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46A6E" w14:textId="6DC79D54" w:rsidR="00B103AC" w:rsidRPr="00B103AC" w:rsidRDefault="00B103AC" w:rsidP="008629D6">
      <w:pPr>
        <w:ind w:firstLine="567"/>
        <w:jc w:val="right"/>
        <w:rPr>
          <w:b/>
          <w:bCs/>
          <w:kern w:val="32"/>
          <w:sz w:val="28"/>
          <w:szCs w:val="28"/>
          <w:lang w:val="kk-KZ"/>
        </w:rPr>
      </w:pPr>
      <w:r>
        <w:rPr>
          <w:b/>
          <w:bCs/>
          <w:kern w:val="32"/>
          <w:sz w:val="28"/>
          <w:szCs w:val="28"/>
          <w:lang w:val="kk-KZ"/>
        </w:rPr>
        <w:t>Утверждаю</w:t>
      </w:r>
    </w:p>
    <w:p w14:paraId="1A5EE51B" w14:textId="43A312C8" w:rsidR="008629D6" w:rsidRPr="00AD1FE1" w:rsidRDefault="005F4EE7" w:rsidP="008629D6">
      <w:pPr>
        <w:ind w:firstLine="567"/>
        <w:jc w:val="right"/>
        <w:rPr>
          <w:b/>
          <w:bCs/>
          <w:kern w:val="32"/>
          <w:sz w:val="28"/>
          <w:szCs w:val="28"/>
        </w:rPr>
      </w:pPr>
      <w:r>
        <w:rPr>
          <w:b/>
          <w:bCs/>
          <w:kern w:val="32"/>
          <w:sz w:val="28"/>
          <w:szCs w:val="28"/>
        </w:rPr>
        <w:t>Д</w:t>
      </w:r>
      <w:r w:rsidR="008629D6" w:rsidRPr="00AD1FE1">
        <w:rPr>
          <w:b/>
          <w:bCs/>
          <w:kern w:val="32"/>
          <w:sz w:val="28"/>
          <w:szCs w:val="28"/>
        </w:rPr>
        <w:t>иректор ГКП на ПХВ «АМКБ»</w:t>
      </w:r>
    </w:p>
    <w:p w14:paraId="4587FE85" w14:textId="7C439A2D"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3C1BC3">
        <w:rPr>
          <w:b/>
          <w:bCs/>
          <w:kern w:val="32"/>
          <w:sz w:val="28"/>
          <w:szCs w:val="28"/>
          <w:lang w:val="kk-KZ"/>
        </w:rPr>
        <w:t>Э.Берикова</w:t>
      </w:r>
    </w:p>
    <w:p w14:paraId="0D3C199F" w14:textId="7888A224" w:rsidR="008629D6" w:rsidRPr="00AD1FE1" w:rsidRDefault="008629D6" w:rsidP="008629D6">
      <w:pPr>
        <w:ind w:firstLine="567"/>
        <w:jc w:val="right"/>
        <w:rPr>
          <w:b/>
          <w:bCs/>
          <w:kern w:val="32"/>
          <w:sz w:val="28"/>
          <w:szCs w:val="28"/>
        </w:rPr>
      </w:pPr>
      <w:proofErr w:type="gramStart"/>
      <w:r w:rsidRPr="00AD1FE1">
        <w:rPr>
          <w:b/>
          <w:bCs/>
          <w:kern w:val="32"/>
          <w:sz w:val="28"/>
          <w:szCs w:val="28"/>
        </w:rPr>
        <w:t>№</w:t>
      </w:r>
      <w:r w:rsidR="0092604F">
        <w:rPr>
          <w:b/>
          <w:bCs/>
          <w:kern w:val="32"/>
          <w:sz w:val="28"/>
          <w:szCs w:val="28"/>
          <w:lang w:val="kk-KZ"/>
        </w:rPr>
        <w:t xml:space="preserve">  </w:t>
      </w:r>
      <w:r w:rsidR="00272675" w:rsidRPr="00AD1FE1">
        <w:rPr>
          <w:b/>
          <w:bCs/>
          <w:kern w:val="32"/>
          <w:sz w:val="28"/>
          <w:szCs w:val="28"/>
        </w:rPr>
        <w:t>-</w:t>
      </w:r>
      <w:proofErr w:type="gramEnd"/>
      <w:r w:rsidRPr="00AD1FE1">
        <w:rPr>
          <w:b/>
          <w:bCs/>
          <w:kern w:val="32"/>
          <w:sz w:val="28"/>
          <w:szCs w:val="28"/>
        </w:rPr>
        <w:t>п от</w:t>
      </w:r>
      <w:r w:rsidR="005F4EE7">
        <w:rPr>
          <w:b/>
          <w:bCs/>
          <w:kern w:val="32"/>
          <w:sz w:val="28"/>
          <w:szCs w:val="28"/>
        </w:rPr>
        <w:t xml:space="preserve"> «</w:t>
      </w:r>
      <w:r w:rsidR="0092604F">
        <w:rPr>
          <w:b/>
          <w:bCs/>
          <w:kern w:val="32"/>
          <w:sz w:val="28"/>
          <w:szCs w:val="28"/>
          <w:lang w:val="kk-KZ"/>
        </w:rPr>
        <w:t>30</w:t>
      </w:r>
      <w:r w:rsidRPr="00AD1FE1">
        <w:rPr>
          <w:b/>
          <w:bCs/>
          <w:kern w:val="32"/>
          <w:sz w:val="28"/>
          <w:szCs w:val="28"/>
        </w:rPr>
        <w:t xml:space="preserve">» </w:t>
      </w:r>
      <w:r w:rsidR="0016246A">
        <w:rPr>
          <w:b/>
          <w:bCs/>
          <w:kern w:val="32"/>
          <w:sz w:val="28"/>
          <w:szCs w:val="28"/>
          <w:lang w:val="kk-KZ"/>
        </w:rPr>
        <w:t>декабря</w:t>
      </w:r>
      <w:r w:rsidRPr="00AD1FE1">
        <w:rPr>
          <w:b/>
          <w:bCs/>
          <w:kern w:val="32"/>
          <w:sz w:val="28"/>
          <w:szCs w:val="28"/>
        </w:rPr>
        <w:t xml:space="preserve"> 202</w:t>
      </w:r>
      <w:r w:rsidR="00F07BA3">
        <w:rPr>
          <w:b/>
          <w:bCs/>
          <w:kern w:val="32"/>
          <w:sz w:val="28"/>
          <w:szCs w:val="28"/>
          <w:lang w:val="kk-KZ"/>
        </w:rPr>
        <w:t>4</w:t>
      </w:r>
      <w:r w:rsidRPr="00AD1FE1">
        <w:rPr>
          <w:b/>
          <w:bCs/>
          <w:kern w:val="32"/>
          <w:sz w:val="28"/>
          <w:szCs w:val="28"/>
        </w:rPr>
        <w:t xml:space="preserve"> года </w:t>
      </w:r>
    </w:p>
    <w:p w14:paraId="55AFB26A" w14:textId="77777777" w:rsidR="00135AA2" w:rsidRDefault="00135AA2" w:rsidP="008629D6">
      <w:pPr>
        <w:ind w:firstLine="567"/>
        <w:rPr>
          <w:b/>
          <w:sz w:val="24"/>
          <w:szCs w:val="24"/>
        </w:rPr>
      </w:pPr>
    </w:p>
    <w:p w14:paraId="505C7B8D" w14:textId="77777777" w:rsidR="008629D6" w:rsidRDefault="008629D6" w:rsidP="008629D6">
      <w:pPr>
        <w:ind w:firstLine="567"/>
        <w:rPr>
          <w:b/>
          <w:sz w:val="24"/>
          <w:szCs w:val="24"/>
        </w:rPr>
      </w:pPr>
    </w:p>
    <w:p w14:paraId="06FCB169" w14:textId="77777777" w:rsidR="00A81BE0" w:rsidRPr="00E06CA3" w:rsidRDefault="00A81BE0" w:rsidP="008629D6">
      <w:pPr>
        <w:ind w:firstLine="567"/>
        <w:rPr>
          <w:b/>
          <w:sz w:val="24"/>
          <w:szCs w:val="24"/>
        </w:rPr>
      </w:pPr>
    </w:p>
    <w:p w14:paraId="272EACD0" w14:textId="77777777" w:rsidR="008629D6" w:rsidRPr="00AD1FE1" w:rsidRDefault="008629D6" w:rsidP="00B012FC">
      <w:pPr>
        <w:ind w:firstLine="567"/>
        <w:jc w:val="center"/>
        <w:rPr>
          <w:b/>
          <w:sz w:val="28"/>
          <w:szCs w:val="28"/>
        </w:rPr>
      </w:pPr>
      <w:r w:rsidRPr="00AD1FE1">
        <w:rPr>
          <w:b/>
          <w:sz w:val="28"/>
          <w:szCs w:val="28"/>
        </w:rPr>
        <w:t>ТЕНДЕРНАЯ ДОКУМЕНТАЦИЯ</w:t>
      </w:r>
    </w:p>
    <w:p w14:paraId="44A86CB9" w14:textId="6BA8B89E"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0B133E" w:rsidRPr="000B133E">
        <w:rPr>
          <w:sz w:val="28"/>
          <w:szCs w:val="28"/>
        </w:rPr>
        <w:t>медицинских изделий</w:t>
      </w:r>
      <w:r w:rsidR="001B4CDA">
        <w:rPr>
          <w:sz w:val="28"/>
          <w:szCs w:val="28"/>
        </w:rPr>
        <w:t xml:space="preserve"> </w:t>
      </w:r>
      <w:r w:rsidR="00ED18B1" w:rsidRPr="0022510C">
        <w:rPr>
          <w:sz w:val="28"/>
          <w:szCs w:val="28"/>
        </w:rPr>
        <w:t>на 202</w:t>
      </w:r>
      <w:r w:rsidR="00ED18B1">
        <w:rPr>
          <w:sz w:val="28"/>
          <w:szCs w:val="28"/>
          <w:lang w:val="kk-KZ"/>
        </w:rPr>
        <w:t>5</w:t>
      </w:r>
      <w:r w:rsidR="00ED18B1" w:rsidRPr="0022510C">
        <w:rPr>
          <w:sz w:val="28"/>
          <w:szCs w:val="28"/>
        </w:rPr>
        <w:t xml:space="preserve"> год</w:t>
      </w:r>
    </w:p>
    <w:p w14:paraId="0C5FC1CA" w14:textId="77777777" w:rsidR="00B012FC" w:rsidRPr="00AD1FE1" w:rsidRDefault="00B012FC" w:rsidP="00B012FC">
      <w:pPr>
        <w:jc w:val="center"/>
        <w:rPr>
          <w:sz w:val="28"/>
          <w:szCs w:val="28"/>
        </w:rPr>
      </w:pPr>
    </w:p>
    <w:p w14:paraId="509A07EC" w14:textId="42BF6ADA" w:rsidR="008629D6" w:rsidRPr="00AD1FE1" w:rsidRDefault="003C1BC3" w:rsidP="00B012FC">
      <w:pPr>
        <w:ind w:firstLine="709"/>
        <w:jc w:val="both"/>
        <w:rPr>
          <w:sz w:val="28"/>
          <w:szCs w:val="24"/>
        </w:rPr>
      </w:pPr>
      <w:r w:rsidRPr="003C1BC3">
        <w:rPr>
          <w:sz w:val="28"/>
          <w:szCs w:val="24"/>
        </w:rPr>
        <w:t xml:space="preserve">Тендерная документация по закупу </w:t>
      </w:r>
      <w:r w:rsidR="000B133E" w:rsidRPr="000B133E">
        <w:rPr>
          <w:sz w:val="28"/>
          <w:szCs w:val="28"/>
        </w:rPr>
        <w:t>медицинских изделий</w:t>
      </w:r>
      <w:r w:rsidR="001B4CDA">
        <w:rPr>
          <w:sz w:val="28"/>
          <w:szCs w:val="28"/>
        </w:rPr>
        <w:t xml:space="preserve"> </w:t>
      </w:r>
      <w:r w:rsidR="00ED18B1" w:rsidRPr="0022510C">
        <w:rPr>
          <w:sz w:val="28"/>
          <w:szCs w:val="28"/>
        </w:rPr>
        <w:t>на 202</w:t>
      </w:r>
      <w:r w:rsidR="00ED18B1">
        <w:rPr>
          <w:sz w:val="28"/>
          <w:szCs w:val="28"/>
          <w:lang w:val="kk-KZ"/>
        </w:rPr>
        <w:t>5</w:t>
      </w:r>
      <w:r w:rsidR="00ED18B1" w:rsidRPr="0022510C">
        <w:rPr>
          <w:sz w:val="28"/>
          <w:szCs w:val="28"/>
        </w:rPr>
        <w:t xml:space="preserve"> год</w:t>
      </w:r>
      <w:r w:rsidR="0016246A" w:rsidRPr="003C1BC3">
        <w:rPr>
          <w:sz w:val="28"/>
          <w:szCs w:val="24"/>
        </w:rPr>
        <w:t xml:space="preserve"> </w:t>
      </w:r>
      <w:r w:rsidRPr="003C1BC3">
        <w:rPr>
          <w:sz w:val="28"/>
          <w:szCs w:val="24"/>
        </w:rPr>
        <w:t xml:space="preserve">(далее </w:t>
      </w:r>
      <w:r w:rsidR="00F07BA3">
        <w:rPr>
          <w:sz w:val="28"/>
          <w:szCs w:val="24"/>
        </w:rPr>
        <w:t>–</w:t>
      </w:r>
      <w:r w:rsidRPr="003C1BC3">
        <w:rPr>
          <w:sz w:val="28"/>
          <w:szCs w:val="24"/>
        </w:rPr>
        <w:t xml:space="preserve"> Тендерная документация) разработана в соответствии с требованиями Приказа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w:t>
      </w:r>
      <w:r w:rsidR="00F07BA3">
        <w:rPr>
          <w:sz w:val="28"/>
          <w:szCs w:val="24"/>
        </w:rPr>
        <w:t>–</w:t>
      </w:r>
      <w:r w:rsidRPr="003C1BC3">
        <w:rPr>
          <w:sz w:val="28"/>
          <w:szCs w:val="24"/>
        </w:rPr>
        <w:t xml:space="preserve"> </w:t>
      </w:r>
      <w:r w:rsidR="00893B0F">
        <w:rPr>
          <w:sz w:val="28"/>
          <w:szCs w:val="24"/>
        </w:rPr>
        <w:t>Правила</w:t>
      </w:r>
      <w:r w:rsidRPr="003C1BC3">
        <w:rPr>
          <w:sz w:val="28"/>
          <w:szCs w:val="24"/>
        </w:rPr>
        <w:t>)</w:t>
      </w:r>
      <w:r w:rsidRPr="003C1BC3">
        <w:rPr>
          <w:iCs/>
          <w:sz w:val="28"/>
        </w:rPr>
        <w:t>.</w:t>
      </w:r>
    </w:p>
    <w:p w14:paraId="402EC2A6" w14:textId="77777777"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«Алматинская многопрофильная клиническая больница» ГУ «Управление здраво</w:t>
      </w:r>
      <w:r w:rsidR="00225FB8" w:rsidRPr="00AD1FE1">
        <w:rPr>
          <w:sz w:val="28"/>
          <w:szCs w:val="24"/>
        </w:rPr>
        <w:t xml:space="preserve">охранения Алматинской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Алматинская обл. Илийский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14:paraId="5CEE32F2" w14:textId="77777777"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интернет-ресурса,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14:paraId="3925432F" w14:textId="77777777" w:rsidR="001D1EF2" w:rsidRPr="00AD1FE1" w:rsidRDefault="001D1EF2" w:rsidP="00B012FC">
      <w:pPr>
        <w:suppressAutoHyphens/>
        <w:ind w:firstLine="709"/>
        <w:jc w:val="both"/>
        <w:rPr>
          <w:sz w:val="28"/>
          <w:szCs w:val="24"/>
          <w:lang w:val="kk-KZ"/>
        </w:rPr>
      </w:pPr>
    </w:p>
    <w:p w14:paraId="658F30AC" w14:textId="0655DA8B" w:rsidR="00140952" w:rsidRPr="00F07BA3" w:rsidRDefault="00060A90" w:rsidP="00F07BA3">
      <w:pPr>
        <w:pStyle w:val="af6"/>
        <w:numPr>
          <w:ilvl w:val="0"/>
          <w:numId w:val="20"/>
        </w:numPr>
        <w:suppressAutoHyphens/>
        <w:jc w:val="both"/>
        <w:rPr>
          <w:rStyle w:val="s0"/>
          <w:b/>
          <w:sz w:val="28"/>
          <w:szCs w:val="24"/>
          <w:lang w:val="kk-KZ"/>
        </w:rPr>
      </w:pPr>
      <w:r w:rsidRPr="00F07BA3">
        <w:rPr>
          <w:rStyle w:val="s0"/>
          <w:b/>
          <w:sz w:val="28"/>
          <w:szCs w:val="24"/>
        </w:rPr>
        <w:t>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sidRPr="00F07BA3">
        <w:rPr>
          <w:rStyle w:val="s0"/>
          <w:b/>
          <w:sz w:val="28"/>
          <w:szCs w:val="24"/>
          <w:lang w:val="kk-KZ"/>
        </w:rPr>
        <w:t>:</w:t>
      </w:r>
    </w:p>
    <w:p w14:paraId="414B2514" w14:textId="77777777"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14:paraId="7ADA4DFF" w14:textId="77777777"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14:paraId="1BB9D3D7" w14:textId="104171BD" w:rsidR="003C1BC3" w:rsidRPr="003C1BC3" w:rsidRDefault="003C1BC3" w:rsidP="00F07BA3">
      <w:pPr>
        <w:pStyle w:val="af3"/>
        <w:numPr>
          <w:ilvl w:val="0"/>
          <w:numId w:val="21"/>
        </w:numPr>
        <w:shd w:val="clear" w:color="auto" w:fill="FFFFFF"/>
        <w:spacing w:before="0" w:beforeAutospacing="0" w:after="0" w:afterAutospacing="0" w:line="285" w:lineRule="atLeast"/>
        <w:jc w:val="both"/>
        <w:textAlignment w:val="baseline"/>
        <w:rPr>
          <w:rStyle w:val="s0"/>
          <w:sz w:val="28"/>
          <w:szCs w:val="24"/>
        </w:rPr>
      </w:pPr>
      <w:r w:rsidRPr="003C1BC3">
        <w:rPr>
          <w:rStyle w:val="s0"/>
          <w:sz w:val="28"/>
          <w:szCs w:val="24"/>
        </w:rPr>
        <w:t xml:space="preserve">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w:t>
      </w:r>
      <w:r w:rsidRPr="003C1BC3">
        <w:rPr>
          <w:rStyle w:val="s0"/>
          <w:sz w:val="28"/>
          <w:szCs w:val="24"/>
        </w:rPr>
        <w:lastRenderedPageBreak/>
        <w:t>поставщика либо являются представителем</w:t>
      </w:r>
      <w:r w:rsidRPr="003C1BC3">
        <w:rPr>
          <w:rFonts w:ascii="Courier New" w:hAnsi="Courier New" w:cs="Courier New"/>
          <w:color w:val="000000"/>
          <w:spacing w:val="2"/>
          <w:sz w:val="20"/>
          <w:szCs w:val="20"/>
        </w:rPr>
        <w:t xml:space="preserve"> </w:t>
      </w:r>
      <w:r w:rsidRPr="003C1BC3">
        <w:rPr>
          <w:rStyle w:val="s0"/>
          <w:sz w:val="28"/>
          <w:szCs w:val="24"/>
        </w:rPr>
        <w:t>заказчика, организатора закупа или единого дистрибьютора в проводимом закупе;</w:t>
      </w:r>
    </w:p>
    <w:p w14:paraId="4300A77D"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2) финансово-хозяйственная деятельность потенциального поставщика или поставщика приостановлена.</w:t>
      </w:r>
    </w:p>
    <w:p w14:paraId="4A1CD06A" w14:textId="0B262BB9" w:rsidR="00483968" w:rsidRPr="00483968" w:rsidRDefault="00483968" w:rsidP="003C1BC3">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14:paraId="06CCF24D" w14:textId="2807A1CC"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(для юридических лиц), гражданская дееспособность (для физических лиц, осуществляющих предпринимательскую деятельность);</w:t>
      </w:r>
    </w:p>
    <w:p w14:paraId="7F7816A9" w14:textId="140F1750"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на осуществление соответствующей фармацевтической деятельности;</w:t>
      </w:r>
    </w:p>
    <w:p w14:paraId="3D0A556B" w14:textId="193CF20B"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14:paraId="507BC5CF" w14:textId="2134F5EF"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37606B2B" w14:textId="6159BE06"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подлежит процедуре банкротства либо ликвидации;</w:t>
      </w:r>
    </w:p>
    <w:p w14:paraId="08FC29B7" w14:textId="1DF68C74"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является участником тендера по одному лоту со своим аффилированным лицом.</w:t>
      </w:r>
    </w:p>
    <w:p w14:paraId="4CD903D5"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2BAB6198" w14:textId="77777777" w:rsidR="002472BD" w:rsidRPr="00AD1FE1" w:rsidRDefault="002472BD" w:rsidP="00B012FC">
      <w:pPr>
        <w:ind w:firstLine="708"/>
        <w:jc w:val="both"/>
        <w:rPr>
          <w:b/>
          <w:sz w:val="28"/>
          <w:szCs w:val="24"/>
        </w:rPr>
      </w:pPr>
    </w:p>
    <w:p w14:paraId="68CBD165" w14:textId="38013DC1" w:rsidR="008629D6" w:rsidRPr="00893B0F" w:rsidRDefault="00893B0F" w:rsidP="00B012FC">
      <w:pPr>
        <w:ind w:firstLine="708"/>
        <w:jc w:val="both"/>
        <w:rPr>
          <w:rStyle w:val="s0"/>
          <w:b/>
          <w:bCs/>
          <w:sz w:val="28"/>
          <w:szCs w:val="24"/>
        </w:rPr>
      </w:pPr>
      <w:r w:rsidRPr="00893B0F">
        <w:rPr>
          <w:rStyle w:val="s0"/>
          <w:b/>
          <w:bCs/>
          <w:sz w:val="28"/>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25D11989" w14:textId="631E557C" w:rsidR="00893B0F" w:rsidRPr="00893B0F" w:rsidRDefault="00893B0F" w:rsidP="00F07BA3">
      <w:pPr>
        <w:pStyle w:val="af3"/>
        <w:numPr>
          <w:ilvl w:val="0"/>
          <w:numId w:val="22"/>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наличие государственной регистрации в Республике Казахстан, за исключением лекарственных препаратов, изготовленных в аптеках, </w:t>
      </w:r>
      <w:proofErr w:type="spellStart"/>
      <w:r w:rsidRPr="00893B0F">
        <w:rPr>
          <w:rStyle w:val="s0"/>
          <w:sz w:val="28"/>
          <w:szCs w:val="24"/>
        </w:rPr>
        <w:t>орфанных</w:t>
      </w:r>
      <w:proofErr w:type="spellEnd"/>
      <w:r w:rsidRPr="00893B0F">
        <w:rPr>
          <w:rStyle w:val="s0"/>
          <w:sz w:val="28"/>
          <w:szCs w:val="24"/>
        </w:rPr>
        <w:t xml:space="preserve"> препаратов, включенных в </w:t>
      </w:r>
      <w:hyperlink r:id="rId9" w:anchor="z4" w:history="1">
        <w:r w:rsidRPr="00893B0F">
          <w:rPr>
            <w:rStyle w:val="s0"/>
            <w:sz w:val="28"/>
            <w:szCs w:val="24"/>
          </w:rPr>
          <w:t>приказ</w:t>
        </w:r>
      </w:hyperlink>
      <w:r w:rsidRPr="00893B0F">
        <w:rPr>
          <w:rStyle w:val="s0"/>
          <w:sz w:val="28"/>
          <w:szCs w:val="24"/>
        </w:rPr>
        <w:t xml:space="preserve"> Министра здравоохранения Республики Казахстан от 20 октября 2020 года № ҚР ДСМ </w:t>
      </w:r>
      <w:r w:rsidR="00F07BA3">
        <w:rPr>
          <w:rStyle w:val="s0"/>
          <w:sz w:val="28"/>
          <w:szCs w:val="24"/>
        </w:rPr>
        <w:t>–</w:t>
      </w:r>
      <w:r w:rsidRPr="00893B0F">
        <w:rPr>
          <w:rStyle w:val="s0"/>
          <w:sz w:val="28"/>
          <w:szCs w:val="24"/>
        </w:rPr>
        <w:t xml:space="preserve"> 142/2020 </w:t>
      </w:r>
      <w:r w:rsidR="00F07BA3">
        <w:rPr>
          <w:rStyle w:val="s0"/>
          <w:sz w:val="28"/>
          <w:szCs w:val="24"/>
        </w:rPr>
        <w:t>«</w:t>
      </w:r>
      <w:r w:rsidRPr="00893B0F">
        <w:rPr>
          <w:rStyle w:val="s0"/>
          <w:sz w:val="28"/>
          <w:szCs w:val="24"/>
        </w:rPr>
        <w:t xml:space="preserve">Об утверждении перечня </w:t>
      </w:r>
      <w:proofErr w:type="spellStart"/>
      <w:r w:rsidRPr="00893B0F">
        <w:rPr>
          <w:rStyle w:val="s0"/>
          <w:sz w:val="28"/>
          <w:szCs w:val="24"/>
        </w:rPr>
        <w:t>орфанных</w:t>
      </w:r>
      <w:proofErr w:type="spellEnd"/>
      <w:r w:rsidRPr="00893B0F">
        <w:rPr>
          <w:rStyle w:val="s0"/>
          <w:sz w:val="28"/>
          <w:szCs w:val="24"/>
        </w:rPr>
        <w:t xml:space="preserve"> заболеваний и лекарственных средств для их лечения (</w:t>
      </w:r>
      <w:proofErr w:type="spellStart"/>
      <w:r w:rsidRPr="00893B0F">
        <w:rPr>
          <w:rStyle w:val="s0"/>
          <w:sz w:val="28"/>
          <w:szCs w:val="24"/>
        </w:rPr>
        <w:t>орфанных</w:t>
      </w:r>
      <w:proofErr w:type="spellEnd"/>
      <w:r w:rsidRPr="00893B0F">
        <w:rPr>
          <w:rStyle w:val="s0"/>
          <w:sz w:val="28"/>
          <w:szCs w:val="24"/>
        </w:rPr>
        <w:t>)</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61CD612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1F15F55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2) соответствие характеристики или технической спецификации условиям объявления или приглашения на закуп.</w:t>
      </w:r>
    </w:p>
    <w:p w14:paraId="28718CA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272CD2A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      3) </w:t>
      </w:r>
      <w:proofErr w:type="spellStart"/>
      <w:r w:rsidRPr="00893B0F">
        <w:rPr>
          <w:rStyle w:val="s0"/>
          <w:sz w:val="28"/>
          <w:szCs w:val="24"/>
        </w:rPr>
        <w:t>непревышение</w:t>
      </w:r>
      <w:proofErr w:type="spellEnd"/>
      <w:r w:rsidRPr="00893B0F">
        <w:rPr>
          <w:rStyle w:val="s0"/>
          <w:sz w:val="28"/>
          <w:szCs w:val="24"/>
        </w:rPr>
        <w:t xml:space="preserve"> предельных цен по международному непатентованному названию и торговому наименованию (при наличии), утвержденных </w:t>
      </w:r>
      <w:hyperlink r:id="rId10" w:anchor="z4" w:history="1">
        <w:r w:rsidRPr="00893B0F">
          <w:rPr>
            <w:rStyle w:val="s0"/>
            <w:sz w:val="28"/>
            <w:szCs w:val="24"/>
          </w:rPr>
          <w:t>Приказом 96</w:t>
        </w:r>
      </w:hyperlink>
      <w:r w:rsidRPr="00893B0F">
        <w:rPr>
          <w:rStyle w:val="s0"/>
          <w:sz w:val="28"/>
          <w:szCs w:val="24"/>
        </w:rPr>
        <w:t> и </w:t>
      </w:r>
      <w:hyperlink r:id="rId11" w:anchor="z4" w:history="1">
        <w:r w:rsidRPr="00893B0F">
          <w:rPr>
            <w:rStyle w:val="s0"/>
            <w:sz w:val="28"/>
            <w:szCs w:val="24"/>
          </w:rPr>
          <w:t>Приказом 77</w:t>
        </w:r>
      </w:hyperlink>
      <w:r w:rsidRPr="00893B0F">
        <w:rPr>
          <w:rStyle w:val="s0"/>
          <w:sz w:val="28"/>
          <w:szCs w:val="24"/>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7D9A4C85" w14:textId="4698EBF5"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4) хранение и транспортировка в условиях, обеспечивающих сохранение их безопасности, эффективности и качества, в соответствии с </w:t>
      </w:r>
      <w:hyperlink r:id="rId12" w:anchor="z4" w:history="1">
        <w:r w:rsidRPr="00893B0F">
          <w:rPr>
            <w:rStyle w:val="s0"/>
            <w:sz w:val="28"/>
            <w:szCs w:val="24"/>
          </w:rPr>
          <w:t>приказом</w:t>
        </w:r>
      </w:hyperlink>
      <w:r w:rsidRPr="00893B0F">
        <w:rPr>
          <w:rStyle w:val="s0"/>
          <w:sz w:val="28"/>
          <w:szCs w:val="24"/>
        </w:rPr>
        <w:t xml:space="preserve"> Министра здравоохранения Республики Казахстан от 16 февраля 2021 года № ҚР ДСМ-19 </w:t>
      </w:r>
      <w:r w:rsidR="00F07BA3">
        <w:rPr>
          <w:rStyle w:val="s0"/>
          <w:sz w:val="28"/>
          <w:szCs w:val="24"/>
        </w:rPr>
        <w:t>«</w:t>
      </w:r>
      <w:r w:rsidRPr="00893B0F">
        <w:rPr>
          <w:rStyle w:val="s0"/>
          <w:sz w:val="28"/>
          <w:szCs w:val="24"/>
        </w:rPr>
        <w:t>Об утверждении правил хранения и транспортировки лекарственных средств и медицинских изделий</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22230);</w:t>
      </w:r>
    </w:p>
    <w:p w14:paraId="2376943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171FB14F" w14:textId="73A0E041" w:rsidR="00893B0F" w:rsidRPr="00893B0F" w:rsidRDefault="00893B0F" w:rsidP="00F07BA3">
      <w:pPr>
        <w:pStyle w:val="af3"/>
        <w:numPr>
          <w:ilvl w:val="0"/>
          <w:numId w:val="23"/>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поставщиком заказчику составляет:</w:t>
      </w:r>
    </w:p>
    <w:p w14:paraId="35E1DC32"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пятидесяти процентов от указанного срока годности на упаковке (при сроке годности менее двух лет);</w:t>
      </w:r>
    </w:p>
    <w:p w14:paraId="34C9425B"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двенадцати месяцев от указанного срока годности на упаковке (при сроке годности два года и более);</w:t>
      </w:r>
    </w:p>
    <w:p w14:paraId="28036EE2" w14:textId="65C33715" w:rsidR="00893B0F" w:rsidRPr="00893B0F" w:rsidRDefault="00893B0F" w:rsidP="00F07BA3">
      <w:pPr>
        <w:pStyle w:val="af3"/>
        <w:numPr>
          <w:ilvl w:val="0"/>
          <w:numId w:val="24"/>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закупаемых на дату поставки поставщиком единому дистрибьютору, составляет:</w:t>
      </w:r>
    </w:p>
    <w:p w14:paraId="26C195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6B80732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9CEB866" w14:textId="1E7E78CE" w:rsidR="00893B0F" w:rsidRPr="00893B0F" w:rsidRDefault="00893B0F" w:rsidP="00F07BA3">
      <w:pPr>
        <w:pStyle w:val="af3"/>
        <w:numPr>
          <w:ilvl w:val="0"/>
          <w:numId w:val="25"/>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единым дистрибьютором заказчику составляет:</w:t>
      </w:r>
    </w:p>
    <w:p w14:paraId="4A84E61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тридцати процентов от срока годности, указанного на упаковке (при сроке годности менее двух лет);</w:t>
      </w:r>
    </w:p>
    <w:p w14:paraId="677AD8D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восьми месяцев от указанного срока годности на упаковке (при сроке годности два года и более);</w:t>
      </w:r>
    </w:p>
    <w:p w14:paraId="6EDC9E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9) срок годности вакцин на дату поставки единым дистрибьютором заказчику составляет:</w:t>
      </w:r>
    </w:p>
    <w:p w14:paraId="20A8F1B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сорока процентов от указанного срока годности на упаковке (при сроке годности менее двух лет);</w:t>
      </w:r>
    </w:p>
    <w:p w14:paraId="0C4D663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десяти месяцев от указанного срока годности на упаковке (при сроке годности два года и более);</w:t>
      </w:r>
    </w:p>
    <w:p w14:paraId="10577EC3"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07A6C17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      11) новизна медицинской техники, ее </w:t>
      </w:r>
      <w:proofErr w:type="spellStart"/>
      <w:r w:rsidRPr="00893B0F">
        <w:rPr>
          <w:rStyle w:val="s0"/>
          <w:sz w:val="28"/>
          <w:szCs w:val="24"/>
        </w:rPr>
        <w:t>неиспользованность</w:t>
      </w:r>
      <w:proofErr w:type="spellEnd"/>
      <w:r w:rsidRPr="00893B0F">
        <w:rPr>
          <w:rStyle w:val="s0"/>
          <w:sz w:val="28"/>
          <w:szCs w:val="24"/>
        </w:rPr>
        <w:t xml:space="preserve"> и производство в период двадцати четырех месяцев, предшествующих моменту поставки;</w:t>
      </w:r>
    </w:p>
    <w:p w14:paraId="235844F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0C5AE96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16B8482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соблюдение количества, качества и сроков поставки или оказания фармацевтической услуги по условиям договора.</w:t>
      </w:r>
    </w:p>
    <w:p w14:paraId="36B46A5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14:paraId="4261511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14:paraId="40631820" w14:textId="77777777" w:rsidR="002472BD" w:rsidRPr="00893B0F" w:rsidRDefault="002472BD" w:rsidP="00B012FC">
      <w:pPr>
        <w:ind w:firstLine="708"/>
        <w:jc w:val="both"/>
        <w:rPr>
          <w:b/>
          <w:sz w:val="28"/>
          <w:szCs w:val="24"/>
        </w:rPr>
      </w:pPr>
    </w:p>
    <w:p w14:paraId="34A1475C" w14:textId="68584FA5" w:rsidR="003B07CD" w:rsidRPr="00893B0F" w:rsidRDefault="00A75187" w:rsidP="00B012FC">
      <w:pPr>
        <w:pStyle w:val="af3"/>
        <w:shd w:val="clear" w:color="auto" w:fill="FFFFFF"/>
        <w:spacing w:before="0" w:beforeAutospacing="0" w:after="0" w:afterAutospacing="0"/>
        <w:ind w:firstLine="709"/>
        <w:jc w:val="both"/>
        <w:textAlignment w:val="baseline"/>
        <w:rPr>
          <w:rStyle w:val="s0"/>
          <w:b/>
          <w:sz w:val="28"/>
          <w:szCs w:val="24"/>
        </w:rPr>
      </w:pPr>
      <w:r w:rsidRPr="00AD1FE1">
        <w:rPr>
          <w:rStyle w:val="s0"/>
          <w:b/>
          <w:sz w:val="28"/>
          <w:szCs w:val="24"/>
        </w:rPr>
        <w:t xml:space="preserve">2. </w:t>
      </w:r>
      <w:r w:rsidR="00893B0F">
        <w:rPr>
          <w:rStyle w:val="s0"/>
          <w:b/>
          <w:sz w:val="28"/>
          <w:szCs w:val="24"/>
        </w:rPr>
        <w:t>Т</w:t>
      </w:r>
      <w:r w:rsidR="00893B0F" w:rsidRPr="00893B0F">
        <w:rPr>
          <w:rStyle w:val="s0"/>
          <w:b/>
          <w:sz w:val="28"/>
          <w:szCs w:val="24"/>
        </w:rPr>
        <w:t>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sidR="003B07CD" w:rsidRPr="00AD1FE1">
        <w:rPr>
          <w:rStyle w:val="s0"/>
          <w:b/>
          <w:sz w:val="28"/>
          <w:szCs w:val="24"/>
        </w:rPr>
        <w:t>:</w:t>
      </w:r>
    </w:p>
    <w:p w14:paraId="2A3B760E" w14:textId="77777777"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lastRenderedPageBreak/>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14:paraId="462CC490" w14:textId="77777777"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14:paraId="3E7D9B1C" w14:textId="77777777"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14:paraId="73B44FFE" w14:textId="7C7915E7"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893B0F">
        <w:rPr>
          <w:rStyle w:val="s0"/>
          <w:b/>
          <w:sz w:val="28"/>
          <w:szCs w:val="24"/>
        </w:rPr>
        <w:t xml:space="preserve">.  </w:t>
      </w:r>
      <w:r w:rsidR="00893B0F">
        <w:rPr>
          <w:rStyle w:val="s0"/>
          <w:b/>
          <w:sz w:val="28"/>
          <w:szCs w:val="24"/>
        </w:rPr>
        <w:t>О</w:t>
      </w:r>
      <w:r w:rsidR="00893B0F" w:rsidRPr="00893B0F">
        <w:rPr>
          <w:rStyle w:val="s0"/>
          <w:b/>
          <w:sz w:val="28"/>
          <w:szCs w:val="24"/>
        </w:rPr>
        <w:t xml:space="preserve">бъем закупаемых лекарственных средств, медицинских изделий или фармацевтических услуг и суммы, выделенные для их закупа по каждому лоту </w:t>
      </w:r>
      <w:r w:rsidRPr="00893B0F">
        <w:rPr>
          <w:rStyle w:val="s0"/>
          <w:bCs/>
          <w:sz w:val="28"/>
          <w:szCs w:val="24"/>
        </w:rPr>
        <w:t>указаны в Приложении 1 к настоящей Тендерной документации.</w:t>
      </w:r>
    </w:p>
    <w:p w14:paraId="676DC6C5" w14:textId="77777777" w:rsidR="003D3546" w:rsidRPr="00AD1FE1" w:rsidRDefault="003D3546" w:rsidP="00B012FC">
      <w:pPr>
        <w:ind w:firstLine="708"/>
        <w:jc w:val="both"/>
        <w:rPr>
          <w:rStyle w:val="s0"/>
          <w:sz w:val="28"/>
          <w:szCs w:val="24"/>
          <w:lang w:val="kk-KZ"/>
        </w:rPr>
      </w:pPr>
    </w:p>
    <w:p w14:paraId="796F6B60" w14:textId="64E983D7"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893B0F" w:rsidRPr="00893B0F">
        <w:rPr>
          <w:rStyle w:val="s0"/>
          <w:b/>
          <w:sz w:val="28"/>
          <w:szCs w:val="24"/>
        </w:rPr>
        <w:t>Место, сроки и другие условия поставки лекарственных средств, медицинских изделий или оказания фармацевтических услуг</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14:paraId="42772CB9" w14:textId="77777777"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14:paraId="70FB8FF1" w14:textId="77777777"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14:paraId="7DCE0F7A" w14:textId="77777777" w:rsidR="008629D6" w:rsidRPr="00AD1FE1" w:rsidRDefault="008629D6" w:rsidP="00B012FC">
      <w:pPr>
        <w:pStyle w:val="31"/>
        <w:ind w:firstLine="709"/>
        <w:jc w:val="both"/>
        <w:rPr>
          <w:rStyle w:val="s0"/>
          <w:sz w:val="28"/>
          <w:szCs w:val="24"/>
        </w:rPr>
      </w:pPr>
    </w:p>
    <w:p w14:paraId="6534B022" w14:textId="54C69459" w:rsidR="008629D6" w:rsidRPr="00AD1FE1" w:rsidRDefault="00C37252" w:rsidP="00F141FB">
      <w:pPr>
        <w:pStyle w:val="Iauiue"/>
        <w:widowControl/>
        <w:numPr>
          <w:ilvl w:val="0"/>
          <w:numId w:val="3"/>
        </w:numPr>
        <w:ind w:left="0" w:firstLine="760"/>
        <w:jc w:val="both"/>
        <w:rPr>
          <w:i/>
          <w:sz w:val="28"/>
          <w:szCs w:val="24"/>
        </w:rPr>
      </w:pPr>
      <w:r w:rsidRPr="00AD1FE1">
        <w:rPr>
          <w:rStyle w:val="s0"/>
          <w:b/>
          <w:sz w:val="28"/>
          <w:szCs w:val="24"/>
        </w:rPr>
        <w:t>Требования к языкам тендерной заявки, договора закупа</w:t>
      </w:r>
      <w:r w:rsidRPr="00AD1FE1">
        <w:rPr>
          <w:rStyle w:val="s0"/>
          <w:sz w:val="28"/>
          <w:szCs w:val="24"/>
          <w:lang w:val="kk-KZ"/>
        </w:rPr>
        <w:t xml:space="preserve">: </w:t>
      </w:r>
      <w:r w:rsidR="008629D6" w:rsidRPr="00AD1FE1">
        <w:rPr>
          <w:sz w:val="28"/>
          <w:szCs w:val="24"/>
        </w:rPr>
        <w:t xml:space="preserve">Тендерная </w:t>
      </w:r>
      <w:r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14:paraId="3155E916" w14:textId="77777777" w:rsidR="004E50C8" w:rsidRPr="00AD1FE1" w:rsidRDefault="004E50C8" w:rsidP="00B012FC">
      <w:pPr>
        <w:ind w:left="400"/>
        <w:jc w:val="both"/>
        <w:rPr>
          <w:rStyle w:val="s0"/>
          <w:sz w:val="28"/>
          <w:szCs w:val="24"/>
          <w:lang w:val="kk-KZ"/>
        </w:rPr>
      </w:pPr>
    </w:p>
    <w:p w14:paraId="47DBB793" w14:textId="17537DB3" w:rsidR="004E50C8" w:rsidRPr="00AD1FE1" w:rsidRDefault="00FC1515" w:rsidP="00B012FC">
      <w:pPr>
        <w:pStyle w:val="af6"/>
        <w:numPr>
          <w:ilvl w:val="0"/>
          <w:numId w:val="3"/>
        </w:numPr>
        <w:spacing w:after="0" w:line="240" w:lineRule="auto"/>
        <w:ind w:hanging="411"/>
        <w:jc w:val="both"/>
        <w:rPr>
          <w:rStyle w:val="s0"/>
          <w:b/>
          <w:sz w:val="28"/>
          <w:szCs w:val="24"/>
          <w:lang w:eastAsia="ru-RU"/>
        </w:rPr>
      </w:pPr>
      <w:r>
        <w:rPr>
          <w:rStyle w:val="s0"/>
          <w:b/>
          <w:sz w:val="28"/>
          <w:szCs w:val="24"/>
          <w:lang w:eastAsia="ru-RU"/>
        </w:rPr>
        <w:t>Т</w:t>
      </w:r>
      <w:r w:rsidRPr="00FC1515">
        <w:rPr>
          <w:rStyle w:val="s0"/>
          <w:b/>
          <w:sz w:val="28"/>
          <w:szCs w:val="24"/>
          <w:lang w:eastAsia="ru-RU"/>
        </w:rPr>
        <w:t>ребования к оформлению тендерной заявки</w:t>
      </w:r>
      <w:r w:rsidR="004E50C8" w:rsidRPr="00AD1FE1">
        <w:rPr>
          <w:rStyle w:val="s0"/>
          <w:b/>
          <w:sz w:val="28"/>
          <w:szCs w:val="24"/>
          <w:lang w:eastAsia="ru-RU"/>
        </w:rPr>
        <w:t>:</w:t>
      </w:r>
    </w:p>
    <w:p w14:paraId="531E6049" w14:textId="77777777"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14:paraId="4F60C136" w14:textId="77777777"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w:t>
      </w:r>
      <w:r w:rsidRPr="00AD1FE1">
        <w:rPr>
          <w:szCs w:val="24"/>
        </w:rPr>
        <w:lastRenderedPageBreak/>
        <w:t xml:space="preserve">приписок, за исключением случаев необходимости исправления грамматических или арифметических ошибок. </w:t>
      </w:r>
    </w:p>
    <w:p w14:paraId="4DE115A6" w14:textId="2E2E03CD"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1B4CDA" w:rsidRPr="001B4CDA">
        <w:rPr>
          <w:b/>
          <w:szCs w:val="24"/>
        </w:rPr>
        <w:t xml:space="preserve">медицинских изделий </w:t>
      </w:r>
      <w:r w:rsidR="00ED18B1" w:rsidRPr="00ED18B1">
        <w:rPr>
          <w:b/>
          <w:szCs w:val="24"/>
        </w:rPr>
        <w:t>на 2025 год</w:t>
      </w:r>
      <w:r w:rsidRPr="00AD1FE1">
        <w:rPr>
          <w:b/>
          <w:szCs w:val="24"/>
        </w:rPr>
        <w:t>» и «Не вскрывать до 1</w:t>
      </w:r>
      <w:r w:rsidR="00D138E7">
        <w:rPr>
          <w:b/>
          <w:szCs w:val="24"/>
        </w:rPr>
        <w:t>1</w:t>
      </w:r>
      <w:r w:rsidRPr="00AD1FE1">
        <w:rPr>
          <w:b/>
          <w:szCs w:val="24"/>
        </w:rPr>
        <w:t xml:space="preserve">:00 часов </w:t>
      </w:r>
      <w:r w:rsidR="0092604F">
        <w:rPr>
          <w:b/>
          <w:szCs w:val="24"/>
          <w:lang w:val="kk-KZ"/>
        </w:rPr>
        <w:t>2</w:t>
      </w:r>
      <w:r w:rsidR="00871F6A">
        <w:rPr>
          <w:b/>
          <w:szCs w:val="24"/>
          <w:lang w:val="kk-KZ"/>
        </w:rPr>
        <w:t>1</w:t>
      </w:r>
      <w:r w:rsidR="0016246A">
        <w:rPr>
          <w:b/>
          <w:szCs w:val="24"/>
          <w:lang w:val="kk-KZ"/>
        </w:rPr>
        <w:t xml:space="preserve"> января</w:t>
      </w:r>
      <w:r w:rsidRPr="00D4214E">
        <w:rPr>
          <w:b/>
          <w:szCs w:val="24"/>
        </w:rPr>
        <w:t xml:space="preserve"> </w:t>
      </w:r>
      <w:r w:rsidRPr="00AD1FE1">
        <w:rPr>
          <w:b/>
          <w:szCs w:val="24"/>
        </w:rPr>
        <w:t>20</w:t>
      </w:r>
      <w:r w:rsidR="00F07BA3">
        <w:rPr>
          <w:b/>
          <w:szCs w:val="24"/>
        </w:rPr>
        <w:t>2</w:t>
      </w:r>
      <w:r w:rsidR="0016246A">
        <w:rPr>
          <w:b/>
          <w:szCs w:val="24"/>
        </w:rPr>
        <w:t>5</w:t>
      </w:r>
      <w:r w:rsidRPr="00AD1FE1">
        <w:rPr>
          <w:b/>
          <w:szCs w:val="24"/>
        </w:rPr>
        <w:t xml:space="preserve"> года».</w:t>
      </w:r>
    </w:p>
    <w:p w14:paraId="4F0863C3" w14:textId="77777777"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14:paraId="0FE7FD3E" w14:textId="77777777"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14:paraId="51EAFF5A" w14:textId="77777777"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14:paraId="3F52F2A4" w14:textId="77777777"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14:paraId="6C335A56" w14:textId="77777777"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14:paraId="091D9081" w14:textId="77777777"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14:paraId="4E3D50B2" w14:textId="77777777"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14:paraId="214DA079" w14:textId="77777777"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14:paraId="3A11F356"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2</w:t>
      </w:r>
      <w:r w:rsidR="0013418D" w:rsidRPr="00AD1FE1">
        <w:rPr>
          <w:sz w:val="28"/>
        </w:rPr>
        <w:t xml:space="preserve">)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AD1FE1">
        <w:rPr>
          <w:sz w:val="28"/>
        </w:rPr>
        <w:t>;</w:t>
      </w:r>
    </w:p>
    <w:p w14:paraId="5DB0F89E"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3</w:t>
      </w:r>
      <w:r w:rsidR="0013418D" w:rsidRPr="00AD1FE1">
        <w:rPr>
          <w:sz w:val="28"/>
        </w:rPr>
        <w:t xml:space="preserve">) копию документа, предоставляющего право на осуществление предпринимательской деятельности без образования юридического лица, </w:t>
      </w:r>
      <w:r w:rsidR="0013418D" w:rsidRPr="00AD1FE1">
        <w:rPr>
          <w:sz w:val="28"/>
        </w:rPr>
        <w:lastRenderedPageBreak/>
        <w:t>выданного соответствующим государственным органом, копию документа, удостоверяющую личность;</w:t>
      </w:r>
    </w:p>
    <w:p w14:paraId="693E9F16" w14:textId="63F625AE"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FC1515" w:rsidRPr="00FC1515">
        <w:rPr>
          <w:sz w:val="28"/>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3"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FC1515" w:rsidRPr="00FC1515">
        <w:rPr>
          <w:sz w:val="28"/>
        </w:rPr>
        <w:t>,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4"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13418D" w:rsidRPr="00AD1FE1">
        <w:rPr>
          <w:sz w:val="28"/>
        </w:rPr>
        <w:t>;</w:t>
      </w:r>
    </w:p>
    <w:p w14:paraId="4386E4EF" w14:textId="77777777" w:rsidR="00FC1515" w:rsidRPr="00FC1515" w:rsidRDefault="004D1D0F" w:rsidP="00FC1515">
      <w:pPr>
        <w:pStyle w:val="af3"/>
        <w:shd w:val="clear" w:color="auto" w:fill="FFFFFF"/>
        <w:spacing w:before="0" w:beforeAutospacing="0" w:after="0" w:afterAutospacing="0" w:line="285" w:lineRule="atLeast"/>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00FC1515" w:rsidRPr="00FC1515">
        <w:rPr>
          <w:sz w:val="28"/>
        </w:rPr>
        <w:t>копии сертификатов (при наличии):</w:t>
      </w:r>
    </w:p>
    <w:p w14:paraId="29097D17"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и производства требованиям надлежащей производственной практики (GMP);</w:t>
      </w:r>
    </w:p>
    <w:p w14:paraId="6C10B42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дистрибьюторской практики (GDP);</w:t>
      </w:r>
    </w:p>
    <w:p w14:paraId="57DBD2A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аптечной практики (GPP);</w:t>
      </w:r>
    </w:p>
    <w:p w14:paraId="70EFA6A9" w14:textId="272CF0AA" w:rsidR="0013418D" w:rsidRPr="00AD1FE1" w:rsidRDefault="008D63B2" w:rsidP="00FC1515">
      <w:pPr>
        <w:pStyle w:val="af3"/>
        <w:shd w:val="clear" w:color="auto" w:fill="FFFFFF"/>
        <w:spacing w:before="0" w:beforeAutospacing="0" w:after="0" w:afterAutospacing="0"/>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14:paraId="34D9A4E5"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14:paraId="1C97B6A4" w14:textId="77777777"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14:paraId="03467611" w14:textId="799F3B6F" w:rsidR="00D138E7" w:rsidRPr="00F07BA3" w:rsidRDefault="00D138E7" w:rsidP="00F07BA3">
      <w:pPr>
        <w:pStyle w:val="af6"/>
        <w:numPr>
          <w:ilvl w:val="0"/>
          <w:numId w:val="27"/>
        </w:numPr>
        <w:shd w:val="clear" w:color="auto" w:fill="FFFFFF"/>
        <w:spacing w:line="285" w:lineRule="atLeast"/>
        <w:jc w:val="both"/>
        <w:textAlignment w:val="baseline"/>
        <w:rPr>
          <w:szCs w:val="24"/>
        </w:rPr>
      </w:pPr>
      <w:r w:rsidRPr="00F07BA3">
        <w:rPr>
          <w:szCs w:val="24"/>
        </w:rPr>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F07BA3">
        <w:rPr>
          <w:szCs w:val="24"/>
        </w:rPr>
        <w:t>«</w:t>
      </w:r>
      <w:proofErr w:type="spellStart"/>
      <w:r w:rsidRPr="00F07BA3">
        <w:rPr>
          <w:szCs w:val="24"/>
        </w:rPr>
        <w:t>docx</w:t>
      </w:r>
      <w:proofErr w:type="spellEnd"/>
      <w:r w:rsidR="00F07BA3">
        <w:rPr>
          <w:szCs w:val="24"/>
        </w:rPr>
        <w:t>»</w:t>
      </w:r>
      <w:r w:rsidRPr="00F07BA3">
        <w:rPr>
          <w:szCs w:val="24"/>
        </w:rPr>
        <w:t>);</w:t>
      </w:r>
    </w:p>
    <w:p w14:paraId="412C1E67" w14:textId="42CF22A7"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xml:space="preserve">      2) </w:t>
      </w:r>
      <w:r w:rsidR="00F47DC4" w:rsidRPr="00F47DC4">
        <w:rPr>
          <w:sz w:val="28"/>
          <w:szCs w:val="24"/>
        </w:rPr>
        <w:t>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r w:rsidRPr="00D138E7">
        <w:rPr>
          <w:sz w:val="28"/>
          <w:szCs w:val="24"/>
        </w:rPr>
        <w:t>.</w:t>
      </w:r>
    </w:p>
    <w:p w14:paraId="44B559E8" w14:textId="09CF9DE7" w:rsidR="00D138E7" w:rsidRPr="00D138E7" w:rsidRDefault="00F47DC4" w:rsidP="00F47DC4">
      <w:pPr>
        <w:shd w:val="clear" w:color="auto" w:fill="FFFFFF"/>
        <w:spacing w:line="285" w:lineRule="atLeast"/>
        <w:ind w:firstLine="708"/>
        <w:jc w:val="both"/>
        <w:textAlignment w:val="baseline"/>
        <w:rPr>
          <w:sz w:val="28"/>
          <w:szCs w:val="24"/>
        </w:rPr>
      </w:pPr>
      <w:r w:rsidRPr="00F47DC4">
        <w:rPr>
          <w:sz w:val="28"/>
          <w:szCs w:val="24"/>
        </w:rPr>
        <w:t xml:space="preserve">На ввезенные и произведенные на территории Республики Казахстан до истечения срока действия регистрационного удостоверения </w:t>
      </w:r>
      <w:r w:rsidRPr="00F47DC4">
        <w:rPr>
          <w:sz w:val="28"/>
          <w:szCs w:val="24"/>
        </w:rPr>
        <w:lastRenderedPageBreak/>
        <w:t>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5" w:anchor="z4" w:history="1">
        <w:r w:rsidRPr="00F47DC4">
          <w:rPr>
            <w:sz w:val="28"/>
            <w:szCs w:val="24"/>
          </w:rPr>
          <w:t>приказом</w:t>
        </w:r>
      </w:hyperlink>
      <w:r w:rsidRPr="00F47DC4">
        <w:rPr>
          <w:sz w:val="28"/>
          <w:szCs w:val="24"/>
        </w:rPr>
        <w:t xml:space="preserve"> Министра здравоохранения Республики Казахстан от 8 декабря 2020 года № ҚР ДСМ-237/2020 </w:t>
      </w:r>
      <w:r w:rsidR="00F07BA3">
        <w:rPr>
          <w:sz w:val="28"/>
          <w:szCs w:val="24"/>
        </w:rPr>
        <w:t>«</w:t>
      </w:r>
      <w:r w:rsidRPr="00F47DC4">
        <w:rPr>
          <w:sz w:val="28"/>
          <w:szCs w:val="24"/>
        </w:rPr>
        <w:t xml:space="preserve">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w:t>
      </w:r>
      <w:r w:rsidR="00F07BA3">
        <w:rPr>
          <w:sz w:val="28"/>
          <w:szCs w:val="24"/>
        </w:rPr>
        <w:t>«</w:t>
      </w:r>
      <w:r w:rsidRPr="00F47DC4">
        <w:rPr>
          <w:sz w:val="28"/>
          <w:szCs w:val="24"/>
        </w:rPr>
        <w:t>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r w:rsidR="00F07BA3">
        <w:rPr>
          <w:sz w:val="28"/>
          <w:szCs w:val="24"/>
        </w:rPr>
        <w:t>»</w:t>
      </w:r>
      <w:r w:rsidRPr="00F47DC4">
        <w:rPr>
          <w:sz w:val="28"/>
          <w:szCs w:val="24"/>
        </w:rPr>
        <w:t xml:space="preserve"> (зарегистрирован в Реестре государственной регистрации нормативных правовых актов под № 21749)</w:t>
      </w:r>
      <w:r w:rsidR="00D138E7" w:rsidRPr="00D138E7">
        <w:rPr>
          <w:sz w:val="28"/>
          <w:szCs w:val="24"/>
        </w:rPr>
        <w:t>.</w:t>
      </w:r>
    </w:p>
    <w:p w14:paraId="7C46E22F" w14:textId="77777777" w:rsidR="005A666A" w:rsidRPr="00AD1FE1" w:rsidRDefault="005A666A" w:rsidP="00D138E7">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14:paraId="46601B29" w14:textId="77777777"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14:paraId="6FFED7EC" w14:textId="77777777"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14:paraId="1EAE6562" w14:textId="29089F71" w:rsidR="0094545E" w:rsidRPr="00AD1FE1" w:rsidRDefault="00F47DC4" w:rsidP="00B012FC">
      <w:pPr>
        <w:autoSpaceDE w:val="0"/>
        <w:autoSpaceDN w:val="0"/>
        <w:adjustRightInd w:val="0"/>
        <w:ind w:firstLine="709"/>
        <w:jc w:val="both"/>
        <w:rPr>
          <w:sz w:val="28"/>
          <w:szCs w:val="24"/>
        </w:rPr>
      </w:pPr>
      <w:r w:rsidRPr="00F47DC4">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r w:rsidR="0094545E" w:rsidRPr="00AD1FE1">
        <w:rPr>
          <w:sz w:val="28"/>
          <w:szCs w:val="24"/>
        </w:rPr>
        <w:t>.</w:t>
      </w:r>
    </w:p>
    <w:p w14:paraId="237422C4" w14:textId="2262822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(далее </w:t>
      </w:r>
      <w:r w:rsidR="00F07BA3">
        <w:rPr>
          <w:sz w:val="28"/>
          <w:szCs w:val="24"/>
        </w:rPr>
        <w:t>–</w:t>
      </w:r>
      <w:r w:rsidRPr="00AD1FE1">
        <w:rPr>
          <w:sz w:val="28"/>
          <w:szCs w:val="24"/>
        </w:rPr>
        <w:t xml:space="preserve"> гарантийное обеспечение) представляется в виде:</w:t>
      </w:r>
    </w:p>
    <w:p w14:paraId="39667B97" w14:textId="77777777"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14:paraId="2BA02726" w14:textId="77777777"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14:paraId="3A0AA7BC" w14:textId="7777777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14:paraId="45D1A359" w14:textId="77777777" w:rsidR="0094545E" w:rsidRPr="00AD1FE1" w:rsidRDefault="0094545E" w:rsidP="00B012FC">
      <w:pPr>
        <w:pStyle w:val="Iauiue"/>
        <w:widowControl/>
        <w:ind w:firstLine="709"/>
        <w:jc w:val="both"/>
        <w:rPr>
          <w:b/>
          <w:sz w:val="28"/>
          <w:szCs w:val="24"/>
          <w:lang w:val="kk-KZ"/>
        </w:rPr>
      </w:pPr>
      <w:r w:rsidRPr="00AD1FE1">
        <w:rPr>
          <w:b/>
          <w:sz w:val="28"/>
          <w:szCs w:val="24"/>
        </w:rPr>
        <w:t xml:space="preserve">ГКП на ПХВ «Алматинская многопрофильная клиническая больница», </w:t>
      </w:r>
      <w:r w:rsidRPr="00AD1FE1">
        <w:rPr>
          <w:b/>
          <w:sz w:val="28"/>
          <w:szCs w:val="24"/>
          <w:lang w:val="kk-KZ"/>
        </w:rPr>
        <w:t xml:space="preserve">Юридический адрес: Алматинская обл. Илийский  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14:paraId="1674752F" w14:textId="77777777"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14:paraId="0CC05C7A" w14:textId="77777777"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14:paraId="4F48458F" w14:textId="77777777" w:rsidR="00F47DC4" w:rsidRPr="00F47DC4" w:rsidRDefault="00F47DC4" w:rsidP="00F47DC4">
      <w:pPr>
        <w:pStyle w:val="Iauiue"/>
        <w:widowControl/>
        <w:ind w:firstLine="709"/>
        <w:jc w:val="both"/>
        <w:rPr>
          <w:sz w:val="28"/>
          <w:szCs w:val="24"/>
        </w:rPr>
      </w:pPr>
      <w:r w:rsidRPr="00F47DC4">
        <w:rPr>
          <w:sz w:val="28"/>
          <w:szCs w:val="24"/>
        </w:rPr>
        <w:lastRenderedPageBreak/>
        <w:t>1) отзыва тендерной заявки потенциальным поставщиком до истечения окончательного срока ее приема;</w:t>
      </w:r>
    </w:p>
    <w:p w14:paraId="22A14BE7" w14:textId="680658F9" w:rsidR="00F47DC4" w:rsidRPr="00F47DC4" w:rsidRDefault="00F47DC4" w:rsidP="00F47DC4">
      <w:pPr>
        <w:pStyle w:val="Iauiue"/>
        <w:widowControl/>
        <w:ind w:firstLine="709"/>
        <w:jc w:val="both"/>
        <w:rPr>
          <w:sz w:val="28"/>
          <w:szCs w:val="24"/>
        </w:rPr>
      </w:pPr>
      <w:r w:rsidRPr="00F47DC4">
        <w:rPr>
          <w:sz w:val="28"/>
          <w:szCs w:val="24"/>
        </w:rPr>
        <w:t>2) отклонения тендерной заявки по основанию несоответствия положениям тендерной документации;</w:t>
      </w:r>
    </w:p>
    <w:p w14:paraId="20E9A54D" w14:textId="76A72A45" w:rsidR="00F47DC4" w:rsidRPr="00F47DC4" w:rsidRDefault="00F47DC4" w:rsidP="00F47DC4">
      <w:pPr>
        <w:pStyle w:val="Iauiue"/>
        <w:widowControl/>
        <w:ind w:firstLine="709"/>
        <w:jc w:val="both"/>
        <w:rPr>
          <w:sz w:val="28"/>
          <w:szCs w:val="24"/>
        </w:rPr>
      </w:pPr>
      <w:r w:rsidRPr="00F47DC4">
        <w:rPr>
          <w:sz w:val="28"/>
          <w:szCs w:val="24"/>
        </w:rPr>
        <w:t>3) признания победителем тендера другого потенциального поставщика;</w:t>
      </w:r>
    </w:p>
    <w:p w14:paraId="3E774048" w14:textId="406C6029" w:rsidR="00F47DC4" w:rsidRPr="00F47DC4" w:rsidRDefault="00F47DC4" w:rsidP="00F47DC4">
      <w:pPr>
        <w:pStyle w:val="Iauiue"/>
        <w:widowControl/>
        <w:ind w:firstLine="709"/>
        <w:jc w:val="both"/>
        <w:rPr>
          <w:sz w:val="28"/>
          <w:szCs w:val="24"/>
        </w:rPr>
      </w:pPr>
      <w:r w:rsidRPr="00F47DC4">
        <w:rPr>
          <w:sz w:val="28"/>
          <w:szCs w:val="24"/>
        </w:rPr>
        <w:t>4) прекращения процедур закупа без определения победителя тендера;</w:t>
      </w:r>
    </w:p>
    <w:p w14:paraId="0309386E" w14:textId="65ECEB38" w:rsidR="008D63B2" w:rsidRPr="00F47DC4" w:rsidRDefault="00F47DC4" w:rsidP="00F47DC4">
      <w:pPr>
        <w:pStyle w:val="Iauiue"/>
        <w:widowControl/>
        <w:ind w:firstLine="709"/>
        <w:jc w:val="both"/>
        <w:rPr>
          <w:sz w:val="28"/>
          <w:szCs w:val="24"/>
        </w:rPr>
      </w:pPr>
      <w:r w:rsidRPr="00F47DC4">
        <w:rPr>
          <w:sz w:val="28"/>
          <w:szCs w:val="24"/>
        </w:rPr>
        <w:t>5) вступления в силу договора закупа и внесения победителем тендера гарантийного обеспечения исполнения договора закупа.</w:t>
      </w:r>
    </w:p>
    <w:p w14:paraId="13C688A3" w14:textId="77777777" w:rsidR="007808BD" w:rsidRPr="00AD1FE1" w:rsidRDefault="007808BD" w:rsidP="008D63B2">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14:paraId="5C7EB7ED" w14:textId="488BCADC" w:rsidR="00F47DC4" w:rsidRPr="00F47DC4" w:rsidRDefault="00F47DC4" w:rsidP="00F47DC4">
      <w:pPr>
        <w:pStyle w:val="Iauiue"/>
        <w:widowControl/>
        <w:ind w:firstLine="709"/>
        <w:jc w:val="both"/>
        <w:rPr>
          <w:sz w:val="28"/>
          <w:szCs w:val="24"/>
        </w:rPr>
      </w:pPr>
      <w:r w:rsidRPr="00F47DC4">
        <w:rPr>
          <w:sz w:val="28"/>
          <w:szCs w:val="24"/>
        </w:rPr>
        <w:t>1) он отозвал или изменил тендерную заявку после истечения окончательного срока приема тендерных заявок;</w:t>
      </w:r>
    </w:p>
    <w:p w14:paraId="0462F484" w14:textId="1144888F" w:rsidR="00F47DC4" w:rsidRPr="00F47DC4" w:rsidRDefault="00F47DC4" w:rsidP="00F47DC4">
      <w:pPr>
        <w:pStyle w:val="Iauiue"/>
        <w:widowControl/>
        <w:ind w:firstLine="709"/>
        <w:jc w:val="both"/>
        <w:rPr>
          <w:sz w:val="28"/>
          <w:szCs w:val="24"/>
        </w:rPr>
      </w:pPr>
      <w:r w:rsidRPr="00F47DC4">
        <w:rPr>
          <w:sz w:val="28"/>
          <w:szCs w:val="24"/>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6C64DC54" w14:textId="60C90A9E" w:rsidR="008D63B2" w:rsidRPr="008D63B2" w:rsidRDefault="00F47DC4" w:rsidP="00FC68FF">
      <w:pPr>
        <w:pStyle w:val="Iauiue"/>
        <w:widowControl/>
        <w:ind w:firstLine="709"/>
        <w:jc w:val="both"/>
        <w:rPr>
          <w:sz w:val="28"/>
          <w:szCs w:val="24"/>
        </w:rPr>
      </w:pPr>
      <w:r w:rsidRPr="00F47DC4">
        <w:rPr>
          <w:sz w:val="28"/>
          <w:szCs w:val="24"/>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74656378" w14:textId="77777777"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14:paraId="70A5F497" w14:textId="77777777" w:rsidR="0094545E" w:rsidRPr="00AD1FE1" w:rsidRDefault="0094545E" w:rsidP="00B012FC">
      <w:pPr>
        <w:pStyle w:val="Iauiue"/>
        <w:widowControl/>
        <w:ind w:firstLine="709"/>
        <w:jc w:val="both"/>
        <w:rPr>
          <w:sz w:val="28"/>
          <w:szCs w:val="24"/>
        </w:rPr>
      </w:pPr>
    </w:p>
    <w:p w14:paraId="29A54AC1" w14:textId="77777777"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14:paraId="4531985E" w14:textId="77777777"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1AAF2837" w14:textId="77777777" w:rsidR="0094545E" w:rsidRPr="00AD1FE1" w:rsidRDefault="0094545E" w:rsidP="00B012FC">
      <w:pPr>
        <w:ind w:firstLine="708"/>
        <w:jc w:val="both"/>
        <w:rPr>
          <w:rStyle w:val="s0"/>
          <w:sz w:val="28"/>
          <w:szCs w:val="24"/>
        </w:rPr>
      </w:pPr>
      <w:bookmarkStart w:id="0" w:name="SUB4200"/>
      <w:bookmarkEnd w:id="0"/>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14:paraId="4CA68632" w14:textId="77777777" w:rsidR="0094545E" w:rsidRPr="00AD1FE1" w:rsidRDefault="0094545E" w:rsidP="00B012FC">
      <w:pPr>
        <w:ind w:firstLine="400"/>
        <w:jc w:val="both"/>
        <w:rPr>
          <w:rStyle w:val="s0"/>
          <w:sz w:val="28"/>
          <w:szCs w:val="24"/>
        </w:rPr>
      </w:pPr>
    </w:p>
    <w:p w14:paraId="2B76F931" w14:textId="77777777"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14:paraId="0E429C27" w14:textId="6749A6BE" w:rsidR="0094545E" w:rsidRPr="0016246A" w:rsidRDefault="00225FB8" w:rsidP="00F07BA3">
      <w:pPr>
        <w:pStyle w:val="Iauiue"/>
        <w:widowControl/>
        <w:numPr>
          <w:ilvl w:val="0"/>
          <w:numId w:val="28"/>
        </w:numPr>
        <w:jc w:val="both"/>
        <w:rPr>
          <w:b/>
          <w:sz w:val="28"/>
          <w:szCs w:val="24"/>
        </w:rPr>
      </w:pPr>
      <w:r w:rsidRPr="00AD1FE1">
        <w:rPr>
          <w:sz w:val="28"/>
          <w:szCs w:val="24"/>
        </w:rPr>
        <w:t xml:space="preserve">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92604F">
        <w:rPr>
          <w:b/>
          <w:sz w:val="28"/>
          <w:szCs w:val="24"/>
          <w:lang w:val="kk-KZ"/>
        </w:rPr>
        <w:t>2</w:t>
      </w:r>
      <w:r w:rsidR="00871F6A">
        <w:rPr>
          <w:b/>
          <w:sz w:val="28"/>
          <w:szCs w:val="24"/>
          <w:lang w:val="kk-KZ"/>
        </w:rPr>
        <w:t>1</w:t>
      </w:r>
      <w:r w:rsidR="0016246A" w:rsidRPr="0016246A">
        <w:rPr>
          <w:b/>
          <w:sz w:val="28"/>
          <w:szCs w:val="24"/>
        </w:rPr>
        <w:t xml:space="preserve"> января 2025</w:t>
      </w:r>
      <w:r w:rsidR="0016246A">
        <w:rPr>
          <w:b/>
          <w:sz w:val="28"/>
          <w:szCs w:val="24"/>
        </w:rPr>
        <w:t xml:space="preserve"> год</w:t>
      </w:r>
      <w:r w:rsidR="0094545E" w:rsidRPr="00AD1FE1">
        <w:rPr>
          <w:b/>
          <w:sz w:val="28"/>
          <w:szCs w:val="24"/>
        </w:rPr>
        <w:t>.</w:t>
      </w:r>
      <w:r w:rsidR="0094545E" w:rsidRPr="0016246A">
        <w:rPr>
          <w:b/>
          <w:sz w:val="28"/>
          <w:szCs w:val="24"/>
        </w:rPr>
        <w:t xml:space="preserve">  </w:t>
      </w:r>
    </w:p>
    <w:p w14:paraId="2C6D455B" w14:textId="77777777"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14:paraId="770A8EF2"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lastRenderedPageBreak/>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6B1AC06A"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7C548EED" w14:textId="77777777" w:rsidR="0094545E" w:rsidRPr="00AD1FE1" w:rsidRDefault="0094545E" w:rsidP="00B012FC">
      <w:pPr>
        <w:numPr>
          <w:ilvl w:val="0"/>
          <w:numId w:val="6"/>
        </w:numPr>
        <w:tabs>
          <w:tab w:val="left" w:pos="1134"/>
        </w:tabs>
        <w:ind w:left="0" w:firstLine="709"/>
        <w:jc w:val="both"/>
        <w:rPr>
          <w:rStyle w:val="s0"/>
          <w:sz w:val="28"/>
          <w:szCs w:val="24"/>
          <w:lang w:val="kk-KZ"/>
        </w:rPr>
      </w:pPr>
      <w:bookmarkStart w:id="1" w:name="SUB3700"/>
      <w:bookmarkStart w:id="2" w:name="SUB3800"/>
      <w:bookmarkEnd w:id="1"/>
      <w:bookmarkEnd w:id="2"/>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2FC1401" w14:textId="77777777" w:rsidR="0013418D" w:rsidRPr="00AD1FE1" w:rsidRDefault="0013418D" w:rsidP="00B012FC">
      <w:pPr>
        <w:pStyle w:val="Iauiue"/>
        <w:widowControl/>
        <w:ind w:firstLine="567"/>
        <w:jc w:val="both"/>
        <w:rPr>
          <w:b/>
          <w:sz w:val="28"/>
          <w:szCs w:val="24"/>
          <w:lang w:val="kk-KZ"/>
        </w:rPr>
      </w:pPr>
    </w:p>
    <w:p w14:paraId="2B985896" w14:textId="77777777"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14:paraId="0E8B2D64" w14:textId="1C42F274" w:rsidR="005555F2" w:rsidRPr="00AD1FE1" w:rsidRDefault="005555F2" w:rsidP="00B012FC">
      <w:pPr>
        <w:ind w:firstLine="708"/>
        <w:jc w:val="both"/>
        <w:rPr>
          <w:sz w:val="28"/>
          <w:szCs w:val="24"/>
        </w:rPr>
      </w:pPr>
      <w:r w:rsidRPr="00AD1FE1">
        <w:rPr>
          <w:rStyle w:val="s0"/>
          <w:sz w:val="28"/>
          <w:szCs w:val="24"/>
        </w:rPr>
        <w:t xml:space="preserve">1) Потенциальный поставщик вправе запросить у организатора тендера разъяснения тендерной документации, но </w:t>
      </w:r>
      <w:r w:rsidR="009D7597">
        <w:rPr>
          <w:rStyle w:val="s0"/>
          <w:sz w:val="28"/>
          <w:szCs w:val="24"/>
        </w:rPr>
        <w:t>н</w:t>
      </w:r>
      <w:r w:rsidR="009D7597" w:rsidRPr="009D7597">
        <w:rPr>
          <w:rStyle w:val="s0"/>
          <w:sz w:val="28"/>
          <w:szCs w:val="24"/>
        </w:rPr>
        <w:t>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AD1FE1">
        <w:rPr>
          <w:rStyle w:val="s0"/>
          <w:sz w:val="28"/>
          <w:szCs w:val="24"/>
        </w:rPr>
        <w:t>.</w:t>
      </w:r>
    </w:p>
    <w:p w14:paraId="0C58FFF7" w14:textId="77777777" w:rsidR="005555F2" w:rsidRPr="00AD1FE1" w:rsidRDefault="005555F2" w:rsidP="00B012FC">
      <w:pPr>
        <w:ind w:firstLine="708"/>
        <w:jc w:val="both"/>
        <w:rPr>
          <w:sz w:val="28"/>
          <w:szCs w:val="24"/>
        </w:rPr>
      </w:pPr>
      <w:bookmarkStart w:id="3" w:name="SUB3200"/>
      <w:bookmarkEnd w:id="3"/>
      <w:r w:rsidRPr="00AD1FE1">
        <w:rPr>
          <w:rStyle w:val="s0"/>
          <w:sz w:val="28"/>
          <w:szCs w:val="24"/>
        </w:rPr>
        <w:t xml:space="preserve">2) </w:t>
      </w:r>
      <w:r w:rsidR="005011FE">
        <w:rPr>
          <w:sz w:val="28"/>
          <w:szCs w:val="24"/>
        </w:rPr>
        <w:t xml:space="preserve">В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4D6067C5" w14:textId="77777777"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0679BD86" w14:textId="77777777" w:rsidR="005555F2" w:rsidRPr="00AD1FE1" w:rsidRDefault="005555F2" w:rsidP="00B012FC">
      <w:pPr>
        <w:ind w:firstLine="400"/>
        <w:jc w:val="both"/>
        <w:rPr>
          <w:sz w:val="28"/>
          <w:szCs w:val="24"/>
        </w:rPr>
      </w:pPr>
    </w:p>
    <w:p w14:paraId="07685FB3" w14:textId="2791D37C" w:rsidR="005555F2" w:rsidRPr="009D7597" w:rsidRDefault="009D7597" w:rsidP="005011FE">
      <w:pPr>
        <w:pStyle w:val="af6"/>
        <w:numPr>
          <w:ilvl w:val="0"/>
          <w:numId w:val="3"/>
        </w:numPr>
        <w:spacing w:after="0" w:line="240" w:lineRule="auto"/>
        <w:ind w:left="142" w:firstLine="567"/>
        <w:jc w:val="both"/>
        <w:rPr>
          <w:b/>
          <w:bCs/>
          <w:lang w:eastAsia="ru-RU"/>
        </w:rPr>
      </w:pPr>
      <w:r>
        <w:rPr>
          <w:rFonts w:ascii="Times New Roman" w:hAnsi="Times New Roman"/>
          <w:b/>
          <w:bCs/>
          <w:szCs w:val="24"/>
          <w:lang w:eastAsia="ru-RU"/>
        </w:rPr>
        <w:t>М</w:t>
      </w:r>
      <w:r w:rsidRPr="009D7597">
        <w:rPr>
          <w:rFonts w:ascii="Times New Roman" w:hAnsi="Times New Roman"/>
          <w:b/>
          <w:bCs/>
          <w:szCs w:val="24"/>
          <w:lang w:eastAsia="ru-RU"/>
        </w:rPr>
        <w:t>есто и окончательный срок приема тендерных заявок и срок их действия</w:t>
      </w:r>
      <w:r w:rsidR="007F54A7" w:rsidRPr="009D7597">
        <w:rPr>
          <w:b/>
          <w:bCs/>
          <w:lang w:eastAsia="ru-RU"/>
        </w:rPr>
        <w:t>:</w:t>
      </w:r>
    </w:p>
    <w:p w14:paraId="4A2C1B56" w14:textId="7238FC5A"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lastRenderedPageBreak/>
        <w:t xml:space="preserve">Окончательный срок представления тендерных заявок не позднее </w:t>
      </w:r>
      <w:r w:rsidR="005555F2" w:rsidRPr="00AD1FE1">
        <w:rPr>
          <w:b/>
          <w:sz w:val="28"/>
          <w:szCs w:val="24"/>
        </w:rPr>
        <w:t xml:space="preserve">10 часов 00 минут </w:t>
      </w:r>
      <w:r w:rsidR="0092604F">
        <w:rPr>
          <w:b/>
          <w:sz w:val="28"/>
          <w:szCs w:val="24"/>
          <w:lang w:val="kk-KZ"/>
        </w:rPr>
        <w:t>2</w:t>
      </w:r>
      <w:r w:rsidR="00871F6A">
        <w:rPr>
          <w:b/>
          <w:sz w:val="28"/>
          <w:szCs w:val="24"/>
          <w:lang w:val="kk-KZ"/>
        </w:rPr>
        <w:t>1</w:t>
      </w:r>
      <w:r w:rsidR="0016246A" w:rsidRPr="0016246A">
        <w:rPr>
          <w:b/>
          <w:sz w:val="28"/>
          <w:szCs w:val="24"/>
        </w:rPr>
        <w:t xml:space="preserve"> января 2025</w:t>
      </w:r>
      <w:r w:rsidR="0016246A">
        <w:rPr>
          <w:b/>
          <w:sz w:val="28"/>
          <w:szCs w:val="24"/>
        </w:rPr>
        <w:t xml:space="preserve"> года</w:t>
      </w:r>
      <w:r w:rsidR="005555F2" w:rsidRPr="00AD1FE1">
        <w:rPr>
          <w:b/>
          <w:sz w:val="28"/>
          <w:szCs w:val="24"/>
        </w:rPr>
        <w:t>.</w:t>
      </w:r>
      <w:r w:rsidR="005555F2" w:rsidRPr="00AD1FE1">
        <w:rPr>
          <w:color w:val="FF0000"/>
          <w:sz w:val="28"/>
          <w:szCs w:val="24"/>
        </w:rPr>
        <w:t xml:space="preserve">  </w:t>
      </w:r>
    </w:p>
    <w:p w14:paraId="19218CC2" w14:textId="684EEF8C"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w:t>
      </w:r>
      <w:r w:rsidR="00856A9A" w:rsidRPr="00AD1FE1">
        <w:rPr>
          <w:sz w:val="28"/>
          <w:szCs w:val="24"/>
        </w:rPr>
        <w:t>вскрываются и</w:t>
      </w:r>
      <w:r w:rsidRPr="00AD1FE1">
        <w:rPr>
          <w:sz w:val="28"/>
          <w:szCs w:val="24"/>
        </w:rPr>
        <w:t xml:space="preserve"> </w:t>
      </w:r>
      <w:proofErr w:type="gramStart"/>
      <w:r w:rsidRPr="00AD1FE1">
        <w:rPr>
          <w:sz w:val="28"/>
          <w:szCs w:val="24"/>
        </w:rPr>
        <w:t>возвращаются  представившим</w:t>
      </w:r>
      <w:proofErr w:type="gramEnd"/>
      <w:r w:rsidRPr="00AD1FE1">
        <w:rPr>
          <w:sz w:val="28"/>
          <w:szCs w:val="24"/>
        </w:rPr>
        <w:t xml:space="preserve">  их  потенциальным  поставщикам. </w:t>
      </w:r>
    </w:p>
    <w:p w14:paraId="3721B223" w14:textId="27BB08D2"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92604F">
        <w:rPr>
          <w:b/>
          <w:szCs w:val="24"/>
          <w:lang w:val="kk-KZ"/>
        </w:rPr>
        <w:t>2</w:t>
      </w:r>
      <w:r w:rsidR="00871F6A">
        <w:rPr>
          <w:b/>
          <w:szCs w:val="24"/>
          <w:lang w:val="kk-KZ"/>
        </w:rPr>
        <w:t>1</w:t>
      </w:r>
      <w:r w:rsidR="0016246A" w:rsidRPr="0016246A">
        <w:rPr>
          <w:b/>
          <w:szCs w:val="24"/>
        </w:rPr>
        <w:t xml:space="preserve"> января 2025</w:t>
      </w:r>
      <w:r w:rsidR="0016246A">
        <w:rPr>
          <w:b/>
          <w:szCs w:val="24"/>
        </w:rPr>
        <w:t xml:space="preserve"> года в</w:t>
      </w:r>
      <w:r w:rsidRPr="00AD1FE1">
        <w:rPr>
          <w:b/>
          <w:szCs w:val="24"/>
        </w:rPr>
        <w:t xml:space="preserve"> </w:t>
      </w:r>
      <w:r w:rsidR="008D63B2">
        <w:rPr>
          <w:b/>
          <w:szCs w:val="24"/>
        </w:rPr>
        <w:t>11</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с применением аудио- и видеофиксации</w:t>
      </w:r>
      <w:r w:rsidRPr="00AD1FE1">
        <w:rPr>
          <w:szCs w:val="24"/>
        </w:rPr>
        <w:t xml:space="preserve">. </w:t>
      </w:r>
    </w:p>
    <w:p w14:paraId="22BBC361" w14:textId="77777777"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184331D7" w14:textId="2E380121"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w:t>
      </w:r>
      <w:proofErr w:type="gramStart"/>
      <w:r w:rsidRPr="00AD1FE1">
        <w:rPr>
          <w:snapToGrid w:val="0"/>
          <w:szCs w:val="24"/>
        </w:rPr>
        <w:t>заместителем,  членами</w:t>
      </w:r>
      <w:proofErr w:type="gramEnd"/>
      <w:r w:rsidRPr="00AD1FE1">
        <w:rPr>
          <w:snapToGrid w:val="0"/>
          <w:szCs w:val="24"/>
        </w:rPr>
        <w:t xml:space="preserve">  и  секретарем  </w:t>
      </w:r>
      <w:r w:rsidRPr="00AD1FE1">
        <w:rPr>
          <w:szCs w:val="24"/>
        </w:rPr>
        <w:t>тендер</w:t>
      </w:r>
      <w:r w:rsidRPr="00AD1FE1">
        <w:rPr>
          <w:snapToGrid w:val="0"/>
          <w:szCs w:val="24"/>
        </w:rPr>
        <w:t>ной  комиссии.</w:t>
      </w:r>
    </w:p>
    <w:p w14:paraId="64DBB129" w14:textId="49AE3F24" w:rsidR="0013418D" w:rsidRDefault="005555F2" w:rsidP="00B012FC">
      <w:pPr>
        <w:pStyle w:val="Iauiue"/>
        <w:widowControl/>
        <w:ind w:firstLine="567"/>
        <w:jc w:val="both"/>
        <w:rPr>
          <w:sz w:val="28"/>
          <w:szCs w:val="24"/>
        </w:rPr>
      </w:pPr>
      <w:r w:rsidRPr="00AD1FE1">
        <w:rPr>
          <w:sz w:val="28"/>
          <w:szCs w:val="24"/>
        </w:rPr>
        <w:t xml:space="preserve">  6) Тендерные заявки должны быть представлены в соответствии с требованиями </w:t>
      </w:r>
      <w:r w:rsidR="009D7597" w:rsidRPr="00AD1FE1">
        <w:rPr>
          <w:sz w:val="28"/>
          <w:szCs w:val="24"/>
        </w:rPr>
        <w:t>Правил и настоящей</w:t>
      </w:r>
      <w:r w:rsidRPr="00AD1FE1">
        <w:rPr>
          <w:sz w:val="28"/>
          <w:szCs w:val="24"/>
        </w:rPr>
        <w:t xml:space="preserve"> Тендерной документации</w:t>
      </w:r>
      <w:r w:rsidR="009D7597">
        <w:rPr>
          <w:sz w:val="28"/>
          <w:szCs w:val="24"/>
        </w:rPr>
        <w:t>.</w:t>
      </w:r>
    </w:p>
    <w:p w14:paraId="4493B6DE" w14:textId="3E9C4CEB" w:rsidR="009D7597" w:rsidRPr="00AD1FE1" w:rsidRDefault="009D7597" w:rsidP="00B012FC">
      <w:pPr>
        <w:pStyle w:val="Iauiue"/>
        <w:widowControl/>
        <w:ind w:firstLine="567"/>
        <w:jc w:val="both"/>
        <w:rPr>
          <w:b/>
          <w:sz w:val="28"/>
          <w:szCs w:val="24"/>
        </w:rPr>
      </w:pPr>
      <w:r>
        <w:rPr>
          <w:rStyle w:val="s0"/>
          <w:sz w:val="28"/>
          <w:szCs w:val="24"/>
        </w:rPr>
        <w:t xml:space="preserve">7) </w:t>
      </w:r>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B286A9A" w14:textId="77777777" w:rsidR="0013418D" w:rsidRPr="00AD1FE1" w:rsidRDefault="0013418D" w:rsidP="00B012FC">
      <w:pPr>
        <w:pStyle w:val="Iauiue"/>
        <w:widowControl/>
        <w:ind w:firstLine="567"/>
        <w:jc w:val="both"/>
        <w:rPr>
          <w:b/>
          <w:sz w:val="28"/>
          <w:szCs w:val="24"/>
        </w:rPr>
      </w:pPr>
    </w:p>
    <w:p w14:paraId="388E87B0" w14:textId="77777777"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14:paraId="4EF83A70" w14:textId="77777777"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14:paraId="23E6A9D0" w14:textId="77777777" w:rsidR="005A666A" w:rsidRPr="00AD1FE1" w:rsidRDefault="00284AB4" w:rsidP="005011FE">
      <w:pPr>
        <w:ind w:firstLine="708"/>
        <w:jc w:val="both"/>
        <w:rPr>
          <w:sz w:val="28"/>
          <w:szCs w:val="24"/>
        </w:rPr>
      </w:pPr>
      <w:r w:rsidRPr="00AD1FE1">
        <w:rPr>
          <w:rStyle w:val="s0"/>
          <w:color w:val="000000" w:themeColor="text1"/>
          <w:sz w:val="28"/>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14:paraId="630D6335" w14:textId="77777777" w:rsidR="005A666A" w:rsidRPr="00AD1FE1" w:rsidRDefault="003D3546" w:rsidP="00B012FC">
      <w:pPr>
        <w:jc w:val="both"/>
        <w:rPr>
          <w:rStyle w:val="s0"/>
          <w:color w:val="000000" w:themeColor="text1"/>
          <w:sz w:val="28"/>
          <w:szCs w:val="24"/>
        </w:rPr>
      </w:pPr>
      <w:bookmarkStart w:id="4" w:name="SUB5600"/>
      <w:bookmarkStart w:id="5" w:name="SUB5700"/>
      <w:bookmarkEnd w:id="4"/>
      <w:bookmarkEnd w:id="5"/>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14:paraId="60558B09" w14:textId="1CAFE17B" w:rsidR="009D7597" w:rsidRPr="009D7597" w:rsidRDefault="009D7597" w:rsidP="00F07BA3">
      <w:pPr>
        <w:pStyle w:val="af3"/>
        <w:numPr>
          <w:ilvl w:val="0"/>
          <w:numId w:val="29"/>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непредставления гарантийного обеспечения тендерной заявки в соответствии с условиями настоящих Правил;</w:t>
      </w:r>
    </w:p>
    <w:p w14:paraId="4CC3B601"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0B2A271F" w14:textId="5EF76299"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6B2B932C" w14:textId="70DB8EAC"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6"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7"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при отсутствии сведений в информационных системах государственных органов;</w:t>
      </w:r>
    </w:p>
    <w:p w14:paraId="01B9E0B2" w14:textId="1DA6EFA6" w:rsidR="009D7597" w:rsidRPr="009D7597" w:rsidRDefault="004009A9" w:rsidP="004009A9">
      <w:pPr>
        <w:pStyle w:val="af3"/>
        <w:shd w:val="clear" w:color="auto" w:fill="FFFFFF"/>
        <w:spacing w:before="0" w:beforeAutospacing="0" w:after="0" w:afterAutospacing="0" w:line="285" w:lineRule="atLeast"/>
        <w:ind w:firstLine="525"/>
        <w:jc w:val="both"/>
        <w:textAlignment w:val="baseline"/>
        <w:rPr>
          <w:rStyle w:val="s0"/>
          <w:color w:val="000000" w:themeColor="text1"/>
          <w:sz w:val="28"/>
          <w:szCs w:val="24"/>
        </w:rPr>
      </w:pPr>
      <w:r>
        <w:rPr>
          <w:rStyle w:val="s0"/>
          <w:color w:val="000000" w:themeColor="text1"/>
          <w:sz w:val="28"/>
          <w:szCs w:val="24"/>
        </w:rPr>
        <w:t xml:space="preserve">5)  </w:t>
      </w:r>
      <w:r w:rsidR="009D7597" w:rsidRPr="009D7597">
        <w:rPr>
          <w:rStyle w:val="s0"/>
          <w:color w:val="000000" w:themeColor="text1"/>
          <w:sz w:val="28"/>
          <w:szCs w:val="24"/>
        </w:rPr>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52EDBABE" w14:textId="62788037" w:rsidR="009D7597" w:rsidRPr="009D7597" w:rsidRDefault="004009A9" w:rsidP="004009A9">
      <w:pPr>
        <w:pStyle w:val="af3"/>
        <w:shd w:val="clear" w:color="auto" w:fill="FFFFFF"/>
        <w:spacing w:before="0" w:beforeAutospacing="0" w:after="0" w:afterAutospacing="0" w:line="285" w:lineRule="atLeast"/>
        <w:ind w:firstLine="567"/>
        <w:jc w:val="both"/>
        <w:textAlignment w:val="baseline"/>
        <w:rPr>
          <w:rStyle w:val="s0"/>
          <w:color w:val="000000" w:themeColor="text1"/>
          <w:sz w:val="28"/>
          <w:szCs w:val="24"/>
        </w:rPr>
      </w:pPr>
      <w:r>
        <w:rPr>
          <w:rStyle w:val="s0"/>
          <w:color w:val="000000" w:themeColor="text1"/>
          <w:sz w:val="28"/>
          <w:szCs w:val="24"/>
        </w:rPr>
        <w:t xml:space="preserve">6) </w:t>
      </w:r>
      <w:r w:rsidR="009D7597" w:rsidRPr="009D7597">
        <w:rPr>
          <w:rStyle w:val="s0"/>
          <w:color w:val="000000" w:themeColor="text1"/>
          <w:sz w:val="28"/>
          <w:szCs w:val="24"/>
        </w:rPr>
        <w:t>непредставления технической спецификации в соответствии с условиями, предусмотренными настоящими Правилами;</w:t>
      </w:r>
    </w:p>
    <w:p w14:paraId="05220011" w14:textId="28446236" w:rsidR="009D7597" w:rsidRPr="009D7597" w:rsidRDefault="004009A9" w:rsidP="004009A9">
      <w:pPr>
        <w:pStyle w:val="af3"/>
        <w:shd w:val="clear" w:color="auto" w:fill="FFFFFF"/>
        <w:spacing w:before="0" w:beforeAutospacing="0" w:after="0" w:afterAutospacing="0" w:line="285" w:lineRule="atLeast"/>
        <w:ind w:firstLine="567"/>
        <w:jc w:val="both"/>
        <w:textAlignment w:val="baseline"/>
        <w:rPr>
          <w:rStyle w:val="s0"/>
          <w:color w:val="000000" w:themeColor="text1"/>
          <w:sz w:val="28"/>
          <w:szCs w:val="24"/>
        </w:rPr>
      </w:pPr>
      <w:r>
        <w:rPr>
          <w:rStyle w:val="s0"/>
          <w:color w:val="000000" w:themeColor="text1"/>
          <w:sz w:val="28"/>
          <w:szCs w:val="24"/>
        </w:rPr>
        <w:t xml:space="preserve">7) </w:t>
      </w:r>
      <w:r w:rsidR="009D7597" w:rsidRPr="009D7597">
        <w:rPr>
          <w:rStyle w:val="s0"/>
          <w:color w:val="000000" w:themeColor="text1"/>
          <w:sz w:val="28"/>
          <w:szCs w:val="24"/>
        </w:rPr>
        <w:t>представления потенциальным поставщиком технической спецификации, не соответствующей условиям тендерной документации и настоящих Правил;</w:t>
      </w:r>
    </w:p>
    <w:p w14:paraId="04694C05" w14:textId="3C2F3DEF" w:rsidR="009D7597" w:rsidRPr="009D7597" w:rsidRDefault="009D7597" w:rsidP="004009A9">
      <w:pPr>
        <w:pStyle w:val="af3"/>
        <w:numPr>
          <w:ilvl w:val="0"/>
          <w:numId w:val="36"/>
        </w:numPr>
        <w:shd w:val="clear" w:color="auto" w:fill="FFFFFF"/>
        <w:spacing w:before="0" w:beforeAutospacing="0" w:after="0" w:afterAutospacing="0" w:line="285" w:lineRule="atLeast"/>
        <w:ind w:left="0" w:firstLine="567"/>
        <w:jc w:val="both"/>
        <w:textAlignment w:val="baseline"/>
        <w:rPr>
          <w:rStyle w:val="s0"/>
          <w:color w:val="000000" w:themeColor="text1"/>
          <w:sz w:val="28"/>
          <w:szCs w:val="24"/>
        </w:rPr>
      </w:pPr>
      <w:r w:rsidRPr="009D7597">
        <w:rPr>
          <w:rStyle w:val="s0"/>
          <w:color w:val="000000" w:themeColor="text1"/>
          <w:sz w:val="28"/>
          <w:szCs w:val="24"/>
        </w:rPr>
        <w:t>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56960600"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9) причастности к процедуре банкротства либо ликвидации;</w:t>
      </w:r>
    </w:p>
    <w:p w14:paraId="547111F4" w14:textId="65B19B02"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10CAA352"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48E846EC"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12) несоответствия условиям пункта 10 настоящих Правил;</w:t>
      </w:r>
    </w:p>
    <w:p w14:paraId="11F5A62D"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      13) установленных пунктами 15, 21 настоящих Правил;</w:t>
      </w:r>
    </w:p>
    <w:p w14:paraId="17F4C90B" w14:textId="4F82BDA1"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w:t>
      </w:r>
      <w:r>
        <w:rPr>
          <w:rStyle w:val="s0"/>
          <w:color w:val="000000" w:themeColor="text1"/>
          <w:sz w:val="28"/>
          <w:szCs w:val="24"/>
        </w:rPr>
        <w:t xml:space="preserve"> </w:t>
      </w:r>
      <w:r w:rsidRPr="009D7597">
        <w:rPr>
          <w:rStyle w:val="s0"/>
          <w:color w:val="000000" w:themeColor="text1"/>
          <w:sz w:val="28"/>
          <w:szCs w:val="24"/>
        </w:rPr>
        <w:t>14) если тендерная заявка имеет более короткий срок действия, чем указано в условиях тендерной документации;</w:t>
      </w:r>
    </w:p>
    <w:p w14:paraId="24D1636B"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15) непредставления ценового предложения либо представления ценового предложения не по форме, согласно </w:t>
      </w:r>
      <w:hyperlink r:id="rId18" w:anchor="z1433" w:history="1">
        <w:r w:rsidRPr="009D7597">
          <w:rPr>
            <w:rStyle w:val="s0"/>
            <w:color w:val="000000" w:themeColor="text1"/>
            <w:sz w:val="28"/>
            <w:szCs w:val="24"/>
          </w:rPr>
          <w:t>приложению 2</w:t>
        </w:r>
      </w:hyperlink>
      <w:r w:rsidRPr="009D7597">
        <w:rPr>
          <w:rStyle w:val="s0"/>
          <w:color w:val="000000" w:themeColor="text1"/>
          <w:sz w:val="28"/>
          <w:szCs w:val="24"/>
        </w:rPr>
        <w:t> к настоящим Правилам;</w:t>
      </w:r>
    </w:p>
    <w:p w14:paraId="0FDFD119"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18655BAA" w14:textId="50EC044A"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xml:space="preserve">     17) представления тендерной заявки в </w:t>
      </w:r>
      <w:proofErr w:type="spellStart"/>
      <w:r w:rsidRPr="009D7597">
        <w:rPr>
          <w:rStyle w:val="s0"/>
          <w:color w:val="000000" w:themeColor="text1"/>
          <w:sz w:val="28"/>
          <w:szCs w:val="24"/>
        </w:rPr>
        <w:t>непрошитом</w:t>
      </w:r>
      <w:proofErr w:type="spellEnd"/>
      <w:r w:rsidRPr="009D7597">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037A495A" w14:textId="096D5FB5"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18) несоответствия потенциального поставщика и (или) соисполнителя условиям, предусмотренным пунктами 8 и 9 настоящих Правил;</w:t>
      </w:r>
    </w:p>
    <w:p w14:paraId="055CA4D7" w14:textId="43FD478B"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19) установления факта аффилированности в нарушение условий настоящих Правил.</w:t>
      </w:r>
    </w:p>
    <w:p w14:paraId="674929E6" w14:textId="2607AA59"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bookmarkStart w:id="6" w:name="SUB6000"/>
      <w:bookmarkEnd w:id="6"/>
      <w:r>
        <w:rPr>
          <w:rStyle w:val="s0"/>
          <w:color w:val="000000" w:themeColor="text1"/>
          <w:sz w:val="28"/>
          <w:szCs w:val="24"/>
        </w:rPr>
        <w:t xml:space="preserve">         </w:t>
      </w:r>
      <w:r w:rsidR="00E774B6" w:rsidRPr="00E774B6">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r w:rsidRPr="005E71B3">
        <w:rPr>
          <w:rStyle w:val="s0"/>
          <w:color w:val="000000" w:themeColor="text1"/>
          <w:sz w:val="28"/>
          <w:szCs w:val="24"/>
        </w:rPr>
        <w:t>.</w:t>
      </w:r>
    </w:p>
    <w:p w14:paraId="7CD94A9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3710AF72"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14:paraId="162781A8" w14:textId="39241D2F" w:rsidR="005E71B3" w:rsidRPr="005E71B3" w:rsidRDefault="005E71B3" w:rsidP="00F07BA3">
      <w:pPr>
        <w:pStyle w:val="af3"/>
        <w:numPr>
          <w:ilvl w:val="0"/>
          <w:numId w:val="34"/>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отсутствие тендерных заявок;</w:t>
      </w:r>
    </w:p>
    <w:p w14:paraId="04A5CA53"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14:paraId="674F7FC8"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14:paraId="6FE60D3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14:paraId="679711CF" w14:textId="77777777" w:rsidR="005A666A" w:rsidRPr="00AD1FE1" w:rsidRDefault="005E71B3" w:rsidP="005E71B3">
      <w:pPr>
        <w:tabs>
          <w:tab w:val="left" w:pos="1134"/>
        </w:tabs>
        <w:jc w:val="both"/>
        <w:rPr>
          <w:sz w:val="28"/>
          <w:szCs w:val="24"/>
        </w:rPr>
      </w:pPr>
      <w:r>
        <w:rPr>
          <w:rStyle w:val="s0"/>
          <w:sz w:val="28"/>
          <w:szCs w:val="24"/>
        </w:rPr>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29933001" w14:textId="77777777" w:rsidR="0013418D" w:rsidRPr="00AD1FE1" w:rsidRDefault="0013418D" w:rsidP="00B012FC">
      <w:pPr>
        <w:pStyle w:val="Iauiue"/>
        <w:widowControl/>
        <w:ind w:firstLine="567"/>
        <w:jc w:val="both"/>
        <w:rPr>
          <w:b/>
          <w:sz w:val="28"/>
          <w:szCs w:val="24"/>
        </w:rPr>
      </w:pPr>
    </w:p>
    <w:p w14:paraId="0EA56F3B" w14:textId="7878F66C"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lastRenderedPageBreak/>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w:t>
      </w:r>
      <w:r w:rsidR="00F07BA3">
        <w:rPr>
          <w:b/>
          <w:sz w:val="28"/>
          <w:szCs w:val="24"/>
        </w:rPr>
        <w:t>–</w:t>
      </w:r>
      <w:r w:rsidRPr="00AD1FE1">
        <w:rPr>
          <w:b/>
          <w:sz w:val="28"/>
          <w:szCs w:val="24"/>
        </w:rPr>
        <w:t xml:space="preserve"> отечественным товаропроизводителям поддержки, определенные Правилами</w:t>
      </w:r>
      <w:r w:rsidR="007F54A7">
        <w:rPr>
          <w:b/>
          <w:sz w:val="28"/>
          <w:szCs w:val="24"/>
          <w:lang w:val="kk-KZ"/>
        </w:rPr>
        <w:t>:</w:t>
      </w:r>
    </w:p>
    <w:p w14:paraId="7BA8EE3E" w14:textId="77777777"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14:paraId="1AC8A920" w14:textId="0C35A0EB" w:rsidR="005E71B3" w:rsidRPr="005E71B3" w:rsidRDefault="005A1491"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w:t>
      </w:r>
      <w:r>
        <w:rPr>
          <w:rStyle w:val="s0"/>
          <w:sz w:val="28"/>
          <w:szCs w:val="24"/>
        </w:rPr>
        <w:t>,</w:t>
      </w:r>
      <w:r w:rsidRPr="00B11819">
        <w:rPr>
          <w:rStyle w:val="s0"/>
          <w:sz w:val="28"/>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5E71B3" w:rsidRPr="005E71B3">
        <w:rPr>
          <w:rStyle w:val="s0"/>
          <w:sz w:val="28"/>
          <w:szCs w:val="24"/>
        </w:rPr>
        <w:t>.</w:t>
      </w:r>
    </w:p>
    <w:p w14:paraId="1F0CF9FB" w14:textId="49790181"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В случае, </w:t>
      </w:r>
      <w:r w:rsidR="005A1491" w:rsidRPr="00B11819">
        <w:rPr>
          <w:rStyle w:val="s0"/>
          <w:sz w:val="28"/>
          <w:szCs w:val="24"/>
        </w:rPr>
        <w:t>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r w:rsidRPr="005E71B3">
        <w:rPr>
          <w:rStyle w:val="s0"/>
          <w:sz w:val="28"/>
          <w:szCs w:val="24"/>
        </w:rPr>
        <w:t>.</w:t>
      </w:r>
    </w:p>
    <w:p w14:paraId="4FDEE55A"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14:paraId="43BEE3F6" w14:textId="539289B0" w:rsidR="00B11819" w:rsidRPr="00B11819" w:rsidRDefault="00B11819" w:rsidP="00F07BA3">
      <w:pPr>
        <w:pStyle w:val="af3"/>
        <w:numPr>
          <w:ilvl w:val="0"/>
          <w:numId w:val="35"/>
        </w:numPr>
        <w:shd w:val="clear" w:color="auto" w:fill="FFFFFF"/>
        <w:spacing w:before="0" w:beforeAutospacing="0" w:after="360" w:afterAutospacing="0" w:line="285" w:lineRule="atLeast"/>
        <w:jc w:val="both"/>
        <w:textAlignment w:val="baseline"/>
        <w:rPr>
          <w:rStyle w:val="s0"/>
          <w:sz w:val="28"/>
          <w:szCs w:val="24"/>
        </w:rPr>
      </w:pPr>
      <w:r w:rsidRPr="00B11819">
        <w:rPr>
          <w:rStyle w:val="s0"/>
          <w:sz w:val="28"/>
          <w:szCs w:val="24"/>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0D3C3926" w14:textId="74F6381D" w:rsidR="00B11819" w:rsidRPr="00B11819"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sidRPr="00B11819">
        <w:rPr>
          <w:rStyle w:val="s0"/>
          <w:sz w:val="28"/>
          <w:szCs w:val="24"/>
        </w:rPr>
        <w:t>      2) регистрационным удостоверением на лекарственное средство или медицинское изделие, выданным в соответствии с </w:t>
      </w:r>
      <w:hyperlink r:id="rId19" w:anchor="z4" w:history="1">
        <w:r w:rsidRPr="00B11819">
          <w:rPr>
            <w:rStyle w:val="s0"/>
            <w:sz w:val="28"/>
            <w:szCs w:val="24"/>
          </w:rPr>
          <w:t>приказом</w:t>
        </w:r>
      </w:hyperlink>
      <w:r w:rsidRPr="00B11819">
        <w:rPr>
          <w:rStyle w:val="s0"/>
          <w:sz w:val="28"/>
          <w:szCs w:val="24"/>
        </w:rPr>
        <w:t xml:space="preserve"> Министра здравоохранения Республики Казахстан от 9 февраля 2021 года № ҚР ДСМ-16 </w:t>
      </w:r>
      <w:r w:rsidR="00F07BA3">
        <w:rPr>
          <w:rStyle w:val="s0"/>
          <w:sz w:val="28"/>
          <w:szCs w:val="24"/>
        </w:rPr>
        <w:t>«</w:t>
      </w:r>
      <w:r w:rsidRPr="00B11819">
        <w:rPr>
          <w:rStyle w:val="s0"/>
          <w:sz w:val="28"/>
          <w:szCs w:val="24"/>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w:t>
      </w:r>
      <w:r w:rsidR="00F07BA3">
        <w:rPr>
          <w:rStyle w:val="s0"/>
          <w:sz w:val="28"/>
          <w:szCs w:val="24"/>
        </w:rPr>
        <w:t>»</w:t>
      </w:r>
      <w:r w:rsidRPr="00B11819">
        <w:rPr>
          <w:rStyle w:val="s0"/>
          <w:sz w:val="28"/>
          <w:szCs w:val="24"/>
        </w:rPr>
        <w:t xml:space="preserve">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14:paraId="3956A5AC" w14:textId="359CB0C5"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r w:rsidR="00F07BA3">
        <w:rPr>
          <w:rStyle w:val="s0"/>
          <w:sz w:val="28"/>
          <w:szCs w:val="24"/>
        </w:rPr>
        <w:t>«</w:t>
      </w:r>
      <w:r w:rsidRPr="005E71B3">
        <w:rPr>
          <w:rStyle w:val="s0"/>
          <w:sz w:val="28"/>
          <w:szCs w:val="24"/>
        </w:rPr>
        <w:t>СТ KZ</w:t>
      </w:r>
      <w:r w:rsidR="00F07BA3">
        <w:rPr>
          <w:rStyle w:val="s0"/>
          <w:sz w:val="28"/>
          <w:szCs w:val="24"/>
        </w:rPr>
        <w:t>»</w:t>
      </w:r>
      <w:r w:rsidRPr="005E71B3">
        <w:rPr>
          <w:rStyle w:val="s0"/>
          <w:sz w:val="28"/>
          <w:szCs w:val="24"/>
        </w:rPr>
        <w:t>.</w:t>
      </w:r>
    </w:p>
    <w:p w14:paraId="4C1E89C2" w14:textId="77777777"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Статус потенциального поставщика-производителя государств-членов ЕАЭС подтверждается следующими документами:</w:t>
      </w:r>
    </w:p>
    <w:p w14:paraId="4A97AA46"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14:paraId="376C0E41" w14:textId="1D9204A1" w:rsidR="005E71B3" w:rsidRPr="005E71B3"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Pr>
          <w:rStyle w:val="s0"/>
          <w:sz w:val="28"/>
          <w:szCs w:val="24"/>
        </w:rPr>
        <w:lastRenderedPageBreak/>
        <w:t xml:space="preserve">           </w:t>
      </w:r>
      <w:r w:rsidR="005E71B3">
        <w:rPr>
          <w:rStyle w:val="s0"/>
          <w:sz w:val="28"/>
          <w:szCs w:val="24"/>
        </w:rPr>
        <w:t>2)</w:t>
      </w:r>
      <w:r w:rsidRPr="00B11819">
        <w:rPr>
          <w:rStyle w:val="s0"/>
          <w:sz w:val="28"/>
          <w:szCs w:val="24"/>
        </w:rPr>
        <w:t xml:space="preserve"> регистрационным удостоверением, соответствующих </w:t>
      </w:r>
      <w:hyperlink r:id="rId20" w:anchor="z4" w:history="1">
        <w:r w:rsidRPr="00B11819">
          <w:rPr>
            <w:rStyle w:val="s0"/>
            <w:sz w:val="28"/>
            <w:szCs w:val="24"/>
          </w:rPr>
          <w:t>решению</w:t>
        </w:r>
      </w:hyperlink>
      <w:r w:rsidRPr="00B11819">
        <w:rPr>
          <w:rStyle w:val="s0"/>
          <w:sz w:val="28"/>
          <w:szCs w:val="24"/>
        </w:rPr>
        <w:t xml:space="preserve"> Совета ЕАЭС от 3 ноября 2016 года № 78 </w:t>
      </w:r>
      <w:r w:rsidR="00F07BA3">
        <w:rPr>
          <w:rStyle w:val="s0"/>
          <w:sz w:val="28"/>
          <w:szCs w:val="24"/>
        </w:rPr>
        <w:t>«</w:t>
      </w:r>
      <w:r w:rsidRPr="00B11819">
        <w:rPr>
          <w:rStyle w:val="s0"/>
          <w:sz w:val="28"/>
          <w:szCs w:val="24"/>
        </w:rPr>
        <w:t>О Правилах регистрации и экспертизы лекарственных средств для медицинского применения</w:t>
      </w:r>
      <w:r w:rsidR="00F07BA3">
        <w:rPr>
          <w:rStyle w:val="s0"/>
          <w:sz w:val="28"/>
          <w:szCs w:val="24"/>
        </w:rPr>
        <w:t>»</w:t>
      </w:r>
      <w:r w:rsidRPr="00B11819">
        <w:rPr>
          <w:rStyle w:val="s0"/>
          <w:sz w:val="28"/>
          <w:szCs w:val="24"/>
        </w:rPr>
        <w:t xml:space="preserve"> и </w:t>
      </w:r>
      <w:hyperlink r:id="rId21" w:anchor="z1" w:history="1">
        <w:r w:rsidRPr="00B11819">
          <w:rPr>
            <w:rStyle w:val="s0"/>
            <w:sz w:val="28"/>
            <w:szCs w:val="24"/>
          </w:rPr>
          <w:t>решению</w:t>
        </w:r>
      </w:hyperlink>
      <w:r w:rsidRPr="00B11819">
        <w:rPr>
          <w:rStyle w:val="s0"/>
          <w:sz w:val="28"/>
          <w:szCs w:val="24"/>
        </w:rPr>
        <w:t xml:space="preserve"> Совета ЕАЭС от 12 февраля 2016 года № 46 </w:t>
      </w:r>
      <w:r w:rsidR="00F07BA3">
        <w:rPr>
          <w:rStyle w:val="s0"/>
          <w:sz w:val="28"/>
          <w:szCs w:val="24"/>
        </w:rPr>
        <w:t>«</w:t>
      </w:r>
      <w:r w:rsidRPr="00B11819">
        <w:rPr>
          <w:rStyle w:val="s0"/>
          <w:sz w:val="28"/>
          <w:szCs w:val="24"/>
        </w:rPr>
        <w:t>О Правилах регистрации и экспертизы безопасности, качества и эффективности медицинских изделий</w:t>
      </w:r>
      <w:r w:rsidR="00F07BA3">
        <w:rPr>
          <w:rStyle w:val="s0"/>
          <w:sz w:val="28"/>
          <w:szCs w:val="24"/>
        </w:rPr>
        <w:t>»</w:t>
      </w:r>
      <w:r w:rsidR="005E71B3" w:rsidRPr="005E71B3">
        <w:rPr>
          <w:rStyle w:val="s0"/>
          <w:sz w:val="28"/>
          <w:szCs w:val="24"/>
        </w:rPr>
        <w:t>.</w:t>
      </w:r>
    </w:p>
    <w:p w14:paraId="476BB0C0" w14:textId="77777777"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14:paraId="0968872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A149425"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528407C9"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2E2B9AA3"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14:paraId="59D83947"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14:paraId="571A3F5E"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24FDEC8A"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3C68397B"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05720B3D"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w:t>
      </w:r>
      <w:r w:rsidRPr="00AD1FE1">
        <w:rPr>
          <w:rStyle w:val="s0"/>
          <w:sz w:val="28"/>
          <w:szCs w:val="24"/>
          <w:lang w:eastAsia="ru-RU"/>
        </w:rPr>
        <w:lastRenderedPageBreak/>
        <w:t>потенциальный поставщик признается победителем, а заявки других потенциальных поставщиков автоматически отклоняются.</w:t>
      </w:r>
    </w:p>
    <w:p w14:paraId="0325D7B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5DD03B13" w14:textId="77777777"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14:paraId="18773454" w14:textId="77777777" w:rsidR="005A666A" w:rsidRPr="00AD1FE1" w:rsidRDefault="005A666A" w:rsidP="00B012FC">
      <w:pPr>
        <w:ind w:left="420"/>
        <w:jc w:val="both"/>
        <w:rPr>
          <w:b/>
          <w:sz w:val="28"/>
          <w:szCs w:val="24"/>
        </w:rPr>
      </w:pPr>
    </w:p>
    <w:p w14:paraId="301F3EA0" w14:textId="77777777"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14:paraId="39B25E3C" w14:textId="77777777"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14:paraId="0AD60309" w14:textId="77777777"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14:paraId="4F3F1E93" w14:textId="77777777"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14:paraId="4384D0FB" w14:textId="77777777"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14:paraId="59521662" w14:textId="77777777"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14:paraId="3D318857" w14:textId="77777777"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7" w:name="SUB7100"/>
      <w:bookmarkStart w:id="8" w:name="SUB7200"/>
      <w:bookmarkEnd w:id="7"/>
      <w:bookmarkEnd w:id="8"/>
    </w:p>
    <w:p w14:paraId="30484A2C" w14:textId="77777777" w:rsidR="005A666A" w:rsidRPr="00AD1FE1" w:rsidRDefault="005A666A" w:rsidP="00B012FC">
      <w:pPr>
        <w:ind w:firstLine="709"/>
        <w:jc w:val="both"/>
        <w:rPr>
          <w:sz w:val="28"/>
          <w:szCs w:val="24"/>
          <w:lang w:val="kk-KZ"/>
        </w:rPr>
      </w:pPr>
      <w:bookmarkStart w:id="9" w:name="SUB7300"/>
      <w:bookmarkEnd w:id="9"/>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60524848" w14:textId="77777777"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14:paraId="4FABEB3D" w14:textId="77777777" w:rsidR="0013418D" w:rsidRPr="00AD1FE1" w:rsidRDefault="0013418D" w:rsidP="00B012FC">
      <w:pPr>
        <w:pStyle w:val="Iauiue"/>
        <w:widowControl/>
        <w:ind w:firstLine="567"/>
        <w:jc w:val="both"/>
        <w:rPr>
          <w:b/>
          <w:sz w:val="28"/>
          <w:szCs w:val="24"/>
        </w:rPr>
      </w:pPr>
    </w:p>
    <w:p w14:paraId="116C7162" w14:textId="77777777" w:rsidR="004E50C8" w:rsidRDefault="004E50C8" w:rsidP="008629D6">
      <w:pPr>
        <w:pStyle w:val="Iauiue"/>
        <w:widowControl/>
        <w:ind w:firstLine="567"/>
        <w:jc w:val="center"/>
        <w:rPr>
          <w:b/>
          <w:sz w:val="24"/>
          <w:szCs w:val="24"/>
          <w:lang w:val="kk-KZ"/>
        </w:rPr>
      </w:pPr>
    </w:p>
    <w:p w14:paraId="08467780" w14:textId="77777777" w:rsidR="004E50C8" w:rsidRDefault="004E50C8" w:rsidP="008629D6">
      <w:pPr>
        <w:pStyle w:val="Iauiue"/>
        <w:widowControl/>
        <w:ind w:firstLine="567"/>
        <w:jc w:val="center"/>
        <w:rPr>
          <w:b/>
          <w:sz w:val="24"/>
          <w:szCs w:val="24"/>
          <w:lang w:val="kk-KZ"/>
        </w:rPr>
      </w:pPr>
    </w:p>
    <w:p w14:paraId="12631423" w14:textId="77777777" w:rsidR="004E50C8" w:rsidRDefault="004E50C8" w:rsidP="008629D6">
      <w:pPr>
        <w:pStyle w:val="Iauiue"/>
        <w:widowControl/>
        <w:ind w:firstLine="567"/>
        <w:jc w:val="center"/>
        <w:rPr>
          <w:b/>
          <w:sz w:val="24"/>
          <w:szCs w:val="24"/>
          <w:lang w:val="kk-KZ"/>
        </w:rPr>
      </w:pPr>
    </w:p>
    <w:p w14:paraId="7E0843C0" w14:textId="77777777" w:rsidR="004E50C8" w:rsidRDefault="004E50C8" w:rsidP="008629D6">
      <w:pPr>
        <w:pStyle w:val="Iauiue"/>
        <w:widowControl/>
        <w:ind w:firstLine="567"/>
        <w:jc w:val="center"/>
        <w:rPr>
          <w:b/>
          <w:sz w:val="24"/>
          <w:szCs w:val="24"/>
          <w:lang w:val="kk-KZ"/>
        </w:rPr>
      </w:pPr>
    </w:p>
    <w:p w14:paraId="1E1C1011" w14:textId="77777777" w:rsidR="008629D6" w:rsidRDefault="008629D6" w:rsidP="008629D6">
      <w:pPr>
        <w:rPr>
          <w:sz w:val="24"/>
          <w:szCs w:val="24"/>
        </w:rPr>
        <w:sectPr w:rsidR="008629D6" w:rsidSect="00AD1FE1">
          <w:headerReference w:type="default" r:id="rId22"/>
          <w:footerReference w:type="first" r:id="rId23"/>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0B133E" w14:paraId="2246D83C" w14:textId="77777777" w:rsidTr="004216D9">
        <w:trPr>
          <w:trHeight w:val="375"/>
        </w:trPr>
        <w:tc>
          <w:tcPr>
            <w:tcW w:w="15317" w:type="dxa"/>
            <w:gridSpan w:val="10"/>
            <w:tcBorders>
              <w:top w:val="nil"/>
              <w:left w:val="nil"/>
              <w:bottom w:val="nil"/>
              <w:right w:val="nil"/>
            </w:tcBorders>
            <w:shd w:val="clear" w:color="000000" w:fill="FFFFFF"/>
            <w:vAlign w:val="center"/>
            <w:hideMark/>
          </w:tcPr>
          <w:p w14:paraId="35A124A2" w14:textId="77777777" w:rsidR="008629D6" w:rsidRPr="000B133E" w:rsidRDefault="008629D6" w:rsidP="00CB75AF">
            <w:pPr>
              <w:jc w:val="right"/>
              <w:rPr>
                <w:bCs/>
                <w:i/>
                <w:sz w:val="24"/>
                <w:szCs w:val="24"/>
              </w:rPr>
            </w:pPr>
            <w:r w:rsidRPr="000B133E">
              <w:rPr>
                <w:bCs/>
                <w:i/>
                <w:sz w:val="24"/>
                <w:szCs w:val="24"/>
              </w:rPr>
              <w:lastRenderedPageBreak/>
              <w:t>Приложение 1 </w:t>
            </w:r>
          </w:p>
          <w:p w14:paraId="02072722" w14:textId="77777777" w:rsidR="008629D6" w:rsidRPr="000B133E" w:rsidRDefault="008629D6" w:rsidP="00CB75AF">
            <w:pPr>
              <w:jc w:val="right"/>
              <w:rPr>
                <w:bCs/>
                <w:i/>
                <w:sz w:val="24"/>
                <w:szCs w:val="24"/>
              </w:rPr>
            </w:pPr>
            <w:r w:rsidRPr="000B133E">
              <w:rPr>
                <w:bCs/>
                <w:i/>
                <w:sz w:val="24"/>
                <w:szCs w:val="24"/>
              </w:rPr>
              <w:t>к Тендерной документации</w:t>
            </w:r>
          </w:p>
          <w:p w14:paraId="6774F361" w14:textId="75C282ED" w:rsidR="008629D6" w:rsidRDefault="008629D6" w:rsidP="00D831A1">
            <w:pPr>
              <w:jc w:val="center"/>
              <w:rPr>
                <w:b/>
                <w:bCs/>
                <w:sz w:val="24"/>
                <w:szCs w:val="24"/>
              </w:rPr>
            </w:pPr>
            <w:r w:rsidRPr="000B133E">
              <w:rPr>
                <w:b/>
                <w:bCs/>
                <w:sz w:val="24"/>
                <w:szCs w:val="24"/>
              </w:rPr>
              <w:t> Перечень закупаемых товаров</w:t>
            </w:r>
          </w:p>
          <w:p w14:paraId="4225A20D" w14:textId="38C6B28D" w:rsidR="00ED18B1" w:rsidRDefault="00ED18B1" w:rsidP="00D831A1">
            <w:pPr>
              <w:jc w:val="center"/>
              <w:rPr>
                <w:b/>
                <w:bCs/>
                <w:sz w:val="24"/>
                <w:szCs w:val="24"/>
              </w:rPr>
            </w:pPr>
          </w:p>
          <w:tbl>
            <w:tblPr>
              <w:tblW w:w="15061" w:type="dxa"/>
              <w:tblLayout w:type="fixed"/>
              <w:tblLook w:val="04A0" w:firstRow="1" w:lastRow="0" w:firstColumn="1" w:lastColumn="0" w:noHBand="0" w:noVBand="1"/>
            </w:tblPr>
            <w:tblGrid>
              <w:gridCol w:w="960"/>
              <w:gridCol w:w="1235"/>
              <w:gridCol w:w="3754"/>
              <w:gridCol w:w="907"/>
              <w:gridCol w:w="911"/>
              <w:gridCol w:w="1029"/>
              <w:gridCol w:w="2539"/>
              <w:gridCol w:w="1149"/>
              <w:gridCol w:w="958"/>
              <w:gridCol w:w="1619"/>
            </w:tblGrid>
            <w:tr w:rsidR="00871F6A" w:rsidRPr="00871F6A" w14:paraId="3E072E52" w14:textId="77777777" w:rsidTr="00871F6A">
              <w:trPr>
                <w:trHeight w:val="1680"/>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7C5213" w14:textId="77777777" w:rsidR="00871F6A" w:rsidRPr="00871F6A" w:rsidRDefault="00871F6A" w:rsidP="00871F6A">
                  <w:pPr>
                    <w:jc w:val="center"/>
                    <w:rPr>
                      <w:b/>
                      <w:bCs/>
                      <w:color w:val="000000"/>
                      <w:sz w:val="18"/>
                      <w:szCs w:val="18"/>
                    </w:rPr>
                  </w:pPr>
                  <w:r w:rsidRPr="00871F6A">
                    <w:rPr>
                      <w:b/>
                      <w:bCs/>
                      <w:color w:val="000000"/>
                      <w:sz w:val="18"/>
                      <w:szCs w:val="18"/>
                    </w:rPr>
                    <w:t>№ лота</w:t>
                  </w:r>
                </w:p>
              </w:tc>
              <w:tc>
                <w:tcPr>
                  <w:tcW w:w="1235" w:type="dxa"/>
                  <w:tcBorders>
                    <w:top w:val="single" w:sz="4" w:space="0" w:color="auto"/>
                    <w:left w:val="nil"/>
                    <w:bottom w:val="single" w:sz="4" w:space="0" w:color="auto"/>
                    <w:right w:val="single" w:sz="4" w:space="0" w:color="auto"/>
                  </w:tcBorders>
                  <w:shd w:val="clear" w:color="000000" w:fill="FFFFFF"/>
                  <w:vAlign w:val="center"/>
                  <w:hideMark/>
                </w:tcPr>
                <w:p w14:paraId="47656956" w14:textId="77777777" w:rsidR="00871F6A" w:rsidRPr="00871F6A" w:rsidRDefault="00871F6A" w:rsidP="00871F6A">
                  <w:pPr>
                    <w:jc w:val="center"/>
                    <w:rPr>
                      <w:b/>
                      <w:bCs/>
                      <w:color w:val="000000"/>
                      <w:sz w:val="18"/>
                      <w:szCs w:val="18"/>
                    </w:rPr>
                  </w:pPr>
                  <w:r w:rsidRPr="00871F6A">
                    <w:rPr>
                      <w:b/>
                      <w:bCs/>
                      <w:color w:val="000000"/>
                      <w:sz w:val="18"/>
                      <w:szCs w:val="18"/>
                    </w:rPr>
                    <w:t>Наименование заказчика</w:t>
                  </w:r>
                </w:p>
              </w:tc>
              <w:tc>
                <w:tcPr>
                  <w:tcW w:w="3754" w:type="dxa"/>
                  <w:tcBorders>
                    <w:top w:val="single" w:sz="4" w:space="0" w:color="auto"/>
                    <w:left w:val="nil"/>
                    <w:bottom w:val="single" w:sz="4" w:space="0" w:color="auto"/>
                    <w:right w:val="single" w:sz="4" w:space="0" w:color="auto"/>
                  </w:tcBorders>
                  <w:shd w:val="clear" w:color="000000" w:fill="FFFFFF"/>
                  <w:vAlign w:val="center"/>
                  <w:hideMark/>
                </w:tcPr>
                <w:p w14:paraId="1886D832" w14:textId="77777777" w:rsidR="00871F6A" w:rsidRPr="00871F6A" w:rsidRDefault="00871F6A" w:rsidP="00871F6A">
                  <w:pPr>
                    <w:jc w:val="center"/>
                    <w:rPr>
                      <w:b/>
                      <w:bCs/>
                      <w:color w:val="000000"/>
                      <w:sz w:val="18"/>
                      <w:szCs w:val="18"/>
                    </w:rPr>
                  </w:pPr>
                  <w:r w:rsidRPr="00871F6A">
                    <w:rPr>
                      <w:b/>
                      <w:bCs/>
                      <w:color w:val="000000"/>
                      <w:sz w:val="18"/>
                      <w:szCs w:val="18"/>
                    </w:rPr>
                    <w:t xml:space="preserve">Наименование товара* </w:t>
                  </w:r>
                </w:p>
              </w:tc>
              <w:tc>
                <w:tcPr>
                  <w:tcW w:w="907" w:type="dxa"/>
                  <w:tcBorders>
                    <w:top w:val="single" w:sz="4" w:space="0" w:color="auto"/>
                    <w:left w:val="nil"/>
                    <w:bottom w:val="single" w:sz="4" w:space="0" w:color="auto"/>
                    <w:right w:val="single" w:sz="4" w:space="0" w:color="auto"/>
                  </w:tcBorders>
                  <w:shd w:val="clear" w:color="000000" w:fill="FFFFFF"/>
                  <w:vAlign w:val="center"/>
                  <w:hideMark/>
                </w:tcPr>
                <w:p w14:paraId="0820A260" w14:textId="77777777" w:rsidR="00871F6A" w:rsidRPr="00871F6A" w:rsidRDefault="00871F6A" w:rsidP="00871F6A">
                  <w:pPr>
                    <w:jc w:val="center"/>
                    <w:rPr>
                      <w:b/>
                      <w:bCs/>
                      <w:color w:val="000000"/>
                      <w:sz w:val="18"/>
                      <w:szCs w:val="18"/>
                    </w:rPr>
                  </w:pPr>
                  <w:r w:rsidRPr="00871F6A">
                    <w:rPr>
                      <w:b/>
                      <w:bCs/>
                      <w:color w:val="000000"/>
                      <w:sz w:val="18"/>
                      <w:szCs w:val="18"/>
                    </w:rPr>
                    <w:t>Ед. изм.</w:t>
                  </w:r>
                </w:p>
              </w:tc>
              <w:tc>
                <w:tcPr>
                  <w:tcW w:w="911" w:type="dxa"/>
                  <w:tcBorders>
                    <w:top w:val="single" w:sz="4" w:space="0" w:color="auto"/>
                    <w:left w:val="nil"/>
                    <w:bottom w:val="single" w:sz="4" w:space="0" w:color="auto"/>
                    <w:right w:val="single" w:sz="4" w:space="0" w:color="auto"/>
                  </w:tcBorders>
                  <w:shd w:val="clear" w:color="000000" w:fill="FFFFFF"/>
                  <w:vAlign w:val="center"/>
                  <w:hideMark/>
                </w:tcPr>
                <w:p w14:paraId="6701F6CB" w14:textId="77777777" w:rsidR="00871F6A" w:rsidRPr="00871F6A" w:rsidRDefault="00871F6A" w:rsidP="00871F6A">
                  <w:pPr>
                    <w:jc w:val="center"/>
                    <w:rPr>
                      <w:b/>
                      <w:bCs/>
                      <w:color w:val="000000"/>
                      <w:sz w:val="18"/>
                      <w:szCs w:val="18"/>
                    </w:rPr>
                  </w:pPr>
                  <w:r w:rsidRPr="00871F6A">
                    <w:rPr>
                      <w:b/>
                      <w:bCs/>
                      <w:color w:val="000000"/>
                      <w:sz w:val="18"/>
                      <w:szCs w:val="18"/>
                    </w:rPr>
                    <w:t>Кол-во</w:t>
                  </w:r>
                </w:p>
              </w:tc>
              <w:tc>
                <w:tcPr>
                  <w:tcW w:w="1029" w:type="dxa"/>
                  <w:tcBorders>
                    <w:top w:val="single" w:sz="4" w:space="0" w:color="auto"/>
                    <w:left w:val="nil"/>
                    <w:bottom w:val="single" w:sz="4" w:space="0" w:color="auto"/>
                    <w:right w:val="single" w:sz="4" w:space="0" w:color="auto"/>
                  </w:tcBorders>
                  <w:shd w:val="clear" w:color="000000" w:fill="FFFFFF"/>
                  <w:vAlign w:val="center"/>
                  <w:hideMark/>
                </w:tcPr>
                <w:p w14:paraId="5165B33F" w14:textId="77777777" w:rsidR="00871F6A" w:rsidRPr="00871F6A" w:rsidRDefault="00871F6A" w:rsidP="00871F6A">
                  <w:pPr>
                    <w:jc w:val="center"/>
                    <w:rPr>
                      <w:b/>
                      <w:bCs/>
                      <w:color w:val="000000"/>
                      <w:sz w:val="18"/>
                      <w:szCs w:val="18"/>
                    </w:rPr>
                  </w:pPr>
                  <w:r w:rsidRPr="00871F6A">
                    <w:rPr>
                      <w:b/>
                      <w:bCs/>
                      <w:color w:val="000000"/>
                      <w:sz w:val="18"/>
                      <w:szCs w:val="18"/>
                    </w:rPr>
                    <w:t xml:space="preserve">Условия поставки (в </w:t>
                  </w:r>
                  <w:proofErr w:type="spellStart"/>
                  <w:r w:rsidRPr="00871F6A">
                    <w:rPr>
                      <w:b/>
                      <w:bCs/>
                      <w:color w:val="000000"/>
                      <w:sz w:val="18"/>
                      <w:szCs w:val="18"/>
                    </w:rPr>
                    <w:t>соответсвии</w:t>
                  </w:r>
                  <w:proofErr w:type="spellEnd"/>
                  <w:r w:rsidRPr="00871F6A">
                    <w:rPr>
                      <w:b/>
                      <w:bCs/>
                      <w:color w:val="000000"/>
                      <w:sz w:val="18"/>
                      <w:szCs w:val="18"/>
                    </w:rPr>
                    <w:t xml:space="preserve"> с Инкотермс 2020)</w:t>
                  </w:r>
                </w:p>
              </w:tc>
              <w:tc>
                <w:tcPr>
                  <w:tcW w:w="2539" w:type="dxa"/>
                  <w:tcBorders>
                    <w:top w:val="single" w:sz="4" w:space="0" w:color="auto"/>
                    <w:left w:val="nil"/>
                    <w:bottom w:val="single" w:sz="4" w:space="0" w:color="auto"/>
                    <w:right w:val="single" w:sz="4" w:space="0" w:color="auto"/>
                  </w:tcBorders>
                  <w:shd w:val="clear" w:color="000000" w:fill="FFFFFF"/>
                  <w:vAlign w:val="center"/>
                  <w:hideMark/>
                </w:tcPr>
                <w:p w14:paraId="459A4823" w14:textId="77777777" w:rsidR="00871F6A" w:rsidRPr="00871F6A" w:rsidRDefault="00871F6A" w:rsidP="00871F6A">
                  <w:pPr>
                    <w:jc w:val="center"/>
                    <w:rPr>
                      <w:b/>
                      <w:bCs/>
                      <w:color w:val="000000"/>
                      <w:sz w:val="18"/>
                      <w:szCs w:val="18"/>
                    </w:rPr>
                  </w:pPr>
                  <w:r w:rsidRPr="00871F6A">
                    <w:rPr>
                      <w:b/>
                      <w:bCs/>
                      <w:color w:val="000000"/>
                      <w:sz w:val="18"/>
                      <w:szCs w:val="18"/>
                    </w:rPr>
                    <w:t>Срок поставки товаров</w:t>
                  </w:r>
                </w:p>
              </w:tc>
              <w:tc>
                <w:tcPr>
                  <w:tcW w:w="1149" w:type="dxa"/>
                  <w:tcBorders>
                    <w:top w:val="single" w:sz="4" w:space="0" w:color="auto"/>
                    <w:left w:val="nil"/>
                    <w:bottom w:val="single" w:sz="4" w:space="0" w:color="auto"/>
                    <w:right w:val="single" w:sz="4" w:space="0" w:color="auto"/>
                  </w:tcBorders>
                  <w:shd w:val="clear" w:color="000000" w:fill="FFFFFF"/>
                  <w:vAlign w:val="center"/>
                  <w:hideMark/>
                </w:tcPr>
                <w:p w14:paraId="4ACE2ECC" w14:textId="77777777" w:rsidR="00871F6A" w:rsidRPr="00871F6A" w:rsidRDefault="00871F6A" w:rsidP="00871F6A">
                  <w:pPr>
                    <w:jc w:val="center"/>
                    <w:rPr>
                      <w:b/>
                      <w:bCs/>
                      <w:color w:val="000000"/>
                      <w:sz w:val="18"/>
                      <w:szCs w:val="18"/>
                    </w:rPr>
                  </w:pPr>
                  <w:r w:rsidRPr="00871F6A">
                    <w:rPr>
                      <w:b/>
                      <w:bCs/>
                      <w:color w:val="000000"/>
                      <w:sz w:val="18"/>
                      <w:szCs w:val="18"/>
                    </w:rPr>
                    <w:t>Место поставки товаров</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62E617E8" w14:textId="77777777" w:rsidR="00871F6A" w:rsidRPr="00871F6A" w:rsidRDefault="00871F6A" w:rsidP="00871F6A">
                  <w:pPr>
                    <w:jc w:val="center"/>
                    <w:rPr>
                      <w:b/>
                      <w:bCs/>
                      <w:color w:val="000000"/>
                      <w:sz w:val="18"/>
                      <w:szCs w:val="18"/>
                    </w:rPr>
                  </w:pPr>
                  <w:r w:rsidRPr="00871F6A">
                    <w:rPr>
                      <w:b/>
                      <w:bCs/>
                      <w:color w:val="000000"/>
                      <w:sz w:val="18"/>
                      <w:szCs w:val="18"/>
                    </w:rPr>
                    <w:t xml:space="preserve"> Размер авансового платежа, в% </w:t>
                  </w:r>
                </w:p>
              </w:tc>
              <w:tc>
                <w:tcPr>
                  <w:tcW w:w="1619" w:type="dxa"/>
                  <w:tcBorders>
                    <w:top w:val="single" w:sz="4" w:space="0" w:color="auto"/>
                    <w:left w:val="nil"/>
                    <w:bottom w:val="single" w:sz="4" w:space="0" w:color="auto"/>
                    <w:right w:val="single" w:sz="4" w:space="0" w:color="auto"/>
                  </w:tcBorders>
                  <w:shd w:val="clear" w:color="000000" w:fill="FFFFFF"/>
                  <w:vAlign w:val="center"/>
                  <w:hideMark/>
                </w:tcPr>
                <w:p w14:paraId="30300A48" w14:textId="77777777" w:rsidR="00871F6A" w:rsidRPr="00871F6A" w:rsidRDefault="00871F6A" w:rsidP="00871F6A">
                  <w:pPr>
                    <w:jc w:val="center"/>
                    <w:rPr>
                      <w:b/>
                      <w:bCs/>
                      <w:color w:val="000000"/>
                      <w:sz w:val="18"/>
                      <w:szCs w:val="18"/>
                    </w:rPr>
                  </w:pPr>
                  <w:r w:rsidRPr="00871F6A">
                    <w:rPr>
                      <w:b/>
                      <w:bCs/>
                      <w:color w:val="000000"/>
                      <w:sz w:val="18"/>
                      <w:szCs w:val="18"/>
                    </w:rPr>
                    <w:t xml:space="preserve"> Сумма, выделенная для закупа способом тендера (по лоту №), тенге </w:t>
                  </w:r>
                </w:p>
              </w:tc>
            </w:tr>
            <w:tr w:rsidR="00871F6A" w:rsidRPr="00871F6A" w14:paraId="30288DF3" w14:textId="77777777" w:rsidTr="00871F6A">
              <w:trPr>
                <w:trHeight w:val="3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488C22D" w14:textId="77777777" w:rsidR="00871F6A" w:rsidRPr="00871F6A" w:rsidRDefault="00871F6A" w:rsidP="00871F6A">
                  <w:pPr>
                    <w:jc w:val="center"/>
                    <w:rPr>
                      <w:b/>
                      <w:bCs/>
                      <w:color w:val="000000"/>
                      <w:sz w:val="18"/>
                      <w:szCs w:val="18"/>
                    </w:rPr>
                  </w:pPr>
                  <w:r w:rsidRPr="00871F6A">
                    <w:rPr>
                      <w:b/>
                      <w:bCs/>
                      <w:color w:val="000000"/>
                      <w:sz w:val="18"/>
                      <w:szCs w:val="18"/>
                    </w:rPr>
                    <w:t>1</w:t>
                  </w:r>
                </w:p>
              </w:tc>
              <w:tc>
                <w:tcPr>
                  <w:tcW w:w="1235" w:type="dxa"/>
                  <w:tcBorders>
                    <w:top w:val="nil"/>
                    <w:left w:val="nil"/>
                    <w:bottom w:val="single" w:sz="4" w:space="0" w:color="auto"/>
                    <w:right w:val="single" w:sz="4" w:space="0" w:color="auto"/>
                  </w:tcBorders>
                  <w:shd w:val="clear" w:color="000000" w:fill="FFFFFF"/>
                  <w:vAlign w:val="center"/>
                  <w:hideMark/>
                </w:tcPr>
                <w:p w14:paraId="7D8E0FA3" w14:textId="77777777" w:rsidR="00871F6A" w:rsidRPr="00871F6A" w:rsidRDefault="00871F6A" w:rsidP="00871F6A">
                  <w:pPr>
                    <w:jc w:val="center"/>
                    <w:rPr>
                      <w:b/>
                      <w:bCs/>
                      <w:color w:val="000000"/>
                      <w:sz w:val="18"/>
                      <w:szCs w:val="18"/>
                    </w:rPr>
                  </w:pPr>
                  <w:r w:rsidRPr="00871F6A">
                    <w:rPr>
                      <w:b/>
                      <w:bCs/>
                      <w:color w:val="000000"/>
                      <w:sz w:val="18"/>
                      <w:szCs w:val="18"/>
                    </w:rPr>
                    <w:t>2</w:t>
                  </w:r>
                </w:p>
              </w:tc>
              <w:tc>
                <w:tcPr>
                  <w:tcW w:w="3754" w:type="dxa"/>
                  <w:tcBorders>
                    <w:top w:val="nil"/>
                    <w:left w:val="nil"/>
                    <w:bottom w:val="single" w:sz="4" w:space="0" w:color="auto"/>
                    <w:right w:val="single" w:sz="4" w:space="0" w:color="auto"/>
                  </w:tcBorders>
                  <w:shd w:val="clear" w:color="000000" w:fill="FFFFFF"/>
                  <w:vAlign w:val="center"/>
                  <w:hideMark/>
                </w:tcPr>
                <w:p w14:paraId="4DFAD182" w14:textId="77777777" w:rsidR="00871F6A" w:rsidRPr="00871F6A" w:rsidRDefault="00871F6A" w:rsidP="00871F6A">
                  <w:pPr>
                    <w:jc w:val="center"/>
                    <w:rPr>
                      <w:b/>
                      <w:bCs/>
                      <w:color w:val="000000"/>
                      <w:sz w:val="18"/>
                      <w:szCs w:val="18"/>
                    </w:rPr>
                  </w:pPr>
                  <w:r w:rsidRPr="00871F6A">
                    <w:rPr>
                      <w:b/>
                      <w:bCs/>
                      <w:color w:val="000000"/>
                      <w:sz w:val="18"/>
                      <w:szCs w:val="18"/>
                    </w:rPr>
                    <w:t>3</w:t>
                  </w:r>
                </w:p>
              </w:tc>
              <w:tc>
                <w:tcPr>
                  <w:tcW w:w="907" w:type="dxa"/>
                  <w:tcBorders>
                    <w:top w:val="nil"/>
                    <w:left w:val="nil"/>
                    <w:bottom w:val="single" w:sz="4" w:space="0" w:color="auto"/>
                    <w:right w:val="single" w:sz="4" w:space="0" w:color="auto"/>
                  </w:tcBorders>
                  <w:shd w:val="clear" w:color="000000" w:fill="FFFFFF"/>
                  <w:vAlign w:val="center"/>
                  <w:hideMark/>
                </w:tcPr>
                <w:p w14:paraId="2A443448" w14:textId="77777777" w:rsidR="00871F6A" w:rsidRPr="00871F6A" w:rsidRDefault="00871F6A" w:rsidP="00871F6A">
                  <w:pPr>
                    <w:jc w:val="center"/>
                    <w:rPr>
                      <w:b/>
                      <w:bCs/>
                      <w:color w:val="000000"/>
                      <w:sz w:val="18"/>
                      <w:szCs w:val="18"/>
                    </w:rPr>
                  </w:pPr>
                  <w:r w:rsidRPr="00871F6A">
                    <w:rPr>
                      <w:b/>
                      <w:bCs/>
                      <w:color w:val="000000"/>
                      <w:sz w:val="18"/>
                      <w:szCs w:val="18"/>
                    </w:rPr>
                    <w:t>4</w:t>
                  </w:r>
                </w:p>
              </w:tc>
              <w:tc>
                <w:tcPr>
                  <w:tcW w:w="911" w:type="dxa"/>
                  <w:tcBorders>
                    <w:top w:val="nil"/>
                    <w:left w:val="nil"/>
                    <w:bottom w:val="single" w:sz="4" w:space="0" w:color="auto"/>
                    <w:right w:val="single" w:sz="4" w:space="0" w:color="auto"/>
                  </w:tcBorders>
                  <w:shd w:val="clear" w:color="000000" w:fill="FFFFFF"/>
                  <w:vAlign w:val="center"/>
                  <w:hideMark/>
                </w:tcPr>
                <w:p w14:paraId="15966FA6" w14:textId="77777777" w:rsidR="00871F6A" w:rsidRPr="00871F6A" w:rsidRDefault="00871F6A" w:rsidP="00871F6A">
                  <w:pPr>
                    <w:jc w:val="center"/>
                    <w:rPr>
                      <w:b/>
                      <w:bCs/>
                      <w:color w:val="000000"/>
                      <w:sz w:val="18"/>
                      <w:szCs w:val="18"/>
                    </w:rPr>
                  </w:pPr>
                  <w:r w:rsidRPr="00871F6A">
                    <w:rPr>
                      <w:b/>
                      <w:bCs/>
                      <w:color w:val="000000"/>
                      <w:sz w:val="18"/>
                      <w:szCs w:val="18"/>
                    </w:rPr>
                    <w:t>5</w:t>
                  </w:r>
                </w:p>
              </w:tc>
              <w:tc>
                <w:tcPr>
                  <w:tcW w:w="1029" w:type="dxa"/>
                  <w:tcBorders>
                    <w:top w:val="nil"/>
                    <w:left w:val="nil"/>
                    <w:bottom w:val="single" w:sz="4" w:space="0" w:color="auto"/>
                    <w:right w:val="single" w:sz="4" w:space="0" w:color="auto"/>
                  </w:tcBorders>
                  <w:shd w:val="clear" w:color="000000" w:fill="FFFFFF"/>
                  <w:vAlign w:val="center"/>
                  <w:hideMark/>
                </w:tcPr>
                <w:p w14:paraId="4745DD57" w14:textId="77777777" w:rsidR="00871F6A" w:rsidRPr="00871F6A" w:rsidRDefault="00871F6A" w:rsidP="00871F6A">
                  <w:pPr>
                    <w:jc w:val="center"/>
                    <w:rPr>
                      <w:b/>
                      <w:bCs/>
                      <w:color w:val="000000"/>
                      <w:sz w:val="18"/>
                      <w:szCs w:val="18"/>
                    </w:rPr>
                  </w:pPr>
                  <w:r w:rsidRPr="00871F6A">
                    <w:rPr>
                      <w:b/>
                      <w:bCs/>
                      <w:color w:val="000000"/>
                      <w:sz w:val="18"/>
                      <w:szCs w:val="18"/>
                    </w:rPr>
                    <w:t>6</w:t>
                  </w:r>
                </w:p>
              </w:tc>
              <w:tc>
                <w:tcPr>
                  <w:tcW w:w="2539" w:type="dxa"/>
                  <w:tcBorders>
                    <w:top w:val="nil"/>
                    <w:left w:val="nil"/>
                    <w:bottom w:val="single" w:sz="4" w:space="0" w:color="auto"/>
                    <w:right w:val="single" w:sz="4" w:space="0" w:color="auto"/>
                  </w:tcBorders>
                  <w:shd w:val="clear" w:color="000000" w:fill="FFFFFF"/>
                  <w:vAlign w:val="center"/>
                  <w:hideMark/>
                </w:tcPr>
                <w:p w14:paraId="5E49289F" w14:textId="77777777" w:rsidR="00871F6A" w:rsidRPr="00871F6A" w:rsidRDefault="00871F6A" w:rsidP="00871F6A">
                  <w:pPr>
                    <w:jc w:val="center"/>
                    <w:rPr>
                      <w:b/>
                      <w:bCs/>
                      <w:color w:val="000000"/>
                      <w:sz w:val="18"/>
                      <w:szCs w:val="18"/>
                    </w:rPr>
                  </w:pPr>
                  <w:r w:rsidRPr="00871F6A">
                    <w:rPr>
                      <w:b/>
                      <w:bCs/>
                      <w:color w:val="000000"/>
                      <w:sz w:val="18"/>
                      <w:szCs w:val="18"/>
                    </w:rPr>
                    <w:t>7</w:t>
                  </w:r>
                </w:p>
              </w:tc>
              <w:tc>
                <w:tcPr>
                  <w:tcW w:w="1149" w:type="dxa"/>
                  <w:tcBorders>
                    <w:top w:val="nil"/>
                    <w:left w:val="nil"/>
                    <w:bottom w:val="single" w:sz="4" w:space="0" w:color="auto"/>
                    <w:right w:val="single" w:sz="4" w:space="0" w:color="auto"/>
                  </w:tcBorders>
                  <w:shd w:val="clear" w:color="000000" w:fill="FFFFFF"/>
                  <w:vAlign w:val="center"/>
                  <w:hideMark/>
                </w:tcPr>
                <w:p w14:paraId="37A849AF" w14:textId="77777777" w:rsidR="00871F6A" w:rsidRPr="00871F6A" w:rsidRDefault="00871F6A" w:rsidP="00871F6A">
                  <w:pPr>
                    <w:jc w:val="center"/>
                    <w:rPr>
                      <w:b/>
                      <w:bCs/>
                      <w:color w:val="000000"/>
                      <w:sz w:val="18"/>
                      <w:szCs w:val="18"/>
                    </w:rPr>
                  </w:pPr>
                  <w:r w:rsidRPr="00871F6A">
                    <w:rPr>
                      <w:b/>
                      <w:bCs/>
                      <w:color w:val="000000"/>
                      <w:sz w:val="18"/>
                      <w:szCs w:val="18"/>
                    </w:rPr>
                    <w:t>8</w:t>
                  </w:r>
                </w:p>
              </w:tc>
              <w:tc>
                <w:tcPr>
                  <w:tcW w:w="958" w:type="dxa"/>
                  <w:tcBorders>
                    <w:top w:val="nil"/>
                    <w:left w:val="nil"/>
                    <w:bottom w:val="single" w:sz="4" w:space="0" w:color="auto"/>
                    <w:right w:val="single" w:sz="4" w:space="0" w:color="auto"/>
                  </w:tcBorders>
                  <w:shd w:val="clear" w:color="000000" w:fill="FFFFFF"/>
                  <w:vAlign w:val="center"/>
                  <w:hideMark/>
                </w:tcPr>
                <w:p w14:paraId="4E1F83F5" w14:textId="77777777" w:rsidR="00871F6A" w:rsidRPr="00871F6A" w:rsidRDefault="00871F6A" w:rsidP="00871F6A">
                  <w:pPr>
                    <w:jc w:val="center"/>
                    <w:rPr>
                      <w:b/>
                      <w:bCs/>
                      <w:color w:val="000000"/>
                      <w:sz w:val="18"/>
                      <w:szCs w:val="18"/>
                    </w:rPr>
                  </w:pPr>
                  <w:r w:rsidRPr="00871F6A">
                    <w:rPr>
                      <w:b/>
                      <w:bCs/>
                      <w:color w:val="000000"/>
                      <w:sz w:val="18"/>
                      <w:szCs w:val="18"/>
                    </w:rPr>
                    <w:t>9</w:t>
                  </w:r>
                </w:p>
              </w:tc>
              <w:tc>
                <w:tcPr>
                  <w:tcW w:w="1619" w:type="dxa"/>
                  <w:tcBorders>
                    <w:top w:val="nil"/>
                    <w:left w:val="nil"/>
                    <w:bottom w:val="single" w:sz="4" w:space="0" w:color="auto"/>
                    <w:right w:val="single" w:sz="4" w:space="0" w:color="auto"/>
                  </w:tcBorders>
                  <w:shd w:val="clear" w:color="000000" w:fill="FFFFFF"/>
                  <w:vAlign w:val="center"/>
                  <w:hideMark/>
                </w:tcPr>
                <w:p w14:paraId="2A162F7D" w14:textId="77777777" w:rsidR="00871F6A" w:rsidRPr="00871F6A" w:rsidRDefault="00871F6A" w:rsidP="00871F6A">
                  <w:pPr>
                    <w:jc w:val="center"/>
                    <w:rPr>
                      <w:b/>
                      <w:bCs/>
                      <w:color w:val="000000"/>
                      <w:sz w:val="18"/>
                      <w:szCs w:val="18"/>
                    </w:rPr>
                  </w:pPr>
                  <w:r w:rsidRPr="00871F6A">
                    <w:rPr>
                      <w:b/>
                      <w:bCs/>
                      <w:color w:val="000000"/>
                      <w:sz w:val="18"/>
                      <w:szCs w:val="18"/>
                    </w:rPr>
                    <w:t>10</w:t>
                  </w:r>
                </w:p>
              </w:tc>
            </w:tr>
            <w:tr w:rsidR="00871F6A" w:rsidRPr="00871F6A" w14:paraId="1809A63E" w14:textId="77777777" w:rsidTr="00871F6A">
              <w:trPr>
                <w:trHeight w:val="15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EDA7E51" w14:textId="77777777" w:rsidR="00871F6A" w:rsidRPr="00871F6A" w:rsidRDefault="00871F6A" w:rsidP="00871F6A">
                  <w:pPr>
                    <w:jc w:val="center"/>
                    <w:rPr>
                      <w:color w:val="000000"/>
                      <w:sz w:val="18"/>
                      <w:szCs w:val="18"/>
                    </w:rPr>
                  </w:pPr>
                  <w:r w:rsidRPr="00871F6A">
                    <w:rPr>
                      <w:color w:val="000000"/>
                      <w:sz w:val="18"/>
                      <w:szCs w:val="18"/>
                    </w:rPr>
                    <w:t>1</w:t>
                  </w:r>
                </w:p>
              </w:tc>
              <w:tc>
                <w:tcPr>
                  <w:tcW w:w="1235" w:type="dxa"/>
                  <w:tcBorders>
                    <w:top w:val="nil"/>
                    <w:left w:val="nil"/>
                    <w:bottom w:val="single" w:sz="4" w:space="0" w:color="auto"/>
                    <w:right w:val="single" w:sz="4" w:space="0" w:color="auto"/>
                  </w:tcBorders>
                  <w:shd w:val="clear" w:color="000000" w:fill="FFFFFF"/>
                  <w:vAlign w:val="center"/>
                  <w:hideMark/>
                </w:tcPr>
                <w:p w14:paraId="3F2CB780"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31888DAE" w14:textId="77777777" w:rsidR="00871F6A" w:rsidRPr="00871F6A" w:rsidRDefault="00871F6A" w:rsidP="00871F6A">
                  <w:pPr>
                    <w:rPr>
                      <w:color w:val="000000"/>
                      <w:sz w:val="22"/>
                      <w:szCs w:val="22"/>
                    </w:rPr>
                  </w:pPr>
                  <w:r w:rsidRPr="00871F6A">
                    <w:rPr>
                      <w:color w:val="000000"/>
                      <w:sz w:val="22"/>
                      <w:szCs w:val="22"/>
                    </w:rPr>
                    <w:t xml:space="preserve">Винт </w:t>
                  </w:r>
                  <w:proofErr w:type="spellStart"/>
                  <w:r w:rsidRPr="00871F6A">
                    <w:rPr>
                      <w:color w:val="000000"/>
                      <w:sz w:val="22"/>
                      <w:szCs w:val="22"/>
                    </w:rPr>
                    <w:t>педикулярный</w:t>
                  </w:r>
                  <w:proofErr w:type="spellEnd"/>
                  <w:r w:rsidRPr="00871F6A">
                    <w:rPr>
                      <w:color w:val="000000"/>
                      <w:sz w:val="22"/>
                      <w:szCs w:val="22"/>
                    </w:rPr>
                    <w:t xml:space="preserve"> </w:t>
                  </w:r>
                  <w:proofErr w:type="spellStart"/>
                  <w:r w:rsidRPr="00871F6A">
                    <w:rPr>
                      <w:color w:val="000000"/>
                      <w:sz w:val="22"/>
                      <w:szCs w:val="22"/>
                    </w:rPr>
                    <w:t>многоосевой</w:t>
                  </w:r>
                  <w:proofErr w:type="spellEnd"/>
                  <w:r w:rsidRPr="00871F6A">
                    <w:rPr>
                      <w:color w:val="000000"/>
                      <w:sz w:val="22"/>
                      <w:szCs w:val="22"/>
                    </w:rPr>
                    <w:t>, титановый  5.5, диаметром 4.0, 4.5, 5.0, 5.5, 6.0, 6.5, 7.5, 8.5 мм, длиной 20, 25, 30, 35, 40, 45, 50, 55, 60, 65 мм</w:t>
                  </w:r>
                </w:p>
              </w:tc>
              <w:tc>
                <w:tcPr>
                  <w:tcW w:w="907" w:type="dxa"/>
                  <w:tcBorders>
                    <w:top w:val="nil"/>
                    <w:left w:val="nil"/>
                    <w:bottom w:val="single" w:sz="4" w:space="0" w:color="auto"/>
                    <w:right w:val="single" w:sz="4" w:space="0" w:color="auto"/>
                  </w:tcBorders>
                  <w:shd w:val="clear" w:color="000000" w:fill="FFFFFF"/>
                  <w:noWrap/>
                  <w:vAlign w:val="center"/>
                  <w:hideMark/>
                </w:tcPr>
                <w:p w14:paraId="5EB0206E"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25D8FC19" w14:textId="77777777" w:rsidR="00871F6A" w:rsidRPr="00871F6A" w:rsidRDefault="00871F6A" w:rsidP="00871F6A">
                  <w:pPr>
                    <w:jc w:val="center"/>
                    <w:rPr>
                      <w:color w:val="000000"/>
                      <w:sz w:val="22"/>
                      <w:szCs w:val="22"/>
                    </w:rPr>
                  </w:pPr>
                  <w:r w:rsidRPr="00871F6A">
                    <w:rPr>
                      <w:color w:val="000000"/>
                      <w:sz w:val="22"/>
                      <w:szCs w:val="22"/>
                    </w:rPr>
                    <w:t>480</w:t>
                  </w:r>
                </w:p>
              </w:tc>
              <w:tc>
                <w:tcPr>
                  <w:tcW w:w="1029" w:type="dxa"/>
                  <w:tcBorders>
                    <w:top w:val="nil"/>
                    <w:left w:val="nil"/>
                    <w:bottom w:val="single" w:sz="4" w:space="0" w:color="auto"/>
                    <w:right w:val="single" w:sz="4" w:space="0" w:color="auto"/>
                  </w:tcBorders>
                  <w:shd w:val="clear" w:color="000000" w:fill="FFFFFF"/>
                  <w:noWrap/>
                  <w:vAlign w:val="center"/>
                  <w:hideMark/>
                </w:tcPr>
                <w:p w14:paraId="104C0049"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4EB3A2A5"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5C7381A3"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5641210E"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1B9E03EF" w14:textId="77777777" w:rsidR="00871F6A" w:rsidRPr="00871F6A" w:rsidRDefault="00871F6A" w:rsidP="00871F6A">
                  <w:pPr>
                    <w:jc w:val="center"/>
                    <w:rPr>
                      <w:color w:val="000000"/>
                      <w:sz w:val="18"/>
                      <w:szCs w:val="18"/>
                    </w:rPr>
                  </w:pPr>
                  <w:r w:rsidRPr="00871F6A">
                    <w:rPr>
                      <w:color w:val="000000"/>
                      <w:sz w:val="18"/>
                      <w:szCs w:val="18"/>
                    </w:rPr>
                    <w:t>26880000</w:t>
                  </w:r>
                </w:p>
              </w:tc>
            </w:tr>
            <w:tr w:rsidR="00871F6A" w:rsidRPr="00871F6A" w14:paraId="35970CCD"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53B57C3" w14:textId="77777777" w:rsidR="00871F6A" w:rsidRPr="00871F6A" w:rsidRDefault="00871F6A" w:rsidP="00871F6A">
                  <w:pPr>
                    <w:jc w:val="center"/>
                    <w:rPr>
                      <w:color w:val="000000"/>
                      <w:sz w:val="18"/>
                      <w:szCs w:val="18"/>
                    </w:rPr>
                  </w:pPr>
                  <w:r w:rsidRPr="00871F6A">
                    <w:rPr>
                      <w:color w:val="000000"/>
                      <w:sz w:val="18"/>
                      <w:szCs w:val="18"/>
                    </w:rPr>
                    <w:t>2</w:t>
                  </w:r>
                </w:p>
              </w:tc>
              <w:tc>
                <w:tcPr>
                  <w:tcW w:w="1235" w:type="dxa"/>
                  <w:tcBorders>
                    <w:top w:val="nil"/>
                    <w:left w:val="nil"/>
                    <w:bottom w:val="single" w:sz="4" w:space="0" w:color="auto"/>
                    <w:right w:val="single" w:sz="4" w:space="0" w:color="auto"/>
                  </w:tcBorders>
                  <w:shd w:val="clear" w:color="000000" w:fill="FFFFFF"/>
                  <w:vAlign w:val="center"/>
                  <w:hideMark/>
                </w:tcPr>
                <w:p w14:paraId="10A2B95F"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hideMark/>
                </w:tcPr>
                <w:p w14:paraId="4DAE29B5" w14:textId="77777777" w:rsidR="00871F6A" w:rsidRPr="00871F6A" w:rsidRDefault="00871F6A" w:rsidP="00871F6A">
                  <w:pPr>
                    <w:rPr>
                      <w:color w:val="000000"/>
                      <w:sz w:val="22"/>
                      <w:szCs w:val="22"/>
                    </w:rPr>
                  </w:pPr>
                  <w:r w:rsidRPr="00871F6A">
                    <w:rPr>
                      <w:color w:val="000000"/>
                      <w:sz w:val="22"/>
                      <w:szCs w:val="22"/>
                    </w:rPr>
                    <w:t>Гайка с отламывающейся головкой</w:t>
                  </w:r>
                </w:p>
              </w:tc>
              <w:tc>
                <w:tcPr>
                  <w:tcW w:w="907" w:type="dxa"/>
                  <w:tcBorders>
                    <w:top w:val="nil"/>
                    <w:left w:val="nil"/>
                    <w:bottom w:val="single" w:sz="4" w:space="0" w:color="auto"/>
                    <w:right w:val="single" w:sz="4" w:space="0" w:color="auto"/>
                  </w:tcBorders>
                  <w:shd w:val="clear" w:color="000000" w:fill="FFFFFF"/>
                  <w:noWrap/>
                  <w:vAlign w:val="center"/>
                  <w:hideMark/>
                </w:tcPr>
                <w:p w14:paraId="2D82E770"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11F56FA2" w14:textId="77777777" w:rsidR="00871F6A" w:rsidRPr="00871F6A" w:rsidRDefault="00871F6A" w:rsidP="00871F6A">
                  <w:pPr>
                    <w:jc w:val="center"/>
                    <w:rPr>
                      <w:color w:val="000000"/>
                      <w:sz w:val="22"/>
                      <w:szCs w:val="22"/>
                    </w:rPr>
                  </w:pPr>
                  <w:r w:rsidRPr="00871F6A">
                    <w:rPr>
                      <w:color w:val="000000"/>
                      <w:sz w:val="22"/>
                      <w:szCs w:val="22"/>
                    </w:rPr>
                    <w:t>510</w:t>
                  </w:r>
                </w:p>
              </w:tc>
              <w:tc>
                <w:tcPr>
                  <w:tcW w:w="1029" w:type="dxa"/>
                  <w:tcBorders>
                    <w:top w:val="nil"/>
                    <w:left w:val="nil"/>
                    <w:bottom w:val="single" w:sz="4" w:space="0" w:color="auto"/>
                    <w:right w:val="single" w:sz="4" w:space="0" w:color="auto"/>
                  </w:tcBorders>
                  <w:shd w:val="clear" w:color="000000" w:fill="FFFFFF"/>
                  <w:noWrap/>
                  <w:vAlign w:val="center"/>
                  <w:hideMark/>
                </w:tcPr>
                <w:p w14:paraId="0FC85952"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14174C80"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5CDE7655"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5D6E7EAF"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72FED750" w14:textId="77777777" w:rsidR="00871F6A" w:rsidRPr="00871F6A" w:rsidRDefault="00871F6A" w:rsidP="00871F6A">
                  <w:pPr>
                    <w:jc w:val="center"/>
                    <w:rPr>
                      <w:color w:val="000000"/>
                      <w:sz w:val="18"/>
                      <w:szCs w:val="18"/>
                    </w:rPr>
                  </w:pPr>
                  <w:r w:rsidRPr="00871F6A">
                    <w:rPr>
                      <w:color w:val="000000"/>
                      <w:sz w:val="18"/>
                      <w:szCs w:val="18"/>
                    </w:rPr>
                    <w:t>9180000</w:t>
                  </w:r>
                </w:p>
              </w:tc>
            </w:tr>
            <w:tr w:rsidR="00871F6A" w:rsidRPr="00871F6A" w14:paraId="0D10BF22" w14:textId="77777777" w:rsidTr="00871F6A">
              <w:trPr>
                <w:trHeight w:val="15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ED2EE4F" w14:textId="77777777" w:rsidR="00871F6A" w:rsidRPr="00871F6A" w:rsidRDefault="00871F6A" w:rsidP="00871F6A">
                  <w:pPr>
                    <w:jc w:val="center"/>
                    <w:rPr>
                      <w:color w:val="000000"/>
                      <w:sz w:val="18"/>
                      <w:szCs w:val="18"/>
                    </w:rPr>
                  </w:pPr>
                  <w:r w:rsidRPr="00871F6A">
                    <w:rPr>
                      <w:color w:val="000000"/>
                      <w:sz w:val="18"/>
                      <w:szCs w:val="18"/>
                    </w:rPr>
                    <w:t>3</w:t>
                  </w:r>
                </w:p>
              </w:tc>
              <w:tc>
                <w:tcPr>
                  <w:tcW w:w="1235" w:type="dxa"/>
                  <w:tcBorders>
                    <w:top w:val="nil"/>
                    <w:left w:val="nil"/>
                    <w:bottom w:val="single" w:sz="4" w:space="0" w:color="auto"/>
                    <w:right w:val="single" w:sz="4" w:space="0" w:color="auto"/>
                  </w:tcBorders>
                  <w:shd w:val="clear" w:color="000000" w:fill="FFFFFF"/>
                  <w:vAlign w:val="center"/>
                  <w:hideMark/>
                </w:tcPr>
                <w:p w14:paraId="7D0D44BB"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0112B9D7" w14:textId="77777777" w:rsidR="00871F6A" w:rsidRPr="00871F6A" w:rsidRDefault="00871F6A" w:rsidP="00871F6A">
                  <w:pPr>
                    <w:rPr>
                      <w:color w:val="000000"/>
                      <w:sz w:val="22"/>
                      <w:szCs w:val="22"/>
                    </w:rPr>
                  </w:pPr>
                  <w:r w:rsidRPr="00871F6A">
                    <w:rPr>
                      <w:color w:val="000000"/>
                      <w:sz w:val="22"/>
                      <w:szCs w:val="22"/>
                    </w:rPr>
                    <w:t xml:space="preserve">Винт </w:t>
                  </w:r>
                  <w:proofErr w:type="spellStart"/>
                  <w:r w:rsidRPr="00871F6A">
                    <w:rPr>
                      <w:color w:val="000000"/>
                      <w:sz w:val="22"/>
                      <w:szCs w:val="22"/>
                    </w:rPr>
                    <w:t>педикулярный</w:t>
                  </w:r>
                  <w:proofErr w:type="spellEnd"/>
                  <w:r w:rsidRPr="00871F6A">
                    <w:rPr>
                      <w:color w:val="000000"/>
                      <w:sz w:val="22"/>
                      <w:szCs w:val="22"/>
                    </w:rPr>
                    <w:t xml:space="preserve">, </w:t>
                  </w:r>
                  <w:proofErr w:type="spellStart"/>
                  <w:r w:rsidRPr="00871F6A">
                    <w:rPr>
                      <w:color w:val="000000"/>
                      <w:sz w:val="22"/>
                      <w:szCs w:val="22"/>
                    </w:rPr>
                    <w:t>многоосевой</w:t>
                  </w:r>
                  <w:proofErr w:type="spellEnd"/>
                  <w:r w:rsidRPr="00871F6A">
                    <w:rPr>
                      <w:color w:val="000000"/>
                      <w:sz w:val="22"/>
                      <w:szCs w:val="22"/>
                    </w:rPr>
                    <w:t xml:space="preserve">, </w:t>
                  </w:r>
                  <w:proofErr w:type="spellStart"/>
                  <w:r w:rsidRPr="00871F6A">
                    <w:rPr>
                      <w:color w:val="000000"/>
                      <w:sz w:val="22"/>
                      <w:szCs w:val="22"/>
                    </w:rPr>
                    <w:t>канюлированный</w:t>
                  </w:r>
                  <w:proofErr w:type="spellEnd"/>
                  <w:r w:rsidRPr="00871F6A">
                    <w:rPr>
                      <w:color w:val="000000"/>
                      <w:sz w:val="22"/>
                      <w:szCs w:val="22"/>
                    </w:rPr>
                    <w:t xml:space="preserve"> 5.5 мм, диаметром 4.5, 5.5, 6.5, 7.5, 8.5, 9.5, 10.5 мм, длиной 30, 35, 40, 45, 50, 55, 90, 100, 110 мм</w:t>
                  </w:r>
                </w:p>
              </w:tc>
              <w:tc>
                <w:tcPr>
                  <w:tcW w:w="907" w:type="dxa"/>
                  <w:tcBorders>
                    <w:top w:val="nil"/>
                    <w:left w:val="nil"/>
                    <w:bottom w:val="single" w:sz="4" w:space="0" w:color="auto"/>
                    <w:right w:val="single" w:sz="4" w:space="0" w:color="auto"/>
                  </w:tcBorders>
                  <w:shd w:val="clear" w:color="000000" w:fill="FFFFFF"/>
                  <w:noWrap/>
                  <w:vAlign w:val="center"/>
                  <w:hideMark/>
                </w:tcPr>
                <w:p w14:paraId="467022FB"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56FAC1AA" w14:textId="77777777" w:rsidR="00871F6A" w:rsidRPr="00871F6A" w:rsidRDefault="00871F6A" w:rsidP="00871F6A">
                  <w:pPr>
                    <w:jc w:val="center"/>
                    <w:rPr>
                      <w:color w:val="000000"/>
                      <w:sz w:val="22"/>
                      <w:szCs w:val="22"/>
                    </w:rPr>
                  </w:pPr>
                  <w:r w:rsidRPr="00871F6A">
                    <w:rPr>
                      <w:color w:val="000000"/>
                      <w:sz w:val="22"/>
                      <w:szCs w:val="22"/>
                    </w:rPr>
                    <w:t>20</w:t>
                  </w:r>
                </w:p>
              </w:tc>
              <w:tc>
                <w:tcPr>
                  <w:tcW w:w="1029" w:type="dxa"/>
                  <w:tcBorders>
                    <w:top w:val="nil"/>
                    <w:left w:val="nil"/>
                    <w:bottom w:val="single" w:sz="4" w:space="0" w:color="auto"/>
                    <w:right w:val="single" w:sz="4" w:space="0" w:color="auto"/>
                  </w:tcBorders>
                  <w:shd w:val="clear" w:color="000000" w:fill="FFFFFF"/>
                  <w:noWrap/>
                  <w:vAlign w:val="center"/>
                  <w:hideMark/>
                </w:tcPr>
                <w:p w14:paraId="6CE46AD3"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11E31937"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504B107F"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6AC4B6D8"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17A76D17" w14:textId="77777777" w:rsidR="00871F6A" w:rsidRPr="00871F6A" w:rsidRDefault="00871F6A" w:rsidP="00871F6A">
                  <w:pPr>
                    <w:jc w:val="center"/>
                    <w:rPr>
                      <w:color w:val="000000"/>
                      <w:sz w:val="18"/>
                      <w:szCs w:val="18"/>
                    </w:rPr>
                  </w:pPr>
                  <w:r w:rsidRPr="00871F6A">
                    <w:rPr>
                      <w:color w:val="000000"/>
                      <w:sz w:val="18"/>
                      <w:szCs w:val="18"/>
                    </w:rPr>
                    <w:t>2060000</w:t>
                  </w:r>
                </w:p>
              </w:tc>
            </w:tr>
            <w:tr w:rsidR="00871F6A" w:rsidRPr="00871F6A" w14:paraId="11C7EC90" w14:textId="77777777" w:rsidTr="00871F6A">
              <w:trPr>
                <w:trHeight w:val="15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6814288" w14:textId="77777777" w:rsidR="00871F6A" w:rsidRPr="00871F6A" w:rsidRDefault="00871F6A" w:rsidP="00871F6A">
                  <w:pPr>
                    <w:jc w:val="center"/>
                    <w:rPr>
                      <w:color w:val="000000"/>
                      <w:sz w:val="18"/>
                      <w:szCs w:val="18"/>
                    </w:rPr>
                  </w:pPr>
                  <w:r w:rsidRPr="00871F6A">
                    <w:rPr>
                      <w:color w:val="000000"/>
                      <w:sz w:val="18"/>
                      <w:szCs w:val="18"/>
                    </w:rPr>
                    <w:t>4</w:t>
                  </w:r>
                </w:p>
              </w:tc>
              <w:tc>
                <w:tcPr>
                  <w:tcW w:w="1235" w:type="dxa"/>
                  <w:tcBorders>
                    <w:top w:val="nil"/>
                    <w:left w:val="nil"/>
                    <w:bottom w:val="single" w:sz="4" w:space="0" w:color="auto"/>
                    <w:right w:val="single" w:sz="4" w:space="0" w:color="auto"/>
                  </w:tcBorders>
                  <w:shd w:val="clear" w:color="000000" w:fill="FFFFFF"/>
                  <w:vAlign w:val="center"/>
                  <w:hideMark/>
                </w:tcPr>
                <w:p w14:paraId="37E24AAD"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7F579E91" w14:textId="77777777" w:rsidR="00871F6A" w:rsidRPr="00871F6A" w:rsidRDefault="00871F6A" w:rsidP="00871F6A">
                  <w:pPr>
                    <w:rPr>
                      <w:color w:val="000000"/>
                      <w:sz w:val="22"/>
                      <w:szCs w:val="22"/>
                    </w:rPr>
                  </w:pPr>
                  <w:r w:rsidRPr="00871F6A">
                    <w:rPr>
                      <w:color w:val="000000"/>
                      <w:sz w:val="22"/>
                      <w:szCs w:val="22"/>
                    </w:rPr>
                    <w:t xml:space="preserve">Винт </w:t>
                  </w:r>
                  <w:proofErr w:type="spellStart"/>
                  <w:r w:rsidRPr="00871F6A">
                    <w:rPr>
                      <w:color w:val="000000"/>
                      <w:sz w:val="22"/>
                      <w:szCs w:val="22"/>
                    </w:rPr>
                    <w:t>педикулярный</w:t>
                  </w:r>
                  <w:proofErr w:type="spellEnd"/>
                  <w:r w:rsidRPr="00871F6A">
                    <w:rPr>
                      <w:color w:val="000000"/>
                      <w:sz w:val="22"/>
                      <w:szCs w:val="22"/>
                    </w:rPr>
                    <w:t xml:space="preserve">, </w:t>
                  </w:r>
                  <w:proofErr w:type="spellStart"/>
                  <w:r w:rsidRPr="00871F6A">
                    <w:rPr>
                      <w:color w:val="000000"/>
                      <w:sz w:val="22"/>
                      <w:szCs w:val="22"/>
                    </w:rPr>
                    <w:t>многоосевой</w:t>
                  </w:r>
                  <w:proofErr w:type="spellEnd"/>
                  <w:r w:rsidRPr="00871F6A">
                    <w:rPr>
                      <w:color w:val="000000"/>
                      <w:sz w:val="22"/>
                      <w:szCs w:val="22"/>
                    </w:rPr>
                    <w:t xml:space="preserve">, </w:t>
                  </w:r>
                  <w:proofErr w:type="spellStart"/>
                  <w:r w:rsidRPr="00871F6A">
                    <w:rPr>
                      <w:color w:val="000000"/>
                      <w:sz w:val="22"/>
                      <w:szCs w:val="22"/>
                    </w:rPr>
                    <w:t>фенестрированный</w:t>
                  </w:r>
                  <w:proofErr w:type="spellEnd"/>
                  <w:r w:rsidRPr="00871F6A">
                    <w:rPr>
                      <w:color w:val="000000"/>
                      <w:sz w:val="22"/>
                      <w:szCs w:val="22"/>
                    </w:rPr>
                    <w:t xml:space="preserve">, </w:t>
                  </w:r>
                  <w:proofErr w:type="gramStart"/>
                  <w:r w:rsidRPr="00871F6A">
                    <w:rPr>
                      <w:color w:val="000000"/>
                      <w:sz w:val="22"/>
                      <w:szCs w:val="22"/>
                    </w:rPr>
                    <w:t>титановый  5.5</w:t>
                  </w:r>
                  <w:proofErr w:type="gramEnd"/>
                  <w:r w:rsidRPr="00871F6A">
                    <w:rPr>
                      <w:color w:val="000000"/>
                      <w:sz w:val="22"/>
                      <w:szCs w:val="22"/>
                    </w:rPr>
                    <w:t xml:space="preserve"> мм, диаметром 5.5, 6.5, 7.5 мм, длиной 35, 40, 45, 50, 55 мм</w:t>
                  </w:r>
                </w:p>
              </w:tc>
              <w:tc>
                <w:tcPr>
                  <w:tcW w:w="907" w:type="dxa"/>
                  <w:tcBorders>
                    <w:top w:val="nil"/>
                    <w:left w:val="nil"/>
                    <w:bottom w:val="single" w:sz="4" w:space="0" w:color="auto"/>
                    <w:right w:val="single" w:sz="4" w:space="0" w:color="auto"/>
                  </w:tcBorders>
                  <w:shd w:val="clear" w:color="000000" w:fill="FFFFFF"/>
                  <w:noWrap/>
                  <w:vAlign w:val="center"/>
                  <w:hideMark/>
                </w:tcPr>
                <w:p w14:paraId="5F6B2B11"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2D6017E6" w14:textId="77777777" w:rsidR="00871F6A" w:rsidRPr="00871F6A" w:rsidRDefault="00871F6A" w:rsidP="00871F6A">
                  <w:pPr>
                    <w:jc w:val="center"/>
                    <w:rPr>
                      <w:color w:val="000000"/>
                      <w:sz w:val="22"/>
                      <w:szCs w:val="22"/>
                    </w:rPr>
                  </w:pPr>
                  <w:r w:rsidRPr="00871F6A">
                    <w:rPr>
                      <w:color w:val="000000"/>
                      <w:sz w:val="22"/>
                      <w:szCs w:val="22"/>
                    </w:rPr>
                    <w:t>25</w:t>
                  </w:r>
                </w:p>
              </w:tc>
              <w:tc>
                <w:tcPr>
                  <w:tcW w:w="1029" w:type="dxa"/>
                  <w:tcBorders>
                    <w:top w:val="nil"/>
                    <w:left w:val="nil"/>
                    <w:bottom w:val="single" w:sz="4" w:space="0" w:color="auto"/>
                    <w:right w:val="single" w:sz="4" w:space="0" w:color="auto"/>
                  </w:tcBorders>
                  <w:shd w:val="clear" w:color="000000" w:fill="FFFFFF"/>
                  <w:noWrap/>
                  <w:vAlign w:val="center"/>
                  <w:hideMark/>
                </w:tcPr>
                <w:p w14:paraId="5A819B89"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3938AD76"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4E6367C6"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569103F3"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14516622" w14:textId="77777777" w:rsidR="00871F6A" w:rsidRPr="00871F6A" w:rsidRDefault="00871F6A" w:rsidP="00871F6A">
                  <w:pPr>
                    <w:jc w:val="center"/>
                    <w:rPr>
                      <w:color w:val="000000"/>
                      <w:sz w:val="18"/>
                      <w:szCs w:val="18"/>
                    </w:rPr>
                  </w:pPr>
                  <w:r w:rsidRPr="00871F6A">
                    <w:rPr>
                      <w:color w:val="000000"/>
                      <w:sz w:val="18"/>
                      <w:szCs w:val="18"/>
                    </w:rPr>
                    <w:t>2350000</w:t>
                  </w:r>
                </w:p>
              </w:tc>
            </w:tr>
            <w:tr w:rsidR="00871F6A" w:rsidRPr="00871F6A" w14:paraId="06B2B463"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DCB0B5B" w14:textId="77777777" w:rsidR="00871F6A" w:rsidRPr="00871F6A" w:rsidRDefault="00871F6A" w:rsidP="00871F6A">
                  <w:pPr>
                    <w:jc w:val="center"/>
                    <w:rPr>
                      <w:color w:val="000000"/>
                      <w:sz w:val="18"/>
                      <w:szCs w:val="18"/>
                    </w:rPr>
                  </w:pPr>
                  <w:r w:rsidRPr="00871F6A">
                    <w:rPr>
                      <w:color w:val="000000"/>
                      <w:sz w:val="18"/>
                      <w:szCs w:val="18"/>
                    </w:rPr>
                    <w:lastRenderedPageBreak/>
                    <w:t>5</w:t>
                  </w:r>
                </w:p>
              </w:tc>
              <w:tc>
                <w:tcPr>
                  <w:tcW w:w="1235" w:type="dxa"/>
                  <w:tcBorders>
                    <w:top w:val="nil"/>
                    <w:left w:val="nil"/>
                    <w:bottom w:val="single" w:sz="4" w:space="0" w:color="auto"/>
                    <w:right w:val="single" w:sz="4" w:space="0" w:color="auto"/>
                  </w:tcBorders>
                  <w:shd w:val="clear" w:color="000000" w:fill="FFFFFF"/>
                  <w:vAlign w:val="center"/>
                  <w:hideMark/>
                </w:tcPr>
                <w:p w14:paraId="317F80FE"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03846F70" w14:textId="77777777" w:rsidR="00871F6A" w:rsidRPr="00871F6A" w:rsidRDefault="00871F6A" w:rsidP="00871F6A">
                  <w:pPr>
                    <w:rPr>
                      <w:color w:val="000000"/>
                      <w:sz w:val="22"/>
                      <w:szCs w:val="22"/>
                    </w:rPr>
                  </w:pPr>
                  <w:r w:rsidRPr="00871F6A">
                    <w:rPr>
                      <w:color w:val="000000"/>
                      <w:sz w:val="22"/>
                      <w:szCs w:val="22"/>
                    </w:rPr>
                    <w:t>Гайка титановая, с отламывающейся головкой</w:t>
                  </w:r>
                </w:p>
              </w:tc>
              <w:tc>
                <w:tcPr>
                  <w:tcW w:w="907" w:type="dxa"/>
                  <w:tcBorders>
                    <w:top w:val="nil"/>
                    <w:left w:val="nil"/>
                    <w:bottom w:val="single" w:sz="4" w:space="0" w:color="auto"/>
                    <w:right w:val="single" w:sz="4" w:space="0" w:color="auto"/>
                  </w:tcBorders>
                  <w:shd w:val="clear" w:color="000000" w:fill="FFFFFF"/>
                  <w:noWrap/>
                  <w:vAlign w:val="center"/>
                  <w:hideMark/>
                </w:tcPr>
                <w:p w14:paraId="0AB3C307"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2D4DA4E2" w14:textId="77777777" w:rsidR="00871F6A" w:rsidRPr="00871F6A" w:rsidRDefault="00871F6A" w:rsidP="00871F6A">
                  <w:pPr>
                    <w:jc w:val="center"/>
                    <w:rPr>
                      <w:color w:val="000000"/>
                      <w:sz w:val="22"/>
                      <w:szCs w:val="22"/>
                    </w:rPr>
                  </w:pPr>
                  <w:r w:rsidRPr="00871F6A">
                    <w:rPr>
                      <w:color w:val="000000"/>
                      <w:sz w:val="22"/>
                      <w:szCs w:val="22"/>
                    </w:rPr>
                    <w:t>50</w:t>
                  </w:r>
                </w:p>
              </w:tc>
              <w:tc>
                <w:tcPr>
                  <w:tcW w:w="1029" w:type="dxa"/>
                  <w:tcBorders>
                    <w:top w:val="nil"/>
                    <w:left w:val="nil"/>
                    <w:bottom w:val="single" w:sz="4" w:space="0" w:color="auto"/>
                    <w:right w:val="single" w:sz="4" w:space="0" w:color="auto"/>
                  </w:tcBorders>
                  <w:shd w:val="clear" w:color="000000" w:fill="FFFFFF"/>
                  <w:noWrap/>
                  <w:vAlign w:val="center"/>
                  <w:hideMark/>
                </w:tcPr>
                <w:p w14:paraId="16BB3491"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26DC5693"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6DF20C35"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79CB400A"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0564CA54" w14:textId="77777777" w:rsidR="00871F6A" w:rsidRPr="00871F6A" w:rsidRDefault="00871F6A" w:rsidP="00871F6A">
                  <w:pPr>
                    <w:jc w:val="center"/>
                    <w:rPr>
                      <w:color w:val="000000"/>
                      <w:sz w:val="18"/>
                      <w:szCs w:val="18"/>
                    </w:rPr>
                  </w:pPr>
                  <w:r w:rsidRPr="00871F6A">
                    <w:rPr>
                      <w:color w:val="000000"/>
                      <w:sz w:val="18"/>
                      <w:szCs w:val="18"/>
                    </w:rPr>
                    <w:t>1350000</w:t>
                  </w:r>
                </w:p>
              </w:tc>
            </w:tr>
            <w:tr w:rsidR="00871F6A" w:rsidRPr="00871F6A" w14:paraId="7ADD3C98"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0BEF277" w14:textId="77777777" w:rsidR="00871F6A" w:rsidRPr="00871F6A" w:rsidRDefault="00871F6A" w:rsidP="00871F6A">
                  <w:pPr>
                    <w:jc w:val="center"/>
                    <w:rPr>
                      <w:color w:val="000000"/>
                      <w:sz w:val="18"/>
                      <w:szCs w:val="18"/>
                    </w:rPr>
                  </w:pPr>
                  <w:r w:rsidRPr="00871F6A">
                    <w:rPr>
                      <w:color w:val="000000"/>
                      <w:sz w:val="18"/>
                      <w:szCs w:val="18"/>
                    </w:rPr>
                    <w:t>6</w:t>
                  </w:r>
                </w:p>
              </w:tc>
              <w:tc>
                <w:tcPr>
                  <w:tcW w:w="1235" w:type="dxa"/>
                  <w:tcBorders>
                    <w:top w:val="nil"/>
                    <w:left w:val="nil"/>
                    <w:bottom w:val="single" w:sz="4" w:space="0" w:color="auto"/>
                    <w:right w:val="single" w:sz="4" w:space="0" w:color="auto"/>
                  </w:tcBorders>
                  <w:shd w:val="clear" w:color="000000" w:fill="FFFFFF"/>
                  <w:vAlign w:val="center"/>
                  <w:hideMark/>
                </w:tcPr>
                <w:p w14:paraId="08687110"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29C61E46" w14:textId="77777777" w:rsidR="00871F6A" w:rsidRPr="00871F6A" w:rsidRDefault="00871F6A" w:rsidP="00871F6A">
                  <w:pPr>
                    <w:rPr>
                      <w:color w:val="000000"/>
                      <w:sz w:val="22"/>
                      <w:szCs w:val="22"/>
                    </w:rPr>
                  </w:pPr>
                  <w:r w:rsidRPr="00871F6A">
                    <w:rPr>
                      <w:color w:val="000000"/>
                      <w:sz w:val="22"/>
                      <w:szCs w:val="22"/>
                    </w:rPr>
                    <w:t xml:space="preserve">Стержень прямой </w:t>
                  </w:r>
                  <w:proofErr w:type="gramStart"/>
                  <w:r w:rsidRPr="00871F6A">
                    <w:rPr>
                      <w:color w:val="000000"/>
                      <w:sz w:val="22"/>
                      <w:szCs w:val="22"/>
                    </w:rPr>
                    <w:t>титановый ,</w:t>
                  </w:r>
                  <w:proofErr w:type="gramEnd"/>
                  <w:r w:rsidRPr="00871F6A">
                    <w:rPr>
                      <w:color w:val="000000"/>
                      <w:sz w:val="22"/>
                      <w:szCs w:val="22"/>
                    </w:rPr>
                    <w:t xml:space="preserve"> диаметром 5.5 мм, длиной 500 мм</w:t>
                  </w:r>
                </w:p>
              </w:tc>
              <w:tc>
                <w:tcPr>
                  <w:tcW w:w="907" w:type="dxa"/>
                  <w:tcBorders>
                    <w:top w:val="nil"/>
                    <w:left w:val="nil"/>
                    <w:bottom w:val="single" w:sz="4" w:space="0" w:color="auto"/>
                    <w:right w:val="single" w:sz="4" w:space="0" w:color="auto"/>
                  </w:tcBorders>
                  <w:shd w:val="clear" w:color="000000" w:fill="FFFFFF"/>
                  <w:noWrap/>
                  <w:vAlign w:val="center"/>
                  <w:hideMark/>
                </w:tcPr>
                <w:p w14:paraId="30842465"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5874FCAC" w14:textId="77777777" w:rsidR="00871F6A" w:rsidRPr="00871F6A" w:rsidRDefault="00871F6A" w:rsidP="00871F6A">
                  <w:pPr>
                    <w:jc w:val="center"/>
                    <w:rPr>
                      <w:color w:val="000000"/>
                      <w:sz w:val="22"/>
                      <w:szCs w:val="22"/>
                    </w:rPr>
                  </w:pPr>
                  <w:r w:rsidRPr="00871F6A">
                    <w:rPr>
                      <w:color w:val="000000"/>
                      <w:sz w:val="22"/>
                      <w:szCs w:val="22"/>
                    </w:rPr>
                    <w:t>40</w:t>
                  </w:r>
                </w:p>
              </w:tc>
              <w:tc>
                <w:tcPr>
                  <w:tcW w:w="1029" w:type="dxa"/>
                  <w:tcBorders>
                    <w:top w:val="nil"/>
                    <w:left w:val="nil"/>
                    <w:bottom w:val="single" w:sz="4" w:space="0" w:color="auto"/>
                    <w:right w:val="single" w:sz="4" w:space="0" w:color="auto"/>
                  </w:tcBorders>
                  <w:shd w:val="clear" w:color="000000" w:fill="FFFFFF"/>
                  <w:noWrap/>
                  <w:vAlign w:val="center"/>
                  <w:hideMark/>
                </w:tcPr>
                <w:p w14:paraId="1B0E455A"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0D8752A2"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1B79C887"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2A0E94F2"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0C74E0B5" w14:textId="77777777" w:rsidR="00871F6A" w:rsidRPr="00871F6A" w:rsidRDefault="00871F6A" w:rsidP="00871F6A">
                  <w:pPr>
                    <w:jc w:val="center"/>
                    <w:rPr>
                      <w:color w:val="000000"/>
                      <w:sz w:val="18"/>
                      <w:szCs w:val="18"/>
                    </w:rPr>
                  </w:pPr>
                  <w:r w:rsidRPr="00871F6A">
                    <w:rPr>
                      <w:color w:val="000000"/>
                      <w:sz w:val="18"/>
                      <w:szCs w:val="18"/>
                    </w:rPr>
                    <w:t>1160000</w:t>
                  </w:r>
                </w:p>
              </w:tc>
            </w:tr>
            <w:tr w:rsidR="00871F6A" w:rsidRPr="00871F6A" w14:paraId="761EAD02"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46A7FF1" w14:textId="77777777" w:rsidR="00871F6A" w:rsidRPr="00871F6A" w:rsidRDefault="00871F6A" w:rsidP="00871F6A">
                  <w:pPr>
                    <w:jc w:val="center"/>
                    <w:rPr>
                      <w:color w:val="000000"/>
                      <w:sz w:val="18"/>
                      <w:szCs w:val="18"/>
                    </w:rPr>
                  </w:pPr>
                  <w:r w:rsidRPr="00871F6A">
                    <w:rPr>
                      <w:color w:val="000000"/>
                      <w:sz w:val="18"/>
                      <w:szCs w:val="18"/>
                    </w:rPr>
                    <w:t>7</w:t>
                  </w:r>
                </w:p>
              </w:tc>
              <w:tc>
                <w:tcPr>
                  <w:tcW w:w="1235" w:type="dxa"/>
                  <w:tcBorders>
                    <w:top w:val="nil"/>
                    <w:left w:val="nil"/>
                    <w:bottom w:val="single" w:sz="4" w:space="0" w:color="auto"/>
                    <w:right w:val="single" w:sz="4" w:space="0" w:color="auto"/>
                  </w:tcBorders>
                  <w:shd w:val="clear" w:color="000000" w:fill="FFFFFF"/>
                  <w:vAlign w:val="center"/>
                  <w:hideMark/>
                </w:tcPr>
                <w:p w14:paraId="54BB099B"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266C5CF9" w14:textId="77777777" w:rsidR="00871F6A" w:rsidRPr="00871F6A" w:rsidRDefault="00871F6A" w:rsidP="00871F6A">
                  <w:pPr>
                    <w:rPr>
                      <w:color w:val="000000"/>
                      <w:sz w:val="22"/>
                      <w:szCs w:val="22"/>
                    </w:rPr>
                  </w:pPr>
                  <w:r w:rsidRPr="00871F6A">
                    <w:rPr>
                      <w:color w:val="000000"/>
                      <w:sz w:val="22"/>
                      <w:szCs w:val="22"/>
                    </w:rPr>
                    <w:t>Кейдж  длиной 20, 25 мм, высотой 9, 10, 11, 12, 13, 14, 15, 16, 17, 18 мм, угол лордоза 0, 4, 7 градусов</w:t>
                  </w:r>
                </w:p>
              </w:tc>
              <w:tc>
                <w:tcPr>
                  <w:tcW w:w="907" w:type="dxa"/>
                  <w:tcBorders>
                    <w:top w:val="nil"/>
                    <w:left w:val="nil"/>
                    <w:bottom w:val="single" w:sz="4" w:space="0" w:color="auto"/>
                    <w:right w:val="single" w:sz="4" w:space="0" w:color="auto"/>
                  </w:tcBorders>
                  <w:shd w:val="clear" w:color="000000" w:fill="FFFFFF"/>
                  <w:noWrap/>
                  <w:vAlign w:val="center"/>
                  <w:hideMark/>
                </w:tcPr>
                <w:p w14:paraId="263771E2"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3818B222" w14:textId="77777777" w:rsidR="00871F6A" w:rsidRPr="00871F6A" w:rsidRDefault="00871F6A" w:rsidP="00871F6A">
                  <w:pPr>
                    <w:jc w:val="center"/>
                    <w:rPr>
                      <w:color w:val="000000"/>
                      <w:sz w:val="22"/>
                      <w:szCs w:val="22"/>
                    </w:rPr>
                  </w:pPr>
                  <w:r w:rsidRPr="00871F6A">
                    <w:rPr>
                      <w:color w:val="000000"/>
                      <w:sz w:val="22"/>
                      <w:szCs w:val="22"/>
                    </w:rPr>
                    <w:t>10</w:t>
                  </w:r>
                </w:p>
              </w:tc>
              <w:tc>
                <w:tcPr>
                  <w:tcW w:w="1029" w:type="dxa"/>
                  <w:tcBorders>
                    <w:top w:val="nil"/>
                    <w:left w:val="nil"/>
                    <w:bottom w:val="single" w:sz="4" w:space="0" w:color="auto"/>
                    <w:right w:val="single" w:sz="4" w:space="0" w:color="auto"/>
                  </w:tcBorders>
                  <w:shd w:val="clear" w:color="000000" w:fill="FFFFFF"/>
                  <w:noWrap/>
                  <w:vAlign w:val="center"/>
                  <w:hideMark/>
                </w:tcPr>
                <w:p w14:paraId="2676A3AF"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3072488B"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2B55B96A"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12B6E4D6"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0D75AA9B" w14:textId="77777777" w:rsidR="00871F6A" w:rsidRPr="00871F6A" w:rsidRDefault="00871F6A" w:rsidP="00871F6A">
                  <w:pPr>
                    <w:jc w:val="center"/>
                    <w:rPr>
                      <w:color w:val="000000"/>
                      <w:sz w:val="18"/>
                      <w:szCs w:val="18"/>
                    </w:rPr>
                  </w:pPr>
                  <w:r w:rsidRPr="00871F6A">
                    <w:rPr>
                      <w:color w:val="000000"/>
                      <w:sz w:val="18"/>
                      <w:szCs w:val="18"/>
                    </w:rPr>
                    <w:t>1220000</w:t>
                  </w:r>
                </w:p>
              </w:tc>
            </w:tr>
            <w:tr w:rsidR="00871F6A" w:rsidRPr="00871F6A" w14:paraId="70A6224A"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1E0287B" w14:textId="77777777" w:rsidR="00871F6A" w:rsidRPr="00871F6A" w:rsidRDefault="00871F6A" w:rsidP="00871F6A">
                  <w:pPr>
                    <w:jc w:val="center"/>
                    <w:rPr>
                      <w:color w:val="000000"/>
                      <w:sz w:val="18"/>
                      <w:szCs w:val="18"/>
                    </w:rPr>
                  </w:pPr>
                  <w:r w:rsidRPr="00871F6A">
                    <w:rPr>
                      <w:color w:val="000000"/>
                      <w:sz w:val="18"/>
                      <w:szCs w:val="18"/>
                    </w:rPr>
                    <w:t>8</w:t>
                  </w:r>
                </w:p>
              </w:tc>
              <w:tc>
                <w:tcPr>
                  <w:tcW w:w="1235" w:type="dxa"/>
                  <w:tcBorders>
                    <w:top w:val="nil"/>
                    <w:left w:val="nil"/>
                    <w:bottom w:val="single" w:sz="4" w:space="0" w:color="auto"/>
                    <w:right w:val="single" w:sz="4" w:space="0" w:color="auto"/>
                  </w:tcBorders>
                  <w:shd w:val="clear" w:color="000000" w:fill="FFFFFF"/>
                  <w:vAlign w:val="center"/>
                  <w:hideMark/>
                </w:tcPr>
                <w:p w14:paraId="5F7DA8CF"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72C1FAE4" w14:textId="77777777" w:rsidR="00871F6A" w:rsidRPr="00871F6A" w:rsidRDefault="00871F6A" w:rsidP="00871F6A">
                  <w:pPr>
                    <w:rPr>
                      <w:color w:val="000000"/>
                      <w:sz w:val="22"/>
                      <w:szCs w:val="22"/>
                    </w:rPr>
                  </w:pPr>
                  <w:r w:rsidRPr="00871F6A">
                    <w:rPr>
                      <w:color w:val="000000"/>
                      <w:sz w:val="22"/>
                      <w:szCs w:val="22"/>
                    </w:rPr>
                    <w:t xml:space="preserve">Блокируемый межпозвонковый шейный </w:t>
                  </w:r>
                  <w:proofErr w:type="spellStart"/>
                  <w:r w:rsidRPr="00871F6A">
                    <w:rPr>
                      <w:color w:val="000000"/>
                      <w:sz w:val="22"/>
                      <w:szCs w:val="22"/>
                    </w:rPr>
                    <w:t>кейдж</w:t>
                  </w:r>
                  <w:proofErr w:type="spellEnd"/>
                </w:p>
              </w:tc>
              <w:tc>
                <w:tcPr>
                  <w:tcW w:w="907" w:type="dxa"/>
                  <w:tcBorders>
                    <w:top w:val="nil"/>
                    <w:left w:val="nil"/>
                    <w:bottom w:val="single" w:sz="4" w:space="0" w:color="auto"/>
                    <w:right w:val="single" w:sz="4" w:space="0" w:color="auto"/>
                  </w:tcBorders>
                  <w:shd w:val="clear" w:color="000000" w:fill="FFFFFF"/>
                  <w:noWrap/>
                  <w:vAlign w:val="center"/>
                  <w:hideMark/>
                </w:tcPr>
                <w:p w14:paraId="16C2FA09"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50FEF2D3" w14:textId="77777777" w:rsidR="00871F6A" w:rsidRPr="00871F6A" w:rsidRDefault="00871F6A" w:rsidP="00871F6A">
                  <w:pPr>
                    <w:jc w:val="center"/>
                    <w:rPr>
                      <w:color w:val="000000"/>
                      <w:sz w:val="22"/>
                      <w:szCs w:val="22"/>
                    </w:rPr>
                  </w:pPr>
                  <w:r w:rsidRPr="00871F6A">
                    <w:rPr>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5FB67466"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759C4E89"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087DC3AD"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5BC87885"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34C47AC2" w14:textId="77777777" w:rsidR="00871F6A" w:rsidRPr="00871F6A" w:rsidRDefault="00871F6A" w:rsidP="00871F6A">
                  <w:pPr>
                    <w:jc w:val="center"/>
                    <w:rPr>
                      <w:color w:val="000000"/>
                      <w:sz w:val="18"/>
                      <w:szCs w:val="18"/>
                    </w:rPr>
                  </w:pPr>
                  <w:r w:rsidRPr="00871F6A">
                    <w:rPr>
                      <w:color w:val="000000"/>
                      <w:sz w:val="18"/>
                      <w:szCs w:val="18"/>
                    </w:rPr>
                    <w:t>710000</w:t>
                  </w:r>
                </w:p>
              </w:tc>
            </w:tr>
            <w:tr w:rsidR="00871F6A" w:rsidRPr="00871F6A" w14:paraId="3F0194FD"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07E6B77" w14:textId="77777777" w:rsidR="00871F6A" w:rsidRPr="00871F6A" w:rsidRDefault="00871F6A" w:rsidP="00871F6A">
                  <w:pPr>
                    <w:jc w:val="center"/>
                    <w:rPr>
                      <w:color w:val="000000"/>
                      <w:sz w:val="18"/>
                      <w:szCs w:val="18"/>
                    </w:rPr>
                  </w:pPr>
                  <w:r w:rsidRPr="00871F6A">
                    <w:rPr>
                      <w:color w:val="000000"/>
                      <w:sz w:val="18"/>
                      <w:szCs w:val="18"/>
                    </w:rPr>
                    <w:t>9</w:t>
                  </w:r>
                </w:p>
              </w:tc>
              <w:tc>
                <w:tcPr>
                  <w:tcW w:w="1235" w:type="dxa"/>
                  <w:tcBorders>
                    <w:top w:val="nil"/>
                    <w:left w:val="nil"/>
                    <w:bottom w:val="single" w:sz="4" w:space="0" w:color="auto"/>
                    <w:right w:val="single" w:sz="4" w:space="0" w:color="auto"/>
                  </w:tcBorders>
                  <w:shd w:val="clear" w:color="000000" w:fill="FFFFFF"/>
                  <w:vAlign w:val="center"/>
                  <w:hideMark/>
                </w:tcPr>
                <w:p w14:paraId="7CED945C"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41618F59" w14:textId="77777777" w:rsidR="00871F6A" w:rsidRPr="00871F6A" w:rsidRDefault="00871F6A" w:rsidP="00871F6A">
                  <w:pPr>
                    <w:rPr>
                      <w:color w:val="000000"/>
                      <w:sz w:val="22"/>
                      <w:szCs w:val="22"/>
                    </w:rPr>
                  </w:pPr>
                  <w:proofErr w:type="spellStart"/>
                  <w:r w:rsidRPr="00871F6A">
                    <w:rPr>
                      <w:color w:val="000000"/>
                      <w:sz w:val="22"/>
                      <w:szCs w:val="22"/>
                    </w:rPr>
                    <w:t>Самосверлящий</w:t>
                  </w:r>
                  <w:proofErr w:type="spellEnd"/>
                  <w:r w:rsidRPr="00871F6A">
                    <w:rPr>
                      <w:color w:val="000000"/>
                      <w:sz w:val="22"/>
                      <w:szCs w:val="22"/>
                    </w:rPr>
                    <w:t xml:space="preserve"> винт</w:t>
                  </w:r>
                </w:p>
              </w:tc>
              <w:tc>
                <w:tcPr>
                  <w:tcW w:w="907" w:type="dxa"/>
                  <w:tcBorders>
                    <w:top w:val="nil"/>
                    <w:left w:val="nil"/>
                    <w:bottom w:val="single" w:sz="4" w:space="0" w:color="auto"/>
                    <w:right w:val="single" w:sz="4" w:space="0" w:color="auto"/>
                  </w:tcBorders>
                  <w:shd w:val="clear" w:color="000000" w:fill="FFFFFF"/>
                  <w:noWrap/>
                  <w:vAlign w:val="center"/>
                  <w:hideMark/>
                </w:tcPr>
                <w:p w14:paraId="56C521F9"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63B522B9" w14:textId="77777777" w:rsidR="00871F6A" w:rsidRPr="00871F6A" w:rsidRDefault="00871F6A" w:rsidP="00871F6A">
                  <w:pPr>
                    <w:jc w:val="center"/>
                    <w:rPr>
                      <w:color w:val="000000"/>
                      <w:sz w:val="22"/>
                      <w:szCs w:val="22"/>
                    </w:rPr>
                  </w:pPr>
                  <w:r w:rsidRPr="00871F6A">
                    <w:rPr>
                      <w:color w:val="000000"/>
                      <w:sz w:val="22"/>
                      <w:szCs w:val="22"/>
                    </w:rPr>
                    <w:t>4</w:t>
                  </w:r>
                </w:p>
              </w:tc>
              <w:tc>
                <w:tcPr>
                  <w:tcW w:w="1029" w:type="dxa"/>
                  <w:tcBorders>
                    <w:top w:val="nil"/>
                    <w:left w:val="nil"/>
                    <w:bottom w:val="single" w:sz="4" w:space="0" w:color="auto"/>
                    <w:right w:val="single" w:sz="4" w:space="0" w:color="auto"/>
                  </w:tcBorders>
                  <w:shd w:val="clear" w:color="000000" w:fill="FFFFFF"/>
                  <w:noWrap/>
                  <w:vAlign w:val="center"/>
                  <w:hideMark/>
                </w:tcPr>
                <w:p w14:paraId="3702082C"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64004837"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79DF43B6"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0535A63D"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76373538" w14:textId="77777777" w:rsidR="00871F6A" w:rsidRPr="00871F6A" w:rsidRDefault="00871F6A" w:rsidP="00871F6A">
                  <w:pPr>
                    <w:jc w:val="center"/>
                    <w:rPr>
                      <w:color w:val="000000"/>
                      <w:sz w:val="18"/>
                      <w:szCs w:val="18"/>
                    </w:rPr>
                  </w:pPr>
                  <w:r w:rsidRPr="00871F6A">
                    <w:rPr>
                      <w:color w:val="000000"/>
                      <w:sz w:val="18"/>
                      <w:szCs w:val="18"/>
                    </w:rPr>
                    <w:t>96000</w:t>
                  </w:r>
                </w:p>
              </w:tc>
            </w:tr>
            <w:tr w:rsidR="00871F6A" w:rsidRPr="00871F6A" w14:paraId="2620AEFC"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ABD7A43" w14:textId="77777777" w:rsidR="00871F6A" w:rsidRPr="00871F6A" w:rsidRDefault="00871F6A" w:rsidP="00871F6A">
                  <w:pPr>
                    <w:jc w:val="center"/>
                    <w:rPr>
                      <w:color w:val="000000"/>
                      <w:sz w:val="18"/>
                      <w:szCs w:val="18"/>
                    </w:rPr>
                  </w:pPr>
                  <w:r w:rsidRPr="00871F6A">
                    <w:rPr>
                      <w:color w:val="000000"/>
                      <w:sz w:val="18"/>
                      <w:szCs w:val="18"/>
                    </w:rPr>
                    <w:t>10</w:t>
                  </w:r>
                </w:p>
              </w:tc>
              <w:tc>
                <w:tcPr>
                  <w:tcW w:w="1235" w:type="dxa"/>
                  <w:tcBorders>
                    <w:top w:val="nil"/>
                    <w:left w:val="nil"/>
                    <w:bottom w:val="single" w:sz="4" w:space="0" w:color="auto"/>
                    <w:right w:val="single" w:sz="4" w:space="0" w:color="auto"/>
                  </w:tcBorders>
                  <w:shd w:val="clear" w:color="000000" w:fill="FFFFFF"/>
                  <w:vAlign w:val="center"/>
                  <w:hideMark/>
                </w:tcPr>
                <w:p w14:paraId="120839B4"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609A6E4E" w14:textId="77777777" w:rsidR="00871F6A" w:rsidRPr="00871F6A" w:rsidRDefault="00871F6A" w:rsidP="00871F6A">
                  <w:pPr>
                    <w:rPr>
                      <w:color w:val="000000"/>
                      <w:sz w:val="22"/>
                      <w:szCs w:val="22"/>
                    </w:rPr>
                  </w:pPr>
                  <w:r w:rsidRPr="00871F6A">
                    <w:rPr>
                      <w:color w:val="000000"/>
                      <w:sz w:val="22"/>
                      <w:szCs w:val="22"/>
                    </w:rPr>
                    <w:t xml:space="preserve">Шунтирующая </w:t>
                  </w:r>
                  <w:proofErr w:type="gramStart"/>
                  <w:r w:rsidRPr="00871F6A">
                    <w:rPr>
                      <w:color w:val="000000"/>
                      <w:sz w:val="22"/>
                      <w:szCs w:val="22"/>
                    </w:rPr>
                    <w:t>система ,</w:t>
                  </w:r>
                  <w:proofErr w:type="gramEnd"/>
                  <w:r w:rsidRPr="00871F6A">
                    <w:rPr>
                      <w:color w:val="000000"/>
                      <w:sz w:val="22"/>
                      <w:szCs w:val="22"/>
                    </w:rPr>
                    <w:t xml:space="preserve"> стандартная,</w:t>
                  </w:r>
                </w:p>
              </w:tc>
              <w:tc>
                <w:tcPr>
                  <w:tcW w:w="907" w:type="dxa"/>
                  <w:tcBorders>
                    <w:top w:val="nil"/>
                    <w:left w:val="nil"/>
                    <w:bottom w:val="single" w:sz="4" w:space="0" w:color="auto"/>
                    <w:right w:val="single" w:sz="4" w:space="0" w:color="auto"/>
                  </w:tcBorders>
                  <w:shd w:val="clear" w:color="000000" w:fill="FFFFFF"/>
                  <w:noWrap/>
                  <w:vAlign w:val="center"/>
                  <w:hideMark/>
                </w:tcPr>
                <w:p w14:paraId="1F867DDB"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0596F408" w14:textId="77777777" w:rsidR="00871F6A" w:rsidRPr="00871F6A" w:rsidRDefault="00871F6A" w:rsidP="00871F6A">
                  <w:pPr>
                    <w:jc w:val="center"/>
                    <w:rPr>
                      <w:color w:val="000000"/>
                      <w:sz w:val="22"/>
                      <w:szCs w:val="22"/>
                    </w:rPr>
                  </w:pPr>
                  <w:r w:rsidRPr="00871F6A">
                    <w:rPr>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0B1C9699"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62CA2E31"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015AFA00"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1A359091"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13F7D7DB" w14:textId="77777777" w:rsidR="00871F6A" w:rsidRPr="00871F6A" w:rsidRDefault="00871F6A" w:rsidP="00871F6A">
                  <w:pPr>
                    <w:jc w:val="center"/>
                    <w:rPr>
                      <w:color w:val="000000"/>
                      <w:sz w:val="18"/>
                      <w:szCs w:val="18"/>
                    </w:rPr>
                  </w:pPr>
                  <w:r w:rsidRPr="00871F6A">
                    <w:rPr>
                      <w:color w:val="000000"/>
                      <w:sz w:val="18"/>
                      <w:szCs w:val="18"/>
                    </w:rPr>
                    <w:t>422000</w:t>
                  </w:r>
                </w:p>
              </w:tc>
            </w:tr>
            <w:tr w:rsidR="00871F6A" w:rsidRPr="00871F6A" w14:paraId="6B2D4158"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EE5C124" w14:textId="77777777" w:rsidR="00871F6A" w:rsidRPr="00871F6A" w:rsidRDefault="00871F6A" w:rsidP="00871F6A">
                  <w:pPr>
                    <w:jc w:val="center"/>
                    <w:rPr>
                      <w:color w:val="000000"/>
                      <w:sz w:val="18"/>
                      <w:szCs w:val="18"/>
                    </w:rPr>
                  </w:pPr>
                  <w:r w:rsidRPr="00871F6A">
                    <w:rPr>
                      <w:color w:val="000000"/>
                      <w:sz w:val="18"/>
                      <w:szCs w:val="18"/>
                    </w:rPr>
                    <w:lastRenderedPageBreak/>
                    <w:t>11</w:t>
                  </w:r>
                </w:p>
              </w:tc>
              <w:tc>
                <w:tcPr>
                  <w:tcW w:w="1235" w:type="dxa"/>
                  <w:tcBorders>
                    <w:top w:val="nil"/>
                    <w:left w:val="nil"/>
                    <w:bottom w:val="single" w:sz="4" w:space="0" w:color="auto"/>
                    <w:right w:val="single" w:sz="4" w:space="0" w:color="auto"/>
                  </w:tcBorders>
                  <w:shd w:val="clear" w:color="000000" w:fill="FFFFFF"/>
                  <w:vAlign w:val="center"/>
                  <w:hideMark/>
                </w:tcPr>
                <w:p w14:paraId="5F2F5E20"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373AE444" w14:textId="77777777" w:rsidR="00871F6A" w:rsidRPr="00871F6A" w:rsidRDefault="00871F6A" w:rsidP="00871F6A">
                  <w:pPr>
                    <w:rPr>
                      <w:color w:val="000000"/>
                      <w:sz w:val="22"/>
                      <w:szCs w:val="22"/>
                    </w:rPr>
                  </w:pPr>
                  <w:r w:rsidRPr="00871F6A">
                    <w:rPr>
                      <w:color w:val="000000"/>
                      <w:sz w:val="22"/>
                      <w:szCs w:val="22"/>
                    </w:rPr>
                    <w:t>Шунтирующая система Дельта, стандартная</w:t>
                  </w:r>
                </w:p>
              </w:tc>
              <w:tc>
                <w:tcPr>
                  <w:tcW w:w="907" w:type="dxa"/>
                  <w:tcBorders>
                    <w:top w:val="nil"/>
                    <w:left w:val="nil"/>
                    <w:bottom w:val="single" w:sz="4" w:space="0" w:color="auto"/>
                    <w:right w:val="single" w:sz="4" w:space="0" w:color="auto"/>
                  </w:tcBorders>
                  <w:shd w:val="clear" w:color="000000" w:fill="FFFFFF"/>
                  <w:noWrap/>
                  <w:vAlign w:val="center"/>
                  <w:hideMark/>
                </w:tcPr>
                <w:p w14:paraId="6953DB18"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5109121E" w14:textId="77777777" w:rsidR="00871F6A" w:rsidRPr="00871F6A" w:rsidRDefault="00871F6A" w:rsidP="00871F6A">
                  <w:pPr>
                    <w:jc w:val="center"/>
                    <w:rPr>
                      <w:color w:val="000000"/>
                      <w:sz w:val="22"/>
                      <w:szCs w:val="22"/>
                    </w:rPr>
                  </w:pPr>
                  <w:r w:rsidRPr="00871F6A">
                    <w:rPr>
                      <w:color w:val="000000"/>
                      <w:sz w:val="22"/>
                      <w:szCs w:val="22"/>
                    </w:rPr>
                    <w:t>10</w:t>
                  </w:r>
                </w:p>
              </w:tc>
              <w:tc>
                <w:tcPr>
                  <w:tcW w:w="1029" w:type="dxa"/>
                  <w:tcBorders>
                    <w:top w:val="nil"/>
                    <w:left w:val="nil"/>
                    <w:bottom w:val="single" w:sz="4" w:space="0" w:color="auto"/>
                    <w:right w:val="single" w:sz="4" w:space="0" w:color="auto"/>
                  </w:tcBorders>
                  <w:shd w:val="clear" w:color="000000" w:fill="FFFFFF"/>
                  <w:noWrap/>
                  <w:vAlign w:val="center"/>
                  <w:hideMark/>
                </w:tcPr>
                <w:p w14:paraId="6408E00A"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4387C2FD"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4A503834"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028909FF"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5E512CB7" w14:textId="77777777" w:rsidR="00871F6A" w:rsidRPr="00871F6A" w:rsidRDefault="00871F6A" w:rsidP="00871F6A">
                  <w:pPr>
                    <w:jc w:val="center"/>
                    <w:rPr>
                      <w:color w:val="000000"/>
                      <w:sz w:val="18"/>
                      <w:szCs w:val="18"/>
                    </w:rPr>
                  </w:pPr>
                  <w:r w:rsidRPr="00871F6A">
                    <w:rPr>
                      <w:color w:val="000000"/>
                      <w:sz w:val="18"/>
                      <w:szCs w:val="18"/>
                    </w:rPr>
                    <w:t>2550000</w:t>
                  </w:r>
                </w:p>
              </w:tc>
            </w:tr>
            <w:tr w:rsidR="00871F6A" w:rsidRPr="00871F6A" w14:paraId="1FC49256"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230CE25" w14:textId="77777777" w:rsidR="00871F6A" w:rsidRPr="00871F6A" w:rsidRDefault="00871F6A" w:rsidP="00871F6A">
                  <w:pPr>
                    <w:jc w:val="center"/>
                    <w:rPr>
                      <w:color w:val="000000"/>
                      <w:sz w:val="18"/>
                      <w:szCs w:val="18"/>
                    </w:rPr>
                  </w:pPr>
                  <w:r w:rsidRPr="00871F6A">
                    <w:rPr>
                      <w:color w:val="000000"/>
                      <w:sz w:val="18"/>
                      <w:szCs w:val="18"/>
                    </w:rPr>
                    <w:t>12</w:t>
                  </w:r>
                </w:p>
              </w:tc>
              <w:tc>
                <w:tcPr>
                  <w:tcW w:w="1235" w:type="dxa"/>
                  <w:tcBorders>
                    <w:top w:val="nil"/>
                    <w:left w:val="nil"/>
                    <w:bottom w:val="single" w:sz="4" w:space="0" w:color="auto"/>
                    <w:right w:val="single" w:sz="4" w:space="0" w:color="auto"/>
                  </w:tcBorders>
                  <w:shd w:val="clear" w:color="000000" w:fill="FFFFFF"/>
                  <w:vAlign w:val="center"/>
                  <w:hideMark/>
                </w:tcPr>
                <w:p w14:paraId="656140F9"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5F0680FF" w14:textId="77777777" w:rsidR="00871F6A" w:rsidRPr="00871F6A" w:rsidRDefault="00871F6A" w:rsidP="00871F6A">
                  <w:pPr>
                    <w:rPr>
                      <w:color w:val="000000"/>
                      <w:sz w:val="22"/>
                      <w:szCs w:val="22"/>
                    </w:rPr>
                  </w:pPr>
                  <w:r w:rsidRPr="00871F6A">
                    <w:rPr>
                      <w:color w:val="000000"/>
                      <w:sz w:val="22"/>
                      <w:szCs w:val="22"/>
                    </w:rPr>
                    <w:t xml:space="preserve">Набор для </w:t>
                  </w:r>
                  <w:proofErr w:type="spellStart"/>
                  <w:r w:rsidRPr="00871F6A">
                    <w:rPr>
                      <w:color w:val="000000"/>
                      <w:sz w:val="22"/>
                      <w:szCs w:val="22"/>
                    </w:rPr>
                    <w:t>вертебропластики</w:t>
                  </w:r>
                  <w:proofErr w:type="spellEnd"/>
                  <w:r w:rsidRPr="00871F6A">
                    <w:rPr>
                      <w:color w:val="000000"/>
                      <w:sz w:val="22"/>
                      <w:szCs w:val="22"/>
                    </w:rPr>
                    <w:t xml:space="preserve"> PCD</w:t>
                  </w:r>
                </w:p>
              </w:tc>
              <w:tc>
                <w:tcPr>
                  <w:tcW w:w="907" w:type="dxa"/>
                  <w:tcBorders>
                    <w:top w:val="nil"/>
                    <w:left w:val="nil"/>
                    <w:bottom w:val="single" w:sz="4" w:space="0" w:color="auto"/>
                    <w:right w:val="single" w:sz="4" w:space="0" w:color="auto"/>
                  </w:tcBorders>
                  <w:shd w:val="clear" w:color="000000" w:fill="FFFFFF"/>
                  <w:noWrap/>
                  <w:vAlign w:val="center"/>
                  <w:hideMark/>
                </w:tcPr>
                <w:p w14:paraId="178FB019"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7E63736A" w14:textId="77777777" w:rsidR="00871F6A" w:rsidRPr="00871F6A" w:rsidRDefault="00871F6A" w:rsidP="00871F6A">
                  <w:pPr>
                    <w:jc w:val="center"/>
                    <w:rPr>
                      <w:color w:val="000000"/>
                      <w:sz w:val="22"/>
                      <w:szCs w:val="22"/>
                    </w:rPr>
                  </w:pPr>
                  <w:r w:rsidRPr="00871F6A">
                    <w:rPr>
                      <w:color w:val="000000"/>
                      <w:sz w:val="22"/>
                      <w:szCs w:val="22"/>
                    </w:rPr>
                    <w:t>60</w:t>
                  </w:r>
                </w:p>
              </w:tc>
              <w:tc>
                <w:tcPr>
                  <w:tcW w:w="1029" w:type="dxa"/>
                  <w:tcBorders>
                    <w:top w:val="nil"/>
                    <w:left w:val="nil"/>
                    <w:bottom w:val="single" w:sz="4" w:space="0" w:color="auto"/>
                    <w:right w:val="single" w:sz="4" w:space="0" w:color="auto"/>
                  </w:tcBorders>
                  <w:shd w:val="clear" w:color="000000" w:fill="FFFFFF"/>
                  <w:noWrap/>
                  <w:vAlign w:val="center"/>
                  <w:hideMark/>
                </w:tcPr>
                <w:p w14:paraId="484F9C86"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313493A0"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49103DE3"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0F23025D"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4D1E558B" w14:textId="77777777" w:rsidR="00871F6A" w:rsidRPr="00871F6A" w:rsidRDefault="00871F6A" w:rsidP="00871F6A">
                  <w:pPr>
                    <w:jc w:val="center"/>
                    <w:rPr>
                      <w:color w:val="000000"/>
                      <w:sz w:val="18"/>
                      <w:szCs w:val="18"/>
                    </w:rPr>
                  </w:pPr>
                  <w:r w:rsidRPr="00871F6A">
                    <w:rPr>
                      <w:color w:val="000000"/>
                      <w:sz w:val="18"/>
                      <w:szCs w:val="18"/>
                    </w:rPr>
                    <w:t>18000000</w:t>
                  </w:r>
                </w:p>
              </w:tc>
            </w:tr>
            <w:tr w:rsidR="00871F6A" w:rsidRPr="00871F6A" w14:paraId="54FC4178"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32EA2BD" w14:textId="77777777" w:rsidR="00871F6A" w:rsidRPr="00871F6A" w:rsidRDefault="00871F6A" w:rsidP="00871F6A">
                  <w:pPr>
                    <w:jc w:val="center"/>
                    <w:rPr>
                      <w:color w:val="000000"/>
                      <w:sz w:val="18"/>
                      <w:szCs w:val="18"/>
                    </w:rPr>
                  </w:pPr>
                  <w:r w:rsidRPr="00871F6A">
                    <w:rPr>
                      <w:color w:val="000000"/>
                      <w:sz w:val="18"/>
                      <w:szCs w:val="18"/>
                    </w:rPr>
                    <w:t>13</w:t>
                  </w:r>
                </w:p>
              </w:tc>
              <w:tc>
                <w:tcPr>
                  <w:tcW w:w="1235" w:type="dxa"/>
                  <w:tcBorders>
                    <w:top w:val="nil"/>
                    <w:left w:val="nil"/>
                    <w:bottom w:val="single" w:sz="4" w:space="0" w:color="auto"/>
                    <w:right w:val="single" w:sz="4" w:space="0" w:color="auto"/>
                  </w:tcBorders>
                  <w:shd w:val="clear" w:color="000000" w:fill="FFFFFF"/>
                  <w:vAlign w:val="center"/>
                  <w:hideMark/>
                </w:tcPr>
                <w:p w14:paraId="3F262106"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34CDC064" w14:textId="77777777" w:rsidR="00871F6A" w:rsidRPr="00871F6A" w:rsidRDefault="00871F6A" w:rsidP="00871F6A">
                  <w:pPr>
                    <w:rPr>
                      <w:color w:val="000000"/>
                      <w:sz w:val="22"/>
                      <w:szCs w:val="22"/>
                    </w:rPr>
                  </w:pPr>
                  <w:r w:rsidRPr="00871F6A">
                    <w:rPr>
                      <w:color w:val="000000"/>
                      <w:sz w:val="22"/>
                      <w:szCs w:val="22"/>
                    </w:rPr>
                    <w:t>Пластина шейная, количество отверстий 4, длиной 23; 25; 28 мм</w:t>
                  </w:r>
                </w:p>
              </w:tc>
              <w:tc>
                <w:tcPr>
                  <w:tcW w:w="907" w:type="dxa"/>
                  <w:tcBorders>
                    <w:top w:val="nil"/>
                    <w:left w:val="nil"/>
                    <w:bottom w:val="single" w:sz="4" w:space="0" w:color="auto"/>
                    <w:right w:val="single" w:sz="4" w:space="0" w:color="auto"/>
                  </w:tcBorders>
                  <w:shd w:val="clear" w:color="000000" w:fill="FFFFFF"/>
                  <w:noWrap/>
                  <w:vAlign w:val="center"/>
                  <w:hideMark/>
                </w:tcPr>
                <w:p w14:paraId="545A94AB"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320643E1" w14:textId="77777777" w:rsidR="00871F6A" w:rsidRPr="00871F6A" w:rsidRDefault="00871F6A" w:rsidP="00871F6A">
                  <w:pPr>
                    <w:jc w:val="center"/>
                    <w:rPr>
                      <w:color w:val="000000"/>
                      <w:sz w:val="22"/>
                      <w:szCs w:val="22"/>
                    </w:rPr>
                  </w:pPr>
                  <w:r w:rsidRPr="00871F6A">
                    <w:rPr>
                      <w:color w:val="000000"/>
                      <w:sz w:val="22"/>
                      <w:szCs w:val="22"/>
                    </w:rPr>
                    <w:t>10</w:t>
                  </w:r>
                </w:p>
              </w:tc>
              <w:tc>
                <w:tcPr>
                  <w:tcW w:w="1029" w:type="dxa"/>
                  <w:tcBorders>
                    <w:top w:val="nil"/>
                    <w:left w:val="nil"/>
                    <w:bottom w:val="single" w:sz="4" w:space="0" w:color="auto"/>
                    <w:right w:val="single" w:sz="4" w:space="0" w:color="auto"/>
                  </w:tcBorders>
                  <w:shd w:val="clear" w:color="000000" w:fill="FFFFFF"/>
                  <w:noWrap/>
                  <w:vAlign w:val="center"/>
                  <w:hideMark/>
                </w:tcPr>
                <w:p w14:paraId="3566EDD3"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48BE7E62"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4F03616C"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4FBD54AF"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2D669F5B" w14:textId="77777777" w:rsidR="00871F6A" w:rsidRPr="00871F6A" w:rsidRDefault="00871F6A" w:rsidP="00871F6A">
                  <w:pPr>
                    <w:jc w:val="center"/>
                    <w:rPr>
                      <w:color w:val="000000"/>
                      <w:sz w:val="18"/>
                      <w:szCs w:val="18"/>
                    </w:rPr>
                  </w:pPr>
                  <w:r w:rsidRPr="00871F6A">
                    <w:rPr>
                      <w:color w:val="000000"/>
                      <w:sz w:val="18"/>
                      <w:szCs w:val="18"/>
                    </w:rPr>
                    <w:t>1420000</w:t>
                  </w:r>
                </w:p>
              </w:tc>
            </w:tr>
            <w:tr w:rsidR="00871F6A" w:rsidRPr="00871F6A" w14:paraId="338A27DA"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C688982" w14:textId="77777777" w:rsidR="00871F6A" w:rsidRPr="00871F6A" w:rsidRDefault="00871F6A" w:rsidP="00871F6A">
                  <w:pPr>
                    <w:jc w:val="center"/>
                    <w:rPr>
                      <w:color w:val="000000"/>
                      <w:sz w:val="18"/>
                      <w:szCs w:val="18"/>
                    </w:rPr>
                  </w:pPr>
                  <w:r w:rsidRPr="00871F6A">
                    <w:rPr>
                      <w:color w:val="000000"/>
                      <w:sz w:val="18"/>
                      <w:szCs w:val="18"/>
                    </w:rPr>
                    <w:t>14</w:t>
                  </w:r>
                </w:p>
              </w:tc>
              <w:tc>
                <w:tcPr>
                  <w:tcW w:w="1235" w:type="dxa"/>
                  <w:tcBorders>
                    <w:top w:val="nil"/>
                    <w:left w:val="nil"/>
                    <w:bottom w:val="single" w:sz="4" w:space="0" w:color="auto"/>
                    <w:right w:val="single" w:sz="4" w:space="0" w:color="auto"/>
                  </w:tcBorders>
                  <w:shd w:val="clear" w:color="000000" w:fill="FFFFFF"/>
                  <w:vAlign w:val="center"/>
                  <w:hideMark/>
                </w:tcPr>
                <w:p w14:paraId="0170362B"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48DABF80" w14:textId="77777777" w:rsidR="00871F6A" w:rsidRPr="00871F6A" w:rsidRDefault="00871F6A" w:rsidP="00871F6A">
                  <w:pPr>
                    <w:rPr>
                      <w:color w:val="000000"/>
                      <w:sz w:val="22"/>
                      <w:szCs w:val="22"/>
                    </w:rPr>
                  </w:pPr>
                  <w:r w:rsidRPr="00871F6A">
                    <w:rPr>
                      <w:color w:val="000000"/>
                      <w:sz w:val="22"/>
                      <w:szCs w:val="22"/>
                    </w:rPr>
                    <w:t>Пластина шейная, количество отверстий 6, длиной 37; 39; 41; 43; 46 мм</w:t>
                  </w:r>
                </w:p>
              </w:tc>
              <w:tc>
                <w:tcPr>
                  <w:tcW w:w="907" w:type="dxa"/>
                  <w:tcBorders>
                    <w:top w:val="nil"/>
                    <w:left w:val="nil"/>
                    <w:bottom w:val="single" w:sz="4" w:space="0" w:color="auto"/>
                    <w:right w:val="single" w:sz="4" w:space="0" w:color="auto"/>
                  </w:tcBorders>
                  <w:shd w:val="clear" w:color="000000" w:fill="FFFFFF"/>
                  <w:noWrap/>
                  <w:vAlign w:val="center"/>
                  <w:hideMark/>
                </w:tcPr>
                <w:p w14:paraId="0AF16DF7"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6B146136" w14:textId="77777777" w:rsidR="00871F6A" w:rsidRPr="00871F6A" w:rsidRDefault="00871F6A" w:rsidP="00871F6A">
                  <w:pPr>
                    <w:jc w:val="center"/>
                    <w:rPr>
                      <w:color w:val="000000"/>
                      <w:sz w:val="22"/>
                      <w:szCs w:val="22"/>
                    </w:rPr>
                  </w:pPr>
                  <w:r w:rsidRPr="00871F6A">
                    <w:rPr>
                      <w:color w:val="000000"/>
                      <w:sz w:val="22"/>
                      <w:szCs w:val="22"/>
                    </w:rPr>
                    <w:t>11</w:t>
                  </w:r>
                </w:p>
              </w:tc>
              <w:tc>
                <w:tcPr>
                  <w:tcW w:w="1029" w:type="dxa"/>
                  <w:tcBorders>
                    <w:top w:val="nil"/>
                    <w:left w:val="nil"/>
                    <w:bottom w:val="single" w:sz="4" w:space="0" w:color="auto"/>
                    <w:right w:val="single" w:sz="4" w:space="0" w:color="auto"/>
                  </w:tcBorders>
                  <w:shd w:val="clear" w:color="000000" w:fill="FFFFFF"/>
                  <w:noWrap/>
                  <w:vAlign w:val="center"/>
                  <w:hideMark/>
                </w:tcPr>
                <w:p w14:paraId="07E25593"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10F98CBF"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50993289"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20347F9F"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1910C60A" w14:textId="77777777" w:rsidR="00871F6A" w:rsidRPr="00871F6A" w:rsidRDefault="00871F6A" w:rsidP="00871F6A">
                  <w:pPr>
                    <w:jc w:val="center"/>
                    <w:rPr>
                      <w:color w:val="000000"/>
                      <w:sz w:val="18"/>
                      <w:szCs w:val="18"/>
                    </w:rPr>
                  </w:pPr>
                  <w:r w:rsidRPr="00871F6A">
                    <w:rPr>
                      <w:color w:val="000000"/>
                      <w:sz w:val="18"/>
                      <w:szCs w:val="18"/>
                    </w:rPr>
                    <w:t>1562000</w:t>
                  </w:r>
                </w:p>
              </w:tc>
            </w:tr>
            <w:tr w:rsidR="00871F6A" w:rsidRPr="00871F6A" w14:paraId="64320706"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627B534" w14:textId="77777777" w:rsidR="00871F6A" w:rsidRPr="00871F6A" w:rsidRDefault="00871F6A" w:rsidP="00871F6A">
                  <w:pPr>
                    <w:jc w:val="center"/>
                    <w:rPr>
                      <w:color w:val="000000"/>
                      <w:sz w:val="18"/>
                      <w:szCs w:val="18"/>
                    </w:rPr>
                  </w:pPr>
                  <w:r w:rsidRPr="00871F6A">
                    <w:rPr>
                      <w:color w:val="000000"/>
                      <w:sz w:val="18"/>
                      <w:szCs w:val="18"/>
                    </w:rPr>
                    <w:t>15</w:t>
                  </w:r>
                </w:p>
              </w:tc>
              <w:tc>
                <w:tcPr>
                  <w:tcW w:w="1235" w:type="dxa"/>
                  <w:tcBorders>
                    <w:top w:val="nil"/>
                    <w:left w:val="nil"/>
                    <w:bottom w:val="single" w:sz="4" w:space="0" w:color="auto"/>
                    <w:right w:val="single" w:sz="4" w:space="0" w:color="auto"/>
                  </w:tcBorders>
                  <w:shd w:val="clear" w:color="000000" w:fill="FFFFFF"/>
                  <w:vAlign w:val="center"/>
                  <w:hideMark/>
                </w:tcPr>
                <w:p w14:paraId="4C5F7204"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04A5F366" w14:textId="77777777" w:rsidR="00871F6A" w:rsidRPr="00871F6A" w:rsidRDefault="00871F6A" w:rsidP="00871F6A">
                  <w:pPr>
                    <w:rPr>
                      <w:color w:val="000000"/>
                      <w:sz w:val="22"/>
                      <w:szCs w:val="22"/>
                    </w:rPr>
                  </w:pPr>
                  <w:r w:rsidRPr="00871F6A">
                    <w:rPr>
                      <w:color w:val="000000"/>
                      <w:sz w:val="22"/>
                      <w:szCs w:val="22"/>
                    </w:rPr>
                    <w:t>Пластина шейная, количество отверстий 8, длиной 50; 53; 56; 59; 62; 65 мм</w:t>
                  </w:r>
                </w:p>
              </w:tc>
              <w:tc>
                <w:tcPr>
                  <w:tcW w:w="907" w:type="dxa"/>
                  <w:tcBorders>
                    <w:top w:val="nil"/>
                    <w:left w:val="nil"/>
                    <w:bottom w:val="single" w:sz="4" w:space="0" w:color="auto"/>
                    <w:right w:val="single" w:sz="4" w:space="0" w:color="auto"/>
                  </w:tcBorders>
                  <w:shd w:val="clear" w:color="000000" w:fill="FFFFFF"/>
                  <w:noWrap/>
                  <w:vAlign w:val="center"/>
                  <w:hideMark/>
                </w:tcPr>
                <w:p w14:paraId="6D7751C4"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1588B182" w14:textId="77777777" w:rsidR="00871F6A" w:rsidRPr="00871F6A" w:rsidRDefault="00871F6A" w:rsidP="00871F6A">
                  <w:pPr>
                    <w:jc w:val="center"/>
                    <w:rPr>
                      <w:color w:val="000000"/>
                      <w:sz w:val="22"/>
                      <w:szCs w:val="22"/>
                    </w:rPr>
                  </w:pPr>
                  <w:r w:rsidRPr="00871F6A">
                    <w:rPr>
                      <w:color w:val="000000"/>
                      <w:sz w:val="22"/>
                      <w:szCs w:val="22"/>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380E91E2"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21FF53C9"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5B3E00D6"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74B30222"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1265BDE0" w14:textId="77777777" w:rsidR="00871F6A" w:rsidRPr="00871F6A" w:rsidRDefault="00871F6A" w:rsidP="00871F6A">
                  <w:pPr>
                    <w:jc w:val="center"/>
                    <w:rPr>
                      <w:color w:val="000000"/>
                      <w:sz w:val="18"/>
                      <w:szCs w:val="18"/>
                    </w:rPr>
                  </w:pPr>
                  <w:r w:rsidRPr="00871F6A">
                    <w:rPr>
                      <w:color w:val="000000"/>
                      <w:sz w:val="18"/>
                      <w:szCs w:val="18"/>
                    </w:rPr>
                    <w:t>900000</w:t>
                  </w:r>
                </w:p>
              </w:tc>
            </w:tr>
            <w:tr w:rsidR="00871F6A" w:rsidRPr="00871F6A" w14:paraId="493E4234"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E446A69" w14:textId="77777777" w:rsidR="00871F6A" w:rsidRPr="00871F6A" w:rsidRDefault="00871F6A" w:rsidP="00871F6A">
                  <w:pPr>
                    <w:jc w:val="center"/>
                    <w:rPr>
                      <w:color w:val="000000"/>
                      <w:sz w:val="18"/>
                      <w:szCs w:val="18"/>
                    </w:rPr>
                  </w:pPr>
                  <w:r w:rsidRPr="00871F6A">
                    <w:rPr>
                      <w:color w:val="000000"/>
                      <w:sz w:val="18"/>
                      <w:szCs w:val="18"/>
                    </w:rPr>
                    <w:t>16</w:t>
                  </w:r>
                </w:p>
              </w:tc>
              <w:tc>
                <w:tcPr>
                  <w:tcW w:w="1235" w:type="dxa"/>
                  <w:tcBorders>
                    <w:top w:val="nil"/>
                    <w:left w:val="nil"/>
                    <w:bottom w:val="single" w:sz="4" w:space="0" w:color="auto"/>
                    <w:right w:val="single" w:sz="4" w:space="0" w:color="auto"/>
                  </w:tcBorders>
                  <w:shd w:val="clear" w:color="000000" w:fill="FFFFFF"/>
                  <w:vAlign w:val="center"/>
                  <w:hideMark/>
                </w:tcPr>
                <w:p w14:paraId="51B33A4D"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63D0750F" w14:textId="77777777" w:rsidR="00871F6A" w:rsidRPr="00871F6A" w:rsidRDefault="00871F6A" w:rsidP="00871F6A">
                  <w:pPr>
                    <w:rPr>
                      <w:color w:val="000000"/>
                      <w:sz w:val="22"/>
                      <w:szCs w:val="22"/>
                    </w:rPr>
                  </w:pPr>
                  <w:r w:rsidRPr="00871F6A">
                    <w:rPr>
                      <w:color w:val="000000"/>
                      <w:sz w:val="22"/>
                      <w:szCs w:val="22"/>
                    </w:rPr>
                    <w:t>Пластина шейная, количество отверстий 10, длиной 69; 73; 77; 81;85; 89 мм</w:t>
                  </w:r>
                </w:p>
              </w:tc>
              <w:tc>
                <w:tcPr>
                  <w:tcW w:w="907" w:type="dxa"/>
                  <w:tcBorders>
                    <w:top w:val="nil"/>
                    <w:left w:val="nil"/>
                    <w:bottom w:val="single" w:sz="4" w:space="0" w:color="auto"/>
                    <w:right w:val="single" w:sz="4" w:space="0" w:color="auto"/>
                  </w:tcBorders>
                  <w:shd w:val="clear" w:color="000000" w:fill="FFFFFF"/>
                  <w:noWrap/>
                  <w:vAlign w:val="center"/>
                  <w:hideMark/>
                </w:tcPr>
                <w:p w14:paraId="4F27BF87"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42EB7A48" w14:textId="77777777" w:rsidR="00871F6A" w:rsidRPr="00871F6A" w:rsidRDefault="00871F6A" w:rsidP="00871F6A">
                  <w:pPr>
                    <w:jc w:val="center"/>
                    <w:rPr>
                      <w:color w:val="000000"/>
                      <w:sz w:val="22"/>
                      <w:szCs w:val="22"/>
                    </w:rPr>
                  </w:pPr>
                  <w:r w:rsidRPr="00871F6A">
                    <w:rPr>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5EBEE6A2"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5CA2C3D2"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6B3F2980"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71280803"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27C84650" w14:textId="77777777" w:rsidR="00871F6A" w:rsidRPr="00871F6A" w:rsidRDefault="00871F6A" w:rsidP="00871F6A">
                  <w:pPr>
                    <w:jc w:val="center"/>
                    <w:rPr>
                      <w:color w:val="000000"/>
                      <w:sz w:val="18"/>
                      <w:szCs w:val="18"/>
                    </w:rPr>
                  </w:pPr>
                  <w:r w:rsidRPr="00871F6A">
                    <w:rPr>
                      <w:color w:val="000000"/>
                      <w:sz w:val="18"/>
                      <w:szCs w:val="18"/>
                    </w:rPr>
                    <w:t>460000</w:t>
                  </w:r>
                </w:p>
              </w:tc>
            </w:tr>
            <w:tr w:rsidR="00871F6A" w:rsidRPr="00871F6A" w14:paraId="3DAEAE35"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47EA83E" w14:textId="77777777" w:rsidR="00871F6A" w:rsidRPr="00871F6A" w:rsidRDefault="00871F6A" w:rsidP="00871F6A">
                  <w:pPr>
                    <w:jc w:val="center"/>
                    <w:rPr>
                      <w:color w:val="000000"/>
                      <w:sz w:val="18"/>
                      <w:szCs w:val="18"/>
                    </w:rPr>
                  </w:pPr>
                  <w:r w:rsidRPr="00871F6A">
                    <w:rPr>
                      <w:color w:val="000000"/>
                      <w:sz w:val="18"/>
                      <w:szCs w:val="18"/>
                    </w:rPr>
                    <w:lastRenderedPageBreak/>
                    <w:t>17</w:t>
                  </w:r>
                </w:p>
              </w:tc>
              <w:tc>
                <w:tcPr>
                  <w:tcW w:w="1235" w:type="dxa"/>
                  <w:tcBorders>
                    <w:top w:val="nil"/>
                    <w:left w:val="nil"/>
                    <w:bottom w:val="single" w:sz="4" w:space="0" w:color="auto"/>
                    <w:right w:val="single" w:sz="4" w:space="0" w:color="auto"/>
                  </w:tcBorders>
                  <w:shd w:val="clear" w:color="000000" w:fill="FFFFFF"/>
                  <w:vAlign w:val="center"/>
                  <w:hideMark/>
                </w:tcPr>
                <w:p w14:paraId="3A094D2F"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11E2C4E4" w14:textId="77777777" w:rsidR="00871F6A" w:rsidRPr="00871F6A" w:rsidRDefault="00871F6A" w:rsidP="00871F6A">
                  <w:pPr>
                    <w:rPr>
                      <w:color w:val="000000"/>
                      <w:sz w:val="22"/>
                      <w:szCs w:val="22"/>
                    </w:rPr>
                  </w:pPr>
                  <w:r w:rsidRPr="00871F6A">
                    <w:rPr>
                      <w:color w:val="000000"/>
                      <w:sz w:val="22"/>
                      <w:szCs w:val="22"/>
                    </w:rPr>
                    <w:t xml:space="preserve">Винт шейный с изменяемым углом, самонарезающий, </w:t>
                  </w:r>
                  <w:proofErr w:type="spellStart"/>
                  <w:r w:rsidRPr="00871F6A">
                    <w:rPr>
                      <w:color w:val="000000"/>
                      <w:sz w:val="22"/>
                      <w:szCs w:val="22"/>
                    </w:rPr>
                    <w:t>самосверлящий</w:t>
                  </w:r>
                  <w:proofErr w:type="spellEnd"/>
                  <w:r w:rsidRPr="00871F6A">
                    <w:rPr>
                      <w:color w:val="000000"/>
                      <w:sz w:val="22"/>
                      <w:szCs w:val="22"/>
                    </w:rPr>
                    <w:t>, диаметром 4,0; 4,5 мм, длиной 12; 14; 16; 18 мм</w:t>
                  </w:r>
                </w:p>
              </w:tc>
              <w:tc>
                <w:tcPr>
                  <w:tcW w:w="907" w:type="dxa"/>
                  <w:tcBorders>
                    <w:top w:val="nil"/>
                    <w:left w:val="nil"/>
                    <w:bottom w:val="single" w:sz="4" w:space="0" w:color="auto"/>
                    <w:right w:val="single" w:sz="4" w:space="0" w:color="auto"/>
                  </w:tcBorders>
                  <w:shd w:val="clear" w:color="000000" w:fill="FFFFFF"/>
                  <w:noWrap/>
                  <w:vAlign w:val="center"/>
                  <w:hideMark/>
                </w:tcPr>
                <w:p w14:paraId="43A816E0"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2282641F" w14:textId="77777777" w:rsidR="00871F6A" w:rsidRPr="00871F6A" w:rsidRDefault="00871F6A" w:rsidP="00871F6A">
                  <w:pPr>
                    <w:jc w:val="center"/>
                    <w:rPr>
                      <w:color w:val="000000"/>
                      <w:sz w:val="22"/>
                      <w:szCs w:val="22"/>
                    </w:rPr>
                  </w:pPr>
                  <w:r w:rsidRPr="00871F6A">
                    <w:rPr>
                      <w:color w:val="000000"/>
                      <w:sz w:val="22"/>
                      <w:szCs w:val="22"/>
                    </w:rPr>
                    <w:t>110</w:t>
                  </w:r>
                </w:p>
              </w:tc>
              <w:tc>
                <w:tcPr>
                  <w:tcW w:w="1029" w:type="dxa"/>
                  <w:tcBorders>
                    <w:top w:val="nil"/>
                    <w:left w:val="nil"/>
                    <w:bottom w:val="single" w:sz="4" w:space="0" w:color="auto"/>
                    <w:right w:val="single" w:sz="4" w:space="0" w:color="auto"/>
                  </w:tcBorders>
                  <w:shd w:val="clear" w:color="000000" w:fill="FFFFFF"/>
                  <w:noWrap/>
                  <w:vAlign w:val="center"/>
                  <w:hideMark/>
                </w:tcPr>
                <w:p w14:paraId="7F47BD71"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7E3BA37D"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50FBF3F6"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6CCB0074"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42DD450C" w14:textId="77777777" w:rsidR="00871F6A" w:rsidRPr="00871F6A" w:rsidRDefault="00871F6A" w:rsidP="00871F6A">
                  <w:pPr>
                    <w:jc w:val="center"/>
                    <w:rPr>
                      <w:color w:val="000000"/>
                      <w:sz w:val="18"/>
                      <w:szCs w:val="18"/>
                    </w:rPr>
                  </w:pPr>
                  <w:r w:rsidRPr="00871F6A">
                    <w:rPr>
                      <w:color w:val="000000"/>
                      <w:sz w:val="18"/>
                      <w:szCs w:val="18"/>
                    </w:rPr>
                    <w:t>1320000</w:t>
                  </w:r>
                </w:p>
              </w:tc>
            </w:tr>
            <w:tr w:rsidR="00871F6A" w:rsidRPr="00871F6A" w14:paraId="70845B3E" w14:textId="77777777" w:rsidTr="00871F6A">
              <w:trPr>
                <w:trHeight w:val="15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15E00B7" w14:textId="77777777" w:rsidR="00871F6A" w:rsidRPr="00871F6A" w:rsidRDefault="00871F6A" w:rsidP="00871F6A">
                  <w:pPr>
                    <w:jc w:val="center"/>
                    <w:rPr>
                      <w:color w:val="000000"/>
                      <w:sz w:val="18"/>
                      <w:szCs w:val="18"/>
                    </w:rPr>
                  </w:pPr>
                  <w:r w:rsidRPr="00871F6A">
                    <w:rPr>
                      <w:color w:val="000000"/>
                      <w:sz w:val="18"/>
                      <w:szCs w:val="18"/>
                    </w:rPr>
                    <w:t>18</w:t>
                  </w:r>
                </w:p>
              </w:tc>
              <w:tc>
                <w:tcPr>
                  <w:tcW w:w="1235" w:type="dxa"/>
                  <w:tcBorders>
                    <w:top w:val="nil"/>
                    <w:left w:val="nil"/>
                    <w:bottom w:val="single" w:sz="4" w:space="0" w:color="auto"/>
                    <w:right w:val="single" w:sz="4" w:space="0" w:color="auto"/>
                  </w:tcBorders>
                  <w:shd w:val="clear" w:color="000000" w:fill="FFFFFF"/>
                  <w:vAlign w:val="center"/>
                  <w:hideMark/>
                </w:tcPr>
                <w:p w14:paraId="3E4E680A"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60FA0F56" w14:textId="77777777" w:rsidR="00871F6A" w:rsidRPr="00871F6A" w:rsidRDefault="00871F6A" w:rsidP="00871F6A">
                  <w:pPr>
                    <w:rPr>
                      <w:color w:val="000000"/>
                      <w:sz w:val="22"/>
                      <w:szCs w:val="22"/>
                    </w:rPr>
                  </w:pPr>
                  <w:r w:rsidRPr="00871F6A">
                    <w:rPr>
                      <w:color w:val="000000"/>
                      <w:sz w:val="22"/>
                      <w:szCs w:val="22"/>
                    </w:rPr>
                    <w:t xml:space="preserve">Винт </w:t>
                  </w:r>
                  <w:proofErr w:type="spellStart"/>
                  <w:r w:rsidRPr="00871F6A">
                    <w:rPr>
                      <w:color w:val="000000"/>
                      <w:sz w:val="22"/>
                      <w:szCs w:val="22"/>
                    </w:rPr>
                    <w:t>транспедикулярный</w:t>
                  </w:r>
                  <w:proofErr w:type="spellEnd"/>
                  <w:r w:rsidRPr="00871F6A">
                    <w:rPr>
                      <w:color w:val="000000"/>
                      <w:sz w:val="22"/>
                      <w:szCs w:val="22"/>
                    </w:rPr>
                    <w:t xml:space="preserve"> </w:t>
                  </w:r>
                  <w:proofErr w:type="spellStart"/>
                  <w:r w:rsidRPr="00871F6A">
                    <w:rPr>
                      <w:color w:val="000000"/>
                      <w:sz w:val="22"/>
                      <w:szCs w:val="22"/>
                    </w:rPr>
                    <w:t>полиаксиальный</w:t>
                  </w:r>
                  <w:proofErr w:type="spellEnd"/>
                  <w:r w:rsidRPr="00871F6A">
                    <w:rPr>
                      <w:color w:val="000000"/>
                      <w:sz w:val="22"/>
                      <w:szCs w:val="22"/>
                    </w:rPr>
                    <w:t xml:space="preserve"> CHARSPINE2, диаметром 4, 4.5, 5, 5.5, 6, 6.5, 7.5 мм, длиной (L) от 20 до 90 мм</w:t>
                  </w:r>
                </w:p>
              </w:tc>
              <w:tc>
                <w:tcPr>
                  <w:tcW w:w="907" w:type="dxa"/>
                  <w:tcBorders>
                    <w:top w:val="nil"/>
                    <w:left w:val="nil"/>
                    <w:bottom w:val="single" w:sz="4" w:space="0" w:color="auto"/>
                    <w:right w:val="single" w:sz="4" w:space="0" w:color="auto"/>
                  </w:tcBorders>
                  <w:shd w:val="clear" w:color="000000" w:fill="FFFFFF"/>
                  <w:noWrap/>
                  <w:vAlign w:val="center"/>
                  <w:hideMark/>
                </w:tcPr>
                <w:p w14:paraId="742B4FEC"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3CA61056" w14:textId="77777777" w:rsidR="00871F6A" w:rsidRPr="00871F6A" w:rsidRDefault="00871F6A" w:rsidP="00871F6A">
                  <w:pPr>
                    <w:jc w:val="center"/>
                    <w:rPr>
                      <w:color w:val="000000"/>
                      <w:sz w:val="22"/>
                      <w:szCs w:val="22"/>
                    </w:rPr>
                  </w:pPr>
                  <w:r w:rsidRPr="00871F6A">
                    <w:rPr>
                      <w:color w:val="000000"/>
                      <w:sz w:val="22"/>
                      <w:szCs w:val="22"/>
                    </w:rPr>
                    <w:t>50</w:t>
                  </w:r>
                </w:p>
              </w:tc>
              <w:tc>
                <w:tcPr>
                  <w:tcW w:w="1029" w:type="dxa"/>
                  <w:tcBorders>
                    <w:top w:val="nil"/>
                    <w:left w:val="nil"/>
                    <w:bottom w:val="single" w:sz="4" w:space="0" w:color="auto"/>
                    <w:right w:val="single" w:sz="4" w:space="0" w:color="auto"/>
                  </w:tcBorders>
                  <w:shd w:val="clear" w:color="000000" w:fill="FFFFFF"/>
                  <w:noWrap/>
                  <w:vAlign w:val="center"/>
                  <w:hideMark/>
                </w:tcPr>
                <w:p w14:paraId="49CD99F8"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6F989A0E"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4C5AF88E"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58FE47F6"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2E1B832F" w14:textId="77777777" w:rsidR="00871F6A" w:rsidRPr="00871F6A" w:rsidRDefault="00871F6A" w:rsidP="00871F6A">
                  <w:pPr>
                    <w:jc w:val="center"/>
                    <w:rPr>
                      <w:color w:val="000000"/>
                      <w:sz w:val="18"/>
                      <w:szCs w:val="18"/>
                    </w:rPr>
                  </w:pPr>
                  <w:r w:rsidRPr="00871F6A">
                    <w:rPr>
                      <w:color w:val="000000"/>
                      <w:sz w:val="18"/>
                      <w:szCs w:val="18"/>
                    </w:rPr>
                    <w:t>2300000</w:t>
                  </w:r>
                </w:p>
              </w:tc>
            </w:tr>
            <w:tr w:rsidR="00871F6A" w:rsidRPr="00871F6A" w14:paraId="532494CB"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0AD4A11" w14:textId="77777777" w:rsidR="00871F6A" w:rsidRPr="00871F6A" w:rsidRDefault="00871F6A" w:rsidP="00871F6A">
                  <w:pPr>
                    <w:jc w:val="center"/>
                    <w:rPr>
                      <w:color w:val="000000"/>
                      <w:sz w:val="18"/>
                      <w:szCs w:val="18"/>
                    </w:rPr>
                  </w:pPr>
                  <w:r w:rsidRPr="00871F6A">
                    <w:rPr>
                      <w:color w:val="000000"/>
                      <w:sz w:val="18"/>
                      <w:szCs w:val="18"/>
                    </w:rPr>
                    <w:t>19</w:t>
                  </w:r>
                </w:p>
              </w:tc>
              <w:tc>
                <w:tcPr>
                  <w:tcW w:w="1235" w:type="dxa"/>
                  <w:tcBorders>
                    <w:top w:val="nil"/>
                    <w:left w:val="nil"/>
                    <w:bottom w:val="single" w:sz="4" w:space="0" w:color="auto"/>
                    <w:right w:val="single" w:sz="4" w:space="0" w:color="auto"/>
                  </w:tcBorders>
                  <w:shd w:val="clear" w:color="000000" w:fill="FFFFFF"/>
                  <w:vAlign w:val="center"/>
                  <w:hideMark/>
                </w:tcPr>
                <w:p w14:paraId="32FF416C"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057D9E82" w14:textId="77777777" w:rsidR="00871F6A" w:rsidRPr="00871F6A" w:rsidRDefault="00871F6A" w:rsidP="00871F6A">
                  <w:pPr>
                    <w:rPr>
                      <w:color w:val="000000"/>
                      <w:sz w:val="22"/>
                      <w:szCs w:val="22"/>
                    </w:rPr>
                  </w:pPr>
                  <w:r w:rsidRPr="00871F6A">
                    <w:rPr>
                      <w:color w:val="000000"/>
                      <w:sz w:val="22"/>
                      <w:szCs w:val="22"/>
                    </w:rPr>
                    <w:t>Стержень титановый, диаметром 6.0 мм, длиной (L) от 40 до 600 мм</w:t>
                  </w:r>
                </w:p>
              </w:tc>
              <w:tc>
                <w:tcPr>
                  <w:tcW w:w="907" w:type="dxa"/>
                  <w:tcBorders>
                    <w:top w:val="nil"/>
                    <w:left w:val="nil"/>
                    <w:bottom w:val="single" w:sz="4" w:space="0" w:color="auto"/>
                    <w:right w:val="single" w:sz="4" w:space="0" w:color="auto"/>
                  </w:tcBorders>
                  <w:shd w:val="clear" w:color="000000" w:fill="FFFFFF"/>
                  <w:noWrap/>
                  <w:vAlign w:val="center"/>
                  <w:hideMark/>
                </w:tcPr>
                <w:p w14:paraId="3F36A5A3"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2E7D31D6" w14:textId="77777777" w:rsidR="00871F6A" w:rsidRPr="00871F6A" w:rsidRDefault="00871F6A" w:rsidP="00871F6A">
                  <w:pPr>
                    <w:jc w:val="center"/>
                    <w:rPr>
                      <w:color w:val="000000"/>
                      <w:sz w:val="22"/>
                      <w:szCs w:val="22"/>
                    </w:rPr>
                  </w:pPr>
                  <w:r w:rsidRPr="00871F6A">
                    <w:rPr>
                      <w:color w:val="000000"/>
                      <w:sz w:val="22"/>
                      <w:szCs w:val="22"/>
                    </w:rPr>
                    <w:t>10</w:t>
                  </w:r>
                </w:p>
              </w:tc>
              <w:tc>
                <w:tcPr>
                  <w:tcW w:w="1029" w:type="dxa"/>
                  <w:tcBorders>
                    <w:top w:val="nil"/>
                    <w:left w:val="nil"/>
                    <w:bottom w:val="single" w:sz="4" w:space="0" w:color="auto"/>
                    <w:right w:val="single" w:sz="4" w:space="0" w:color="auto"/>
                  </w:tcBorders>
                  <w:shd w:val="clear" w:color="000000" w:fill="FFFFFF"/>
                  <w:noWrap/>
                  <w:vAlign w:val="center"/>
                  <w:hideMark/>
                </w:tcPr>
                <w:p w14:paraId="13EDAD7F"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202590F1"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5C36430B"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28B6E081"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0ACF70BC" w14:textId="77777777" w:rsidR="00871F6A" w:rsidRPr="00871F6A" w:rsidRDefault="00871F6A" w:rsidP="00871F6A">
                  <w:pPr>
                    <w:jc w:val="center"/>
                    <w:rPr>
                      <w:color w:val="000000"/>
                      <w:sz w:val="18"/>
                      <w:szCs w:val="18"/>
                    </w:rPr>
                  </w:pPr>
                  <w:r w:rsidRPr="00871F6A">
                    <w:rPr>
                      <w:color w:val="000000"/>
                      <w:sz w:val="18"/>
                      <w:szCs w:val="18"/>
                    </w:rPr>
                    <w:t>230000</w:t>
                  </w:r>
                </w:p>
              </w:tc>
            </w:tr>
            <w:tr w:rsidR="00871F6A" w:rsidRPr="00871F6A" w14:paraId="1B1BF53A"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D6D07F0" w14:textId="77777777" w:rsidR="00871F6A" w:rsidRPr="00871F6A" w:rsidRDefault="00871F6A" w:rsidP="00871F6A">
                  <w:pPr>
                    <w:jc w:val="center"/>
                    <w:rPr>
                      <w:color w:val="000000"/>
                      <w:sz w:val="18"/>
                      <w:szCs w:val="18"/>
                    </w:rPr>
                  </w:pPr>
                  <w:r w:rsidRPr="00871F6A">
                    <w:rPr>
                      <w:color w:val="000000"/>
                      <w:sz w:val="18"/>
                      <w:szCs w:val="18"/>
                    </w:rPr>
                    <w:t>20</w:t>
                  </w:r>
                </w:p>
              </w:tc>
              <w:tc>
                <w:tcPr>
                  <w:tcW w:w="1235" w:type="dxa"/>
                  <w:tcBorders>
                    <w:top w:val="nil"/>
                    <w:left w:val="nil"/>
                    <w:bottom w:val="single" w:sz="4" w:space="0" w:color="auto"/>
                    <w:right w:val="single" w:sz="4" w:space="0" w:color="auto"/>
                  </w:tcBorders>
                  <w:shd w:val="clear" w:color="000000" w:fill="FFFFFF"/>
                  <w:vAlign w:val="center"/>
                  <w:hideMark/>
                </w:tcPr>
                <w:p w14:paraId="1AD65403"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2B61B80E" w14:textId="77777777" w:rsidR="00871F6A" w:rsidRPr="00871F6A" w:rsidRDefault="00871F6A" w:rsidP="00871F6A">
                  <w:pPr>
                    <w:rPr>
                      <w:color w:val="000000"/>
                      <w:sz w:val="22"/>
                      <w:szCs w:val="22"/>
                    </w:rPr>
                  </w:pPr>
                  <w:proofErr w:type="gramStart"/>
                  <w:r w:rsidRPr="00871F6A">
                    <w:rPr>
                      <w:color w:val="000000"/>
                      <w:sz w:val="22"/>
                      <w:szCs w:val="22"/>
                    </w:rPr>
                    <w:t>Винт</w:t>
                  </w:r>
                  <w:proofErr w:type="gramEnd"/>
                  <w:r w:rsidRPr="00871F6A">
                    <w:rPr>
                      <w:color w:val="000000"/>
                      <w:sz w:val="22"/>
                      <w:szCs w:val="22"/>
                    </w:rPr>
                    <w:t xml:space="preserve"> блокирующий </w:t>
                  </w:r>
                </w:p>
              </w:tc>
              <w:tc>
                <w:tcPr>
                  <w:tcW w:w="907" w:type="dxa"/>
                  <w:tcBorders>
                    <w:top w:val="nil"/>
                    <w:left w:val="nil"/>
                    <w:bottom w:val="single" w:sz="4" w:space="0" w:color="auto"/>
                    <w:right w:val="single" w:sz="4" w:space="0" w:color="auto"/>
                  </w:tcBorders>
                  <w:shd w:val="clear" w:color="000000" w:fill="FFFFFF"/>
                  <w:noWrap/>
                  <w:vAlign w:val="center"/>
                  <w:hideMark/>
                </w:tcPr>
                <w:p w14:paraId="5EDEB711"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2121FA0B" w14:textId="77777777" w:rsidR="00871F6A" w:rsidRPr="00871F6A" w:rsidRDefault="00871F6A" w:rsidP="00871F6A">
                  <w:pPr>
                    <w:jc w:val="center"/>
                    <w:rPr>
                      <w:color w:val="000000"/>
                      <w:sz w:val="22"/>
                      <w:szCs w:val="22"/>
                    </w:rPr>
                  </w:pPr>
                  <w:r w:rsidRPr="00871F6A">
                    <w:rPr>
                      <w:color w:val="000000"/>
                      <w:sz w:val="22"/>
                      <w:szCs w:val="22"/>
                    </w:rPr>
                    <w:t>50</w:t>
                  </w:r>
                </w:p>
              </w:tc>
              <w:tc>
                <w:tcPr>
                  <w:tcW w:w="1029" w:type="dxa"/>
                  <w:tcBorders>
                    <w:top w:val="nil"/>
                    <w:left w:val="nil"/>
                    <w:bottom w:val="single" w:sz="4" w:space="0" w:color="auto"/>
                    <w:right w:val="single" w:sz="4" w:space="0" w:color="auto"/>
                  </w:tcBorders>
                  <w:shd w:val="clear" w:color="000000" w:fill="FFFFFF"/>
                  <w:noWrap/>
                  <w:vAlign w:val="center"/>
                  <w:hideMark/>
                </w:tcPr>
                <w:p w14:paraId="2F823CEE"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3268547F"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677E6466"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76DE9C34"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551B8075" w14:textId="77777777" w:rsidR="00871F6A" w:rsidRPr="00871F6A" w:rsidRDefault="00871F6A" w:rsidP="00871F6A">
                  <w:pPr>
                    <w:jc w:val="center"/>
                    <w:rPr>
                      <w:color w:val="000000"/>
                      <w:sz w:val="18"/>
                      <w:szCs w:val="18"/>
                    </w:rPr>
                  </w:pPr>
                  <w:r w:rsidRPr="00871F6A">
                    <w:rPr>
                      <w:color w:val="000000"/>
                      <w:sz w:val="18"/>
                      <w:szCs w:val="18"/>
                    </w:rPr>
                    <w:t>600000</w:t>
                  </w:r>
                </w:p>
              </w:tc>
            </w:tr>
            <w:tr w:rsidR="00871F6A" w:rsidRPr="00871F6A" w14:paraId="19749E06"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A9B7B0E" w14:textId="77777777" w:rsidR="00871F6A" w:rsidRPr="00871F6A" w:rsidRDefault="00871F6A" w:rsidP="00871F6A">
                  <w:pPr>
                    <w:jc w:val="center"/>
                    <w:rPr>
                      <w:color w:val="000000"/>
                      <w:sz w:val="18"/>
                      <w:szCs w:val="18"/>
                    </w:rPr>
                  </w:pPr>
                  <w:r w:rsidRPr="00871F6A">
                    <w:rPr>
                      <w:color w:val="000000"/>
                      <w:sz w:val="18"/>
                      <w:szCs w:val="18"/>
                    </w:rPr>
                    <w:t>21</w:t>
                  </w:r>
                </w:p>
              </w:tc>
              <w:tc>
                <w:tcPr>
                  <w:tcW w:w="1235" w:type="dxa"/>
                  <w:tcBorders>
                    <w:top w:val="nil"/>
                    <w:left w:val="nil"/>
                    <w:bottom w:val="single" w:sz="4" w:space="0" w:color="auto"/>
                    <w:right w:val="single" w:sz="4" w:space="0" w:color="auto"/>
                  </w:tcBorders>
                  <w:shd w:val="clear" w:color="000000" w:fill="FFFFFF"/>
                  <w:vAlign w:val="center"/>
                  <w:hideMark/>
                </w:tcPr>
                <w:p w14:paraId="59CC786A"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14345A6B" w14:textId="77777777" w:rsidR="00871F6A" w:rsidRPr="00871F6A" w:rsidRDefault="00871F6A" w:rsidP="00871F6A">
                  <w:pPr>
                    <w:rPr>
                      <w:color w:val="000000"/>
                      <w:sz w:val="22"/>
                      <w:szCs w:val="22"/>
                    </w:rPr>
                  </w:pPr>
                  <w:r w:rsidRPr="00871F6A">
                    <w:rPr>
                      <w:color w:val="000000"/>
                      <w:sz w:val="22"/>
                      <w:szCs w:val="22"/>
                    </w:rPr>
                    <w:t xml:space="preserve">Заменитель твердой мозговой оболочки </w:t>
                  </w:r>
                </w:p>
              </w:tc>
              <w:tc>
                <w:tcPr>
                  <w:tcW w:w="907" w:type="dxa"/>
                  <w:tcBorders>
                    <w:top w:val="nil"/>
                    <w:left w:val="nil"/>
                    <w:bottom w:val="single" w:sz="4" w:space="0" w:color="auto"/>
                    <w:right w:val="single" w:sz="4" w:space="0" w:color="auto"/>
                  </w:tcBorders>
                  <w:shd w:val="clear" w:color="000000" w:fill="FFFFFF"/>
                  <w:noWrap/>
                  <w:vAlign w:val="center"/>
                  <w:hideMark/>
                </w:tcPr>
                <w:p w14:paraId="377D8188"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64DEFCE5" w14:textId="77777777" w:rsidR="00871F6A" w:rsidRPr="00871F6A" w:rsidRDefault="00871F6A" w:rsidP="00871F6A">
                  <w:pPr>
                    <w:jc w:val="center"/>
                    <w:rPr>
                      <w:color w:val="000000"/>
                      <w:sz w:val="22"/>
                      <w:szCs w:val="22"/>
                    </w:rPr>
                  </w:pPr>
                  <w:r w:rsidRPr="00871F6A">
                    <w:rPr>
                      <w:color w:val="000000"/>
                      <w:sz w:val="22"/>
                      <w:szCs w:val="22"/>
                    </w:rPr>
                    <w:t>40</w:t>
                  </w:r>
                </w:p>
              </w:tc>
              <w:tc>
                <w:tcPr>
                  <w:tcW w:w="1029" w:type="dxa"/>
                  <w:tcBorders>
                    <w:top w:val="nil"/>
                    <w:left w:val="nil"/>
                    <w:bottom w:val="single" w:sz="4" w:space="0" w:color="auto"/>
                    <w:right w:val="single" w:sz="4" w:space="0" w:color="auto"/>
                  </w:tcBorders>
                  <w:shd w:val="clear" w:color="000000" w:fill="FFFFFF"/>
                  <w:noWrap/>
                  <w:vAlign w:val="center"/>
                  <w:hideMark/>
                </w:tcPr>
                <w:p w14:paraId="5998C9C3"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55811F3F"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559892D2"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59456172"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55B8467A" w14:textId="77777777" w:rsidR="00871F6A" w:rsidRPr="00871F6A" w:rsidRDefault="00871F6A" w:rsidP="00871F6A">
                  <w:pPr>
                    <w:jc w:val="center"/>
                    <w:rPr>
                      <w:color w:val="000000"/>
                      <w:sz w:val="18"/>
                      <w:szCs w:val="18"/>
                    </w:rPr>
                  </w:pPr>
                  <w:r w:rsidRPr="00871F6A">
                    <w:rPr>
                      <w:color w:val="000000"/>
                      <w:sz w:val="18"/>
                      <w:szCs w:val="18"/>
                    </w:rPr>
                    <w:t>16600000</w:t>
                  </w:r>
                </w:p>
              </w:tc>
            </w:tr>
            <w:tr w:rsidR="00871F6A" w:rsidRPr="00871F6A" w14:paraId="04B3E083"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9DF0EA5" w14:textId="77777777" w:rsidR="00871F6A" w:rsidRPr="00871F6A" w:rsidRDefault="00871F6A" w:rsidP="00871F6A">
                  <w:pPr>
                    <w:jc w:val="center"/>
                    <w:rPr>
                      <w:color w:val="000000"/>
                      <w:sz w:val="18"/>
                      <w:szCs w:val="18"/>
                    </w:rPr>
                  </w:pPr>
                  <w:r w:rsidRPr="00871F6A">
                    <w:rPr>
                      <w:color w:val="000000"/>
                      <w:sz w:val="18"/>
                      <w:szCs w:val="18"/>
                    </w:rPr>
                    <w:t>22</w:t>
                  </w:r>
                </w:p>
              </w:tc>
              <w:tc>
                <w:tcPr>
                  <w:tcW w:w="1235" w:type="dxa"/>
                  <w:tcBorders>
                    <w:top w:val="nil"/>
                    <w:left w:val="nil"/>
                    <w:bottom w:val="single" w:sz="4" w:space="0" w:color="auto"/>
                    <w:right w:val="single" w:sz="4" w:space="0" w:color="auto"/>
                  </w:tcBorders>
                  <w:shd w:val="clear" w:color="000000" w:fill="FFFFFF"/>
                  <w:vAlign w:val="center"/>
                  <w:hideMark/>
                </w:tcPr>
                <w:p w14:paraId="6D4187D6"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060509EB" w14:textId="77777777" w:rsidR="00871F6A" w:rsidRPr="00871F6A" w:rsidRDefault="00871F6A" w:rsidP="00871F6A">
                  <w:pPr>
                    <w:rPr>
                      <w:color w:val="000000"/>
                      <w:sz w:val="22"/>
                      <w:szCs w:val="22"/>
                    </w:rPr>
                  </w:pPr>
                  <w:r w:rsidRPr="00871F6A">
                    <w:rPr>
                      <w:color w:val="000000"/>
                      <w:sz w:val="22"/>
                      <w:szCs w:val="22"/>
                    </w:rPr>
                    <w:t>прокладки</w:t>
                  </w:r>
                  <w:proofErr w:type="gramStart"/>
                  <w:r w:rsidRPr="00871F6A">
                    <w:rPr>
                      <w:color w:val="000000"/>
                      <w:sz w:val="22"/>
                      <w:szCs w:val="22"/>
                    </w:rPr>
                    <w:t>, ,</w:t>
                  </w:r>
                  <w:proofErr w:type="gramEnd"/>
                  <w:r w:rsidRPr="00871F6A">
                    <w:rPr>
                      <w:color w:val="000000"/>
                      <w:sz w:val="22"/>
                      <w:szCs w:val="22"/>
                    </w:rPr>
                    <w:t xml:space="preserve"> твердые и мягкие, 3х 3 мм, 6*3 мм, 9*5 мм, 16*7 мм</w:t>
                  </w:r>
                </w:p>
              </w:tc>
              <w:tc>
                <w:tcPr>
                  <w:tcW w:w="907" w:type="dxa"/>
                  <w:tcBorders>
                    <w:top w:val="nil"/>
                    <w:left w:val="nil"/>
                    <w:bottom w:val="single" w:sz="4" w:space="0" w:color="auto"/>
                    <w:right w:val="single" w:sz="4" w:space="0" w:color="auto"/>
                  </w:tcBorders>
                  <w:shd w:val="clear" w:color="000000" w:fill="FFFFFF"/>
                  <w:noWrap/>
                  <w:vAlign w:val="center"/>
                  <w:hideMark/>
                </w:tcPr>
                <w:p w14:paraId="0A5A2283"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3EEAC086" w14:textId="77777777" w:rsidR="00871F6A" w:rsidRPr="00871F6A" w:rsidRDefault="00871F6A" w:rsidP="00871F6A">
                  <w:pPr>
                    <w:jc w:val="center"/>
                    <w:rPr>
                      <w:color w:val="000000"/>
                      <w:sz w:val="22"/>
                      <w:szCs w:val="22"/>
                    </w:rPr>
                  </w:pPr>
                  <w:r w:rsidRPr="00871F6A">
                    <w:rPr>
                      <w:color w:val="000000"/>
                      <w:sz w:val="22"/>
                      <w:szCs w:val="22"/>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4EE8B2B7"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501CEEBF"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00FFEE2E"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7561178D"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28D168F2" w14:textId="77777777" w:rsidR="00871F6A" w:rsidRPr="00871F6A" w:rsidRDefault="00871F6A" w:rsidP="00871F6A">
                  <w:pPr>
                    <w:jc w:val="center"/>
                    <w:rPr>
                      <w:color w:val="000000"/>
                      <w:sz w:val="18"/>
                      <w:szCs w:val="18"/>
                    </w:rPr>
                  </w:pPr>
                  <w:r w:rsidRPr="00871F6A">
                    <w:rPr>
                      <w:color w:val="000000"/>
                      <w:sz w:val="18"/>
                      <w:szCs w:val="18"/>
                    </w:rPr>
                    <w:t>2500000</w:t>
                  </w:r>
                </w:p>
              </w:tc>
            </w:tr>
            <w:tr w:rsidR="00871F6A" w:rsidRPr="00871F6A" w14:paraId="626A22F8"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3B8B7D8" w14:textId="77777777" w:rsidR="00871F6A" w:rsidRPr="00871F6A" w:rsidRDefault="00871F6A" w:rsidP="00871F6A">
                  <w:pPr>
                    <w:jc w:val="center"/>
                    <w:rPr>
                      <w:color w:val="000000"/>
                      <w:sz w:val="18"/>
                      <w:szCs w:val="18"/>
                    </w:rPr>
                  </w:pPr>
                  <w:r w:rsidRPr="00871F6A">
                    <w:rPr>
                      <w:color w:val="000000"/>
                      <w:sz w:val="18"/>
                      <w:szCs w:val="18"/>
                    </w:rPr>
                    <w:lastRenderedPageBreak/>
                    <w:t>23</w:t>
                  </w:r>
                </w:p>
              </w:tc>
              <w:tc>
                <w:tcPr>
                  <w:tcW w:w="1235" w:type="dxa"/>
                  <w:tcBorders>
                    <w:top w:val="nil"/>
                    <w:left w:val="nil"/>
                    <w:bottom w:val="single" w:sz="4" w:space="0" w:color="auto"/>
                    <w:right w:val="single" w:sz="4" w:space="0" w:color="auto"/>
                  </w:tcBorders>
                  <w:shd w:val="clear" w:color="000000" w:fill="FFFFFF"/>
                  <w:vAlign w:val="center"/>
                  <w:hideMark/>
                </w:tcPr>
                <w:p w14:paraId="60717A10"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7C64922C" w14:textId="77777777" w:rsidR="00871F6A" w:rsidRPr="00871F6A" w:rsidRDefault="00871F6A" w:rsidP="00871F6A">
                  <w:pPr>
                    <w:rPr>
                      <w:color w:val="000000"/>
                      <w:sz w:val="22"/>
                      <w:szCs w:val="22"/>
                    </w:rPr>
                  </w:pPr>
                  <w:r w:rsidRPr="00871F6A">
                    <w:rPr>
                      <w:color w:val="000000"/>
                      <w:sz w:val="22"/>
                      <w:szCs w:val="22"/>
                    </w:rPr>
                    <w:t xml:space="preserve">Гемостатический материал </w:t>
                  </w:r>
                </w:p>
              </w:tc>
              <w:tc>
                <w:tcPr>
                  <w:tcW w:w="907" w:type="dxa"/>
                  <w:tcBorders>
                    <w:top w:val="nil"/>
                    <w:left w:val="nil"/>
                    <w:bottom w:val="single" w:sz="4" w:space="0" w:color="auto"/>
                    <w:right w:val="single" w:sz="4" w:space="0" w:color="auto"/>
                  </w:tcBorders>
                  <w:shd w:val="clear" w:color="000000" w:fill="FFFFFF"/>
                  <w:noWrap/>
                  <w:vAlign w:val="center"/>
                  <w:hideMark/>
                </w:tcPr>
                <w:p w14:paraId="3948A46F"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32D9194E" w14:textId="77777777" w:rsidR="00871F6A" w:rsidRPr="00871F6A" w:rsidRDefault="00871F6A" w:rsidP="00871F6A">
                  <w:pPr>
                    <w:jc w:val="center"/>
                    <w:rPr>
                      <w:color w:val="000000"/>
                      <w:sz w:val="22"/>
                      <w:szCs w:val="22"/>
                    </w:rPr>
                  </w:pPr>
                  <w:r w:rsidRPr="00871F6A">
                    <w:rPr>
                      <w:color w:val="000000"/>
                      <w:sz w:val="22"/>
                      <w:szCs w:val="22"/>
                    </w:rPr>
                    <w:t>20</w:t>
                  </w:r>
                </w:p>
              </w:tc>
              <w:tc>
                <w:tcPr>
                  <w:tcW w:w="1029" w:type="dxa"/>
                  <w:tcBorders>
                    <w:top w:val="nil"/>
                    <w:left w:val="nil"/>
                    <w:bottom w:val="single" w:sz="4" w:space="0" w:color="auto"/>
                    <w:right w:val="single" w:sz="4" w:space="0" w:color="auto"/>
                  </w:tcBorders>
                  <w:shd w:val="clear" w:color="000000" w:fill="FFFFFF"/>
                  <w:noWrap/>
                  <w:vAlign w:val="center"/>
                  <w:hideMark/>
                </w:tcPr>
                <w:p w14:paraId="4DAC9D27"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7215B682"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46079528"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2BF20A28"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7F7C6636" w14:textId="77777777" w:rsidR="00871F6A" w:rsidRPr="00871F6A" w:rsidRDefault="00871F6A" w:rsidP="00871F6A">
                  <w:pPr>
                    <w:jc w:val="center"/>
                    <w:rPr>
                      <w:color w:val="000000"/>
                      <w:sz w:val="18"/>
                      <w:szCs w:val="18"/>
                    </w:rPr>
                  </w:pPr>
                  <w:r w:rsidRPr="00871F6A">
                    <w:rPr>
                      <w:color w:val="000000"/>
                      <w:sz w:val="18"/>
                      <w:szCs w:val="18"/>
                    </w:rPr>
                    <w:t>1500000</w:t>
                  </w:r>
                </w:p>
              </w:tc>
            </w:tr>
            <w:tr w:rsidR="00871F6A" w:rsidRPr="00871F6A" w14:paraId="18A73494"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CCC7FF4" w14:textId="77777777" w:rsidR="00871F6A" w:rsidRPr="00871F6A" w:rsidRDefault="00871F6A" w:rsidP="00871F6A">
                  <w:pPr>
                    <w:jc w:val="center"/>
                    <w:rPr>
                      <w:color w:val="000000"/>
                      <w:sz w:val="18"/>
                      <w:szCs w:val="18"/>
                    </w:rPr>
                  </w:pPr>
                  <w:r w:rsidRPr="00871F6A">
                    <w:rPr>
                      <w:color w:val="000000"/>
                      <w:sz w:val="18"/>
                      <w:szCs w:val="18"/>
                    </w:rPr>
                    <w:t>24</w:t>
                  </w:r>
                </w:p>
              </w:tc>
              <w:tc>
                <w:tcPr>
                  <w:tcW w:w="1235" w:type="dxa"/>
                  <w:tcBorders>
                    <w:top w:val="nil"/>
                    <w:left w:val="nil"/>
                    <w:bottom w:val="single" w:sz="4" w:space="0" w:color="auto"/>
                    <w:right w:val="single" w:sz="4" w:space="0" w:color="auto"/>
                  </w:tcBorders>
                  <w:shd w:val="clear" w:color="000000" w:fill="FFFFFF"/>
                  <w:vAlign w:val="center"/>
                  <w:hideMark/>
                </w:tcPr>
                <w:p w14:paraId="6C5570C8"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24D48AE4" w14:textId="77777777" w:rsidR="00871F6A" w:rsidRPr="00871F6A" w:rsidRDefault="00871F6A" w:rsidP="00871F6A">
                  <w:pPr>
                    <w:rPr>
                      <w:color w:val="000000"/>
                      <w:sz w:val="22"/>
                      <w:szCs w:val="22"/>
                    </w:rPr>
                  </w:pPr>
                  <w:r w:rsidRPr="00871F6A">
                    <w:rPr>
                      <w:color w:val="000000"/>
                      <w:sz w:val="22"/>
                      <w:szCs w:val="22"/>
                    </w:rPr>
                    <w:t>Имплант раздвижной</w:t>
                  </w:r>
                </w:p>
              </w:tc>
              <w:tc>
                <w:tcPr>
                  <w:tcW w:w="907" w:type="dxa"/>
                  <w:tcBorders>
                    <w:top w:val="nil"/>
                    <w:left w:val="nil"/>
                    <w:bottom w:val="single" w:sz="4" w:space="0" w:color="auto"/>
                    <w:right w:val="single" w:sz="4" w:space="0" w:color="auto"/>
                  </w:tcBorders>
                  <w:shd w:val="clear" w:color="000000" w:fill="FFFFFF"/>
                  <w:noWrap/>
                  <w:vAlign w:val="center"/>
                  <w:hideMark/>
                </w:tcPr>
                <w:p w14:paraId="08E10567"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3B98F937" w14:textId="77777777" w:rsidR="00871F6A" w:rsidRPr="00871F6A" w:rsidRDefault="00871F6A" w:rsidP="00871F6A">
                  <w:pPr>
                    <w:jc w:val="center"/>
                    <w:rPr>
                      <w:color w:val="000000"/>
                      <w:sz w:val="22"/>
                      <w:szCs w:val="22"/>
                    </w:rPr>
                  </w:pPr>
                  <w:r w:rsidRPr="00871F6A">
                    <w:rPr>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769D80AE"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135E7AEA"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2A9E2579"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10104ADB"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5C147A5D" w14:textId="77777777" w:rsidR="00871F6A" w:rsidRPr="00871F6A" w:rsidRDefault="00871F6A" w:rsidP="00871F6A">
                  <w:pPr>
                    <w:jc w:val="center"/>
                    <w:rPr>
                      <w:color w:val="000000"/>
                      <w:sz w:val="18"/>
                      <w:szCs w:val="18"/>
                    </w:rPr>
                  </w:pPr>
                  <w:r w:rsidRPr="00871F6A">
                    <w:rPr>
                      <w:color w:val="000000"/>
                      <w:sz w:val="18"/>
                      <w:szCs w:val="18"/>
                    </w:rPr>
                    <w:t>1082000</w:t>
                  </w:r>
                </w:p>
              </w:tc>
            </w:tr>
            <w:tr w:rsidR="00871F6A" w:rsidRPr="00871F6A" w14:paraId="53AC66DD"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198CFBB" w14:textId="77777777" w:rsidR="00871F6A" w:rsidRPr="00871F6A" w:rsidRDefault="00871F6A" w:rsidP="00871F6A">
                  <w:pPr>
                    <w:jc w:val="center"/>
                    <w:rPr>
                      <w:color w:val="000000"/>
                      <w:sz w:val="18"/>
                      <w:szCs w:val="18"/>
                    </w:rPr>
                  </w:pPr>
                  <w:r w:rsidRPr="00871F6A">
                    <w:rPr>
                      <w:color w:val="000000"/>
                      <w:sz w:val="18"/>
                      <w:szCs w:val="18"/>
                    </w:rPr>
                    <w:t>25</w:t>
                  </w:r>
                </w:p>
              </w:tc>
              <w:tc>
                <w:tcPr>
                  <w:tcW w:w="1235" w:type="dxa"/>
                  <w:tcBorders>
                    <w:top w:val="nil"/>
                    <w:left w:val="nil"/>
                    <w:bottom w:val="single" w:sz="4" w:space="0" w:color="auto"/>
                    <w:right w:val="single" w:sz="4" w:space="0" w:color="auto"/>
                  </w:tcBorders>
                  <w:shd w:val="clear" w:color="000000" w:fill="FFFFFF"/>
                  <w:vAlign w:val="center"/>
                  <w:hideMark/>
                </w:tcPr>
                <w:p w14:paraId="3E661B17"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6E2A193E" w14:textId="77777777" w:rsidR="00871F6A" w:rsidRPr="00871F6A" w:rsidRDefault="00871F6A" w:rsidP="00871F6A">
                  <w:pPr>
                    <w:rPr>
                      <w:color w:val="000000"/>
                      <w:sz w:val="22"/>
                      <w:szCs w:val="22"/>
                    </w:rPr>
                  </w:pPr>
                  <w:r w:rsidRPr="00871F6A">
                    <w:rPr>
                      <w:color w:val="000000"/>
                      <w:sz w:val="22"/>
                      <w:szCs w:val="22"/>
                    </w:rPr>
                    <w:t>Крышка концевая</w:t>
                  </w:r>
                </w:p>
              </w:tc>
              <w:tc>
                <w:tcPr>
                  <w:tcW w:w="907" w:type="dxa"/>
                  <w:tcBorders>
                    <w:top w:val="nil"/>
                    <w:left w:val="nil"/>
                    <w:bottom w:val="single" w:sz="4" w:space="0" w:color="auto"/>
                    <w:right w:val="single" w:sz="4" w:space="0" w:color="auto"/>
                  </w:tcBorders>
                  <w:shd w:val="clear" w:color="000000" w:fill="FFFFFF"/>
                  <w:noWrap/>
                  <w:vAlign w:val="center"/>
                  <w:hideMark/>
                </w:tcPr>
                <w:p w14:paraId="60176232"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7C1F0FF9" w14:textId="77777777" w:rsidR="00871F6A" w:rsidRPr="00871F6A" w:rsidRDefault="00871F6A" w:rsidP="00871F6A">
                  <w:pPr>
                    <w:jc w:val="center"/>
                    <w:rPr>
                      <w:color w:val="000000"/>
                      <w:sz w:val="22"/>
                      <w:szCs w:val="22"/>
                    </w:rPr>
                  </w:pPr>
                  <w:r w:rsidRPr="00871F6A">
                    <w:rPr>
                      <w:color w:val="000000"/>
                      <w:sz w:val="22"/>
                      <w:szCs w:val="22"/>
                    </w:rPr>
                    <w:t>4</w:t>
                  </w:r>
                </w:p>
              </w:tc>
              <w:tc>
                <w:tcPr>
                  <w:tcW w:w="1029" w:type="dxa"/>
                  <w:tcBorders>
                    <w:top w:val="nil"/>
                    <w:left w:val="nil"/>
                    <w:bottom w:val="single" w:sz="4" w:space="0" w:color="auto"/>
                    <w:right w:val="single" w:sz="4" w:space="0" w:color="auto"/>
                  </w:tcBorders>
                  <w:shd w:val="clear" w:color="000000" w:fill="FFFFFF"/>
                  <w:noWrap/>
                  <w:vAlign w:val="center"/>
                  <w:hideMark/>
                </w:tcPr>
                <w:p w14:paraId="4EB4AE4E"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048FC114"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19EECE78"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79739FE4"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63C9E6E9" w14:textId="77777777" w:rsidR="00871F6A" w:rsidRPr="00871F6A" w:rsidRDefault="00871F6A" w:rsidP="00871F6A">
                  <w:pPr>
                    <w:jc w:val="center"/>
                    <w:rPr>
                      <w:color w:val="000000"/>
                      <w:sz w:val="18"/>
                      <w:szCs w:val="18"/>
                    </w:rPr>
                  </w:pPr>
                  <w:r w:rsidRPr="00871F6A">
                    <w:rPr>
                      <w:color w:val="000000"/>
                      <w:sz w:val="18"/>
                      <w:szCs w:val="18"/>
                    </w:rPr>
                    <w:t>604000</w:t>
                  </w:r>
                </w:p>
              </w:tc>
            </w:tr>
            <w:tr w:rsidR="00871F6A" w:rsidRPr="00871F6A" w14:paraId="1AC91F76"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7F30D8B" w14:textId="77777777" w:rsidR="00871F6A" w:rsidRPr="00871F6A" w:rsidRDefault="00871F6A" w:rsidP="00871F6A">
                  <w:pPr>
                    <w:jc w:val="center"/>
                    <w:rPr>
                      <w:color w:val="000000"/>
                      <w:sz w:val="18"/>
                      <w:szCs w:val="18"/>
                    </w:rPr>
                  </w:pPr>
                  <w:r w:rsidRPr="00871F6A">
                    <w:rPr>
                      <w:color w:val="000000"/>
                      <w:sz w:val="18"/>
                      <w:szCs w:val="18"/>
                    </w:rPr>
                    <w:t>26</w:t>
                  </w:r>
                </w:p>
              </w:tc>
              <w:tc>
                <w:tcPr>
                  <w:tcW w:w="1235" w:type="dxa"/>
                  <w:tcBorders>
                    <w:top w:val="nil"/>
                    <w:left w:val="nil"/>
                    <w:bottom w:val="single" w:sz="4" w:space="0" w:color="auto"/>
                    <w:right w:val="single" w:sz="4" w:space="0" w:color="auto"/>
                  </w:tcBorders>
                  <w:shd w:val="clear" w:color="000000" w:fill="FFFFFF"/>
                  <w:vAlign w:val="center"/>
                  <w:hideMark/>
                </w:tcPr>
                <w:p w14:paraId="625B5E7E"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6644EF2C" w14:textId="77777777" w:rsidR="00871F6A" w:rsidRPr="00871F6A" w:rsidRDefault="00871F6A" w:rsidP="00871F6A">
                  <w:pPr>
                    <w:rPr>
                      <w:color w:val="000000"/>
                      <w:sz w:val="22"/>
                      <w:szCs w:val="22"/>
                    </w:rPr>
                  </w:pPr>
                  <w:r w:rsidRPr="00871F6A">
                    <w:rPr>
                      <w:color w:val="000000"/>
                      <w:sz w:val="22"/>
                      <w:szCs w:val="22"/>
                    </w:rPr>
                    <w:t>Имплантат сетчатый размером 12/88, 15/88, 20/88</w:t>
                  </w:r>
                </w:p>
              </w:tc>
              <w:tc>
                <w:tcPr>
                  <w:tcW w:w="907" w:type="dxa"/>
                  <w:tcBorders>
                    <w:top w:val="nil"/>
                    <w:left w:val="nil"/>
                    <w:bottom w:val="single" w:sz="4" w:space="0" w:color="auto"/>
                    <w:right w:val="single" w:sz="4" w:space="0" w:color="auto"/>
                  </w:tcBorders>
                  <w:shd w:val="clear" w:color="000000" w:fill="FFFFFF"/>
                  <w:noWrap/>
                  <w:vAlign w:val="center"/>
                  <w:hideMark/>
                </w:tcPr>
                <w:p w14:paraId="7D985E4C"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5966785A" w14:textId="77777777" w:rsidR="00871F6A" w:rsidRPr="00871F6A" w:rsidRDefault="00871F6A" w:rsidP="00871F6A">
                  <w:pPr>
                    <w:jc w:val="center"/>
                    <w:rPr>
                      <w:color w:val="000000"/>
                      <w:sz w:val="22"/>
                      <w:szCs w:val="22"/>
                    </w:rPr>
                  </w:pPr>
                  <w:r w:rsidRPr="00871F6A">
                    <w:rPr>
                      <w:color w:val="000000"/>
                      <w:sz w:val="22"/>
                      <w:szCs w:val="22"/>
                    </w:rPr>
                    <w:t>4</w:t>
                  </w:r>
                </w:p>
              </w:tc>
              <w:tc>
                <w:tcPr>
                  <w:tcW w:w="1029" w:type="dxa"/>
                  <w:tcBorders>
                    <w:top w:val="nil"/>
                    <w:left w:val="nil"/>
                    <w:bottom w:val="single" w:sz="4" w:space="0" w:color="auto"/>
                    <w:right w:val="single" w:sz="4" w:space="0" w:color="auto"/>
                  </w:tcBorders>
                  <w:shd w:val="clear" w:color="000000" w:fill="FFFFFF"/>
                  <w:noWrap/>
                  <w:vAlign w:val="center"/>
                  <w:hideMark/>
                </w:tcPr>
                <w:p w14:paraId="4B240084" w14:textId="77777777" w:rsidR="00871F6A" w:rsidRPr="00871F6A" w:rsidRDefault="00871F6A" w:rsidP="00871F6A">
                  <w:pPr>
                    <w:jc w:val="center"/>
                    <w:rPr>
                      <w:sz w:val="18"/>
                      <w:szCs w:val="18"/>
                    </w:rPr>
                  </w:pPr>
                  <w:r w:rsidRPr="00871F6A">
                    <w:rPr>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3F34B067" w14:textId="77777777" w:rsidR="00871F6A" w:rsidRPr="00871F6A" w:rsidRDefault="00871F6A" w:rsidP="00871F6A">
                  <w:pPr>
                    <w:jc w:val="center"/>
                    <w:rPr>
                      <w:sz w:val="18"/>
                      <w:szCs w:val="18"/>
                    </w:rPr>
                  </w:pPr>
                  <w:r w:rsidRPr="00871F6A">
                    <w:rPr>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63604133" w14:textId="77777777" w:rsidR="00871F6A" w:rsidRPr="00871F6A" w:rsidRDefault="00871F6A" w:rsidP="00871F6A">
                  <w:pPr>
                    <w:jc w:val="center"/>
                    <w:rPr>
                      <w:sz w:val="18"/>
                      <w:szCs w:val="18"/>
                    </w:rPr>
                  </w:pPr>
                  <w:r w:rsidRPr="00871F6A">
                    <w:rPr>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7EB21CF0" w14:textId="77777777" w:rsidR="00871F6A" w:rsidRPr="00871F6A" w:rsidRDefault="00871F6A" w:rsidP="00871F6A">
                  <w:pPr>
                    <w:jc w:val="center"/>
                    <w:rPr>
                      <w:sz w:val="18"/>
                      <w:szCs w:val="18"/>
                    </w:rPr>
                  </w:pPr>
                  <w:r w:rsidRPr="00871F6A">
                    <w:rPr>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120D141C" w14:textId="77777777" w:rsidR="00871F6A" w:rsidRPr="00871F6A" w:rsidRDefault="00871F6A" w:rsidP="00871F6A">
                  <w:pPr>
                    <w:jc w:val="center"/>
                    <w:rPr>
                      <w:sz w:val="18"/>
                      <w:szCs w:val="18"/>
                    </w:rPr>
                  </w:pPr>
                  <w:r w:rsidRPr="00871F6A">
                    <w:rPr>
                      <w:sz w:val="18"/>
                      <w:szCs w:val="18"/>
                    </w:rPr>
                    <w:t>484000</w:t>
                  </w:r>
                </w:p>
              </w:tc>
            </w:tr>
            <w:tr w:rsidR="00871F6A" w:rsidRPr="00871F6A" w14:paraId="73E24EA6"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0C8A891" w14:textId="77777777" w:rsidR="00871F6A" w:rsidRPr="00871F6A" w:rsidRDefault="00871F6A" w:rsidP="00871F6A">
                  <w:pPr>
                    <w:jc w:val="center"/>
                    <w:rPr>
                      <w:color w:val="000000"/>
                      <w:sz w:val="18"/>
                      <w:szCs w:val="18"/>
                    </w:rPr>
                  </w:pPr>
                  <w:r w:rsidRPr="00871F6A">
                    <w:rPr>
                      <w:color w:val="000000"/>
                      <w:sz w:val="18"/>
                      <w:szCs w:val="18"/>
                    </w:rPr>
                    <w:t>27</w:t>
                  </w:r>
                </w:p>
              </w:tc>
              <w:tc>
                <w:tcPr>
                  <w:tcW w:w="1235" w:type="dxa"/>
                  <w:tcBorders>
                    <w:top w:val="nil"/>
                    <w:left w:val="nil"/>
                    <w:bottom w:val="single" w:sz="4" w:space="0" w:color="auto"/>
                    <w:right w:val="single" w:sz="4" w:space="0" w:color="auto"/>
                  </w:tcBorders>
                  <w:shd w:val="clear" w:color="000000" w:fill="FFFFFF"/>
                  <w:vAlign w:val="center"/>
                  <w:hideMark/>
                </w:tcPr>
                <w:p w14:paraId="1CF78D15"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5FEC2044" w14:textId="77777777" w:rsidR="00871F6A" w:rsidRPr="00871F6A" w:rsidRDefault="00871F6A" w:rsidP="00871F6A">
                  <w:pPr>
                    <w:rPr>
                      <w:color w:val="000000"/>
                      <w:sz w:val="22"/>
                      <w:szCs w:val="22"/>
                    </w:rPr>
                  </w:pPr>
                  <w:r w:rsidRPr="00871F6A">
                    <w:rPr>
                      <w:color w:val="000000"/>
                      <w:sz w:val="22"/>
                      <w:szCs w:val="22"/>
                    </w:rPr>
                    <w:t>Крышка зубчатая диаметром 12, 15, 20</w:t>
                  </w:r>
                </w:p>
              </w:tc>
              <w:tc>
                <w:tcPr>
                  <w:tcW w:w="907" w:type="dxa"/>
                  <w:tcBorders>
                    <w:top w:val="nil"/>
                    <w:left w:val="nil"/>
                    <w:bottom w:val="single" w:sz="4" w:space="0" w:color="auto"/>
                    <w:right w:val="single" w:sz="4" w:space="0" w:color="auto"/>
                  </w:tcBorders>
                  <w:shd w:val="clear" w:color="000000" w:fill="FFFFFF"/>
                  <w:noWrap/>
                  <w:vAlign w:val="center"/>
                  <w:hideMark/>
                </w:tcPr>
                <w:p w14:paraId="009EAF0B"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62ADE068" w14:textId="77777777" w:rsidR="00871F6A" w:rsidRPr="00871F6A" w:rsidRDefault="00871F6A" w:rsidP="00871F6A">
                  <w:pPr>
                    <w:jc w:val="center"/>
                    <w:rPr>
                      <w:color w:val="000000"/>
                      <w:sz w:val="22"/>
                      <w:szCs w:val="22"/>
                    </w:rPr>
                  </w:pPr>
                  <w:r w:rsidRPr="00871F6A">
                    <w:rPr>
                      <w:color w:val="000000"/>
                      <w:sz w:val="22"/>
                      <w:szCs w:val="22"/>
                    </w:rPr>
                    <w:t>8</w:t>
                  </w:r>
                </w:p>
              </w:tc>
              <w:tc>
                <w:tcPr>
                  <w:tcW w:w="1029" w:type="dxa"/>
                  <w:tcBorders>
                    <w:top w:val="nil"/>
                    <w:left w:val="nil"/>
                    <w:bottom w:val="single" w:sz="4" w:space="0" w:color="auto"/>
                    <w:right w:val="single" w:sz="4" w:space="0" w:color="auto"/>
                  </w:tcBorders>
                  <w:shd w:val="clear" w:color="000000" w:fill="FFFFFF"/>
                  <w:noWrap/>
                  <w:vAlign w:val="center"/>
                  <w:hideMark/>
                </w:tcPr>
                <w:p w14:paraId="4386E474" w14:textId="77777777" w:rsidR="00871F6A" w:rsidRPr="00871F6A" w:rsidRDefault="00871F6A" w:rsidP="00871F6A">
                  <w:pPr>
                    <w:jc w:val="center"/>
                    <w:rPr>
                      <w:sz w:val="18"/>
                      <w:szCs w:val="18"/>
                    </w:rPr>
                  </w:pPr>
                  <w:r w:rsidRPr="00871F6A">
                    <w:rPr>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28F6FFF2" w14:textId="77777777" w:rsidR="00871F6A" w:rsidRPr="00871F6A" w:rsidRDefault="00871F6A" w:rsidP="00871F6A">
                  <w:pPr>
                    <w:jc w:val="center"/>
                    <w:rPr>
                      <w:sz w:val="18"/>
                      <w:szCs w:val="18"/>
                    </w:rPr>
                  </w:pPr>
                  <w:r w:rsidRPr="00871F6A">
                    <w:rPr>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26C5BD88" w14:textId="77777777" w:rsidR="00871F6A" w:rsidRPr="00871F6A" w:rsidRDefault="00871F6A" w:rsidP="00871F6A">
                  <w:pPr>
                    <w:jc w:val="center"/>
                    <w:rPr>
                      <w:sz w:val="18"/>
                      <w:szCs w:val="18"/>
                    </w:rPr>
                  </w:pPr>
                  <w:r w:rsidRPr="00871F6A">
                    <w:rPr>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0B04E35A" w14:textId="77777777" w:rsidR="00871F6A" w:rsidRPr="00871F6A" w:rsidRDefault="00871F6A" w:rsidP="00871F6A">
                  <w:pPr>
                    <w:jc w:val="center"/>
                    <w:rPr>
                      <w:sz w:val="18"/>
                      <w:szCs w:val="18"/>
                    </w:rPr>
                  </w:pPr>
                  <w:r w:rsidRPr="00871F6A">
                    <w:rPr>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5592981C" w14:textId="77777777" w:rsidR="00871F6A" w:rsidRPr="00871F6A" w:rsidRDefault="00871F6A" w:rsidP="00871F6A">
                  <w:pPr>
                    <w:jc w:val="center"/>
                    <w:rPr>
                      <w:sz w:val="18"/>
                      <w:szCs w:val="18"/>
                    </w:rPr>
                  </w:pPr>
                  <w:r w:rsidRPr="00871F6A">
                    <w:rPr>
                      <w:sz w:val="18"/>
                      <w:szCs w:val="18"/>
                    </w:rPr>
                    <w:t>504000</w:t>
                  </w:r>
                </w:p>
              </w:tc>
            </w:tr>
            <w:tr w:rsidR="00871F6A" w:rsidRPr="00871F6A" w14:paraId="6B982334"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BF02666" w14:textId="77777777" w:rsidR="00871F6A" w:rsidRPr="00871F6A" w:rsidRDefault="00871F6A" w:rsidP="00871F6A">
                  <w:pPr>
                    <w:jc w:val="center"/>
                    <w:rPr>
                      <w:color w:val="000000"/>
                      <w:sz w:val="18"/>
                      <w:szCs w:val="18"/>
                    </w:rPr>
                  </w:pPr>
                  <w:r w:rsidRPr="00871F6A">
                    <w:rPr>
                      <w:color w:val="000000"/>
                      <w:sz w:val="18"/>
                      <w:szCs w:val="18"/>
                    </w:rPr>
                    <w:t>28</w:t>
                  </w:r>
                </w:p>
              </w:tc>
              <w:tc>
                <w:tcPr>
                  <w:tcW w:w="1235" w:type="dxa"/>
                  <w:tcBorders>
                    <w:top w:val="nil"/>
                    <w:left w:val="nil"/>
                    <w:bottom w:val="single" w:sz="4" w:space="0" w:color="auto"/>
                    <w:right w:val="single" w:sz="4" w:space="0" w:color="auto"/>
                  </w:tcBorders>
                  <w:shd w:val="clear" w:color="000000" w:fill="FFFFFF"/>
                  <w:vAlign w:val="center"/>
                  <w:hideMark/>
                </w:tcPr>
                <w:p w14:paraId="56FDE6B4"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65886473" w14:textId="77777777" w:rsidR="00871F6A" w:rsidRPr="00871F6A" w:rsidRDefault="00871F6A" w:rsidP="00871F6A">
                  <w:pPr>
                    <w:rPr>
                      <w:color w:val="000000"/>
                      <w:sz w:val="22"/>
                      <w:szCs w:val="22"/>
                    </w:rPr>
                  </w:pPr>
                  <w:r w:rsidRPr="00871F6A">
                    <w:rPr>
                      <w:color w:val="000000"/>
                      <w:sz w:val="22"/>
                      <w:szCs w:val="22"/>
                    </w:rPr>
                    <w:t xml:space="preserve">Набор для </w:t>
                  </w:r>
                  <w:proofErr w:type="spellStart"/>
                  <w:r w:rsidRPr="00871F6A">
                    <w:rPr>
                      <w:color w:val="000000"/>
                      <w:sz w:val="22"/>
                      <w:szCs w:val="22"/>
                    </w:rPr>
                    <w:t>кифопластики</w:t>
                  </w:r>
                  <w:proofErr w:type="spellEnd"/>
                </w:p>
              </w:tc>
              <w:tc>
                <w:tcPr>
                  <w:tcW w:w="907" w:type="dxa"/>
                  <w:tcBorders>
                    <w:top w:val="nil"/>
                    <w:left w:val="nil"/>
                    <w:bottom w:val="single" w:sz="4" w:space="0" w:color="auto"/>
                    <w:right w:val="single" w:sz="4" w:space="0" w:color="auto"/>
                  </w:tcBorders>
                  <w:shd w:val="clear" w:color="000000" w:fill="FFFFFF"/>
                  <w:noWrap/>
                  <w:vAlign w:val="center"/>
                  <w:hideMark/>
                </w:tcPr>
                <w:p w14:paraId="3C82808C"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758A3C7E" w14:textId="77777777" w:rsidR="00871F6A" w:rsidRPr="00871F6A" w:rsidRDefault="00871F6A" w:rsidP="00871F6A">
                  <w:pPr>
                    <w:jc w:val="center"/>
                    <w:rPr>
                      <w:color w:val="000000"/>
                      <w:sz w:val="22"/>
                      <w:szCs w:val="22"/>
                    </w:rPr>
                  </w:pPr>
                  <w:r w:rsidRPr="00871F6A">
                    <w:rPr>
                      <w:color w:val="000000"/>
                      <w:sz w:val="22"/>
                      <w:szCs w:val="22"/>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533FB278"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4DAE99CF"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3E4F6979"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078E278B"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738FB824" w14:textId="77777777" w:rsidR="00871F6A" w:rsidRPr="00871F6A" w:rsidRDefault="00871F6A" w:rsidP="00871F6A">
                  <w:pPr>
                    <w:jc w:val="center"/>
                    <w:rPr>
                      <w:color w:val="000000"/>
                      <w:sz w:val="18"/>
                      <w:szCs w:val="18"/>
                    </w:rPr>
                  </w:pPr>
                  <w:r w:rsidRPr="00871F6A">
                    <w:rPr>
                      <w:color w:val="000000"/>
                      <w:sz w:val="18"/>
                      <w:szCs w:val="18"/>
                    </w:rPr>
                    <w:t>3050000</w:t>
                  </w:r>
                </w:p>
              </w:tc>
            </w:tr>
            <w:tr w:rsidR="00871F6A" w:rsidRPr="00871F6A" w14:paraId="45407BC0"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68B71E9" w14:textId="77777777" w:rsidR="00871F6A" w:rsidRPr="00871F6A" w:rsidRDefault="00871F6A" w:rsidP="00871F6A">
                  <w:pPr>
                    <w:jc w:val="center"/>
                    <w:rPr>
                      <w:color w:val="000000"/>
                      <w:sz w:val="18"/>
                      <w:szCs w:val="18"/>
                    </w:rPr>
                  </w:pPr>
                  <w:r w:rsidRPr="00871F6A">
                    <w:rPr>
                      <w:color w:val="000000"/>
                      <w:sz w:val="18"/>
                      <w:szCs w:val="18"/>
                    </w:rPr>
                    <w:lastRenderedPageBreak/>
                    <w:t>29</w:t>
                  </w:r>
                </w:p>
              </w:tc>
              <w:tc>
                <w:tcPr>
                  <w:tcW w:w="1235" w:type="dxa"/>
                  <w:tcBorders>
                    <w:top w:val="nil"/>
                    <w:left w:val="nil"/>
                    <w:bottom w:val="single" w:sz="4" w:space="0" w:color="auto"/>
                    <w:right w:val="single" w:sz="4" w:space="0" w:color="auto"/>
                  </w:tcBorders>
                  <w:shd w:val="clear" w:color="000000" w:fill="FFFFFF"/>
                  <w:vAlign w:val="center"/>
                  <w:hideMark/>
                </w:tcPr>
                <w:p w14:paraId="6E9DC066"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34EAF135" w14:textId="77777777" w:rsidR="00871F6A" w:rsidRPr="00871F6A" w:rsidRDefault="00871F6A" w:rsidP="00871F6A">
                  <w:pPr>
                    <w:rPr>
                      <w:color w:val="000000"/>
                      <w:sz w:val="22"/>
                      <w:szCs w:val="22"/>
                    </w:rPr>
                  </w:pPr>
                  <w:r w:rsidRPr="00871F6A">
                    <w:rPr>
                      <w:color w:val="000000"/>
                      <w:sz w:val="22"/>
                      <w:szCs w:val="22"/>
                    </w:rPr>
                    <w:t xml:space="preserve">Костный цемент </w:t>
                  </w:r>
                </w:p>
              </w:tc>
              <w:tc>
                <w:tcPr>
                  <w:tcW w:w="907" w:type="dxa"/>
                  <w:tcBorders>
                    <w:top w:val="nil"/>
                    <w:left w:val="nil"/>
                    <w:bottom w:val="single" w:sz="4" w:space="0" w:color="auto"/>
                    <w:right w:val="single" w:sz="4" w:space="0" w:color="auto"/>
                  </w:tcBorders>
                  <w:shd w:val="clear" w:color="000000" w:fill="FFFFFF"/>
                  <w:noWrap/>
                  <w:vAlign w:val="center"/>
                  <w:hideMark/>
                </w:tcPr>
                <w:p w14:paraId="34344450"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542D8488" w14:textId="77777777" w:rsidR="00871F6A" w:rsidRPr="00871F6A" w:rsidRDefault="00871F6A" w:rsidP="00871F6A">
                  <w:pPr>
                    <w:jc w:val="center"/>
                    <w:rPr>
                      <w:color w:val="000000"/>
                      <w:sz w:val="22"/>
                      <w:szCs w:val="22"/>
                    </w:rPr>
                  </w:pPr>
                  <w:r w:rsidRPr="00871F6A">
                    <w:rPr>
                      <w:color w:val="000000"/>
                      <w:sz w:val="22"/>
                      <w:szCs w:val="22"/>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71423C94"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151AFE8B"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47A3C8E0"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715E23EC"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4394F9D0" w14:textId="77777777" w:rsidR="00871F6A" w:rsidRPr="00871F6A" w:rsidRDefault="00871F6A" w:rsidP="00871F6A">
                  <w:pPr>
                    <w:jc w:val="center"/>
                    <w:rPr>
                      <w:color w:val="000000"/>
                      <w:sz w:val="18"/>
                      <w:szCs w:val="18"/>
                    </w:rPr>
                  </w:pPr>
                  <w:r w:rsidRPr="00871F6A">
                    <w:rPr>
                      <w:color w:val="000000"/>
                      <w:sz w:val="18"/>
                      <w:szCs w:val="18"/>
                    </w:rPr>
                    <w:t>600000</w:t>
                  </w:r>
                </w:p>
              </w:tc>
            </w:tr>
            <w:tr w:rsidR="00871F6A" w:rsidRPr="00871F6A" w14:paraId="43102D3A"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5D850C3" w14:textId="77777777" w:rsidR="00871F6A" w:rsidRPr="00871F6A" w:rsidRDefault="00871F6A" w:rsidP="00871F6A">
                  <w:pPr>
                    <w:jc w:val="center"/>
                    <w:rPr>
                      <w:color w:val="000000"/>
                      <w:sz w:val="18"/>
                      <w:szCs w:val="18"/>
                    </w:rPr>
                  </w:pPr>
                  <w:r w:rsidRPr="00871F6A">
                    <w:rPr>
                      <w:color w:val="000000"/>
                      <w:sz w:val="18"/>
                      <w:szCs w:val="18"/>
                    </w:rPr>
                    <w:t>30</w:t>
                  </w:r>
                </w:p>
              </w:tc>
              <w:tc>
                <w:tcPr>
                  <w:tcW w:w="1235" w:type="dxa"/>
                  <w:tcBorders>
                    <w:top w:val="nil"/>
                    <w:left w:val="nil"/>
                    <w:bottom w:val="single" w:sz="4" w:space="0" w:color="auto"/>
                    <w:right w:val="single" w:sz="4" w:space="0" w:color="auto"/>
                  </w:tcBorders>
                  <w:shd w:val="clear" w:color="000000" w:fill="FFFFFF"/>
                  <w:vAlign w:val="center"/>
                  <w:hideMark/>
                </w:tcPr>
                <w:p w14:paraId="669F24C6"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0252BB44" w14:textId="77777777" w:rsidR="00871F6A" w:rsidRPr="00871F6A" w:rsidRDefault="00871F6A" w:rsidP="00871F6A">
                  <w:pPr>
                    <w:rPr>
                      <w:color w:val="000000"/>
                      <w:sz w:val="22"/>
                      <w:szCs w:val="22"/>
                    </w:rPr>
                  </w:pPr>
                  <w:r w:rsidRPr="00871F6A">
                    <w:rPr>
                      <w:color w:val="000000"/>
                      <w:sz w:val="22"/>
                      <w:szCs w:val="22"/>
                    </w:rPr>
                    <w:t>Устройство для биопсии кости</w:t>
                  </w:r>
                </w:p>
              </w:tc>
              <w:tc>
                <w:tcPr>
                  <w:tcW w:w="907" w:type="dxa"/>
                  <w:tcBorders>
                    <w:top w:val="nil"/>
                    <w:left w:val="nil"/>
                    <w:bottom w:val="single" w:sz="4" w:space="0" w:color="auto"/>
                    <w:right w:val="single" w:sz="4" w:space="0" w:color="auto"/>
                  </w:tcBorders>
                  <w:shd w:val="clear" w:color="000000" w:fill="FFFFFF"/>
                  <w:noWrap/>
                  <w:vAlign w:val="center"/>
                  <w:hideMark/>
                </w:tcPr>
                <w:p w14:paraId="3AE6D26E"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44239EAE" w14:textId="77777777" w:rsidR="00871F6A" w:rsidRPr="00871F6A" w:rsidRDefault="00871F6A" w:rsidP="00871F6A">
                  <w:pPr>
                    <w:jc w:val="center"/>
                    <w:rPr>
                      <w:color w:val="000000"/>
                      <w:sz w:val="22"/>
                      <w:szCs w:val="22"/>
                    </w:rPr>
                  </w:pPr>
                  <w:r w:rsidRPr="00871F6A">
                    <w:rPr>
                      <w:color w:val="000000"/>
                      <w:sz w:val="22"/>
                      <w:szCs w:val="22"/>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258B4617"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6B0CA1C4"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5EA6CBFF"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3FECCFC7"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7AEBCC79" w14:textId="77777777" w:rsidR="00871F6A" w:rsidRPr="00871F6A" w:rsidRDefault="00871F6A" w:rsidP="00871F6A">
                  <w:pPr>
                    <w:jc w:val="center"/>
                    <w:rPr>
                      <w:color w:val="000000"/>
                      <w:sz w:val="18"/>
                      <w:szCs w:val="18"/>
                    </w:rPr>
                  </w:pPr>
                  <w:r w:rsidRPr="00871F6A">
                    <w:rPr>
                      <w:color w:val="000000"/>
                      <w:sz w:val="18"/>
                      <w:szCs w:val="18"/>
                    </w:rPr>
                    <w:t>395000</w:t>
                  </w:r>
                </w:p>
              </w:tc>
            </w:tr>
            <w:tr w:rsidR="00871F6A" w:rsidRPr="00871F6A" w14:paraId="2CBC924B"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EA3D9DE" w14:textId="77777777" w:rsidR="00871F6A" w:rsidRPr="00871F6A" w:rsidRDefault="00871F6A" w:rsidP="00871F6A">
                  <w:pPr>
                    <w:jc w:val="center"/>
                    <w:rPr>
                      <w:color w:val="000000"/>
                      <w:sz w:val="18"/>
                      <w:szCs w:val="18"/>
                    </w:rPr>
                  </w:pPr>
                  <w:r w:rsidRPr="00871F6A">
                    <w:rPr>
                      <w:color w:val="000000"/>
                      <w:sz w:val="18"/>
                      <w:szCs w:val="18"/>
                    </w:rPr>
                    <w:t>31</w:t>
                  </w:r>
                </w:p>
              </w:tc>
              <w:tc>
                <w:tcPr>
                  <w:tcW w:w="1235" w:type="dxa"/>
                  <w:tcBorders>
                    <w:top w:val="nil"/>
                    <w:left w:val="nil"/>
                    <w:bottom w:val="single" w:sz="4" w:space="0" w:color="auto"/>
                    <w:right w:val="single" w:sz="4" w:space="0" w:color="auto"/>
                  </w:tcBorders>
                  <w:shd w:val="clear" w:color="000000" w:fill="FFFFFF"/>
                  <w:vAlign w:val="center"/>
                  <w:hideMark/>
                </w:tcPr>
                <w:p w14:paraId="4EEA04A5"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02C11678" w14:textId="77777777" w:rsidR="00871F6A" w:rsidRPr="00871F6A" w:rsidRDefault="00871F6A" w:rsidP="00871F6A">
                  <w:pPr>
                    <w:rPr>
                      <w:color w:val="000000"/>
                      <w:sz w:val="22"/>
                      <w:szCs w:val="22"/>
                    </w:rPr>
                  </w:pPr>
                  <w:r w:rsidRPr="00871F6A">
                    <w:rPr>
                      <w:color w:val="000000"/>
                      <w:sz w:val="22"/>
                      <w:szCs w:val="22"/>
                    </w:rPr>
                    <w:t>Устройство для наполнения кости</w:t>
                  </w:r>
                </w:p>
              </w:tc>
              <w:tc>
                <w:tcPr>
                  <w:tcW w:w="907" w:type="dxa"/>
                  <w:tcBorders>
                    <w:top w:val="nil"/>
                    <w:left w:val="nil"/>
                    <w:bottom w:val="single" w:sz="4" w:space="0" w:color="auto"/>
                    <w:right w:val="single" w:sz="4" w:space="0" w:color="auto"/>
                  </w:tcBorders>
                  <w:shd w:val="clear" w:color="000000" w:fill="FFFFFF"/>
                  <w:noWrap/>
                  <w:vAlign w:val="center"/>
                  <w:hideMark/>
                </w:tcPr>
                <w:p w14:paraId="4487BBFB"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2643637B" w14:textId="77777777" w:rsidR="00871F6A" w:rsidRPr="00871F6A" w:rsidRDefault="00871F6A" w:rsidP="00871F6A">
                  <w:pPr>
                    <w:jc w:val="center"/>
                    <w:rPr>
                      <w:color w:val="000000"/>
                      <w:sz w:val="22"/>
                      <w:szCs w:val="22"/>
                    </w:rPr>
                  </w:pPr>
                  <w:r w:rsidRPr="00871F6A">
                    <w:rPr>
                      <w:color w:val="000000"/>
                      <w:sz w:val="22"/>
                      <w:szCs w:val="22"/>
                    </w:rPr>
                    <w:t>5</w:t>
                  </w:r>
                </w:p>
              </w:tc>
              <w:tc>
                <w:tcPr>
                  <w:tcW w:w="1029" w:type="dxa"/>
                  <w:tcBorders>
                    <w:top w:val="nil"/>
                    <w:left w:val="nil"/>
                    <w:bottom w:val="single" w:sz="4" w:space="0" w:color="auto"/>
                    <w:right w:val="single" w:sz="4" w:space="0" w:color="auto"/>
                  </w:tcBorders>
                  <w:shd w:val="clear" w:color="000000" w:fill="FFFFFF"/>
                  <w:noWrap/>
                  <w:vAlign w:val="center"/>
                  <w:hideMark/>
                </w:tcPr>
                <w:p w14:paraId="024C2141"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3DA47D9A"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6A733F42"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624EAE4D"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7F81AC51" w14:textId="77777777" w:rsidR="00871F6A" w:rsidRPr="00871F6A" w:rsidRDefault="00871F6A" w:rsidP="00871F6A">
                  <w:pPr>
                    <w:jc w:val="center"/>
                    <w:rPr>
                      <w:color w:val="000000"/>
                      <w:sz w:val="18"/>
                      <w:szCs w:val="18"/>
                    </w:rPr>
                  </w:pPr>
                  <w:r w:rsidRPr="00871F6A">
                    <w:rPr>
                      <w:color w:val="000000"/>
                      <w:sz w:val="18"/>
                      <w:szCs w:val="18"/>
                    </w:rPr>
                    <w:t>260000</w:t>
                  </w:r>
                </w:p>
              </w:tc>
            </w:tr>
            <w:tr w:rsidR="00871F6A" w:rsidRPr="00871F6A" w14:paraId="65B31727"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9450C41" w14:textId="77777777" w:rsidR="00871F6A" w:rsidRPr="00871F6A" w:rsidRDefault="00871F6A" w:rsidP="00871F6A">
                  <w:pPr>
                    <w:jc w:val="center"/>
                    <w:rPr>
                      <w:color w:val="000000"/>
                      <w:sz w:val="18"/>
                      <w:szCs w:val="18"/>
                    </w:rPr>
                  </w:pPr>
                  <w:r w:rsidRPr="00871F6A">
                    <w:rPr>
                      <w:color w:val="000000"/>
                      <w:sz w:val="18"/>
                      <w:szCs w:val="18"/>
                    </w:rPr>
                    <w:t>32</w:t>
                  </w:r>
                </w:p>
              </w:tc>
              <w:tc>
                <w:tcPr>
                  <w:tcW w:w="1235" w:type="dxa"/>
                  <w:tcBorders>
                    <w:top w:val="nil"/>
                    <w:left w:val="nil"/>
                    <w:bottom w:val="single" w:sz="4" w:space="0" w:color="auto"/>
                    <w:right w:val="single" w:sz="4" w:space="0" w:color="auto"/>
                  </w:tcBorders>
                  <w:shd w:val="clear" w:color="000000" w:fill="FFFFFF"/>
                  <w:vAlign w:val="center"/>
                  <w:hideMark/>
                </w:tcPr>
                <w:p w14:paraId="48F3FE9E"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537BC78B" w14:textId="77777777" w:rsidR="00871F6A" w:rsidRPr="00871F6A" w:rsidRDefault="00871F6A" w:rsidP="00871F6A">
                  <w:pP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разборный 1,5 мм 200 мм, режущий вверх под углом 130°</w:t>
                  </w:r>
                </w:p>
              </w:tc>
              <w:tc>
                <w:tcPr>
                  <w:tcW w:w="907" w:type="dxa"/>
                  <w:tcBorders>
                    <w:top w:val="nil"/>
                    <w:left w:val="nil"/>
                    <w:bottom w:val="single" w:sz="4" w:space="0" w:color="auto"/>
                    <w:right w:val="single" w:sz="4" w:space="0" w:color="auto"/>
                  </w:tcBorders>
                  <w:shd w:val="clear" w:color="000000" w:fill="FFFFFF"/>
                  <w:noWrap/>
                  <w:vAlign w:val="center"/>
                  <w:hideMark/>
                </w:tcPr>
                <w:p w14:paraId="4EA2F8A9"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5D2A4B14" w14:textId="77777777" w:rsidR="00871F6A" w:rsidRPr="00871F6A" w:rsidRDefault="00871F6A" w:rsidP="00871F6A">
                  <w:pPr>
                    <w:jc w:val="center"/>
                    <w:rPr>
                      <w:color w:val="000000"/>
                      <w:sz w:val="22"/>
                      <w:szCs w:val="22"/>
                    </w:rPr>
                  </w:pPr>
                  <w:r w:rsidRPr="00871F6A">
                    <w:rPr>
                      <w:color w:val="000000"/>
                      <w:sz w:val="22"/>
                      <w:szCs w:val="22"/>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3A8F1662"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1E5A7875"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0FCBE597"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1C339777"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02468042" w14:textId="77777777" w:rsidR="00871F6A" w:rsidRPr="00871F6A" w:rsidRDefault="00871F6A" w:rsidP="00871F6A">
                  <w:pPr>
                    <w:jc w:val="center"/>
                    <w:rPr>
                      <w:color w:val="000000"/>
                      <w:sz w:val="18"/>
                      <w:szCs w:val="18"/>
                    </w:rPr>
                  </w:pPr>
                  <w:r w:rsidRPr="00871F6A">
                    <w:rPr>
                      <w:color w:val="000000"/>
                      <w:sz w:val="18"/>
                      <w:szCs w:val="18"/>
                    </w:rPr>
                    <w:t>950000</w:t>
                  </w:r>
                </w:p>
              </w:tc>
            </w:tr>
            <w:tr w:rsidR="00871F6A" w:rsidRPr="00871F6A" w14:paraId="2592D0C0"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28C0F56" w14:textId="77777777" w:rsidR="00871F6A" w:rsidRPr="00871F6A" w:rsidRDefault="00871F6A" w:rsidP="00871F6A">
                  <w:pPr>
                    <w:jc w:val="center"/>
                    <w:rPr>
                      <w:color w:val="000000"/>
                      <w:sz w:val="18"/>
                      <w:szCs w:val="18"/>
                    </w:rPr>
                  </w:pPr>
                  <w:r w:rsidRPr="00871F6A">
                    <w:rPr>
                      <w:color w:val="000000"/>
                      <w:sz w:val="18"/>
                      <w:szCs w:val="18"/>
                    </w:rPr>
                    <w:t>33</w:t>
                  </w:r>
                </w:p>
              </w:tc>
              <w:tc>
                <w:tcPr>
                  <w:tcW w:w="1235" w:type="dxa"/>
                  <w:tcBorders>
                    <w:top w:val="nil"/>
                    <w:left w:val="nil"/>
                    <w:bottom w:val="single" w:sz="4" w:space="0" w:color="auto"/>
                    <w:right w:val="single" w:sz="4" w:space="0" w:color="auto"/>
                  </w:tcBorders>
                  <w:shd w:val="clear" w:color="000000" w:fill="FFFFFF"/>
                  <w:vAlign w:val="center"/>
                  <w:hideMark/>
                </w:tcPr>
                <w:p w14:paraId="72350A64"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77DC8859" w14:textId="77777777" w:rsidR="00871F6A" w:rsidRPr="00871F6A" w:rsidRDefault="00871F6A" w:rsidP="00871F6A">
                  <w:pP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стандартный, разборный 2 мм 230 мм, режущий вверх под углом 130°</w:t>
                  </w:r>
                </w:p>
              </w:tc>
              <w:tc>
                <w:tcPr>
                  <w:tcW w:w="907" w:type="dxa"/>
                  <w:tcBorders>
                    <w:top w:val="nil"/>
                    <w:left w:val="nil"/>
                    <w:bottom w:val="single" w:sz="4" w:space="0" w:color="auto"/>
                    <w:right w:val="single" w:sz="4" w:space="0" w:color="auto"/>
                  </w:tcBorders>
                  <w:shd w:val="clear" w:color="000000" w:fill="FFFFFF"/>
                  <w:noWrap/>
                  <w:vAlign w:val="center"/>
                  <w:hideMark/>
                </w:tcPr>
                <w:p w14:paraId="6267BF6F"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4127DDF7" w14:textId="77777777" w:rsidR="00871F6A" w:rsidRPr="00871F6A" w:rsidRDefault="00871F6A" w:rsidP="00871F6A">
                  <w:pPr>
                    <w:jc w:val="center"/>
                    <w:rPr>
                      <w:color w:val="000000"/>
                      <w:sz w:val="22"/>
                      <w:szCs w:val="22"/>
                    </w:rPr>
                  </w:pPr>
                  <w:r w:rsidRPr="00871F6A">
                    <w:rPr>
                      <w:color w:val="000000"/>
                      <w:sz w:val="22"/>
                      <w:szCs w:val="22"/>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317B2200"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5BD42899"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7526642C"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5CDDF015"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49503876" w14:textId="77777777" w:rsidR="00871F6A" w:rsidRPr="00871F6A" w:rsidRDefault="00871F6A" w:rsidP="00871F6A">
                  <w:pPr>
                    <w:jc w:val="center"/>
                    <w:rPr>
                      <w:color w:val="000000"/>
                      <w:sz w:val="18"/>
                      <w:szCs w:val="18"/>
                    </w:rPr>
                  </w:pPr>
                  <w:r w:rsidRPr="00871F6A">
                    <w:rPr>
                      <w:color w:val="000000"/>
                      <w:sz w:val="18"/>
                      <w:szCs w:val="18"/>
                    </w:rPr>
                    <w:t>950000</w:t>
                  </w:r>
                </w:p>
              </w:tc>
            </w:tr>
            <w:tr w:rsidR="00871F6A" w:rsidRPr="00871F6A" w14:paraId="3DD783EF"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C5F0CFA" w14:textId="77777777" w:rsidR="00871F6A" w:rsidRPr="00871F6A" w:rsidRDefault="00871F6A" w:rsidP="00871F6A">
                  <w:pPr>
                    <w:jc w:val="center"/>
                    <w:rPr>
                      <w:color w:val="000000"/>
                      <w:sz w:val="18"/>
                      <w:szCs w:val="18"/>
                    </w:rPr>
                  </w:pPr>
                  <w:r w:rsidRPr="00871F6A">
                    <w:rPr>
                      <w:color w:val="000000"/>
                      <w:sz w:val="18"/>
                      <w:szCs w:val="18"/>
                    </w:rPr>
                    <w:t>34</w:t>
                  </w:r>
                </w:p>
              </w:tc>
              <w:tc>
                <w:tcPr>
                  <w:tcW w:w="1235" w:type="dxa"/>
                  <w:tcBorders>
                    <w:top w:val="nil"/>
                    <w:left w:val="nil"/>
                    <w:bottom w:val="single" w:sz="4" w:space="0" w:color="auto"/>
                    <w:right w:val="single" w:sz="4" w:space="0" w:color="auto"/>
                  </w:tcBorders>
                  <w:shd w:val="clear" w:color="000000" w:fill="FFFFFF"/>
                  <w:vAlign w:val="center"/>
                  <w:hideMark/>
                </w:tcPr>
                <w:p w14:paraId="35818147"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44494BF2" w14:textId="77777777" w:rsidR="00871F6A" w:rsidRPr="00871F6A" w:rsidRDefault="00871F6A" w:rsidP="00871F6A">
                  <w:pP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стандартный, разборный 3 мм 230 мм, режущий вверх под углом 130°</w:t>
                  </w:r>
                </w:p>
              </w:tc>
              <w:tc>
                <w:tcPr>
                  <w:tcW w:w="907" w:type="dxa"/>
                  <w:tcBorders>
                    <w:top w:val="nil"/>
                    <w:left w:val="nil"/>
                    <w:bottom w:val="single" w:sz="4" w:space="0" w:color="auto"/>
                    <w:right w:val="single" w:sz="4" w:space="0" w:color="auto"/>
                  </w:tcBorders>
                  <w:shd w:val="clear" w:color="000000" w:fill="FFFFFF"/>
                  <w:noWrap/>
                  <w:vAlign w:val="center"/>
                  <w:hideMark/>
                </w:tcPr>
                <w:p w14:paraId="4AF363DF"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764B3D7F" w14:textId="77777777" w:rsidR="00871F6A" w:rsidRPr="00871F6A" w:rsidRDefault="00871F6A" w:rsidP="00871F6A">
                  <w:pPr>
                    <w:jc w:val="center"/>
                    <w:rPr>
                      <w:color w:val="000000"/>
                      <w:sz w:val="22"/>
                      <w:szCs w:val="22"/>
                    </w:rPr>
                  </w:pPr>
                  <w:r w:rsidRPr="00871F6A">
                    <w:rPr>
                      <w:color w:val="000000"/>
                      <w:sz w:val="22"/>
                      <w:szCs w:val="22"/>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3F832906"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25C996A2"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41A49B52"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62E763CA"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61EC35C4" w14:textId="77777777" w:rsidR="00871F6A" w:rsidRPr="00871F6A" w:rsidRDefault="00871F6A" w:rsidP="00871F6A">
                  <w:pPr>
                    <w:jc w:val="center"/>
                    <w:rPr>
                      <w:color w:val="000000"/>
                      <w:sz w:val="18"/>
                      <w:szCs w:val="18"/>
                    </w:rPr>
                  </w:pPr>
                  <w:r w:rsidRPr="00871F6A">
                    <w:rPr>
                      <w:color w:val="000000"/>
                      <w:sz w:val="18"/>
                      <w:szCs w:val="18"/>
                    </w:rPr>
                    <w:t>950000</w:t>
                  </w:r>
                </w:p>
              </w:tc>
            </w:tr>
            <w:tr w:rsidR="00871F6A" w:rsidRPr="00871F6A" w14:paraId="1FDFAD78"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FED389A" w14:textId="77777777" w:rsidR="00871F6A" w:rsidRPr="00871F6A" w:rsidRDefault="00871F6A" w:rsidP="00871F6A">
                  <w:pPr>
                    <w:jc w:val="center"/>
                    <w:rPr>
                      <w:color w:val="000000"/>
                      <w:sz w:val="18"/>
                      <w:szCs w:val="18"/>
                    </w:rPr>
                  </w:pPr>
                  <w:r w:rsidRPr="00871F6A">
                    <w:rPr>
                      <w:color w:val="000000"/>
                      <w:sz w:val="18"/>
                      <w:szCs w:val="18"/>
                    </w:rPr>
                    <w:lastRenderedPageBreak/>
                    <w:t>35</w:t>
                  </w:r>
                </w:p>
              </w:tc>
              <w:tc>
                <w:tcPr>
                  <w:tcW w:w="1235" w:type="dxa"/>
                  <w:tcBorders>
                    <w:top w:val="nil"/>
                    <w:left w:val="nil"/>
                    <w:bottom w:val="single" w:sz="4" w:space="0" w:color="auto"/>
                    <w:right w:val="single" w:sz="4" w:space="0" w:color="auto"/>
                  </w:tcBorders>
                  <w:shd w:val="clear" w:color="000000" w:fill="FFFFFF"/>
                  <w:vAlign w:val="center"/>
                  <w:hideMark/>
                </w:tcPr>
                <w:p w14:paraId="1AA11815"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31259095" w14:textId="77777777" w:rsidR="00871F6A" w:rsidRPr="00871F6A" w:rsidRDefault="00871F6A" w:rsidP="00871F6A">
                  <w:pP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стандартный, разборный 4 мм 230 мм, режущий вверх под углом 130°</w:t>
                  </w:r>
                </w:p>
              </w:tc>
              <w:tc>
                <w:tcPr>
                  <w:tcW w:w="907" w:type="dxa"/>
                  <w:tcBorders>
                    <w:top w:val="nil"/>
                    <w:left w:val="nil"/>
                    <w:bottom w:val="single" w:sz="4" w:space="0" w:color="auto"/>
                    <w:right w:val="single" w:sz="4" w:space="0" w:color="auto"/>
                  </w:tcBorders>
                  <w:shd w:val="clear" w:color="000000" w:fill="FFFFFF"/>
                  <w:noWrap/>
                  <w:vAlign w:val="center"/>
                  <w:hideMark/>
                </w:tcPr>
                <w:p w14:paraId="09286B64"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6EAC84D6" w14:textId="77777777" w:rsidR="00871F6A" w:rsidRPr="00871F6A" w:rsidRDefault="00871F6A" w:rsidP="00871F6A">
                  <w:pPr>
                    <w:jc w:val="center"/>
                    <w:rPr>
                      <w:color w:val="000000"/>
                      <w:sz w:val="22"/>
                      <w:szCs w:val="22"/>
                    </w:rPr>
                  </w:pPr>
                  <w:r w:rsidRPr="00871F6A">
                    <w:rPr>
                      <w:color w:val="000000"/>
                      <w:sz w:val="22"/>
                      <w:szCs w:val="22"/>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6B70F7B5"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67DBBF3B"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74442A99"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76232C8F"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3E716941" w14:textId="77777777" w:rsidR="00871F6A" w:rsidRPr="00871F6A" w:rsidRDefault="00871F6A" w:rsidP="00871F6A">
                  <w:pPr>
                    <w:jc w:val="center"/>
                    <w:rPr>
                      <w:color w:val="000000"/>
                      <w:sz w:val="18"/>
                      <w:szCs w:val="18"/>
                    </w:rPr>
                  </w:pPr>
                  <w:r w:rsidRPr="00871F6A">
                    <w:rPr>
                      <w:color w:val="000000"/>
                      <w:sz w:val="18"/>
                      <w:szCs w:val="18"/>
                    </w:rPr>
                    <w:t>950000</w:t>
                  </w:r>
                </w:p>
              </w:tc>
            </w:tr>
            <w:tr w:rsidR="00871F6A" w:rsidRPr="00871F6A" w14:paraId="68A9A4D1"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30E99AD" w14:textId="77777777" w:rsidR="00871F6A" w:rsidRPr="00871F6A" w:rsidRDefault="00871F6A" w:rsidP="00871F6A">
                  <w:pPr>
                    <w:jc w:val="center"/>
                    <w:rPr>
                      <w:color w:val="000000"/>
                      <w:sz w:val="18"/>
                      <w:szCs w:val="18"/>
                    </w:rPr>
                  </w:pPr>
                  <w:r w:rsidRPr="00871F6A">
                    <w:rPr>
                      <w:color w:val="000000"/>
                      <w:sz w:val="18"/>
                      <w:szCs w:val="18"/>
                    </w:rPr>
                    <w:t>36</w:t>
                  </w:r>
                </w:p>
              </w:tc>
              <w:tc>
                <w:tcPr>
                  <w:tcW w:w="1235" w:type="dxa"/>
                  <w:tcBorders>
                    <w:top w:val="nil"/>
                    <w:left w:val="nil"/>
                    <w:bottom w:val="single" w:sz="4" w:space="0" w:color="auto"/>
                    <w:right w:val="single" w:sz="4" w:space="0" w:color="auto"/>
                  </w:tcBorders>
                  <w:shd w:val="clear" w:color="000000" w:fill="FFFFFF"/>
                  <w:vAlign w:val="center"/>
                  <w:hideMark/>
                </w:tcPr>
                <w:p w14:paraId="422A6DD2"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70C3E14F" w14:textId="77777777" w:rsidR="00871F6A" w:rsidRPr="00871F6A" w:rsidRDefault="00871F6A" w:rsidP="00871F6A">
                  <w:pP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стандартный, разборный 5 мм 230 мм, режущий вверх под углом 130°</w:t>
                  </w:r>
                </w:p>
              </w:tc>
              <w:tc>
                <w:tcPr>
                  <w:tcW w:w="907" w:type="dxa"/>
                  <w:tcBorders>
                    <w:top w:val="nil"/>
                    <w:left w:val="nil"/>
                    <w:bottom w:val="single" w:sz="4" w:space="0" w:color="auto"/>
                    <w:right w:val="single" w:sz="4" w:space="0" w:color="auto"/>
                  </w:tcBorders>
                  <w:shd w:val="clear" w:color="000000" w:fill="FFFFFF"/>
                  <w:noWrap/>
                  <w:vAlign w:val="center"/>
                  <w:hideMark/>
                </w:tcPr>
                <w:p w14:paraId="25A7939B"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28D6572F" w14:textId="77777777" w:rsidR="00871F6A" w:rsidRPr="00871F6A" w:rsidRDefault="00871F6A" w:rsidP="00871F6A">
                  <w:pPr>
                    <w:jc w:val="center"/>
                    <w:rPr>
                      <w:color w:val="000000"/>
                      <w:sz w:val="22"/>
                      <w:szCs w:val="22"/>
                    </w:rPr>
                  </w:pPr>
                  <w:r w:rsidRPr="00871F6A">
                    <w:rPr>
                      <w:color w:val="000000"/>
                      <w:sz w:val="22"/>
                      <w:szCs w:val="22"/>
                    </w:rPr>
                    <w:t>1</w:t>
                  </w:r>
                </w:p>
              </w:tc>
              <w:tc>
                <w:tcPr>
                  <w:tcW w:w="1029" w:type="dxa"/>
                  <w:tcBorders>
                    <w:top w:val="nil"/>
                    <w:left w:val="nil"/>
                    <w:bottom w:val="single" w:sz="4" w:space="0" w:color="auto"/>
                    <w:right w:val="single" w:sz="4" w:space="0" w:color="auto"/>
                  </w:tcBorders>
                  <w:shd w:val="clear" w:color="000000" w:fill="FFFFFF"/>
                  <w:noWrap/>
                  <w:vAlign w:val="center"/>
                  <w:hideMark/>
                </w:tcPr>
                <w:p w14:paraId="41DB708E"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1A79C032"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4BCEF204"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5D27519A"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48726C18" w14:textId="77777777" w:rsidR="00871F6A" w:rsidRPr="00871F6A" w:rsidRDefault="00871F6A" w:rsidP="00871F6A">
                  <w:pPr>
                    <w:jc w:val="center"/>
                    <w:rPr>
                      <w:color w:val="000000"/>
                      <w:sz w:val="18"/>
                      <w:szCs w:val="18"/>
                    </w:rPr>
                  </w:pPr>
                  <w:r w:rsidRPr="00871F6A">
                    <w:rPr>
                      <w:color w:val="000000"/>
                      <w:sz w:val="18"/>
                      <w:szCs w:val="18"/>
                    </w:rPr>
                    <w:t>950000</w:t>
                  </w:r>
                </w:p>
              </w:tc>
            </w:tr>
            <w:tr w:rsidR="00871F6A" w:rsidRPr="00871F6A" w14:paraId="4DF6EFC6" w14:textId="77777777" w:rsidTr="00871F6A">
              <w:trPr>
                <w:trHeight w:val="144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F24C66F" w14:textId="77777777" w:rsidR="00871F6A" w:rsidRPr="00871F6A" w:rsidRDefault="00871F6A" w:rsidP="00871F6A">
                  <w:pPr>
                    <w:jc w:val="center"/>
                    <w:rPr>
                      <w:color w:val="000000"/>
                      <w:sz w:val="18"/>
                      <w:szCs w:val="18"/>
                    </w:rPr>
                  </w:pPr>
                  <w:r w:rsidRPr="00871F6A">
                    <w:rPr>
                      <w:color w:val="000000"/>
                      <w:sz w:val="18"/>
                      <w:szCs w:val="18"/>
                    </w:rPr>
                    <w:t>37</w:t>
                  </w:r>
                </w:p>
              </w:tc>
              <w:tc>
                <w:tcPr>
                  <w:tcW w:w="1235" w:type="dxa"/>
                  <w:tcBorders>
                    <w:top w:val="nil"/>
                    <w:left w:val="nil"/>
                    <w:bottom w:val="single" w:sz="4" w:space="0" w:color="auto"/>
                    <w:right w:val="single" w:sz="4" w:space="0" w:color="auto"/>
                  </w:tcBorders>
                  <w:shd w:val="clear" w:color="000000" w:fill="FFFFFF"/>
                  <w:vAlign w:val="center"/>
                  <w:hideMark/>
                </w:tcPr>
                <w:p w14:paraId="50DD685D"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58F9A208" w14:textId="77777777" w:rsidR="00871F6A" w:rsidRPr="00871F6A" w:rsidRDefault="00871F6A" w:rsidP="00871F6A">
                  <w:pPr>
                    <w:rPr>
                      <w:color w:val="000000"/>
                      <w:sz w:val="22"/>
                      <w:szCs w:val="22"/>
                    </w:rPr>
                  </w:pPr>
                  <w:r w:rsidRPr="00871F6A">
                    <w:rPr>
                      <w:color w:val="000000"/>
                      <w:sz w:val="22"/>
                      <w:szCs w:val="22"/>
                    </w:rPr>
                    <w:t>Кусачки по LUER-STILLE, костные, усиленные, угловые, 6,8 мм, 240 мм</w:t>
                  </w:r>
                </w:p>
              </w:tc>
              <w:tc>
                <w:tcPr>
                  <w:tcW w:w="907" w:type="dxa"/>
                  <w:tcBorders>
                    <w:top w:val="nil"/>
                    <w:left w:val="nil"/>
                    <w:bottom w:val="single" w:sz="4" w:space="0" w:color="auto"/>
                    <w:right w:val="single" w:sz="4" w:space="0" w:color="auto"/>
                  </w:tcBorders>
                  <w:shd w:val="clear" w:color="000000" w:fill="FFFFFF"/>
                  <w:noWrap/>
                  <w:vAlign w:val="center"/>
                  <w:hideMark/>
                </w:tcPr>
                <w:p w14:paraId="7BC9FC79"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0EE7998F" w14:textId="77777777" w:rsidR="00871F6A" w:rsidRPr="00871F6A" w:rsidRDefault="00871F6A" w:rsidP="00871F6A">
                  <w:pPr>
                    <w:jc w:val="center"/>
                    <w:rPr>
                      <w:color w:val="000000"/>
                      <w:sz w:val="22"/>
                      <w:szCs w:val="22"/>
                    </w:rPr>
                  </w:pPr>
                  <w:r w:rsidRPr="00871F6A">
                    <w:rPr>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65FAB021"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5D43D022"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0D9482A5"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1564A2B3"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50C26DB1" w14:textId="77777777" w:rsidR="00871F6A" w:rsidRPr="00871F6A" w:rsidRDefault="00871F6A" w:rsidP="00871F6A">
                  <w:pPr>
                    <w:jc w:val="center"/>
                    <w:rPr>
                      <w:color w:val="000000"/>
                      <w:sz w:val="18"/>
                      <w:szCs w:val="18"/>
                    </w:rPr>
                  </w:pPr>
                  <w:r w:rsidRPr="00871F6A">
                    <w:rPr>
                      <w:color w:val="000000"/>
                      <w:sz w:val="18"/>
                      <w:szCs w:val="18"/>
                    </w:rPr>
                    <w:t>1500000</w:t>
                  </w:r>
                </w:p>
              </w:tc>
            </w:tr>
            <w:tr w:rsidR="00871F6A" w:rsidRPr="00871F6A" w14:paraId="2C568FE1" w14:textId="77777777" w:rsidTr="00871F6A">
              <w:trPr>
                <w:trHeight w:val="1043"/>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5595BEB" w14:textId="77777777" w:rsidR="00871F6A" w:rsidRPr="00871F6A" w:rsidRDefault="00871F6A" w:rsidP="00871F6A">
                  <w:pPr>
                    <w:jc w:val="center"/>
                    <w:rPr>
                      <w:color w:val="000000"/>
                      <w:sz w:val="18"/>
                      <w:szCs w:val="18"/>
                    </w:rPr>
                  </w:pPr>
                  <w:r w:rsidRPr="00871F6A">
                    <w:rPr>
                      <w:color w:val="000000"/>
                      <w:sz w:val="18"/>
                      <w:szCs w:val="18"/>
                    </w:rPr>
                    <w:t>38</w:t>
                  </w:r>
                </w:p>
              </w:tc>
              <w:tc>
                <w:tcPr>
                  <w:tcW w:w="1235" w:type="dxa"/>
                  <w:tcBorders>
                    <w:top w:val="nil"/>
                    <w:left w:val="nil"/>
                    <w:bottom w:val="single" w:sz="4" w:space="0" w:color="auto"/>
                    <w:right w:val="single" w:sz="4" w:space="0" w:color="auto"/>
                  </w:tcBorders>
                  <w:shd w:val="clear" w:color="000000" w:fill="FFFFFF"/>
                  <w:vAlign w:val="center"/>
                  <w:hideMark/>
                </w:tcPr>
                <w:p w14:paraId="202809CF"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3B0D0FF5" w14:textId="77777777" w:rsidR="00871F6A" w:rsidRPr="00871F6A" w:rsidRDefault="00871F6A" w:rsidP="00871F6A">
                  <w:pPr>
                    <w:rPr>
                      <w:color w:val="000000"/>
                      <w:sz w:val="22"/>
                      <w:szCs w:val="22"/>
                    </w:rPr>
                  </w:pPr>
                  <w:r w:rsidRPr="00871F6A">
                    <w:rPr>
                      <w:color w:val="000000"/>
                      <w:sz w:val="22"/>
                      <w:szCs w:val="22"/>
                    </w:rPr>
                    <w:t>Кусачки по TROTTER, костные, изогнутые по оси, 205 мм</w:t>
                  </w:r>
                </w:p>
              </w:tc>
              <w:tc>
                <w:tcPr>
                  <w:tcW w:w="907" w:type="dxa"/>
                  <w:tcBorders>
                    <w:top w:val="nil"/>
                    <w:left w:val="nil"/>
                    <w:bottom w:val="single" w:sz="4" w:space="0" w:color="auto"/>
                    <w:right w:val="single" w:sz="4" w:space="0" w:color="auto"/>
                  </w:tcBorders>
                  <w:shd w:val="clear" w:color="000000" w:fill="FFFFFF"/>
                  <w:noWrap/>
                  <w:vAlign w:val="center"/>
                  <w:hideMark/>
                </w:tcPr>
                <w:p w14:paraId="7F2A07F6"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0A806008" w14:textId="77777777" w:rsidR="00871F6A" w:rsidRPr="00871F6A" w:rsidRDefault="00871F6A" w:rsidP="00871F6A">
                  <w:pPr>
                    <w:jc w:val="center"/>
                    <w:rPr>
                      <w:color w:val="000000"/>
                      <w:sz w:val="22"/>
                      <w:szCs w:val="22"/>
                    </w:rPr>
                  </w:pPr>
                  <w:r w:rsidRPr="00871F6A">
                    <w:rPr>
                      <w:color w:val="000000"/>
                      <w:sz w:val="22"/>
                      <w:szCs w:val="22"/>
                    </w:rPr>
                    <w:t>3</w:t>
                  </w:r>
                </w:p>
              </w:tc>
              <w:tc>
                <w:tcPr>
                  <w:tcW w:w="1029" w:type="dxa"/>
                  <w:tcBorders>
                    <w:top w:val="nil"/>
                    <w:left w:val="nil"/>
                    <w:bottom w:val="single" w:sz="4" w:space="0" w:color="auto"/>
                    <w:right w:val="single" w:sz="4" w:space="0" w:color="auto"/>
                  </w:tcBorders>
                  <w:shd w:val="clear" w:color="000000" w:fill="FFFFFF"/>
                  <w:noWrap/>
                  <w:vAlign w:val="center"/>
                  <w:hideMark/>
                </w:tcPr>
                <w:p w14:paraId="79F0C987"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257029D8"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5B02093A"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7828D407"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515B0834" w14:textId="77777777" w:rsidR="00871F6A" w:rsidRPr="00871F6A" w:rsidRDefault="00871F6A" w:rsidP="00871F6A">
                  <w:pPr>
                    <w:jc w:val="center"/>
                    <w:rPr>
                      <w:color w:val="000000"/>
                      <w:sz w:val="18"/>
                      <w:szCs w:val="18"/>
                    </w:rPr>
                  </w:pPr>
                  <w:r w:rsidRPr="00871F6A">
                    <w:rPr>
                      <w:color w:val="000000"/>
                      <w:sz w:val="18"/>
                      <w:szCs w:val="18"/>
                    </w:rPr>
                    <w:t>2250000</w:t>
                  </w:r>
                </w:p>
              </w:tc>
            </w:tr>
            <w:tr w:rsidR="00871F6A" w:rsidRPr="00871F6A" w14:paraId="0AA40A13" w14:textId="77777777" w:rsidTr="00871F6A">
              <w:trPr>
                <w:trHeight w:val="866"/>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FDA6E2D" w14:textId="77777777" w:rsidR="00871F6A" w:rsidRPr="00871F6A" w:rsidRDefault="00871F6A" w:rsidP="00871F6A">
                  <w:pPr>
                    <w:jc w:val="center"/>
                    <w:rPr>
                      <w:color w:val="000000"/>
                      <w:sz w:val="18"/>
                      <w:szCs w:val="18"/>
                    </w:rPr>
                  </w:pPr>
                  <w:r w:rsidRPr="00871F6A">
                    <w:rPr>
                      <w:color w:val="000000"/>
                      <w:sz w:val="18"/>
                      <w:szCs w:val="18"/>
                    </w:rPr>
                    <w:t>39</w:t>
                  </w:r>
                </w:p>
              </w:tc>
              <w:tc>
                <w:tcPr>
                  <w:tcW w:w="1235" w:type="dxa"/>
                  <w:tcBorders>
                    <w:top w:val="nil"/>
                    <w:left w:val="nil"/>
                    <w:bottom w:val="single" w:sz="4" w:space="0" w:color="auto"/>
                    <w:right w:val="single" w:sz="4" w:space="0" w:color="auto"/>
                  </w:tcBorders>
                  <w:shd w:val="clear" w:color="000000" w:fill="FFFFFF"/>
                  <w:vAlign w:val="center"/>
                  <w:hideMark/>
                </w:tcPr>
                <w:p w14:paraId="49C17A1B"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1E763BC5" w14:textId="77777777" w:rsidR="00871F6A" w:rsidRPr="00871F6A" w:rsidRDefault="00871F6A" w:rsidP="00871F6A">
                  <w:pPr>
                    <w:rPr>
                      <w:color w:val="000000"/>
                      <w:sz w:val="22"/>
                      <w:szCs w:val="22"/>
                    </w:rPr>
                  </w:pPr>
                  <w:r w:rsidRPr="00871F6A">
                    <w:rPr>
                      <w:color w:val="000000"/>
                      <w:sz w:val="22"/>
                      <w:szCs w:val="22"/>
                    </w:rPr>
                    <w:t>Зажим для удаления клипс многоразовый</w:t>
                  </w:r>
                </w:p>
              </w:tc>
              <w:tc>
                <w:tcPr>
                  <w:tcW w:w="907" w:type="dxa"/>
                  <w:tcBorders>
                    <w:top w:val="nil"/>
                    <w:left w:val="nil"/>
                    <w:bottom w:val="single" w:sz="4" w:space="0" w:color="auto"/>
                    <w:right w:val="single" w:sz="4" w:space="0" w:color="auto"/>
                  </w:tcBorders>
                  <w:shd w:val="clear" w:color="000000" w:fill="FFFFFF"/>
                  <w:noWrap/>
                  <w:vAlign w:val="center"/>
                  <w:hideMark/>
                </w:tcPr>
                <w:p w14:paraId="38DFC5DD"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7BB68C31" w14:textId="77777777" w:rsidR="00871F6A" w:rsidRPr="00871F6A" w:rsidRDefault="00871F6A" w:rsidP="00871F6A">
                  <w:pPr>
                    <w:jc w:val="center"/>
                    <w:rPr>
                      <w:color w:val="000000"/>
                      <w:sz w:val="22"/>
                      <w:szCs w:val="22"/>
                    </w:rPr>
                  </w:pPr>
                  <w:r w:rsidRPr="00871F6A">
                    <w:rPr>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252D3CFF"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5389CC97"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687AA168"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438F09D8"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61796EFF" w14:textId="77777777" w:rsidR="00871F6A" w:rsidRPr="00871F6A" w:rsidRDefault="00871F6A" w:rsidP="00871F6A">
                  <w:pPr>
                    <w:jc w:val="center"/>
                    <w:rPr>
                      <w:color w:val="000000"/>
                      <w:sz w:val="18"/>
                      <w:szCs w:val="18"/>
                    </w:rPr>
                  </w:pPr>
                  <w:r w:rsidRPr="00871F6A">
                    <w:rPr>
                      <w:color w:val="000000"/>
                      <w:sz w:val="18"/>
                      <w:szCs w:val="18"/>
                    </w:rPr>
                    <w:t>300000</w:t>
                  </w:r>
                </w:p>
              </w:tc>
            </w:tr>
            <w:tr w:rsidR="00871F6A" w:rsidRPr="00871F6A" w14:paraId="7BA27036" w14:textId="77777777" w:rsidTr="00871F6A">
              <w:trPr>
                <w:trHeight w:val="972"/>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22341C9" w14:textId="77777777" w:rsidR="00871F6A" w:rsidRPr="00871F6A" w:rsidRDefault="00871F6A" w:rsidP="00871F6A">
                  <w:pPr>
                    <w:jc w:val="center"/>
                    <w:rPr>
                      <w:color w:val="000000"/>
                      <w:sz w:val="18"/>
                      <w:szCs w:val="18"/>
                    </w:rPr>
                  </w:pPr>
                  <w:r w:rsidRPr="00871F6A">
                    <w:rPr>
                      <w:color w:val="000000"/>
                      <w:sz w:val="18"/>
                      <w:szCs w:val="18"/>
                    </w:rPr>
                    <w:t>40</w:t>
                  </w:r>
                </w:p>
              </w:tc>
              <w:tc>
                <w:tcPr>
                  <w:tcW w:w="1235" w:type="dxa"/>
                  <w:tcBorders>
                    <w:top w:val="nil"/>
                    <w:left w:val="nil"/>
                    <w:bottom w:val="single" w:sz="4" w:space="0" w:color="auto"/>
                    <w:right w:val="single" w:sz="4" w:space="0" w:color="auto"/>
                  </w:tcBorders>
                  <w:shd w:val="clear" w:color="000000" w:fill="FFFFFF"/>
                  <w:vAlign w:val="center"/>
                  <w:hideMark/>
                </w:tcPr>
                <w:p w14:paraId="2D9F8F6B" w14:textId="77777777" w:rsidR="00871F6A" w:rsidRPr="00871F6A" w:rsidRDefault="00871F6A" w:rsidP="00871F6A">
                  <w:pPr>
                    <w:jc w:val="center"/>
                    <w:rPr>
                      <w:color w:val="000000"/>
                      <w:sz w:val="18"/>
                      <w:szCs w:val="18"/>
                    </w:rPr>
                  </w:pPr>
                  <w:r w:rsidRPr="00871F6A">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5D4DB5B7" w14:textId="77777777" w:rsidR="00871F6A" w:rsidRPr="00871F6A" w:rsidRDefault="00871F6A" w:rsidP="00871F6A">
                  <w:pPr>
                    <w:rPr>
                      <w:color w:val="000000"/>
                      <w:sz w:val="22"/>
                      <w:szCs w:val="22"/>
                    </w:rPr>
                  </w:pPr>
                  <w:r w:rsidRPr="00871F6A">
                    <w:rPr>
                      <w:color w:val="000000"/>
                      <w:sz w:val="22"/>
                      <w:szCs w:val="22"/>
                    </w:rPr>
                    <w:t>Зажим по RANEY, для наложения/ удаления клипс</w:t>
                  </w:r>
                </w:p>
              </w:tc>
              <w:tc>
                <w:tcPr>
                  <w:tcW w:w="907" w:type="dxa"/>
                  <w:tcBorders>
                    <w:top w:val="nil"/>
                    <w:left w:val="nil"/>
                    <w:bottom w:val="single" w:sz="4" w:space="0" w:color="auto"/>
                    <w:right w:val="single" w:sz="4" w:space="0" w:color="auto"/>
                  </w:tcBorders>
                  <w:shd w:val="clear" w:color="000000" w:fill="FFFFFF"/>
                  <w:noWrap/>
                  <w:vAlign w:val="center"/>
                  <w:hideMark/>
                </w:tcPr>
                <w:p w14:paraId="09411004"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911" w:type="dxa"/>
                  <w:tcBorders>
                    <w:top w:val="nil"/>
                    <w:left w:val="nil"/>
                    <w:bottom w:val="single" w:sz="4" w:space="0" w:color="auto"/>
                    <w:right w:val="single" w:sz="4" w:space="0" w:color="auto"/>
                  </w:tcBorders>
                  <w:shd w:val="clear" w:color="auto" w:fill="auto"/>
                  <w:noWrap/>
                  <w:vAlign w:val="center"/>
                  <w:hideMark/>
                </w:tcPr>
                <w:p w14:paraId="20101776" w14:textId="77777777" w:rsidR="00871F6A" w:rsidRPr="00871F6A" w:rsidRDefault="00871F6A" w:rsidP="00871F6A">
                  <w:pPr>
                    <w:jc w:val="center"/>
                    <w:rPr>
                      <w:color w:val="000000"/>
                      <w:sz w:val="22"/>
                      <w:szCs w:val="22"/>
                    </w:rPr>
                  </w:pPr>
                  <w:r w:rsidRPr="00871F6A">
                    <w:rPr>
                      <w:color w:val="000000"/>
                      <w:sz w:val="22"/>
                      <w:szCs w:val="22"/>
                    </w:rPr>
                    <w:t>2</w:t>
                  </w:r>
                </w:p>
              </w:tc>
              <w:tc>
                <w:tcPr>
                  <w:tcW w:w="1029" w:type="dxa"/>
                  <w:tcBorders>
                    <w:top w:val="nil"/>
                    <w:left w:val="nil"/>
                    <w:bottom w:val="single" w:sz="4" w:space="0" w:color="auto"/>
                    <w:right w:val="single" w:sz="4" w:space="0" w:color="auto"/>
                  </w:tcBorders>
                  <w:shd w:val="clear" w:color="000000" w:fill="FFFFFF"/>
                  <w:noWrap/>
                  <w:vAlign w:val="center"/>
                  <w:hideMark/>
                </w:tcPr>
                <w:p w14:paraId="2460D193" w14:textId="77777777" w:rsidR="00871F6A" w:rsidRPr="00871F6A" w:rsidRDefault="00871F6A" w:rsidP="00871F6A">
                  <w:pPr>
                    <w:jc w:val="center"/>
                    <w:rPr>
                      <w:color w:val="000000"/>
                      <w:sz w:val="18"/>
                      <w:szCs w:val="18"/>
                    </w:rPr>
                  </w:pPr>
                  <w:r w:rsidRPr="00871F6A">
                    <w:rPr>
                      <w:color w:val="000000"/>
                      <w:sz w:val="18"/>
                      <w:szCs w:val="18"/>
                    </w:rPr>
                    <w:t>DDP</w:t>
                  </w:r>
                </w:p>
              </w:tc>
              <w:tc>
                <w:tcPr>
                  <w:tcW w:w="2539" w:type="dxa"/>
                  <w:tcBorders>
                    <w:top w:val="nil"/>
                    <w:left w:val="nil"/>
                    <w:bottom w:val="single" w:sz="4" w:space="0" w:color="auto"/>
                    <w:right w:val="single" w:sz="4" w:space="0" w:color="auto"/>
                  </w:tcBorders>
                  <w:shd w:val="clear" w:color="000000" w:fill="FFFFFF"/>
                  <w:vAlign w:val="center"/>
                  <w:hideMark/>
                </w:tcPr>
                <w:p w14:paraId="3154C7B9" w14:textId="77777777" w:rsidR="00871F6A" w:rsidRPr="00871F6A" w:rsidRDefault="00871F6A" w:rsidP="00871F6A">
                  <w:pPr>
                    <w:jc w:val="center"/>
                    <w:rPr>
                      <w:color w:val="000000"/>
                      <w:sz w:val="18"/>
                      <w:szCs w:val="18"/>
                    </w:rPr>
                  </w:pPr>
                  <w:r w:rsidRPr="00871F6A">
                    <w:rPr>
                      <w:color w:val="000000"/>
                      <w:sz w:val="18"/>
                      <w:szCs w:val="18"/>
                    </w:rPr>
                    <w:t>в течение 3 рабочих дней с даты получения заявки от Заказчика до 31.12.2025 г.</w:t>
                  </w:r>
                </w:p>
              </w:tc>
              <w:tc>
                <w:tcPr>
                  <w:tcW w:w="1149" w:type="dxa"/>
                  <w:tcBorders>
                    <w:top w:val="nil"/>
                    <w:left w:val="nil"/>
                    <w:bottom w:val="single" w:sz="4" w:space="0" w:color="auto"/>
                    <w:right w:val="single" w:sz="4" w:space="0" w:color="auto"/>
                  </w:tcBorders>
                  <w:shd w:val="clear" w:color="000000" w:fill="FFFFFF"/>
                  <w:vAlign w:val="center"/>
                  <w:hideMark/>
                </w:tcPr>
                <w:p w14:paraId="1C7EDD73" w14:textId="77777777" w:rsidR="00871F6A" w:rsidRPr="00871F6A" w:rsidRDefault="00871F6A" w:rsidP="00871F6A">
                  <w:pPr>
                    <w:jc w:val="center"/>
                    <w:rPr>
                      <w:color w:val="000000"/>
                      <w:sz w:val="18"/>
                      <w:szCs w:val="18"/>
                    </w:rPr>
                  </w:pPr>
                  <w:r w:rsidRPr="00871F6A">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4A024511" w14:textId="77777777" w:rsidR="00871F6A" w:rsidRPr="00871F6A" w:rsidRDefault="00871F6A" w:rsidP="00871F6A">
                  <w:pPr>
                    <w:jc w:val="center"/>
                    <w:rPr>
                      <w:color w:val="000000"/>
                      <w:sz w:val="18"/>
                      <w:szCs w:val="18"/>
                    </w:rPr>
                  </w:pPr>
                  <w:r w:rsidRPr="00871F6A">
                    <w:rPr>
                      <w:color w:val="000000"/>
                      <w:sz w:val="18"/>
                      <w:szCs w:val="18"/>
                    </w:rPr>
                    <w:t>0</w:t>
                  </w:r>
                </w:p>
              </w:tc>
              <w:tc>
                <w:tcPr>
                  <w:tcW w:w="1619" w:type="dxa"/>
                  <w:tcBorders>
                    <w:top w:val="nil"/>
                    <w:left w:val="nil"/>
                    <w:bottom w:val="single" w:sz="4" w:space="0" w:color="auto"/>
                    <w:right w:val="single" w:sz="4" w:space="0" w:color="auto"/>
                  </w:tcBorders>
                  <w:shd w:val="clear" w:color="000000" w:fill="FFFFFF"/>
                  <w:vAlign w:val="center"/>
                  <w:hideMark/>
                </w:tcPr>
                <w:p w14:paraId="5420712B" w14:textId="77777777" w:rsidR="00871F6A" w:rsidRPr="00871F6A" w:rsidRDefault="00871F6A" w:rsidP="00871F6A">
                  <w:pPr>
                    <w:jc w:val="center"/>
                    <w:rPr>
                      <w:color w:val="000000"/>
                      <w:sz w:val="18"/>
                      <w:szCs w:val="18"/>
                    </w:rPr>
                  </w:pPr>
                  <w:r w:rsidRPr="00871F6A">
                    <w:rPr>
                      <w:color w:val="000000"/>
                      <w:sz w:val="18"/>
                      <w:szCs w:val="18"/>
                    </w:rPr>
                    <w:t>900000</w:t>
                  </w:r>
                </w:p>
              </w:tc>
            </w:tr>
            <w:tr w:rsidR="00871F6A" w:rsidRPr="00871F6A" w14:paraId="5B862658" w14:textId="77777777" w:rsidTr="00871F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B7AF8B" w14:textId="77777777" w:rsidR="00871F6A" w:rsidRPr="00871F6A" w:rsidRDefault="00871F6A" w:rsidP="00871F6A">
                  <w:pPr>
                    <w:rPr>
                      <w:rFonts w:ascii="Calibri" w:hAnsi="Calibri" w:cs="Calibri"/>
                      <w:color w:val="000000"/>
                      <w:sz w:val="22"/>
                      <w:szCs w:val="22"/>
                    </w:rPr>
                  </w:pPr>
                  <w:r w:rsidRPr="00871F6A">
                    <w:rPr>
                      <w:rFonts w:ascii="Calibri" w:hAnsi="Calibri" w:cs="Calibri"/>
                      <w:color w:val="000000"/>
                      <w:sz w:val="22"/>
                      <w:szCs w:val="22"/>
                    </w:rPr>
                    <w:t> </w:t>
                  </w:r>
                </w:p>
              </w:tc>
              <w:tc>
                <w:tcPr>
                  <w:tcW w:w="1235" w:type="dxa"/>
                  <w:tcBorders>
                    <w:top w:val="nil"/>
                    <w:left w:val="nil"/>
                    <w:bottom w:val="single" w:sz="4" w:space="0" w:color="auto"/>
                    <w:right w:val="single" w:sz="4" w:space="0" w:color="auto"/>
                  </w:tcBorders>
                  <w:shd w:val="clear" w:color="auto" w:fill="auto"/>
                  <w:noWrap/>
                  <w:vAlign w:val="bottom"/>
                  <w:hideMark/>
                </w:tcPr>
                <w:p w14:paraId="1ED63EF1" w14:textId="77777777" w:rsidR="00871F6A" w:rsidRPr="00871F6A" w:rsidRDefault="00871F6A" w:rsidP="00871F6A">
                  <w:pPr>
                    <w:rPr>
                      <w:rFonts w:ascii="Calibri" w:hAnsi="Calibri" w:cs="Calibri"/>
                      <w:color w:val="000000"/>
                      <w:sz w:val="22"/>
                      <w:szCs w:val="22"/>
                    </w:rPr>
                  </w:pPr>
                  <w:r w:rsidRPr="00871F6A">
                    <w:rPr>
                      <w:rFonts w:ascii="Calibri" w:hAnsi="Calibri" w:cs="Calibri"/>
                      <w:color w:val="000000"/>
                      <w:sz w:val="22"/>
                      <w:szCs w:val="22"/>
                    </w:rPr>
                    <w:t> </w:t>
                  </w:r>
                </w:p>
              </w:tc>
              <w:tc>
                <w:tcPr>
                  <w:tcW w:w="3754" w:type="dxa"/>
                  <w:tcBorders>
                    <w:top w:val="nil"/>
                    <w:left w:val="nil"/>
                    <w:bottom w:val="single" w:sz="4" w:space="0" w:color="auto"/>
                    <w:right w:val="single" w:sz="4" w:space="0" w:color="auto"/>
                  </w:tcBorders>
                  <w:shd w:val="clear" w:color="auto" w:fill="auto"/>
                  <w:noWrap/>
                  <w:vAlign w:val="bottom"/>
                  <w:hideMark/>
                </w:tcPr>
                <w:p w14:paraId="1C39560E" w14:textId="77777777" w:rsidR="00871F6A" w:rsidRPr="00871F6A" w:rsidRDefault="00871F6A" w:rsidP="00871F6A">
                  <w:pPr>
                    <w:jc w:val="center"/>
                    <w:rPr>
                      <w:b/>
                      <w:bCs/>
                      <w:color w:val="000000"/>
                      <w:sz w:val="22"/>
                      <w:szCs w:val="22"/>
                    </w:rPr>
                  </w:pPr>
                  <w:r w:rsidRPr="00871F6A">
                    <w:rPr>
                      <w:b/>
                      <w:bCs/>
                      <w:color w:val="000000"/>
                      <w:sz w:val="22"/>
                      <w:szCs w:val="22"/>
                    </w:rPr>
                    <w:t>ИТОГО</w:t>
                  </w:r>
                </w:p>
              </w:tc>
              <w:tc>
                <w:tcPr>
                  <w:tcW w:w="907" w:type="dxa"/>
                  <w:tcBorders>
                    <w:top w:val="nil"/>
                    <w:left w:val="nil"/>
                    <w:bottom w:val="single" w:sz="4" w:space="0" w:color="auto"/>
                    <w:right w:val="single" w:sz="4" w:space="0" w:color="auto"/>
                  </w:tcBorders>
                  <w:shd w:val="clear" w:color="auto" w:fill="auto"/>
                  <w:noWrap/>
                  <w:vAlign w:val="bottom"/>
                  <w:hideMark/>
                </w:tcPr>
                <w:p w14:paraId="5EA71AE5" w14:textId="77777777" w:rsidR="00871F6A" w:rsidRPr="00871F6A" w:rsidRDefault="00871F6A" w:rsidP="00871F6A">
                  <w:pPr>
                    <w:rPr>
                      <w:rFonts w:ascii="Calibri" w:hAnsi="Calibri" w:cs="Calibri"/>
                      <w:color w:val="000000"/>
                      <w:sz w:val="22"/>
                      <w:szCs w:val="22"/>
                    </w:rPr>
                  </w:pPr>
                  <w:r w:rsidRPr="00871F6A">
                    <w:rPr>
                      <w:rFonts w:ascii="Calibri" w:hAnsi="Calibri" w:cs="Calibri"/>
                      <w:color w:val="000000"/>
                      <w:sz w:val="22"/>
                      <w:szCs w:val="22"/>
                    </w:rPr>
                    <w:t> </w:t>
                  </w:r>
                </w:p>
              </w:tc>
              <w:tc>
                <w:tcPr>
                  <w:tcW w:w="911" w:type="dxa"/>
                  <w:tcBorders>
                    <w:top w:val="nil"/>
                    <w:left w:val="nil"/>
                    <w:bottom w:val="single" w:sz="4" w:space="0" w:color="auto"/>
                    <w:right w:val="single" w:sz="4" w:space="0" w:color="auto"/>
                  </w:tcBorders>
                  <w:shd w:val="clear" w:color="000000" w:fill="FFFFFF"/>
                  <w:noWrap/>
                  <w:vAlign w:val="bottom"/>
                  <w:hideMark/>
                </w:tcPr>
                <w:p w14:paraId="4BBFABCA" w14:textId="77777777" w:rsidR="00871F6A" w:rsidRPr="00871F6A" w:rsidRDefault="00871F6A" w:rsidP="00871F6A">
                  <w:pPr>
                    <w:rPr>
                      <w:rFonts w:ascii="Calibri" w:hAnsi="Calibri" w:cs="Calibri"/>
                      <w:color w:val="000000"/>
                      <w:sz w:val="22"/>
                      <w:szCs w:val="22"/>
                    </w:rPr>
                  </w:pPr>
                  <w:r w:rsidRPr="00871F6A">
                    <w:rPr>
                      <w:rFonts w:ascii="Calibri" w:hAnsi="Calibri" w:cs="Calibri"/>
                      <w:color w:val="000000"/>
                      <w:sz w:val="22"/>
                      <w:szCs w:val="22"/>
                    </w:rPr>
                    <w:t> </w:t>
                  </w:r>
                </w:p>
              </w:tc>
              <w:tc>
                <w:tcPr>
                  <w:tcW w:w="1029" w:type="dxa"/>
                  <w:tcBorders>
                    <w:top w:val="nil"/>
                    <w:left w:val="nil"/>
                    <w:bottom w:val="single" w:sz="4" w:space="0" w:color="auto"/>
                    <w:right w:val="single" w:sz="4" w:space="0" w:color="auto"/>
                  </w:tcBorders>
                  <w:shd w:val="clear" w:color="auto" w:fill="auto"/>
                  <w:noWrap/>
                  <w:vAlign w:val="bottom"/>
                  <w:hideMark/>
                </w:tcPr>
                <w:p w14:paraId="132E541B" w14:textId="77777777" w:rsidR="00871F6A" w:rsidRPr="00871F6A" w:rsidRDefault="00871F6A" w:rsidP="00871F6A">
                  <w:pPr>
                    <w:rPr>
                      <w:rFonts w:ascii="Calibri" w:hAnsi="Calibri" w:cs="Calibri"/>
                      <w:color w:val="000000"/>
                      <w:sz w:val="22"/>
                      <w:szCs w:val="22"/>
                    </w:rPr>
                  </w:pPr>
                  <w:r w:rsidRPr="00871F6A">
                    <w:rPr>
                      <w:rFonts w:ascii="Calibri" w:hAnsi="Calibri" w:cs="Calibri"/>
                      <w:color w:val="000000"/>
                      <w:sz w:val="22"/>
                      <w:szCs w:val="22"/>
                    </w:rPr>
                    <w:t> </w:t>
                  </w:r>
                </w:p>
              </w:tc>
              <w:tc>
                <w:tcPr>
                  <w:tcW w:w="2539" w:type="dxa"/>
                  <w:tcBorders>
                    <w:top w:val="nil"/>
                    <w:left w:val="nil"/>
                    <w:bottom w:val="single" w:sz="4" w:space="0" w:color="auto"/>
                    <w:right w:val="single" w:sz="4" w:space="0" w:color="auto"/>
                  </w:tcBorders>
                  <w:shd w:val="clear" w:color="auto" w:fill="auto"/>
                  <w:noWrap/>
                  <w:vAlign w:val="bottom"/>
                  <w:hideMark/>
                </w:tcPr>
                <w:p w14:paraId="735D3C9D" w14:textId="77777777" w:rsidR="00871F6A" w:rsidRPr="00871F6A" w:rsidRDefault="00871F6A" w:rsidP="00871F6A">
                  <w:pPr>
                    <w:rPr>
                      <w:rFonts w:ascii="Calibri" w:hAnsi="Calibri" w:cs="Calibri"/>
                      <w:color w:val="000000"/>
                      <w:sz w:val="22"/>
                      <w:szCs w:val="22"/>
                    </w:rPr>
                  </w:pPr>
                  <w:r w:rsidRPr="00871F6A">
                    <w:rPr>
                      <w:rFonts w:ascii="Calibri" w:hAnsi="Calibri" w:cs="Calibri"/>
                      <w:color w:val="000000"/>
                      <w:sz w:val="22"/>
                      <w:szCs w:val="22"/>
                    </w:rPr>
                    <w:t> </w:t>
                  </w:r>
                </w:p>
              </w:tc>
              <w:tc>
                <w:tcPr>
                  <w:tcW w:w="1149" w:type="dxa"/>
                  <w:tcBorders>
                    <w:top w:val="nil"/>
                    <w:left w:val="nil"/>
                    <w:bottom w:val="single" w:sz="4" w:space="0" w:color="auto"/>
                    <w:right w:val="single" w:sz="4" w:space="0" w:color="auto"/>
                  </w:tcBorders>
                  <w:shd w:val="clear" w:color="auto" w:fill="auto"/>
                  <w:noWrap/>
                  <w:vAlign w:val="bottom"/>
                  <w:hideMark/>
                </w:tcPr>
                <w:p w14:paraId="5AEB44B3" w14:textId="77777777" w:rsidR="00871F6A" w:rsidRPr="00871F6A" w:rsidRDefault="00871F6A" w:rsidP="00871F6A">
                  <w:pPr>
                    <w:rPr>
                      <w:rFonts w:ascii="Calibri" w:hAnsi="Calibri" w:cs="Calibri"/>
                      <w:color w:val="000000"/>
                      <w:sz w:val="22"/>
                      <w:szCs w:val="22"/>
                    </w:rPr>
                  </w:pPr>
                  <w:r w:rsidRPr="00871F6A">
                    <w:rPr>
                      <w:rFonts w:ascii="Calibri" w:hAnsi="Calibri" w:cs="Calibri"/>
                      <w:color w:val="000000"/>
                      <w:sz w:val="22"/>
                      <w:szCs w:val="22"/>
                    </w:rPr>
                    <w:t> </w:t>
                  </w:r>
                </w:p>
              </w:tc>
              <w:tc>
                <w:tcPr>
                  <w:tcW w:w="958" w:type="dxa"/>
                  <w:tcBorders>
                    <w:top w:val="nil"/>
                    <w:left w:val="nil"/>
                    <w:bottom w:val="single" w:sz="4" w:space="0" w:color="auto"/>
                    <w:right w:val="single" w:sz="4" w:space="0" w:color="auto"/>
                  </w:tcBorders>
                  <w:shd w:val="clear" w:color="auto" w:fill="auto"/>
                  <w:noWrap/>
                  <w:vAlign w:val="bottom"/>
                  <w:hideMark/>
                </w:tcPr>
                <w:p w14:paraId="0EB77600" w14:textId="77777777" w:rsidR="00871F6A" w:rsidRPr="00871F6A" w:rsidRDefault="00871F6A" w:rsidP="00871F6A">
                  <w:pPr>
                    <w:rPr>
                      <w:rFonts w:ascii="Calibri" w:hAnsi="Calibri" w:cs="Calibri"/>
                      <w:color w:val="000000"/>
                      <w:sz w:val="22"/>
                      <w:szCs w:val="22"/>
                    </w:rPr>
                  </w:pPr>
                  <w:r w:rsidRPr="00871F6A">
                    <w:rPr>
                      <w:rFonts w:ascii="Calibri" w:hAnsi="Calibri" w:cs="Calibri"/>
                      <w:color w:val="000000"/>
                      <w:sz w:val="22"/>
                      <w:szCs w:val="22"/>
                    </w:rPr>
                    <w:t> </w:t>
                  </w:r>
                </w:p>
              </w:tc>
              <w:tc>
                <w:tcPr>
                  <w:tcW w:w="1619" w:type="dxa"/>
                  <w:tcBorders>
                    <w:top w:val="nil"/>
                    <w:left w:val="nil"/>
                    <w:bottom w:val="single" w:sz="4" w:space="0" w:color="auto"/>
                    <w:right w:val="single" w:sz="4" w:space="0" w:color="auto"/>
                  </w:tcBorders>
                  <w:shd w:val="clear" w:color="auto" w:fill="auto"/>
                  <w:noWrap/>
                  <w:vAlign w:val="center"/>
                  <w:hideMark/>
                </w:tcPr>
                <w:p w14:paraId="2F3691DA" w14:textId="77777777" w:rsidR="00871F6A" w:rsidRPr="00871F6A" w:rsidRDefault="00871F6A" w:rsidP="00871F6A">
                  <w:pPr>
                    <w:jc w:val="center"/>
                    <w:rPr>
                      <w:b/>
                      <w:bCs/>
                      <w:color w:val="000000"/>
                      <w:sz w:val="22"/>
                      <w:szCs w:val="22"/>
                    </w:rPr>
                  </w:pPr>
                  <w:r w:rsidRPr="00871F6A">
                    <w:rPr>
                      <w:b/>
                      <w:bCs/>
                      <w:color w:val="000000"/>
                      <w:sz w:val="22"/>
                      <w:szCs w:val="22"/>
                    </w:rPr>
                    <w:t>112 049 000,00</w:t>
                  </w:r>
                </w:p>
              </w:tc>
            </w:tr>
          </w:tbl>
          <w:p w14:paraId="39BC9F4B" w14:textId="1437D272" w:rsidR="00ED18B1" w:rsidRDefault="00ED18B1" w:rsidP="00D831A1">
            <w:pPr>
              <w:jc w:val="center"/>
              <w:rPr>
                <w:b/>
                <w:bCs/>
                <w:sz w:val="24"/>
                <w:szCs w:val="24"/>
              </w:rPr>
            </w:pPr>
          </w:p>
          <w:p w14:paraId="4B5F4E2C" w14:textId="77777777" w:rsidR="00D831A1" w:rsidRPr="000B133E" w:rsidRDefault="00D831A1" w:rsidP="00075FBF">
            <w:pPr>
              <w:rPr>
                <w:b/>
                <w:bCs/>
                <w:sz w:val="24"/>
                <w:szCs w:val="24"/>
              </w:rPr>
            </w:pPr>
          </w:p>
        </w:tc>
      </w:tr>
      <w:tr w:rsidR="000B133E" w:rsidRPr="000B133E" w14:paraId="68A14A0B" w14:textId="77777777" w:rsidTr="004216D9">
        <w:trPr>
          <w:trHeight w:val="375"/>
        </w:trPr>
        <w:tc>
          <w:tcPr>
            <w:tcW w:w="15317" w:type="dxa"/>
            <w:gridSpan w:val="10"/>
            <w:tcBorders>
              <w:top w:val="nil"/>
              <w:left w:val="nil"/>
              <w:bottom w:val="nil"/>
              <w:right w:val="nil"/>
            </w:tcBorders>
            <w:shd w:val="clear" w:color="000000" w:fill="FFFFFF"/>
            <w:vAlign w:val="center"/>
          </w:tcPr>
          <w:p w14:paraId="020DDB43" w14:textId="77777777" w:rsidR="000B133E" w:rsidRPr="000B133E" w:rsidRDefault="000B133E" w:rsidP="00ED18B1">
            <w:pPr>
              <w:rPr>
                <w:bCs/>
                <w:i/>
                <w:sz w:val="24"/>
                <w:szCs w:val="24"/>
              </w:rPr>
            </w:pPr>
          </w:p>
        </w:tc>
      </w:tr>
      <w:tr w:rsidR="000B133E" w:rsidRPr="000B133E" w14:paraId="7A05A7E2" w14:textId="77777777" w:rsidTr="004216D9">
        <w:trPr>
          <w:trHeight w:val="375"/>
        </w:trPr>
        <w:tc>
          <w:tcPr>
            <w:tcW w:w="15317" w:type="dxa"/>
            <w:gridSpan w:val="10"/>
            <w:tcBorders>
              <w:top w:val="nil"/>
              <w:left w:val="nil"/>
              <w:bottom w:val="nil"/>
              <w:right w:val="nil"/>
            </w:tcBorders>
            <w:shd w:val="clear" w:color="000000" w:fill="FFFFFF"/>
            <w:vAlign w:val="center"/>
          </w:tcPr>
          <w:p w14:paraId="35D6519C" w14:textId="77777777" w:rsidR="000B133E" w:rsidRPr="000B133E" w:rsidRDefault="000B133E" w:rsidP="000B133E">
            <w:pPr>
              <w:rPr>
                <w:bCs/>
                <w:i/>
                <w:sz w:val="24"/>
                <w:szCs w:val="24"/>
              </w:rPr>
            </w:pPr>
          </w:p>
        </w:tc>
      </w:tr>
      <w:tr w:rsidR="00DB3645" w:rsidRPr="000B133E" w14:paraId="0C97CE9A" w14:textId="77777777" w:rsidTr="004216D9">
        <w:trPr>
          <w:trHeight w:val="390"/>
        </w:trPr>
        <w:tc>
          <w:tcPr>
            <w:tcW w:w="15317" w:type="dxa"/>
            <w:gridSpan w:val="10"/>
            <w:tcBorders>
              <w:top w:val="nil"/>
              <w:left w:val="nil"/>
              <w:bottom w:val="nil"/>
              <w:right w:val="nil"/>
            </w:tcBorders>
            <w:shd w:val="clear" w:color="000000" w:fill="FFFFFF"/>
            <w:vAlign w:val="center"/>
            <w:hideMark/>
          </w:tcPr>
          <w:p w14:paraId="12E23F01" w14:textId="77777777" w:rsidR="00DB3645" w:rsidRPr="000B133E" w:rsidRDefault="00DB3645" w:rsidP="00DB3645">
            <w:pPr>
              <w:rPr>
                <w:b/>
                <w:bCs/>
                <w:i/>
                <w:iCs/>
                <w:sz w:val="24"/>
                <w:szCs w:val="24"/>
              </w:rPr>
            </w:pPr>
            <w:r w:rsidRPr="000B133E">
              <w:rPr>
                <w:b/>
                <w:bCs/>
                <w:i/>
                <w:iCs/>
                <w:sz w:val="24"/>
                <w:szCs w:val="24"/>
              </w:rPr>
              <w:t>* Полное описание товаров указывается в технической спецификации.</w:t>
            </w:r>
          </w:p>
        </w:tc>
      </w:tr>
      <w:tr w:rsidR="00DB3645" w:rsidRPr="000B133E" w14:paraId="742C387C" w14:textId="77777777" w:rsidTr="004216D9">
        <w:trPr>
          <w:trHeight w:val="375"/>
        </w:trPr>
        <w:tc>
          <w:tcPr>
            <w:tcW w:w="750" w:type="dxa"/>
            <w:tcBorders>
              <w:top w:val="nil"/>
              <w:left w:val="nil"/>
              <w:bottom w:val="nil"/>
              <w:right w:val="nil"/>
            </w:tcBorders>
            <w:shd w:val="clear" w:color="000000" w:fill="FFFFFF"/>
            <w:vAlign w:val="center"/>
          </w:tcPr>
          <w:p w14:paraId="36DD9721" w14:textId="77777777" w:rsidR="00DB3645" w:rsidRPr="000B133E" w:rsidRDefault="00DB3645" w:rsidP="00DB3645">
            <w:pPr>
              <w:rPr>
                <w:b/>
                <w:bCs/>
                <w:sz w:val="24"/>
                <w:szCs w:val="24"/>
              </w:rPr>
            </w:pPr>
          </w:p>
        </w:tc>
        <w:tc>
          <w:tcPr>
            <w:tcW w:w="1422" w:type="dxa"/>
            <w:tcBorders>
              <w:top w:val="nil"/>
              <w:left w:val="nil"/>
              <w:bottom w:val="nil"/>
              <w:right w:val="nil"/>
            </w:tcBorders>
            <w:shd w:val="clear" w:color="000000" w:fill="FFFFFF"/>
            <w:vAlign w:val="center"/>
            <w:hideMark/>
          </w:tcPr>
          <w:p w14:paraId="6DFB94C4" w14:textId="77777777" w:rsidR="00DB3645" w:rsidRPr="000B133E" w:rsidRDefault="00DB3645" w:rsidP="00DB3645">
            <w:pPr>
              <w:rPr>
                <w:sz w:val="24"/>
                <w:szCs w:val="24"/>
              </w:rPr>
            </w:pPr>
          </w:p>
        </w:tc>
        <w:tc>
          <w:tcPr>
            <w:tcW w:w="3363" w:type="dxa"/>
            <w:tcBorders>
              <w:top w:val="nil"/>
              <w:left w:val="nil"/>
              <w:bottom w:val="nil"/>
              <w:right w:val="nil"/>
            </w:tcBorders>
            <w:shd w:val="clear" w:color="000000" w:fill="FFFFFF"/>
            <w:vAlign w:val="center"/>
            <w:hideMark/>
          </w:tcPr>
          <w:p w14:paraId="678723DA" w14:textId="77777777" w:rsidR="00DB3645" w:rsidRPr="000B133E" w:rsidRDefault="00DB3645" w:rsidP="00DB3645">
            <w:pPr>
              <w:rPr>
                <w:sz w:val="24"/>
                <w:szCs w:val="24"/>
              </w:rPr>
            </w:pPr>
            <w:r w:rsidRPr="000B133E">
              <w:rPr>
                <w:sz w:val="24"/>
                <w:szCs w:val="24"/>
              </w:rPr>
              <w:t> </w:t>
            </w:r>
          </w:p>
        </w:tc>
        <w:tc>
          <w:tcPr>
            <w:tcW w:w="994" w:type="dxa"/>
            <w:tcBorders>
              <w:top w:val="nil"/>
              <w:left w:val="nil"/>
              <w:bottom w:val="nil"/>
              <w:right w:val="nil"/>
            </w:tcBorders>
            <w:shd w:val="clear" w:color="000000" w:fill="FFFFFF"/>
            <w:vAlign w:val="center"/>
            <w:hideMark/>
          </w:tcPr>
          <w:p w14:paraId="46775DC1" w14:textId="77777777" w:rsidR="00DB3645" w:rsidRPr="000B133E" w:rsidRDefault="00DB3645" w:rsidP="00DB3645">
            <w:pPr>
              <w:jc w:val="center"/>
              <w:rPr>
                <w:sz w:val="24"/>
                <w:szCs w:val="24"/>
              </w:rPr>
            </w:pPr>
            <w:r w:rsidRPr="000B133E">
              <w:rPr>
                <w:sz w:val="24"/>
                <w:szCs w:val="24"/>
              </w:rPr>
              <w:t> </w:t>
            </w:r>
          </w:p>
        </w:tc>
        <w:tc>
          <w:tcPr>
            <w:tcW w:w="903" w:type="dxa"/>
            <w:tcBorders>
              <w:top w:val="nil"/>
              <w:left w:val="nil"/>
              <w:bottom w:val="nil"/>
              <w:right w:val="nil"/>
            </w:tcBorders>
            <w:shd w:val="clear" w:color="000000" w:fill="FFFFFF"/>
            <w:vAlign w:val="center"/>
            <w:hideMark/>
          </w:tcPr>
          <w:p w14:paraId="6C547CBE" w14:textId="77777777" w:rsidR="00DB3645" w:rsidRPr="000B133E" w:rsidRDefault="00DB3645" w:rsidP="00DB3645">
            <w:pPr>
              <w:jc w:val="center"/>
              <w:rPr>
                <w:sz w:val="24"/>
                <w:szCs w:val="24"/>
              </w:rPr>
            </w:pPr>
            <w:r w:rsidRPr="000B133E">
              <w:rPr>
                <w:sz w:val="24"/>
                <w:szCs w:val="24"/>
              </w:rPr>
              <w:t> </w:t>
            </w:r>
          </w:p>
        </w:tc>
        <w:tc>
          <w:tcPr>
            <w:tcW w:w="1265" w:type="dxa"/>
            <w:tcBorders>
              <w:top w:val="nil"/>
              <w:left w:val="nil"/>
              <w:bottom w:val="nil"/>
              <w:right w:val="nil"/>
            </w:tcBorders>
            <w:shd w:val="clear" w:color="000000" w:fill="FFFFFF"/>
            <w:vAlign w:val="center"/>
            <w:hideMark/>
          </w:tcPr>
          <w:p w14:paraId="004277BE" w14:textId="77777777" w:rsidR="00DB3645" w:rsidRPr="000B133E" w:rsidRDefault="00DB3645" w:rsidP="00DB3645">
            <w:pPr>
              <w:jc w:val="center"/>
              <w:rPr>
                <w:sz w:val="24"/>
                <w:szCs w:val="24"/>
              </w:rPr>
            </w:pPr>
            <w:r w:rsidRPr="000B133E">
              <w:rPr>
                <w:sz w:val="24"/>
                <w:szCs w:val="24"/>
              </w:rPr>
              <w:t> </w:t>
            </w:r>
          </w:p>
        </w:tc>
        <w:tc>
          <w:tcPr>
            <w:tcW w:w="2650" w:type="dxa"/>
            <w:tcBorders>
              <w:top w:val="nil"/>
              <w:left w:val="nil"/>
              <w:bottom w:val="nil"/>
              <w:right w:val="nil"/>
            </w:tcBorders>
            <w:shd w:val="clear" w:color="000000" w:fill="FFFFFF"/>
            <w:vAlign w:val="center"/>
            <w:hideMark/>
          </w:tcPr>
          <w:p w14:paraId="10F86B19" w14:textId="77777777" w:rsidR="00DB3645" w:rsidRPr="000B133E" w:rsidRDefault="00DB3645" w:rsidP="00DB3645">
            <w:pPr>
              <w:jc w:val="center"/>
              <w:rPr>
                <w:sz w:val="24"/>
                <w:szCs w:val="24"/>
              </w:rPr>
            </w:pPr>
            <w:r w:rsidRPr="000B133E">
              <w:rPr>
                <w:sz w:val="24"/>
                <w:szCs w:val="24"/>
              </w:rPr>
              <w:t> </w:t>
            </w:r>
          </w:p>
        </w:tc>
        <w:tc>
          <w:tcPr>
            <w:tcW w:w="1486" w:type="dxa"/>
            <w:tcBorders>
              <w:top w:val="nil"/>
              <w:left w:val="nil"/>
              <w:bottom w:val="nil"/>
              <w:right w:val="nil"/>
            </w:tcBorders>
            <w:shd w:val="clear" w:color="000000" w:fill="FFFFFF"/>
            <w:vAlign w:val="center"/>
            <w:hideMark/>
          </w:tcPr>
          <w:p w14:paraId="253164F8" w14:textId="77777777" w:rsidR="00DB3645" w:rsidRPr="000B133E" w:rsidRDefault="00DB3645" w:rsidP="00DB3645">
            <w:pPr>
              <w:jc w:val="center"/>
              <w:rPr>
                <w:sz w:val="24"/>
                <w:szCs w:val="24"/>
              </w:rPr>
            </w:pPr>
            <w:r w:rsidRPr="000B133E">
              <w:rPr>
                <w:sz w:val="24"/>
                <w:szCs w:val="24"/>
              </w:rPr>
              <w:t> </w:t>
            </w:r>
          </w:p>
        </w:tc>
        <w:tc>
          <w:tcPr>
            <w:tcW w:w="926" w:type="dxa"/>
            <w:tcBorders>
              <w:top w:val="nil"/>
              <w:left w:val="nil"/>
              <w:bottom w:val="nil"/>
              <w:right w:val="nil"/>
            </w:tcBorders>
            <w:shd w:val="clear" w:color="000000" w:fill="FFFFFF"/>
            <w:vAlign w:val="center"/>
            <w:hideMark/>
          </w:tcPr>
          <w:p w14:paraId="72FB397E" w14:textId="77777777" w:rsidR="00DB3645" w:rsidRPr="000B133E" w:rsidRDefault="00DB3645" w:rsidP="00DB3645">
            <w:pPr>
              <w:jc w:val="center"/>
              <w:rPr>
                <w:sz w:val="24"/>
                <w:szCs w:val="24"/>
              </w:rPr>
            </w:pPr>
            <w:r w:rsidRPr="000B133E">
              <w:rPr>
                <w:sz w:val="24"/>
                <w:szCs w:val="24"/>
              </w:rPr>
              <w:t> </w:t>
            </w:r>
          </w:p>
        </w:tc>
        <w:tc>
          <w:tcPr>
            <w:tcW w:w="1558" w:type="dxa"/>
            <w:tcBorders>
              <w:top w:val="nil"/>
              <w:left w:val="nil"/>
              <w:bottom w:val="nil"/>
              <w:right w:val="nil"/>
            </w:tcBorders>
            <w:shd w:val="clear" w:color="000000" w:fill="FFFFFF"/>
            <w:vAlign w:val="center"/>
            <w:hideMark/>
          </w:tcPr>
          <w:p w14:paraId="2AD97A0E" w14:textId="77777777" w:rsidR="00DB3645" w:rsidRPr="000B133E" w:rsidRDefault="00DB3645" w:rsidP="00DB3645">
            <w:pPr>
              <w:jc w:val="right"/>
              <w:rPr>
                <w:b/>
                <w:bCs/>
                <w:sz w:val="24"/>
                <w:szCs w:val="24"/>
              </w:rPr>
            </w:pPr>
            <w:r w:rsidRPr="000B133E">
              <w:rPr>
                <w:b/>
                <w:bCs/>
                <w:sz w:val="24"/>
                <w:szCs w:val="24"/>
              </w:rPr>
              <w:t> </w:t>
            </w:r>
          </w:p>
        </w:tc>
      </w:tr>
      <w:tr w:rsidR="00DB3645" w:rsidRPr="000B133E" w14:paraId="78BEBA91" w14:textId="77777777" w:rsidTr="004216D9">
        <w:trPr>
          <w:trHeight w:val="375"/>
        </w:trPr>
        <w:tc>
          <w:tcPr>
            <w:tcW w:w="15317" w:type="dxa"/>
            <w:gridSpan w:val="10"/>
            <w:tcBorders>
              <w:top w:val="nil"/>
              <w:left w:val="nil"/>
              <w:bottom w:val="nil"/>
              <w:right w:val="nil"/>
            </w:tcBorders>
            <w:shd w:val="clear" w:color="000000" w:fill="FFFFFF"/>
            <w:vAlign w:val="center"/>
            <w:hideMark/>
          </w:tcPr>
          <w:p w14:paraId="5F7FDF3C" w14:textId="13AE2826" w:rsidR="00DB3645" w:rsidRPr="000B133E" w:rsidRDefault="00DB3645" w:rsidP="00DB3645">
            <w:pPr>
              <w:rPr>
                <w:b/>
                <w:bCs/>
                <w:sz w:val="24"/>
                <w:szCs w:val="24"/>
              </w:rPr>
            </w:pPr>
            <w:r w:rsidRPr="000B133E">
              <w:rPr>
                <w:b/>
                <w:bCs/>
                <w:sz w:val="24"/>
                <w:szCs w:val="24"/>
              </w:rPr>
              <w:t>Организатор и Заказчик:</w:t>
            </w:r>
            <w:r w:rsidR="005F4EE7" w:rsidRPr="000B133E">
              <w:rPr>
                <w:b/>
                <w:bCs/>
                <w:sz w:val="24"/>
                <w:szCs w:val="24"/>
              </w:rPr>
              <w:t xml:space="preserve"> Д</w:t>
            </w:r>
            <w:r w:rsidRPr="000B133E">
              <w:rPr>
                <w:b/>
                <w:bCs/>
                <w:sz w:val="24"/>
                <w:szCs w:val="24"/>
              </w:rPr>
              <w:t xml:space="preserve">иректор ГКП на ПХВ «АМКБ» </w:t>
            </w:r>
            <w:bookmarkStart w:id="10" w:name="_Hlk185863232"/>
            <w:r w:rsidRPr="000B133E">
              <w:rPr>
                <w:b/>
                <w:bCs/>
                <w:sz w:val="24"/>
                <w:szCs w:val="24"/>
              </w:rPr>
              <w:t xml:space="preserve">_________________ </w:t>
            </w:r>
            <w:r w:rsidR="0084137B" w:rsidRPr="000B133E">
              <w:rPr>
                <w:b/>
                <w:bCs/>
                <w:sz w:val="24"/>
                <w:szCs w:val="24"/>
                <w:lang w:val="kk-KZ"/>
              </w:rPr>
              <w:t>Э.Берикова</w:t>
            </w:r>
            <w:r w:rsidRPr="000B133E">
              <w:rPr>
                <w:b/>
                <w:bCs/>
                <w:sz w:val="24"/>
                <w:szCs w:val="24"/>
              </w:rPr>
              <w:t xml:space="preserve"> </w:t>
            </w:r>
            <w:bookmarkEnd w:id="10"/>
          </w:p>
          <w:p w14:paraId="47A3FA1B" w14:textId="77777777" w:rsidR="00DB3645" w:rsidRPr="000B133E" w:rsidRDefault="00DB3645" w:rsidP="00DB3645">
            <w:pPr>
              <w:rPr>
                <w:b/>
                <w:bCs/>
                <w:sz w:val="24"/>
                <w:szCs w:val="24"/>
              </w:rPr>
            </w:pPr>
            <w:r w:rsidRPr="000B133E">
              <w:rPr>
                <w:b/>
                <w:bCs/>
                <w:sz w:val="24"/>
                <w:szCs w:val="24"/>
              </w:rPr>
              <w:t>М.П.</w:t>
            </w:r>
          </w:p>
        </w:tc>
      </w:tr>
    </w:tbl>
    <w:p w14:paraId="480847EF" w14:textId="77777777"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14:paraId="00BC6E06" w14:textId="77777777" w:rsidR="008629D6" w:rsidRPr="00307A59" w:rsidRDefault="008629D6" w:rsidP="008629D6">
      <w:pPr>
        <w:jc w:val="right"/>
        <w:rPr>
          <w:bCs/>
          <w:i/>
        </w:rPr>
      </w:pPr>
      <w:r w:rsidRPr="00307A59">
        <w:rPr>
          <w:bCs/>
          <w:i/>
        </w:rPr>
        <w:lastRenderedPageBreak/>
        <w:t xml:space="preserve">Приложение </w:t>
      </w:r>
      <w:r>
        <w:rPr>
          <w:bCs/>
          <w:i/>
        </w:rPr>
        <w:t>2</w:t>
      </w:r>
    </w:p>
    <w:p w14:paraId="57D5999F" w14:textId="77777777" w:rsidR="008629D6" w:rsidRPr="00307A59" w:rsidRDefault="008629D6" w:rsidP="008629D6">
      <w:pPr>
        <w:jc w:val="right"/>
        <w:rPr>
          <w:bCs/>
          <w:i/>
        </w:rPr>
      </w:pPr>
      <w:r w:rsidRPr="00307A59">
        <w:rPr>
          <w:bCs/>
          <w:i/>
        </w:rPr>
        <w:t>к Тендерной документации</w:t>
      </w:r>
    </w:p>
    <w:p w14:paraId="387E6EB4" w14:textId="7989B912" w:rsidR="008629D6" w:rsidRPr="00922A1A" w:rsidRDefault="008629D6" w:rsidP="00ED18B1">
      <w:pPr>
        <w:pStyle w:val="a8"/>
        <w:ind w:firstLine="567"/>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14:paraId="22878DFA" w14:textId="77777777" w:rsidR="009053AB" w:rsidRDefault="009053AB" w:rsidP="008629D6">
      <w:pPr>
        <w:jc w:val="right"/>
        <w:rPr>
          <w:b/>
          <w:sz w:val="22"/>
          <w:szCs w:val="22"/>
        </w:rPr>
      </w:pPr>
    </w:p>
    <w:p w14:paraId="4E4B800B" w14:textId="77777777" w:rsidR="00075FBF" w:rsidRDefault="00075FBF" w:rsidP="008629D6">
      <w:pPr>
        <w:jc w:val="right"/>
        <w:rPr>
          <w:b/>
          <w:sz w:val="22"/>
          <w:szCs w:val="22"/>
        </w:rPr>
      </w:pPr>
    </w:p>
    <w:tbl>
      <w:tblPr>
        <w:tblW w:w="13887" w:type="dxa"/>
        <w:tblInd w:w="113" w:type="dxa"/>
        <w:tblLook w:val="04A0" w:firstRow="1" w:lastRow="0" w:firstColumn="1" w:lastColumn="0" w:noHBand="0" w:noVBand="1"/>
      </w:tblPr>
      <w:tblGrid>
        <w:gridCol w:w="1520"/>
        <w:gridCol w:w="2220"/>
        <w:gridCol w:w="1520"/>
        <w:gridCol w:w="8627"/>
      </w:tblGrid>
      <w:tr w:rsidR="00871F6A" w:rsidRPr="00871F6A" w14:paraId="787E4B43" w14:textId="77777777" w:rsidTr="00871F6A">
        <w:trPr>
          <w:trHeight w:val="300"/>
        </w:trPr>
        <w:tc>
          <w:tcPr>
            <w:tcW w:w="15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6617ACE" w14:textId="77777777" w:rsidR="00871F6A" w:rsidRPr="00871F6A" w:rsidRDefault="00871F6A" w:rsidP="00871F6A">
            <w:pPr>
              <w:jc w:val="center"/>
              <w:rPr>
                <w:b/>
                <w:bCs/>
                <w:color w:val="000000"/>
                <w:sz w:val="18"/>
                <w:szCs w:val="18"/>
              </w:rPr>
            </w:pPr>
            <w:r w:rsidRPr="00871F6A">
              <w:rPr>
                <w:b/>
                <w:bCs/>
                <w:color w:val="000000"/>
                <w:sz w:val="18"/>
                <w:szCs w:val="18"/>
              </w:rPr>
              <w:t>№ лота</w:t>
            </w:r>
          </w:p>
        </w:tc>
        <w:tc>
          <w:tcPr>
            <w:tcW w:w="2220" w:type="dxa"/>
            <w:tcBorders>
              <w:top w:val="single" w:sz="4" w:space="0" w:color="auto"/>
              <w:left w:val="nil"/>
              <w:bottom w:val="single" w:sz="4" w:space="0" w:color="auto"/>
              <w:right w:val="single" w:sz="4" w:space="0" w:color="auto"/>
            </w:tcBorders>
            <w:shd w:val="clear" w:color="000000" w:fill="D9D9D9"/>
            <w:vAlign w:val="center"/>
            <w:hideMark/>
          </w:tcPr>
          <w:p w14:paraId="24B11D42" w14:textId="77777777" w:rsidR="00871F6A" w:rsidRPr="00871F6A" w:rsidRDefault="00871F6A" w:rsidP="00871F6A">
            <w:pPr>
              <w:jc w:val="center"/>
              <w:rPr>
                <w:b/>
                <w:bCs/>
                <w:color w:val="000000"/>
                <w:sz w:val="18"/>
                <w:szCs w:val="18"/>
              </w:rPr>
            </w:pPr>
            <w:r w:rsidRPr="00871F6A">
              <w:rPr>
                <w:b/>
                <w:bCs/>
                <w:color w:val="000000"/>
                <w:sz w:val="18"/>
                <w:szCs w:val="18"/>
              </w:rPr>
              <w:t xml:space="preserve">Наименование товара* </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39BC4073" w14:textId="77777777" w:rsidR="00871F6A" w:rsidRPr="00871F6A" w:rsidRDefault="00871F6A" w:rsidP="00871F6A">
            <w:pPr>
              <w:jc w:val="center"/>
              <w:rPr>
                <w:b/>
                <w:bCs/>
                <w:color w:val="000000"/>
                <w:sz w:val="18"/>
                <w:szCs w:val="18"/>
              </w:rPr>
            </w:pPr>
            <w:r w:rsidRPr="00871F6A">
              <w:rPr>
                <w:b/>
                <w:bCs/>
                <w:color w:val="000000"/>
                <w:sz w:val="18"/>
                <w:szCs w:val="18"/>
              </w:rPr>
              <w:t>Ед. изм.</w:t>
            </w:r>
          </w:p>
        </w:tc>
        <w:tc>
          <w:tcPr>
            <w:tcW w:w="8627" w:type="dxa"/>
            <w:tcBorders>
              <w:top w:val="single" w:sz="4" w:space="0" w:color="auto"/>
              <w:left w:val="nil"/>
              <w:bottom w:val="single" w:sz="4" w:space="0" w:color="auto"/>
              <w:right w:val="single" w:sz="4" w:space="0" w:color="auto"/>
            </w:tcBorders>
            <w:shd w:val="clear" w:color="000000" w:fill="D9D9D9"/>
            <w:vAlign w:val="center"/>
            <w:hideMark/>
          </w:tcPr>
          <w:p w14:paraId="06013C98" w14:textId="77777777" w:rsidR="00871F6A" w:rsidRPr="00871F6A" w:rsidRDefault="00871F6A" w:rsidP="00871F6A">
            <w:pPr>
              <w:jc w:val="center"/>
              <w:rPr>
                <w:b/>
                <w:bCs/>
                <w:color w:val="000000"/>
                <w:sz w:val="18"/>
                <w:szCs w:val="18"/>
              </w:rPr>
            </w:pPr>
            <w:r w:rsidRPr="00871F6A">
              <w:rPr>
                <w:b/>
                <w:bCs/>
                <w:color w:val="000000"/>
                <w:sz w:val="18"/>
                <w:szCs w:val="18"/>
              </w:rPr>
              <w:t>Техническая спецификация</w:t>
            </w:r>
          </w:p>
        </w:tc>
      </w:tr>
      <w:tr w:rsidR="00871F6A" w:rsidRPr="00871F6A" w14:paraId="28D4614B" w14:textId="77777777" w:rsidTr="00871F6A">
        <w:trPr>
          <w:trHeight w:val="300"/>
        </w:trPr>
        <w:tc>
          <w:tcPr>
            <w:tcW w:w="1520" w:type="dxa"/>
            <w:tcBorders>
              <w:top w:val="nil"/>
              <w:left w:val="single" w:sz="4" w:space="0" w:color="auto"/>
              <w:bottom w:val="single" w:sz="4" w:space="0" w:color="auto"/>
              <w:right w:val="single" w:sz="4" w:space="0" w:color="auto"/>
            </w:tcBorders>
            <w:shd w:val="clear" w:color="000000" w:fill="D9D9D9"/>
            <w:noWrap/>
            <w:vAlign w:val="center"/>
            <w:hideMark/>
          </w:tcPr>
          <w:p w14:paraId="201A4473" w14:textId="77777777" w:rsidR="00871F6A" w:rsidRPr="00871F6A" w:rsidRDefault="00871F6A" w:rsidP="00871F6A">
            <w:pPr>
              <w:jc w:val="center"/>
              <w:rPr>
                <w:b/>
                <w:bCs/>
                <w:color w:val="000000"/>
                <w:sz w:val="18"/>
                <w:szCs w:val="18"/>
              </w:rPr>
            </w:pPr>
            <w:r w:rsidRPr="00871F6A">
              <w:rPr>
                <w:b/>
                <w:bCs/>
                <w:color w:val="000000"/>
                <w:sz w:val="18"/>
                <w:szCs w:val="18"/>
              </w:rPr>
              <w:t>1</w:t>
            </w:r>
          </w:p>
        </w:tc>
        <w:tc>
          <w:tcPr>
            <w:tcW w:w="2220" w:type="dxa"/>
            <w:tcBorders>
              <w:top w:val="nil"/>
              <w:left w:val="nil"/>
              <w:bottom w:val="single" w:sz="4" w:space="0" w:color="auto"/>
              <w:right w:val="single" w:sz="4" w:space="0" w:color="auto"/>
            </w:tcBorders>
            <w:shd w:val="clear" w:color="000000" w:fill="D9D9D9"/>
            <w:vAlign w:val="center"/>
            <w:hideMark/>
          </w:tcPr>
          <w:p w14:paraId="2AC0B40A" w14:textId="77777777" w:rsidR="00871F6A" w:rsidRPr="00871F6A" w:rsidRDefault="00871F6A" w:rsidP="00871F6A">
            <w:pPr>
              <w:jc w:val="center"/>
              <w:rPr>
                <w:b/>
                <w:bCs/>
                <w:color w:val="000000"/>
                <w:sz w:val="18"/>
                <w:szCs w:val="18"/>
              </w:rPr>
            </w:pPr>
            <w:r w:rsidRPr="00871F6A">
              <w:rPr>
                <w:b/>
                <w:bCs/>
                <w:color w:val="000000"/>
                <w:sz w:val="18"/>
                <w:szCs w:val="18"/>
              </w:rPr>
              <w:t>2</w:t>
            </w:r>
          </w:p>
        </w:tc>
        <w:tc>
          <w:tcPr>
            <w:tcW w:w="1520" w:type="dxa"/>
            <w:tcBorders>
              <w:top w:val="nil"/>
              <w:left w:val="nil"/>
              <w:bottom w:val="single" w:sz="4" w:space="0" w:color="auto"/>
              <w:right w:val="single" w:sz="4" w:space="0" w:color="auto"/>
            </w:tcBorders>
            <w:shd w:val="clear" w:color="000000" w:fill="D9D9D9"/>
            <w:vAlign w:val="center"/>
            <w:hideMark/>
          </w:tcPr>
          <w:p w14:paraId="3DC7A951" w14:textId="77777777" w:rsidR="00871F6A" w:rsidRPr="00871F6A" w:rsidRDefault="00871F6A" w:rsidP="00871F6A">
            <w:pPr>
              <w:jc w:val="center"/>
              <w:rPr>
                <w:b/>
                <w:bCs/>
                <w:color w:val="000000"/>
                <w:sz w:val="18"/>
                <w:szCs w:val="18"/>
              </w:rPr>
            </w:pPr>
            <w:r w:rsidRPr="00871F6A">
              <w:rPr>
                <w:b/>
                <w:bCs/>
                <w:color w:val="000000"/>
                <w:sz w:val="18"/>
                <w:szCs w:val="18"/>
              </w:rPr>
              <w:t>3</w:t>
            </w:r>
          </w:p>
        </w:tc>
        <w:tc>
          <w:tcPr>
            <w:tcW w:w="8627" w:type="dxa"/>
            <w:tcBorders>
              <w:top w:val="nil"/>
              <w:left w:val="nil"/>
              <w:bottom w:val="single" w:sz="4" w:space="0" w:color="auto"/>
              <w:right w:val="single" w:sz="4" w:space="0" w:color="auto"/>
            </w:tcBorders>
            <w:shd w:val="clear" w:color="000000" w:fill="D9D9D9"/>
            <w:vAlign w:val="center"/>
            <w:hideMark/>
          </w:tcPr>
          <w:p w14:paraId="2FB75F6B" w14:textId="77777777" w:rsidR="00871F6A" w:rsidRPr="00871F6A" w:rsidRDefault="00871F6A" w:rsidP="00871F6A">
            <w:pPr>
              <w:jc w:val="center"/>
              <w:rPr>
                <w:b/>
                <w:bCs/>
                <w:color w:val="000000"/>
                <w:sz w:val="18"/>
                <w:szCs w:val="18"/>
              </w:rPr>
            </w:pPr>
            <w:r w:rsidRPr="00871F6A">
              <w:rPr>
                <w:b/>
                <w:bCs/>
                <w:color w:val="000000"/>
                <w:sz w:val="18"/>
                <w:szCs w:val="18"/>
              </w:rPr>
              <w:t>4</w:t>
            </w:r>
          </w:p>
        </w:tc>
      </w:tr>
      <w:tr w:rsidR="00871F6A" w:rsidRPr="00871F6A" w14:paraId="295F2ECD" w14:textId="77777777" w:rsidTr="00871F6A">
        <w:trPr>
          <w:trHeight w:val="7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6A5306B"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1</w:t>
            </w:r>
          </w:p>
        </w:tc>
        <w:tc>
          <w:tcPr>
            <w:tcW w:w="2220" w:type="dxa"/>
            <w:tcBorders>
              <w:top w:val="nil"/>
              <w:left w:val="nil"/>
              <w:bottom w:val="single" w:sz="4" w:space="0" w:color="auto"/>
              <w:right w:val="single" w:sz="4" w:space="0" w:color="auto"/>
            </w:tcBorders>
            <w:shd w:val="clear" w:color="auto" w:fill="auto"/>
            <w:vAlign w:val="center"/>
            <w:hideMark/>
          </w:tcPr>
          <w:p w14:paraId="3A3F5F39" w14:textId="77777777" w:rsidR="00871F6A" w:rsidRPr="00871F6A" w:rsidRDefault="00871F6A" w:rsidP="00871F6A">
            <w:pPr>
              <w:jc w:val="center"/>
              <w:rPr>
                <w:color w:val="000000"/>
                <w:sz w:val="22"/>
                <w:szCs w:val="22"/>
              </w:rPr>
            </w:pPr>
            <w:r w:rsidRPr="00871F6A">
              <w:rPr>
                <w:color w:val="000000"/>
                <w:sz w:val="22"/>
                <w:szCs w:val="22"/>
              </w:rPr>
              <w:t xml:space="preserve">Винт </w:t>
            </w:r>
            <w:proofErr w:type="spellStart"/>
            <w:r w:rsidRPr="00871F6A">
              <w:rPr>
                <w:color w:val="000000"/>
                <w:sz w:val="22"/>
                <w:szCs w:val="22"/>
              </w:rPr>
              <w:t>педикулярный</w:t>
            </w:r>
            <w:proofErr w:type="spellEnd"/>
            <w:r w:rsidRPr="00871F6A">
              <w:rPr>
                <w:color w:val="000000"/>
                <w:sz w:val="22"/>
                <w:szCs w:val="22"/>
              </w:rPr>
              <w:t xml:space="preserve"> </w:t>
            </w:r>
            <w:proofErr w:type="spellStart"/>
            <w:r w:rsidRPr="00871F6A">
              <w:rPr>
                <w:color w:val="000000"/>
                <w:sz w:val="22"/>
                <w:szCs w:val="22"/>
              </w:rPr>
              <w:t>многоосевой</w:t>
            </w:r>
            <w:proofErr w:type="spellEnd"/>
            <w:r w:rsidRPr="00871F6A">
              <w:rPr>
                <w:color w:val="000000"/>
                <w:sz w:val="22"/>
                <w:szCs w:val="22"/>
              </w:rPr>
              <w:t>, титановый  5.5, диаметром 4.0, 4.5, 5.0, 5.5, 6.0, 6.5, 7.5, 8.5 мм, длиной 20, 25, 30, 35, 40, 45, 50, 55, 60, 65 мм</w:t>
            </w:r>
          </w:p>
        </w:tc>
        <w:tc>
          <w:tcPr>
            <w:tcW w:w="1520" w:type="dxa"/>
            <w:tcBorders>
              <w:top w:val="nil"/>
              <w:left w:val="nil"/>
              <w:bottom w:val="single" w:sz="4" w:space="0" w:color="auto"/>
              <w:right w:val="single" w:sz="4" w:space="0" w:color="auto"/>
            </w:tcBorders>
            <w:shd w:val="clear" w:color="auto" w:fill="auto"/>
            <w:noWrap/>
            <w:vAlign w:val="center"/>
            <w:hideMark/>
          </w:tcPr>
          <w:p w14:paraId="2C34EC58"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055BAF42" w14:textId="77777777" w:rsidR="00871F6A" w:rsidRPr="00871F6A" w:rsidRDefault="00871F6A" w:rsidP="00871F6A">
            <w:pPr>
              <w:jc w:val="center"/>
              <w:rPr>
                <w:color w:val="000000"/>
                <w:sz w:val="22"/>
                <w:szCs w:val="22"/>
              </w:rPr>
            </w:pPr>
            <w:r w:rsidRPr="00871F6A">
              <w:rPr>
                <w:color w:val="000000"/>
                <w:sz w:val="22"/>
                <w:szCs w:val="22"/>
              </w:rPr>
              <w:t xml:space="preserve">Винт костный </w:t>
            </w:r>
            <w:proofErr w:type="spellStart"/>
            <w:r w:rsidRPr="00871F6A">
              <w:rPr>
                <w:color w:val="000000"/>
                <w:sz w:val="22"/>
                <w:szCs w:val="22"/>
              </w:rPr>
              <w:t>многоосевой</w:t>
            </w:r>
            <w:proofErr w:type="spellEnd"/>
            <w:r w:rsidRPr="00871F6A">
              <w:rPr>
                <w:color w:val="000000"/>
                <w:sz w:val="22"/>
                <w:szCs w:val="22"/>
              </w:rPr>
              <w:t xml:space="preserve"> для стержня диаметром 5.5 мм, размером (мм) 4.0, 4.5 5.0 5.5, 6.0, 6.5, 7.5, 8.5; длиной (мм)20, 25, 30, 35, 40, 45, 50, 55, 60, 65 – изготовлен из титанового сплава марки Ti-6Al-4V, градация V, американский стандарт ASTM F136, немецкий стандарт DIN 17850. </w:t>
            </w:r>
            <w:proofErr w:type="spellStart"/>
            <w:r w:rsidRPr="00871F6A">
              <w:rPr>
                <w:color w:val="000000"/>
                <w:sz w:val="22"/>
                <w:szCs w:val="22"/>
              </w:rPr>
              <w:t>Многоосевой</w:t>
            </w:r>
            <w:proofErr w:type="spellEnd"/>
            <w:r w:rsidRPr="00871F6A">
              <w:rPr>
                <w:color w:val="000000"/>
                <w:sz w:val="22"/>
                <w:szCs w:val="22"/>
              </w:rPr>
              <w:t xml:space="preserve"> винт с самонарезающей резьбой, с постоянным широким шагом и диаметром, головкой «камертонного типа», на торцевых гранях которой имеются по две вертикальных прорези 1*4 мм, а на боковых стенках - по два круглых гнезда диаметром 4 мм, основание головки винта на протяжении нижней трети имеет меньший диаметр (на 2 мм), чем на протяжении верхнего отдела. Кончик </w:t>
            </w:r>
            <w:proofErr w:type="spellStart"/>
            <w:r w:rsidRPr="00871F6A">
              <w:rPr>
                <w:color w:val="000000"/>
                <w:sz w:val="22"/>
                <w:szCs w:val="22"/>
              </w:rPr>
              <w:t>транспедикулярного</w:t>
            </w:r>
            <w:proofErr w:type="spellEnd"/>
            <w:r w:rsidRPr="00871F6A">
              <w:rPr>
                <w:color w:val="000000"/>
                <w:sz w:val="22"/>
                <w:szCs w:val="22"/>
              </w:rPr>
              <w:t xml:space="preserve"> винта имеет тупую форму (60°). Головка винта фиксирована к ножке сферическим штампованным соединением; конец ножки, фиксированный в головке, сферической формы с внутренним шестигранным шлицем для фиксации отвертки в процессе имплантации. Ножка винта имеет резьбу с постоянным шагом 9.0 и уменьшающейся глубиной от конца к основанию, от 1,33 до 0,61 мм. Размеры: диаметр 4.0мм/ 4.5мм/ 5.0мм/ 5.5мм/ 6.0мм/ 6.5мм/ 7.5мм/ 8.5мм, длина от 20 до 65 мм с шагом 5 мм. Размеры головки винта: высота 16.1 мм, </w:t>
            </w:r>
            <w:proofErr w:type="spellStart"/>
            <w:r w:rsidRPr="00871F6A">
              <w:rPr>
                <w:color w:val="000000"/>
                <w:sz w:val="22"/>
                <w:szCs w:val="22"/>
              </w:rPr>
              <w:t>сагитальная</w:t>
            </w:r>
            <w:proofErr w:type="spellEnd"/>
            <w:r w:rsidRPr="00871F6A">
              <w:rPr>
                <w:color w:val="000000"/>
                <w:sz w:val="22"/>
                <w:szCs w:val="22"/>
              </w:rPr>
              <w:t xml:space="preserve"> ширина 9.2 мм, диаметр 12.63 мм. Высота профиля 16.1 мм, диаметр </w:t>
            </w:r>
            <w:proofErr w:type="spellStart"/>
            <w:r w:rsidRPr="00871F6A">
              <w:rPr>
                <w:color w:val="000000"/>
                <w:sz w:val="22"/>
                <w:szCs w:val="22"/>
              </w:rPr>
              <w:t>футпринта</w:t>
            </w:r>
            <w:proofErr w:type="spellEnd"/>
            <w:r w:rsidRPr="00871F6A">
              <w:rPr>
                <w:color w:val="000000"/>
                <w:sz w:val="22"/>
                <w:szCs w:val="22"/>
              </w:rPr>
              <w:t xml:space="preserve"> 11 мм. Угол наклона головки винта относительно оси ножки винта составляет 28° при любом диаметре ножки винта.</w:t>
            </w:r>
          </w:p>
        </w:tc>
      </w:tr>
      <w:tr w:rsidR="00871F6A" w:rsidRPr="00871F6A" w14:paraId="43A6A95B" w14:textId="77777777" w:rsidTr="00871F6A">
        <w:trPr>
          <w:trHeight w:val="48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3932E50"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14:paraId="0064839D" w14:textId="77777777" w:rsidR="00871F6A" w:rsidRPr="00871F6A" w:rsidRDefault="00871F6A" w:rsidP="00871F6A">
            <w:pPr>
              <w:jc w:val="center"/>
              <w:rPr>
                <w:color w:val="000000"/>
                <w:sz w:val="22"/>
                <w:szCs w:val="22"/>
              </w:rPr>
            </w:pPr>
            <w:r w:rsidRPr="00871F6A">
              <w:rPr>
                <w:color w:val="000000"/>
                <w:sz w:val="22"/>
                <w:szCs w:val="22"/>
              </w:rPr>
              <w:t>Гайка с отламывающейся головкой</w:t>
            </w:r>
          </w:p>
        </w:tc>
        <w:tc>
          <w:tcPr>
            <w:tcW w:w="1520" w:type="dxa"/>
            <w:tcBorders>
              <w:top w:val="nil"/>
              <w:left w:val="nil"/>
              <w:bottom w:val="single" w:sz="4" w:space="0" w:color="auto"/>
              <w:right w:val="single" w:sz="4" w:space="0" w:color="auto"/>
            </w:tcBorders>
            <w:shd w:val="clear" w:color="auto" w:fill="auto"/>
            <w:noWrap/>
            <w:vAlign w:val="center"/>
            <w:hideMark/>
          </w:tcPr>
          <w:p w14:paraId="2B19DBA1"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1A0B6ECF" w14:textId="77777777" w:rsidR="00871F6A" w:rsidRPr="00871F6A" w:rsidRDefault="00871F6A" w:rsidP="00871F6A">
            <w:pPr>
              <w:jc w:val="center"/>
              <w:rPr>
                <w:color w:val="000000"/>
                <w:sz w:val="22"/>
                <w:szCs w:val="22"/>
              </w:rPr>
            </w:pPr>
            <w:r w:rsidRPr="00871F6A">
              <w:rPr>
                <w:color w:val="000000"/>
                <w:sz w:val="22"/>
                <w:szCs w:val="22"/>
              </w:rPr>
              <w:t>Гайка для стержня диаметром (мм) 5.5 с отламывающейся головкой — Гайка с отламывающейся головкой, состоящая из двух частей: нижней фиксирующей высотой 4,5 мм, погружающейся в головку импланта, имеющей внешнюю резьбу препятствующую самопроизвольному выкручиванию гайки и уменьшающую горизонтальное давление на головку винта и верхней шестигранной, сепарируемой при затягивании. Сепарируемая часть гайки полая, имеет высоту 7,5 мм. На блокирующей части гайки сверху имеется шестигранный внутренний шлиц для ревизионного вмешательства.  Размер посадочного гнезда гайки – 8 мм. Внешняя резьба имеет шаг 1,33 мм и является реверсивной, т.е. имеет противоположный (относительно стандартной резьбы) угол наклона. На погружаемой плоской нижней поверхности гайки имеется «</w:t>
            </w:r>
            <w:proofErr w:type="spellStart"/>
            <w:r w:rsidRPr="00871F6A">
              <w:rPr>
                <w:color w:val="000000"/>
                <w:sz w:val="22"/>
                <w:szCs w:val="22"/>
              </w:rPr>
              <w:t>протрузионный</w:t>
            </w:r>
            <w:proofErr w:type="spellEnd"/>
            <w:r w:rsidRPr="00871F6A">
              <w:rPr>
                <w:color w:val="000000"/>
                <w:sz w:val="22"/>
                <w:szCs w:val="22"/>
              </w:rPr>
              <w:t>» шип. Цвет серый.</w:t>
            </w:r>
          </w:p>
        </w:tc>
      </w:tr>
      <w:tr w:rsidR="00871F6A" w:rsidRPr="00871F6A" w14:paraId="55B8FC96" w14:textId="77777777" w:rsidTr="00871F6A">
        <w:trPr>
          <w:trHeight w:val="7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BBBDDB3"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3</w:t>
            </w:r>
          </w:p>
        </w:tc>
        <w:tc>
          <w:tcPr>
            <w:tcW w:w="2220" w:type="dxa"/>
            <w:tcBorders>
              <w:top w:val="nil"/>
              <w:left w:val="nil"/>
              <w:bottom w:val="single" w:sz="4" w:space="0" w:color="auto"/>
              <w:right w:val="single" w:sz="4" w:space="0" w:color="auto"/>
            </w:tcBorders>
            <w:shd w:val="clear" w:color="auto" w:fill="auto"/>
            <w:vAlign w:val="center"/>
            <w:hideMark/>
          </w:tcPr>
          <w:p w14:paraId="21350D79" w14:textId="77777777" w:rsidR="00871F6A" w:rsidRPr="00871F6A" w:rsidRDefault="00871F6A" w:rsidP="00871F6A">
            <w:pPr>
              <w:jc w:val="center"/>
              <w:rPr>
                <w:color w:val="000000"/>
                <w:sz w:val="22"/>
                <w:szCs w:val="22"/>
              </w:rPr>
            </w:pPr>
            <w:r w:rsidRPr="00871F6A">
              <w:rPr>
                <w:color w:val="000000"/>
                <w:sz w:val="22"/>
                <w:szCs w:val="22"/>
              </w:rPr>
              <w:t xml:space="preserve">Винт </w:t>
            </w:r>
            <w:proofErr w:type="spellStart"/>
            <w:r w:rsidRPr="00871F6A">
              <w:rPr>
                <w:color w:val="000000"/>
                <w:sz w:val="22"/>
                <w:szCs w:val="22"/>
              </w:rPr>
              <w:t>педикулярный</w:t>
            </w:r>
            <w:proofErr w:type="spellEnd"/>
            <w:r w:rsidRPr="00871F6A">
              <w:rPr>
                <w:color w:val="000000"/>
                <w:sz w:val="22"/>
                <w:szCs w:val="22"/>
              </w:rPr>
              <w:t xml:space="preserve">, </w:t>
            </w:r>
            <w:proofErr w:type="spellStart"/>
            <w:r w:rsidRPr="00871F6A">
              <w:rPr>
                <w:color w:val="000000"/>
                <w:sz w:val="22"/>
                <w:szCs w:val="22"/>
              </w:rPr>
              <w:t>многоосевой</w:t>
            </w:r>
            <w:proofErr w:type="spellEnd"/>
            <w:r w:rsidRPr="00871F6A">
              <w:rPr>
                <w:color w:val="000000"/>
                <w:sz w:val="22"/>
                <w:szCs w:val="22"/>
              </w:rPr>
              <w:t xml:space="preserve">, </w:t>
            </w:r>
            <w:proofErr w:type="spellStart"/>
            <w:r w:rsidRPr="00871F6A">
              <w:rPr>
                <w:color w:val="000000"/>
                <w:sz w:val="22"/>
                <w:szCs w:val="22"/>
              </w:rPr>
              <w:t>канюлированный</w:t>
            </w:r>
            <w:proofErr w:type="spellEnd"/>
            <w:r w:rsidRPr="00871F6A">
              <w:rPr>
                <w:color w:val="000000"/>
                <w:sz w:val="22"/>
                <w:szCs w:val="22"/>
              </w:rPr>
              <w:t xml:space="preserve"> 5.5 мм, диаметром 4.5, 5.5, 6.5, 7.5, 8.5, 9.5, 10.5 мм, длиной 30, 35, 40, 45, 50, 55, 90, 100, 110 мм</w:t>
            </w:r>
          </w:p>
        </w:tc>
        <w:tc>
          <w:tcPr>
            <w:tcW w:w="1520" w:type="dxa"/>
            <w:tcBorders>
              <w:top w:val="nil"/>
              <w:left w:val="nil"/>
              <w:bottom w:val="single" w:sz="4" w:space="0" w:color="auto"/>
              <w:right w:val="single" w:sz="4" w:space="0" w:color="auto"/>
            </w:tcBorders>
            <w:shd w:val="clear" w:color="auto" w:fill="auto"/>
            <w:noWrap/>
            <w:vAlign w:val="center"/>
            <w:hideMark/>
          </w:tcPr>
          <w:p w14:paraId="0B528EBC"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793A897A" w14:textId="77777777" w:rsidR="00871F6A" w:rsidRPr="00871F6A" w:rsidRDefault="00871F6A" w:rsidP="00871F6A">
            <w:pPr>
              <w:jc w:val="center"/>
              <w:rPr>
                <w:color w:val="000000"/>
                <w:sz w:val="22"/>
                <w:szCs w:val="22"/>
              </w:rPr>
            </w:pPr>
            <w:r w:rsidRPr="00871F6A">
              <w:rPr>
                <w:color w:val="000000"/>
                <w:sz w:val="22"/>
                <w:szCs w:val="22"/>
              </w:rPr>
              <w:t xml:space="preserve">Винт </w:t>
            </w:r>
            <w:proofErr w:type="spellStart"/>
            <w:r w:rsidRPr="00871F6A">
              <w:rPr>
                <w:color w:val="000000"/>
                <w:sz w:val="22"/>
                <w:szCs w:val="22"/>
              </w:rPr>
              <w:t>канюлированныймногоосевой</w:t>
            </w:r>
            <w:proofErr w:type="spellEnd"/>
            <w:r w:rsidRPr="00871F6A">
              <w:rPr>
                <w:color w:val="000000"/>
                <w:sz w:val="22"/>
                <w:szCs w:val="22"/>
              </w:rPr>
              <w:t xml:space="preserve"> для стержня диаметром (мм) 5.5, размером (мм) 4.5, 5.5, 6.5; длинной (мм) 35, 40, 45, 50, 55 – Изготовлен из титанового сплава марки Ti-6Al-4V, градация V, американский стандарт ASTM F136, немецкий стандарт DIN 17850. </w:t>
            </w:r>
            <w:proofErr w:type="spellStart"/>
            <w:r w:rsidRPr="00871F6A">
              <w:rPr>
                <w:color w:val="000000"/>
                <w:sz w:val="22"/>
                <w:szCs w:val="22"/>
              </w:rPr>
              <w:t>Многоосевой</w:t>
            </w:r>
            <w:proofErr w:type="spellEnd"/>
            <w:r w:rsidRPr="00871F6A">
              <w:rPr>
                <w:color w:val="000000"/>
                <w:sz w:val="22"/>
                <w:szCs w:val="22"/>
              </w:rPr>
              <w:t xml:space="preserve"> винт с самонарезающей резьбой, с постоянным широким шагом и диаметром, головкой «камертонного типа», на торцевых гранях которой имеются по две вертикальных прорези 1*4 мм, а на боковых стенках - по два круглых гнезда диаметром 4 мм, основание головки винта на протяжении нижней трети имеет меньший диаметр (на 2 мм), чем на протяжении верхнего отдела. Кончик </w:t>
            </w:r>
            <w:proofErr w:type="spellStart"/>
            <w:r w:rsidRPr="00871F6A">
              <w:rPr>
                <w:color w:val="000000"/>
                <w:sz w:val="22"/>
                <w:szCs w:val="22"/>
              </w:rPr>
              <w:t>педикулярного</w:t>
            </w:r>
            <w:proofErr w:type="spellEnd"/>
            <w:r w:rsidRPr="00871F6A">
              <w:rPr>
                <w:color w:val="000000"/>
                <w:sz w:val="22"/>
                <w:szCs w:val="22"/>
              </w:rPr>
              <w:t xml:space="preserve"> винта имеет тупую форму (60°). Головка винта фиксирована к ножке сферическим штампованным соединением; конец ножки, фиксированный в головке, сферической формы с внутренним шестигранным шлицем для фиксации отвертки в процессе имплантации. Ножка винта имеет резьбу с постоянным шагом 14.8 и уменьшающейся глубиной от конца к основанию, от 1,49 до 0,35 мм. Ножка винта имеет канюлю диаметром 0.8 мм. Размеры: диаметр (мм) 4.5, 5.5, 6.5, длина от 35 до 55 мм с шагом 5 мм. Размеры головки винта: высота 16.1 мм, сагиттальная ширина 9.2 мм, диаметр 12.63 мм. Высота профиля 16.1 мм, диаметр </w:t>
            </w:r>
            <w:proofErr w:type="spellStart"/>
            <w:r w:rsidRPr="00871F6A">
              <w:rPr>
                <w:color w:val="000000"/>
                <w:sz w:val="22"/>
                <w:szCs w:val="22"/>
              </w:rPr>
              <w:t>футпринта</w:t>
            </w:r>
            <w:proofErr w:type="spellEnd"/>
            <w:r w:rsidRPr="00871F6A">
              <w:rPr>
                <w:color w:val="000000"/>
                <w:sz w:val="22"/>
                <w:szCs w:val="22"/>
              </w:rPr>
              <w:t xml:space="preserve"> 11 мм. Угол наклона головки винта относительно оси ножки винта составляет 28° при любом диаметре ножки винта.</w:t>
            </w:r>
          </w:p>
        </w:tc>
      </w:tr>
      <w:tr w:rsidR="00871F6A" w:rsidRPr="00871F6A" w14:paraId="7309A892" w14:textId="77777777" w:rsidTr="00871F6A">
        <w:trPr>
          <w:trHeight w:val="81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4BEFCA8"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4</w:t>
            </w:r>
          </w:p>
        </w:tc>
        <w:tc>
          <w:tcPr>
            <w:tcW w:w="2220" w:type="dxa"/>
            <w:tcBorders>
              <w:top w:val="nil"/>
              <w:left w:val="nil"/>
              <w:bottom w:val="single" w:sz="4" w:space="0" w:color="auto"/>
              <w:right w:val="single" w:sz="4" w:space="0" w:color="auto"/>
            </w:tcBorders>
            <w:shd w:val="clear" w:color="auto" w:fill="auto"/>
            <w:vAlign w:val="center"/>
            <w:hideMark/>
          </w:tcPr>
          <w:p w14:paraId="1DEF7DAB" w14:textId="77777777" w:rsidR="00871F6A" w:rsidRPr="00871F6A" w:rsidRDefault="00871F6A" w:rsidP="00871F6A">
            <w:pPr>
              <w:jc w:val="center"/>
              <w:rPr>
                <w:color w:val="000000"/>
                <w:sz w:val="22"/>
                <w:szCs w:val="22"/>
              </w:rPr>
            </w:pPr>
            <w:r w:rsidRPr="00871F6A">
              <w:rPr>
                <w:color w:val="000000"/>
                <w:sz w:val="22"/>
                <w:szCs w:val="22"/>
              </w:rPr>
              <w:t xml:space="preserve">Винт </w:t>
            </w:r>
            <w:proofErr w:type="spellStart"/>
            <w:r w:rsidRPr="00871F6A">
              <w:rPr>
                <w:color w:val="000000"/>
                <w:sz w:val="22"/>
                <w:szCs w:val="22"/>
              </w:rPr>
              <w:t>педикулярный</w:t>
            </w:r>
            <w:proofErr w:type="spellEnd"/>
            <w:r w:rsidRPr="00871F6A">
              <w:rPr>
                <w:color w:val="000000"/>
                <w:sz w:val="22"/>
                <w:szCs w:val="22"/>
              </w:rPr>
              <w:t xml:space="preserve">, </w:t>
            </w:r>
            <w:proofErr w:type="spellStart"/>
            <w:r w:rsidRPr="00871F6A">
              <w:rPr>
                <w:color w:val="000000"/>
                <w:sz w:val="22"/>
                <w:szCs w:val="22"/>
              </w:rPr>
              <w:t>многоосевой</w:t>
            </w:r>
            <w:proofErr w:type="spellEnd"/>
            <w:r w:rsidRPr="00871F6A">
              <w:rPr>
                <w:color w:val="000000"/>
                <w:sz w:val="22"/>
                <w:szCs w:val="22"/>
              </w:rPr>
              <w:t xml:space="preserve">, </w:t>
            </w:r>
            <w:proofErr w:type="spellStart"/>
            <w:r w:rsidRPr="00871F6A">
              <w:rPr>
                <w:color w:val="000000"/>
                <w:sz w:val="22"/>
                <w:szCs w:val="22"/>
              </w:rPr>
              <w:t>фенестрированный</w:t>
            </w:r>
            <w:proofErr w:type="spellEnd"/>
            <w:r w:rsidRPr="00871F6A">
              <w:rPr>
                <w:color w:val="000000"/>
                <w:sz w:val="22"/>
                <w:szCs w:val="22"/>
              </w:rPr>
              <w:t xml:space="preserve">, </w:t>
            </w:r>
            <w:proofErr w:type="gramStart"/>
            <w:r w:rsidRPr="00871F6A">
              <w:rPr>
                <w:color w:val="000000"/>
                <w:sz w:val="22"/>
                <w:szCs w:val="22"/>
              </w:rPr>
              <w:t>титановый  5.5</w:t>
            </w:r>
            <w:proofErr w:type="gramEnd"/>
            <w:r w:rsidRPr="00871F6A">
              <w:rPr>
                <w:color w:val="000000"/>
                <w:sz w:val="22"/>
                <w:szCs w:val="22"/>
              </w:rPr>
              <w:t xml:space="preserve"> мм, диаметром 5.5, 6.5, 7.5 мм, длиной 35, 40, 45, 50, 55 мм</w:t>
            </w:r>
          </w:p>
        </w:tc>
        <w:tc>
          <w:tcPr>
            <w:tcW w:w="1520" w:type="dxa"/>
            <w:tcBorders>
              <w:top w:val="nil"/>
              <w:left w:val="nil"/>
              <w:bottom w:val="single" w:sz="4" w:space="0" w:color="auto"/>
              <w:right w:val="single" w:sz="4" w:space="0" w:color="auto"/>
            </w:tcBorders>
            <w:shd w:val="clear" w:color="auto" w:fill="auto"/>
            <w:noWrap/>
            <w:vAlign w:val="center"/>
            <w:hideMark/>
          </w:tcPr>
          <w:p w14:paraId="07B4CB49"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3DE771E8" w14:textId="77777777" w:rsidR="00871F6A" w:rsidRPr="00871F6A" w:rsidRDefault="00871F6A" w:rsidP="00871F6A">
            <w:pPr>
              <w:jc w:val="center"/>
              <w:rPr>
                <w:color w:val="000000"/>
                <w:sz w:val="22"/>
                <w:szCs w:val="22"/>
              </w:rPr>
            </w:pPr>
            <w:r w:rsidRPr="00871F6A">
              <w:rPr>
                <w:color w:val="000000"/>
                <w:sz w:val="22"/>
                <w:szCs w:val="22"/>
              </w:rPr>
              <w:t xml:space="preserve">Винт </w:t>
            </w:r>
            <w:proofErr w:type="spellStart"/>
            <w:r w:rsidRPr="00871F6A">
              <w:rPr>
                <w:color w:val="000000"/>
                <w:sz w:val="22"/>
                <w:szCs w:val="22"/>
              </w:rPr>
              <w:t>фенистрируемый</w:t>
            </w:r>
            <w:proofErr w:type="spellEnd"/>
            <w:r w:rsidRPr="00871F6A">
              <w:rPr>
                <w:color w:val="000000"/>
                <w:sz w:val="22"/>
                <w:szCs w:val="22"/>
              </w:rPr>
              <w:t xml:space="preserve"> для стержня диаметром (мм) 5.5, размером (мм) 5.5, 6.5; длинной (мм) 35, 40, 45, 50, 55 – Изготовлен из титанового сплава марки Ti-6Al-4V, градация V, американский стандарт ASTM F136, немецкий стандарт DIN 17850. </w:t>
            </w:r>
            <w:proofErr w:type="spellStart"/>
            <w:r w:rsidRPr="00871F6A">
              <w:rPr>
                <w:color w:val="000000"/>
                <w:sz w:val="22"/>
                <w:szCs w:val="22"/>
              </w:rPr>
              <w:t>Многоосевой</w:t>
            </w:r>
            <w:proofErr w:type="spellEnd"/>
            <w:r w:rsidRPr="00871F6A">
              <w:rPr>
                <w:color w:val="000000"/>
                <w:sz w:val="22"/>
                <w:szCs w:val="22"/>
              </w:rPr>
              <w:t xml:space="preserve"> винт с самонарезающей резьбой, с постоянным широким шагом и диаметром, головкой «камертонного типа», на торцевых гранях которой имеются по две вертикальных прорези 1*4 мм, а на боковых стенках - по два круглых гнезда диаметром 4 мм, основание головки винта на протяжении нижней трети имеет меньший диаметр (на 2 мм), чем на протяжении верхнего отдела. Кончик </w:t>
            </w:r>
            <w:proofErr w:type="spellStart"/>
            <w:r w:rsidRPr="00871F6A">
              <w:rPr>
                <w:color w:val="000000"/>
                <w:sz w:val="22"/>
                <w:szCs w:val="22"/>
              </w:rPr>
              <w:t>транспедикулярного</w:t>
            </w:r>
            <w:proofErr w:type="spellEnd"/>
            <w:r w:rsidRPr="00871F6A">
              <w:rPr>
                <w:color w:val="000000"/>
                <w:sz w:val="22"/>
                <w:szCs w:val="22"/>
              </w:rPr>
              <w:t xml:space="preserve"> винта имеет тупую форму (60°). Головка винта фиксирована к ножке сферическим штампованным соединением; конец ножки, фиксированный в головке, сферической формы с внутренним шестигранным шлицем для фиксации отвертки в процессе имплантации. Ножка винта имеет резьбу с </w:t>
            </w:r>
            <w:proofErr w:type="spellStart"/>
            <w:r w:rsidRPr="00871F6A">
              <w:rPr>
                <w:color w:val="000000"/>
                <w:sz w:val="22"/>
                <w:szCs w:val="22"/>
              </w:rPr>
              <w:t>постаянным</w:t>
            </w:r>
            <w:proofErr w:type="spellEnd"/>
            <w:r w:rsidRPr="00871F6A">
              <w:rPr>
                <w:color w:val="000000"/>
                <w:sz w:val="22"/>
                <w:szCs w:val="22"/>
              </w:rPr>
              <w:t xml:space="preserve"> шагом 14.8 и уменьшающейся глубиной от конца к основанию, от 1,49 до 0,35 мм. Ножка винта имеет канюлю диаметром 0.8 мм. На дорсальном конце ножки имеется шесть отверстий, соединенных с канюлей для проведения дополнительной цементной фиксации. Размеры: диаметр (мм) 4.5, 5.5, 6.5, длина от 35 до 55 мм с шагом 5 мм. Размеры головки винта: высота 16.1 мм, </w:t>
            </w:r>
            <w:proofErr w:type="spellStart"/>
            <w:r w:rsidRPr="00871F6A">
              <w:rPr>
                <w:color w:val="000000"/>
                <w:sz w:val="22"/>
                <w:szCs w:val="22"/>
              </w:rPr>
              <w:t>сагитальная</w:t>
            </w:r>
            <w:proofErr w:type="spellEnd"/>
            <w:r w:rsidRPr="00871F6A">
              <w:rPr>
                <w:color w:val="000000"/>
                <w:sz w:val="22"/>
                <w:szCs w:val="22"/>
              </w:rPr>
              <w:t xml:space="preserve"> ширина 9.2 мм, диаметр 12.63 мм. Высота профиля 16.1 мм, диаметр </w:t>
            </w:r>
            <w:proofErr w:type="spellStart"/>
            <w:r w:rsidRPr="00871F6A">
              <w:rPr>
                <w:color w:val="000000"/>
                <w:sz w:val="22"/>
                <w:szCs w:val="22"/>
              </w:rPr>
              <w:t>футпринта</w:t>
            </w:r>
            <w:proofErr w:type="spellEnd"/>
            <w:r w:rsidRPr="00871F6A">
              <w:rPr>
                <w:color w:val="000000"/>
                <w:sz w:val="22"/>
                <w:szCs w:val="22"/>
              </w:rPr>
              <w:t xml:space="preserve"> 11 мм. Угол наклона головки винта относительно оси ножки винта составляет 28° при любом диаметре ножки винта.</w:t>
            </w:r>
          </w:p>
        </w:tc>
      </w:tr>
      <w:tr w:rsidR="00871F6A" w:rsidRPr="00871F6A" w14:paraId="077D01A1" w14:textId="77777777" w:rsidTr="00871F6A">
        <w:trPr>
          <w:trHeight w:val="48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494DA54"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5</w:t>
            </w:r>
          </w:p>
        </w:tc>
        <w:tc>
          <w:tcPr>
            <w:tcW w:w="2220" w:type="dxa"/>
            <w:tcBorders>
              <w:top w:val="nil"/>
              <w:left w:val="nil"/>
              <w:bottom w:val="single" w:sz="4" w:space="0" w:color="auto"/>
              <w:right w:val="single" w:sz="4" w:space="0" w:color="auto"/>
            </w:tcBorders>
            <w:shd w:val="clear" w:color="auto" w:fill="auto"/>
            <w:vAlign w:val="center"/>
            <w:hideMark/>
          </w:tcPr>
          <w:p w14:paraId="6D88BAEE" w14:textId="77777777" w:rsidR="00871F6A" w:rsidRPr="00871F6A" w:rsidRDefault="00871F6A" w:rsidP="00871F6A">
            <w:pPr>
              <w:jc w:val="center"/>
              <w:rPr>
                <w:color w:val="000000"/>
                <w:sz w:val="22"/>
                <w:szCs w:val="22"/>
              </w:rPr>
            </w:pPr>
            <w:r w:rsidRPr="00871F6A">
              <w:rPr>
                <w:color w:val="000000"/>
                <w:sz w:val="22"/>
                <w:szCs w:val="22"/>
              </w:rPr>
              <w:t>Гайка титановая, с отламывающейся головкой</w:t>
            </w:r>
          </w:p>
        </w:tc>
        <w:tc>
          <w:tcPr>
            <w:tcW w:w="1520" w:type="dxa"/>
            <w:tcBorders>
              <w:top w:val="nil"/>
              <w:left w:val="nil"/>
              <w:bottom w:val="single" w:sz="4" w:space="0" w:color="auto"/>
              <w:right w:val="single" w:sz="4" w:space="0" w:color="auto"/>
            </w:tcBorders>
            <w:shd w:val="clear" w:color="auto" w:fill="auto"/>
            <w:noWrap/>
            <w:vAlign w:val="center"/>
            <w:hideMark/>
          </w:tcPr>
          <w:p w14:paraId="31782450"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6915E19C" w14:textId="77777777" w:rsidR="00871F6A" w:rsidRPr="00871F6A" w:rsidRDefault="00871F6A" w:rsidP="00871F6A">
            <w:pPr>
              <w:jc w:val="center"/>
              <w:rPr>
                <w:color w:val="000000"/>
                <w:sz w:val="22"/>
                <w:szCs w:val="22"/>
              </w:rPr>
            </w:pPr>
            <w:r w:rsidRPr="00871F6A">
              <w:rPr>
                <w:color w:val="000000"/>
                <w:sz w:val="22"/>
                <w:szCs w:val="22"/>
              </w:rPr>
              <w:t xml:space="preserve">Гайка для стержня диаметром (мм) 5.5 с внутренней резьбой – блокирующая гайка для </w:t>
            </w:r>
            <w:proofErr w:type="spellStart"/>
            <w:r w:rsidRPr="00871F6A">
              <w:rPr>
                <w:color w:val="000000"/>
                <w:sz w:val="22"/>
                <w:szCs w:val="22"/>
              </w:rPr>
              <w:t>канюлированных</w:t>
            </w:r>
            <w:proofErr w:type="spellEnd"/>
            <w:r w:rsidRPr="00871F6A">
              <w:rPr>
                <w:color w:val="000000"/>
                <w:sz w:val="22"/>
                <w:szCs w:val="22"/>
              </w:rPr>
              <w:t xml:space="preserve"> винтов, состоящая из двух частей: нижней фиксирующей высотой 4,5 мм, погружающейся в головку имплантата, имеющей внешнюю резьбу G4, и верхней, сепарируемой при затягивании. Сепарируемая часть круглого сечения имеет прямоугольный внутренний шлиц для плотной фиксации в фиксирующем держателе. Сепарируемая часть гайки, имеет высоту 4,5 мм. На блокирующей части гайки сверху имеется шестигранный внутренний шлиц для ревизионного вмешательства. Размер посадочного гнезда гайки – 8 мм. Внешняя резьба G4 имеет шаг 1,33 мм и является реверсивной, т.е. имеет противоположный (относительно стандартной резьбы) угол наклона: с горизонтальной плоскостью образует угол -5˚. На погружаемой плоской нижней поверхности гайки имеется «</w:t>
            </w:r>
            <w:proofErr w:type="spellStart"/>
            <w:r w:rsidRPr="00871F6A">
              <w:rPr>
                <w:color w:val="000000"/>
                <w:sz w:val="22"/>
                <w:szCs w:val="22"/>
              </w:rPr>
              <w:t>протрузионный</w:t>
            </w:r>
            <w:proofErr w:type="spellEnd"/>
            <w:r w:rsidRPr="00871F6A">
              <w:rPr>
                <w:color w:val="000000"/>
                <w:sz w:val="22"/>
                <w:szCs w:val="22"/>
              </w:rPr>
              <w:t>» шип.</w:t>
            </w:r>
          </w:p>
        </w:tc>
      </w:tr>
      <w:tr w:rsidR="00871F6A" w:rsidRPr="00871F6A" w14:paraId="3DC895CD" w14:textId="77777777" w:rsidTr="00871F6A">
        <w:trPr>
          <w:trHeight w:val="27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1B43CCD"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6</w:t>
            </w:r>
          </w:p>
        </w:tc>
        <w:tc>
          <w:tcPr>
            <w:tcW w:w="2220" w:type="dxa"/>
            <w:tcBorders>
              <w:top w:val="nil"/>
              <w:left w:val="nil"/>
              <w:bottom w:val="single" w:sz="4" w:space="0" w:color="auto"/>
              <w:right w:val="single" w:sz="4" w:space="0" w:color="auto"/>
            </w:tcBorders>
            <w:shd w:val="clear" w:color="auto" w:fill="auto"/>
            <w:vAlign w:val="center"/>
            <w:hideMark/>
          </w:tcPr>
          <w:p w14:paraId="5A8D70F8" w14:textId="77777777" w:rsidR="00871F6A" w:rsidRPr="00871F6A" w:rsidRDefault="00871F6A" w:rsidP="00871F6A">
            <w:pPr>
              <w:jc w:val="center"/>
              <w:rPr>
                <w:color w:val="000000"/>
                <w:sz w:val="22"/>
                <w:szCs w:val="22"/>
              </w:rPr>
            </w:pPr>
            <w:r w:rsidRPr="00871F6A">
              <w:rPr>
                <w:color w:val="000000"/>
                <w:sz w:val="22"/>
                <w:szCs w:val="22"/>
              </w:rPr>
              <w:t xml:space="preserve">Стержень прямой </w:t>
            </w:r>
            <w:proofErr w:type="gramStart"/>
            <w:r w:rsidRPr="00871F6A">
              <w:rPr>
                <w:color w:val="000000"/>
                <w:sz w:val="22"/>
                <w:szCs w:val="22"/>
              </w:rPr>
              <w:t>титановый ,</w:t>
            </w:r>
            <w:proofErr w:type="gramEnd"/>
            <w:r w:rsidRPr="00871F6A">
              <w:rPr>
                <w:color w:val="000000"/>
                <w:sz w:val="22"/>
                <w:szCs w:val="22"/>
              </w:rPr>
              <w:t xml:space="preserve"> диаметром 5.5 мм, длиной 500 мм</w:t>
            </w:r>
          </w:p>
        </w:tc>
        <w:tc>
          <w:tcPr>
            <w:tcW w:w="1520" w:type="dxa"/>
            <w:tcBorders>
              <w:top w:val="nil"/>
              <w:left w:val="nil"/>
              <w:bottom w:val="single" w:sz="4" w:space="0" w:color="auto"/>
              <w:right w:val="single" w:sz="4" w:space="0" w:color="auto"/>
            </w:tcBorders>
            <w:shd w:val="clear" w:color="auto" w:fill="auto"/>
            <w:noWrap/>
            <w:vAlign w:val="center"/>
            <w:hideMark/>
          </w:tcPr>
          <w:p w14:paraId="7F33B487"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7DA1A875" w14:textId="77777777" w:rsidR="00871F6A" w:rsidRPr="00871F6A" w:rsidRDefault="00871F6A" w:rsidP="00871F6A">
            <w:pPr>
              <w:jc w:val="center"/>
              <w:rPr>
                <w:color w:val="000000"/>
                <w:sz w:val="22"/>
                <w:szCs w:val="22"/>
              </w:rPr>
            </w:pPr>
            <w:r w:rsidRPr="00871F6A">
              <w:rPr>
                <w:color w:val="000000"/>
                <w:sz w:val="22"/>
                <w:szCs w:val="22"/>
              </w:rPr>
              <w:t xml:space="preserve">Гладкий стержень для жесткой фиксации с шестигранным кончиком, длиной 4,75 мм, для захвата специальным инструментом и </w:t>
            </w:r>
            <w:proofErr w:type="spellStart"/>
            <w:r w:rsidRPr="00871F6A">
              <w:rPr>
                <w:color w:val="000000"/>
                <w:sz w:val="22"/>
                <w:szCs w:val="22"/>
              </w:rPr>
              <w:t>деротации</w:t>
            </w:r>
            <w:proofErr w:type="spellEnd"/>
            <w:r w:rsidRPr="00871F6A">
              <w:rPr>
                <w:color w:val="000000"/>
                <w:sz w:val="22"/>
                <w:szCs w:val="22"/>
              </w:rPr>
              <w:t>. Диаметр (мм) 5.5, на проксимальном конце сужение до 5 мм для облегчения установки стержня, длина (мм) 500, с возможностью тримминга специальными кусачками и многоплоскостного моделирования. Изготовлен из титанового сплава марки Ti-6Al-4V, градация V, американский стандарт ASTM F136, немецкий стандарт DIN 17850.</w:t>
            </w:r>
          </w:p>
        </w:tc>
      </w:tr>
      <w:tr w:rsidR="00871F6A" w:rsidRPr="00871F6A" w14:paraId="6C1F7593" w14:textId="77777777" w:rsidTr="00871F6A">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327B8B5"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7</w:t>
            </w:r>
          </w:p>
        </w:tc>
        <w:tc>
          <w:tcPr>
            <w:tcW w:w="2220" w:type="dxa"/>
            <w:tcBorders>
              <w:top w:val="nil"/>
              <w:left w:val="nil"/>
              <w:bottom w:val="single" w:sz="4" w:space="0" w:color="auto"/>
              <w:right w:val="single" w:sz="4" w:space="0" w:color="auto"/>
            </w:tcBorders>
            <w:shd w:val="clear" w:color="auto" w:fill="auto"/>
            <w:vAlign w:val="center"/>
            <w:hideMark/>
          </w:tcPr>
          <w:p w14:paraId="35E5CC6C" w14:textId="77777777" w:rsidR="00871F6A" w:rsidRPr="00871F6A" w:rsidRDefault="00871F6A" w:rsidP="00871F6A">
            <w:pPr>
              <w:jc w:val="center"/>
              <w:rPr>
                <w:color w:val="000000"/>
                <w:sz w:val="22"/>
                <w:szCs w:val="22"/>
              </w:rPr>
            </w:pPr>
            <w:r w:rsidRPr="00871F6A">
              <w:rPr>
                <w:color w:val="000000"/>
                <w:sz w:val="22"/>
                <w:szCs w:val="22"/>
              </w:rPr>
              <w:t>Кейдж  длиной 20, 25 мм, высотой 9, 10, 11, 12, 13, 14, 15, 16, 17, 18 мм, угол лордоза 0, 4, 7 градусов</w:t>
            </w:r>
          </w:p>
        </w:tc>
        <w:tc>
          <w:tcPr>
            <w:tcW w:w="1520" w:type="dxa"/>
            <w:tcBorders>
              <w:top w:val="nil"/>
              <w:left w:val="nil"/>
              <w:bottom w:val="single" w:sz="4" w:space="0" w:color="auto"/>
              <w:right w:val="single" w:sz="4" w:space="0" w:color="auto"/>
            </w:tcBorders>
            <w:shd w:val="clear" w:color="auto" w:fill="auto"/>
            <w:noWrap/>
            <w:vAlign w:val="center"/>
            <w:hideMark/>
          </w:tcPr>
          <w:p w14:paraId="4BE02ED0"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7270CAC2" w14:textId="77777777" w:rsidR="00871F6A" w:rsidRPr="00871F6A" w:rsidRDefault="00871F6A" w:rsidP="00871F6A">
            <w:pPr>
              <w:jc w:val="center"/>
              <w:rPr>
                <w:color w:val="000000"/>
                <w:sz w:val="22"/>
                <w:szCs w:val="22"/>
              </w:rPr>
            </w:pPr>
            <w:r w:rsidRPr="00871F6A">
              <w:rPr>
                <w:color w:val="000000"/>
                <w:sz w:val="22"/>
                <w:szCs w:val="22"/>
              </w:rPr>
              <w:t xml:space="preserve">Межпозвоночные </w:t>
            </w:r>
            <w:proofErr w:type="spellStart"/>
            <w:r w:rsidRPr="00871F6A">
              <w:rPr>
                <w:color w:val="000000"/>
                <w:sz w:val="22"/>
                <w:szCs w:val="22"/>
              </w:rPr>
              <w:t>кейджи</w:t>
            </w:r>
            <w:proofErr w:type="spellEnd"/>
            <w:r w:rsidRPr="00871F6A">
              <w:rPr>
                <w:color w:val="000000"/>
                <w:sz w:val="22"/>
                <w:szCs w:val="22"/>
              </w:rPr>
              <w:t>, предназначены для имплантации из заднего доступа техникой PLIF и TLIF; материал PEEK (</w:t>
            </w:r>
            <w:proofErr w:type="spellStart"/>
            <w:r w:rsidRPr="00871F6A">
              <w:rPr>
                <w:color w:val="000000"/>
                <w:sz w:val="22"/>
                <w:szCs w:val="22"/>
              </w:rPr>
              <w:t>Polieteroeteroketon</w:t>
            </w:r>
            <w:proofErr w:type="spellEnd"/>
            <w:r w:rsidRPr="00871F6A">
              <w:rPr>
                <w:color w:val="000000"/>
                <w:sz w:val="22"/>
                <w:szCs w:val="22"/>
              </w:rPr>
              <w:t>);</w:t>
            </w:r>
            <w:r w:rsidRPr="00871F6A">
              <w:rPr>
                <w:color w:val="000000"/>
                <w:sz w:val="22"/>
                <w:szCs w:val="22"/>
              </w:rPr>
              <w:br/>
              <w:t>- материал PEEK (</w:t>
            </w:r>
            <w:proofErr w:type="spellStart"/>
            <w:r w:rsidRPr="00871F6A">
              <w:rPr>
                <w:color w:val="000000"/>
                <w:sz w:val="22"/>
                <w:szCs w:val="22"/>
              </w:rPr>
              <w:t>Polieteroeteroketon</w:t>
            </w:r>
            <w:proofErr w:type="spellEnd"/>
            <w:r w:rsidRPr="00871F6A">
              <w:rPr>
                <w:color w:val="000000"/>
                <w:sz w:val="22"/>
                <w:szCs w:val="22"/>
              </w:rPr>
              <w:t>) безопасен и совместим с процедурами МРТ;</w:t>
            </w:r>
            <w:r w:rsidRPr="00871F6A">
              <w:rPr>
                <w:color w:val="000000"/>
                <w:sz w:val="22"/>
                <w:szCs w:val="22"/>
              </w:rPr>
              <w:br/>
              <w:t xml:space="preserve">- </w:t>
            </w:r>
            <w:proofErr w:type="spellStart"/>
            <w:r w:rsidRPr="00871F6A">
              <w:rPr>
                <w:color w:val="000000"/>
                <w:sz w:val="22"/>
                <w:szCs w:val="22"/>
              </w:rPr>
              <w:t>зазубреная</w:t>
            </w:r>
            <w:proofErr w:type="spellEnd"/>
            <w:r w:rsidRPr="00871F6A">
              <w:rPr>
                <w:color w:val="000000"/>
                <w:sz w:val="22"/>
                <w:szCs w:val="22"/>
              </w:rPr>
              <w:t xml:space="preserve"> поверхность контакта </w:t>
            </w:r>
            <w:proofErr w:type="spellStart"/>
            <w:r w:rsidRPr="00871F6A">
              <w:rPr>
                <w:color w:val="000000"/>
                <w:sz w:val="22"/>
                <w:szCs w:val="22"/>
              </w:rPr>
              <w:t>кейджа</w:t>
            </w:r>
            <w:proofErr w:type="spellEnd"/>
            <w:r w:rsidRPr="00871F6A">
              <w:rPr>
                <w:color w:val="000000"/>
                <w:sz w:val="22"/>
                <w:szCs w:val="22"/>
              </w:rPr>
              <w:t xml:space="preserve"> с пластинками тела позвонка;</w:t>
            </w:r>
            <w:r w:rsidRPr="00871F6A">
              <w:rPr>
                <w:color w:val="000000"/>
                <w:sz w:val="22"/>
                <w:szCs w:val="22"/>
              </w:rPr>
              <w:br/>
              <w:t xml:space="preserve">- форма </w:t>
            </w:r>
            <w:proofErr w:type="spellStart"/>
            <w:r w:rsidRPr="00871F6A">
              <w:rPr>
                <w:color w:val="000000"/>
                <w:sz w:val="22"/>
                <w:szCs w:val="22"/>
              </w:rPr>
              <w:t>кейджей</w:t>
            </w:r>
            <w:proofErr w:type="spellEnd"/>
            <w:r w:rsidRPr="00871F6A">
              <w:rPr>
                <w:color w:val="000000"/>
                <w:sz w:val="22"/>
                <w:szCs w:val="22"/>
              </w:rPr>
              <w:t xml:space="preserve"> в сагиттальной плоскости позволяет воспроизводить поясничный лордоз по меньшей мере в трёх угловых положениях (0°, 4°, 7°);</w:t>
            </w:r>
            <w:r w:rsidRPr="00871F6A">
              <w:rPr>
                <w:color w:val="000000"/>
                <w:sz w:val="22"/>
                <w:szCs w:val="22"/>
              </w:rPr>
              <w:br/>
              <w:t>- доступна специальная версия с анатомической формой (овальная форма имплантата для полного контакта с пластинками тела позвонка);</w:t>
            </w:r>
            <w:r w:rsidRPr="00871F6A">
              <w:rPr>
                <w:color w:val="000000"/>
                <w:sz w:val="22"/>
                <w:szCs w:val="22"/>
              </w:rPr>
              <w:br/>
              <w:t xml:space="preserve">- закруглённая, </w:t>
            </w:r>
            <w:proofErr w:type="spellStart"/>
            <w:r w:rsidRPr="00871F6A">
              <w:rPr>
                <w:color w:val="000000"/>
                <w:sz w:val="22"/>
                <w:szCs w:val="22"/>
              </w:rPr>
              <w:t>атравмотическая</w:t>
            </w:r>
            <w:proofErr w:type="spellEnd"/>
            <w:r w:rsidRPr="00871F6A">
              <w:rPr>
                <w:color w:val="000000"/>
                <w:sz w:val="22"/>
                <w:szCs w:val="22"/>
              </w:rPr>
              <w:t xml:space="preserve"> форма углов </w:t>
            </w:r>
            <w:proofErr w:type="spellStart"/>
            <w:r w:rsidRPr="00871F6A">
              <w:rPr>
                <w:color w:val="000000"/>
                <w:sz w:val="22"/>
                <w:szCs w:val="22"/>
              </w:rPr>
              <w:t>кейджа</w:t>
            </w:r>
            <w:proofErr w:type="spellEnd"/>
            <w:r w:rsidRPr="00871F6A">
              <w:rPr>
                <w:color w:val="000000"/>
                <w:sz w:val="22"/>
                <w:szCs w:val="22"/>
              </w:rPr>
              <w:t xml:space="preserve"> в поперечном разрезе, это даёт возможность имплантации близко края в пределах межпозвонкового пространства;</w:t>
            </w:r>
            <w:r w:rsidRPr="00871F6A">
              <w:rPr>
                <w:color w:val="000000"/>
                <w:sz w:val="22"/>
                <w:szCs w:val="22"/>
              </w:rPr>
              <w:br/>
              <w:t xml:space="preserve">- закруглённая, напоминающая форму пули передняя часть </w:t>
            </w:r>
            <w:proofErr w:type="spellStart"/>
            <w:r w:rsidRPr="00871F6A">
              <w:rPr>
                <w:color w:val="000000"/>
                <w:sz w:val="22"/>
                <w:szCs w:val="22"/>
              </w:rPr>
              <w:t>кейджа</w:t>
            </w:r>
            <w:proofErr w:type="spellEnd"/>
            <w:r w:rsidRPr="00871F6A">
              <w:rPr>
                <w:color w:val="000000"/>
                <w:sz w:val="22"/>
                <w:szCs w:val="22"/>
              </w:rPr>
              <w:t xml:space="preserve"> облегчает имплантацию и позволяет разместить имплантат без начальной </w:t>
            </w:r>
            <w:proofErr w:type="spellStart"/>
            <w:r w:rsidRPr="00871F6A">
              <w:rPr>
                <w:color w:val="000000"/>
                <w:sz w:val="22"/>
                <w:szCs w:val="22"/>
              </w:rPr>
              <w:t>дистракции</w:t>
            </w:r>
            <w:proofErr w:type="spellEnd"/>
            <w:r w:rsidRPr="00871F6A">
              <w:rPr>
                <w:color w:val="000000"/>
                <w:sz w:val="22"/>
                <w:szCs w:val="22"/>
              </w:rPr>
              <w:t>;</w:t>
            </w:r>
            <w:r w:rsidRPr="00871F6A">
              <w:rPr>
                <w:color w:val="000000"/>
                <w:sz w:val="22"/>
                <w:szCs w:val="22"/>
              </w:rPr>
              <w:br/>
              <w:t>- большой, продольный канал на оси имплантата даёт возможность заполнения костной стружкой;</w:t>
            </w:r>
            <w:r w:rsidRPr="00871F6A">
              <w:rPr>
                <w:color w:val="000000"/>
                <w:sz w:val="22"/>
                <w:szCs w:val="22"/>
              </w:rPr>
              <w:br/>
              <w:t xml:space="preserve">- боковые отверстия, которые дают возможность гипертрофии костной ткани; </w:t>
            </w:r>
            <w:r w:rsidRPr="00871F6A">
              <w:rPr>
                <w:color w:val="000000"/>
                <w:sz w:val="22"/>
                <w:szCs w:val="22"/>
              </w:rPr>
              <w:br/>
              <w:t>- доступны две длины имплантатов: 20 и 25 мм;</w:t>
            </w:r>
            <w:r w:rsidRPr="00871F6A">
              <w:rPr>
                <w:color w:val="000000"/>
                <w:sz w:val="22"/>
                <w:szCs w:val="22"/>
              </w:rPr>
              <w:br/>
              <w:t>- высота имплантатов в диапазоне от 9 до 18 мм с шагом 1 мм;</w:t>
            </w:r>
            <w:r w:rsidRPr="00871F6A">
              <w:rPr>
                <w:color w:val="000000"/>
                <w:sz w:val="22"/>
                <w:szCs w:val="22"/>
              </w:rPr>
              <w:br/>
              <w:t>- имплантат снабжен тремя рентген-негативными интегрированными танталовыми радиологическими маркерами для чёткой проверки положения имплантата;</w:t>
            </w:r>
            <w:r w:rsidRPr="00871F6A">
              <w:rPr>
                <w:color w:val="000000"/>
                <w:sz w:val="22"/>
                <w:szCs w:val="22"/>
              </w:rPr>
              <w:br/>
              <w:t>- имплантаты имеют перманентную маркировку;</w:t>
            </w:r>
            <w:r w:rsidRPr="00871F6A">
              <w:rPr>
                <w:color w:val="000000"/>
                <w:sz w:val="22"/>
                <w:szCs w:val="22"/>
              </w:rPr>
              <w:br/>
              <w:t xml:space="preserve">- </w:t>
            </w:r>
            <w:proofErr w:type="spellStart"/>
            <w:r w:rsidRPr="00871F6A">
              <w:rPr>
                <w:color w:val="000000"/>
                <w:sz w:val="22"/>
                <w:szCs w:val="22"/>
              </w:rPr>
              <w:t>кейджи</w:t>
            </w:r>
            <w:proofErr w:type="spellEnd"/>
            <w:r w:rsidRPr="00871F6A">
              <w:rPr>
                <w:color w:val="000000"/>
                <w:sz w:val="22"/>
                <w:szCs w:val="22"/>
              </w:rPr>
              <w:t xml:space="preserve"> предлагаются в стерильном и нестерильном виде;</w:t>
            </w:r>
          </w:p>
        </w:tc>
      </w:tr>
      <w:tr w:rsidR="00871F6A" w:rsidRPr="00871F6A" w14:paraId="7B270C9C" w14:textId="77777777" w:rsidTr="00871F6A">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DEE8769"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8</w:t>
            </w:r>
          </w:p>
        </w:tc>
        <w:tc>
          <w:tcPr>
            <w:tcW w:w="2220" w:type="dxa"/>
            <w:tcBorders>
              <w:top w:val="nil"/>
              <w:left w:val="nil"/>
              <w:bottom w:val="single" w:sz="4" w:space="0" w:color="auto"/>
              <w:right w:val="single" w:sz="4" w:space="0" w:color="auto"/>
            </w:tcBorders>
            <w:shd w:val="clear" w:color="auto" w:fill="auto"/>
            <w:vAlign w:val="center"/>
            <w:hideMark/>
          </w:tcPr>
          <w:p w14:paraId="12CD7621" w14:textId="77777777" w:rsidR="00871F6A" w:rsidRPr="00871F6A" w:rsidRDefault="00871F6A" w:rsidP="00871F6A">
            <w:pPr>
              <w:jc w:val="center"/>
              <w:rPr>
                <w:color w:val="000000"/>
                <w:sz w:val="22"/>
                <w:szCs w:val="22"/>
              </w:rPr>
            </w:pPr>
            <w:r w:rsidRPr="00871F6A">
              <w:rPr>
                <w:color w:val="000000"/>
                <w:sz w:val="22"/>
                <w:szCs w:val="22"/>
              </w:rPr>
              <w:t xml:space="preserve">Блокируемый межпозвонковый шейный </w:t>
            </w:r>
            <w:proofErr w:type="spellStart"/>
            <w:r w:rsidRPr="00871F6A">
              <w:rPr>
                <w:color w:val="000000"/>
                <w:sz w:val="22"/>
                <w:szCs w:val="22"/>
              </w:rPr>
              <w:t>кейдж</w:t>
            </w:r>
            <w:proofErr w:type="spellEnd"/>
          </w:p>
        </w:tc>
        <w:tc>
          <w:tcPr>
            <w:tcW w:w="1520" w:type="dxa"/>
            <w:tcBorders>
              <w:top w:val="nil"/>
              <w:left w:val="nil"/>
              <w:bottom w:val="single" w:sz="4" w:space="0" w:color="auto"/>
              <w:right w:val="single" w:sz="4" w:space="0" w:color="auto"/>
            </w:tcBorders>
            <w:shd w:val="clear" w:color="auto" w:fill="auto"/>
            <w:noWrap/>
            <w:vAlign w:val="center"/>
            <w:hideMark/>
          </w:tcPr>
          <w:p w14:paraId="6F397F31"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0BD16547" w14:textId="77777777" w:rsidR="00871F6A" w:rsidRPr="00871F6A" w:rsidRDefault="00871F6A" w:rsidP="00871F6A">
            <w:pPr>
              <w:jc w:val="center"/>
              <w:rPr>
                <w:color w:val="000000"/>
                <w:sz w:val="22"/>
                <w:szCs w:val="22"/>
              </w:rPr>
            </w:pPr>
            <w:r w:rsidRPr="00871F6A">
              <w:rPr>
                <w:color w:val="000000"/>
                <w:sz w:val="22"/>
                <w:szCs w:val="22"/>
              </w:rPr>
              <w:t xml:space="preserve">Блокируемый межпозвонковый шейный </w:t>
            </w:r>
            <w:proofErr w:type="spellStart"/>
            <w:r w:rsidRPr="00871F6A">
              <w:rPr>
                <w:color w:val="000000"/>
                <w:sz w:val="22"/>
                <w:szCs w:val="22"/>
              </w:rPr>
              <w:t>кейдж</w:t>
            </w:r>
            <w:proofErr w:type="spellEnd"/>
            <w:r w:rsidRPr="00871F6A">
              <w:rPr>
                <w:color w:val="000000"/>
                <w:sz w:val="22"/>
                <w:szCs w:val="22"/>
              </w:rPr>
              <w:t xml:space="preserve"> - предназначен для проведения переднего шейного </w:t>
            </w:r>
            <w:proofErr w:type="spellStart"/>
            <w:r w:rsidRPr="00871F6A">
              <w:rPr>
                <w:color w:val="000000"/>
                <w:sz w:val="22"/>
                <w:szCs w:val="22"/>
              </w:rPr>
              <w:t>межтелового</w:t>
            </w:r>
            <w:proofErr w:type="spellEnd"/>
            <w:r w:rsidRPr="00871F6A">
              <w:rPr>
                <w:color w:val="000000"/>
                <w:sz w:val="22"/>
                <w:szCs w:val="22"/>
              </w:rPr>
              <w:t xml:space="preserve"> </w:t>
            </w:r>
            <w:proofErr w:type="spellStart"/>
            <w:r w:rsidRPr="00871F6A">
              <w:rPr>
                <w:color w:val="000000"/>
                <w:sz w:val="22"/>
                <w:szCs w:val="22"/>
              </w:rPr>
              <w:t>спондилодеза</w:t>
            </w:r>
            <w:proofErr w:type="spellEnd"/>
            <w:r w:rsidRPr="00871F6A">
              <w:rPr>
                <w:color w:val="000000"/>
                <w:sz w:val="22"/>
                <w:szCs w:val="22"/>
              </w:rPr>
              <w:t xml:space="preserve"> у пациентов со сформированной мышечной системой, с заболеванием дисков шейного отдела позвоночника на уровне дисков от С2-С3 до С7-Т1. Данная система предполагает только одно-</w:t>
            </w:r>
            <w:proofErr w:type="spellStart"/>
            <w:r w:rsidRPr="00871F6A">
              <w:rPr>
                <w:color w:val="000000"/>
                <w:sz w:val="22"/>
                <w:szCs w:val="22"/>
              </w:rPr>
              <w:t>двууровневую</w:t>
            </w:r>
            <w:proofErr w:type="spellEnd"/>
            <w:r w:rsidRPr="00871F6A">
              <w:rPr>
                <w:color w:val="000000"/>
                <w:sz w:val="22"/>
                <w:szCs w:val="22"/>
              </w:rPr>
              <w:t xml:space="preserve"> установку на передней поверхности шейного и </w:t>
            </w:r>
            <w:proofErr w:type="spellStart"/>
            <w:r w:rsidRPr="00871F6A">
              <w:rPr>
                <w:color w:val="000000"/>
                <w:sz w:val="22"/>
                <w:szCs w:val="22"/>
              </w:rPr>
              <w:t>верхнегрудного</w:t>
            </w:r>
            <w:proofErr w:type="spellEnd"/>
            <w:r w:rsidRPr="00871F6A">
              <w:rPr>
                <w:color w:val="000000"/>
                <w:sz w:val="22"/>
                <w:szCs w:val="22"/>
              </w:rPr>
              <w:t xml:space="preserve"> отделов позвоночника. Представляет собой устройство с внутренней фиксацией винтом. Винты проходят через часть устройства, расположенную внутри тела позвонка, тем самым стабилизируя позвонок и предотвращая выпадение имплантата. Два варианта исполнения с углом </w:t>
            </w:r>
            <w:proofErr w:type="spellStart"/>
            <w:r w:rsidRPr="00871F6A">
              <w:rPr>
                <w:color w:val="000000"/>
                <w:sz w:val="22"/>
                <w:szCs w:val="22"/>
              </w:rPr>
              <w:t>логдоза</w:t>
            </w:r>
            <w:proofErr w:type="spellEnd"/>
            <w:r w:rsidRPr="00871F6A">
              <w:rPr>
                <w:color w:val="000000"/>
                <w:sz w:val="22"/>
                <w:szCs w:val="22"/>
              </w:rPr>
              <w:t xml:space="preserve"> 0 и 6 градусов. Размер </w:t>
            </w:r>
            <w:proofErr w:type="spellStart"/>
            <w:r w:rsidRPr="00871F6A">
              <w:rPr>
                <w:color w:val="000000"/>
                <w:sz w:val="22"/>
                <w:szCs w:val="22"/>
              </w:rPr>
              <w:t>футпринта</w:t>
            </w:r>
            <w:proofErr w:type="spellEnd"/>
            <w:r w:rsidRPr="00871F6A">
              <w:rPr>
                <w:color w:val="000000"/>
                <w:sz w:val="22"/>
                <w:szCs w:val="22"/>
              </w:rPr>
              <w:t xml:space="preserve"> 15х12 мм или 17х14 мм. Боковые порты для захвата устройства для вставки. Устройство создано </w:t>
            </w:r>
            <w:proofErr w:type="spellStart"/>
            <w:r w:rsidRPr="00871F6A">
              <w:rPr>
                <w:color w:val="000000"/>
                <w:sz w:val="22"/>
                <w:szCs w:val="22"/>
              </w:rPr>
              <w:t>рентгенопрозрачным</w:t>
            </w:r>
            <w:proofErr w:type="spellEnd"/>
            <w:r w:rsidRPr="00871F6A">
              <w:rPr>
                <w:color w:val="000000"/>
                <w:sz w:val="22"/>
                <w:szCs w:val="22"/>
              </w:rPr>
              <w:t xml:space="preserve"> с </w:t>
            </w:r>
            <w:proofErr w:type="spellStart"/>
            <w:r w:rsidRPr="00871F6A">
              <w:rPr>
                <w:color w:val="000000"/>
                <w:sz w:val="22"/>
                <w:szCs w:val="22"/>
              </w:rPr>
              <w:t>возможностю</w:t>
            </w:r>
            <w:proofErr w:type="spellEnd"/>
            <w:r w:rsidRPr="00871F6A">
              <w:rPr>
                <w:color w:val="000000"/>
                <w:sz w:val="22"/>
                <w:szCs w:val="22"/>
              </w:rPr>
              <w:t xml:space="preserve"> заполнения </w:t>
            </w:r>
            <w:proofErr w:type="spellStart"/>
            <w:r w:rsidRPr="00871F6A">
              <w:rPr>
                <w:color w:val="000000"/>
                <w:sz w:val="22"/>
                <w:szCs w:val="22"/>
              </w:rPr>
              <w:t>аутотрансплантатом</w:t>
            </w:r>
            <w:proofErr w:type="spellEnd"/>
            <w:r w:rsidRPr="00871F6A">
              <w:rPr>
                <w:color w:val="000000"/>
                <w:sz w:val="22"/>
                <w:szCs w:val="22"/>
              </w:rPr>
              <w:t>. Изготовлен из биосовместимого материала (</w:t>
            </w:r>
            <w:proofErr w:type="spellStart"/>
            <w:r w:rsidRPr="00871F6A">
              <w:rPr>
                <w:color w:val="000000"/>
                <w:sz w:val="22"/>
                <w:szCs w:val="22"/>
              </w:rPr>
              <w:t>полиэфирэфиркетона</w:t>
            </w:r>
            <w:proofErr w:type="spellEnd"/>
            <w:r w:rsidRPr="00871F6A">
              <w:rPr>
                <w:color w:val="000000"/>
                <w:sz w:val="22"/>
                <w:szCs w:val="22"/>
              </w:rPr>
              <w:t xml:space="preserve">), отвечающего минимальным стандартам </w:t>
            </w:r>
            <w:proofErr w:type="gramStart"/>
            <w:r w:rsidRPr="00871F6A">
              <w:rPr>
                <w:color w:val="000000"/>
                <w:sz w:val="22"/>
                <w:szCs w:val="22"/>
              </w:rPr>
              <w:t xml:space="preserve">ASTM F2026 </w:t>
            </w:r>
            <w:proofErr w:type="gramEnd"/>
            <w:r w:rsidRPr="00871F6A">
              <w:rPr>
                <w:color w:val="000000"/>
                <w:sz w:val="22"/>
                <w:szCs w:val="22"/>
              </w:rPr>
              <w:t xml:space="preserve">и содержит танталовые </w:t>
            </w:r>
            <w:proofErr w:type="spellStart"/>
            <w:r w:rsidRPr="00871F6A">
              <w:rPr>
                <w:color w:val="000000"/>
                <w:sz w:val="22"/>
                <w:szCs w:val="22"/>
              </w:rPr>
              <w:t>рентгеноконтрастные</w:t>
            </w:r>
            <w:proofErr w:type="spellEnd"/>
            <w:r w:rsidRPr="00871F6A">
              <w:rPr>
                <w:color w:val="000000"/>
                <w:sz w:val="22"/>
                <w:szCs w:val="22"/>
              </w:rPr>
              <w:t xml:space="preserve"> метки и поворотный механизм блокировки винтов. Импланты имеют одноэтапный механизм блокировки, два передних резьбовых отверстия, расположенных на одной горизонтальной линии, для сохранения нулевого профиля. Дизайн обеспечивает прочность установки винта. Высота от 5 до 10 мм с шагом 1 мм. При введении винтов инструментальным направителем угол </w:t>
            </w:r>
            <w:proofErr w:type="spellStart"/>
            <w:r w:rsidRPr="00871F6A">
              <w:rPr>
                <w:color w:val="000000"/>
                <w:sz w:val="22"/>
                <w:szCs w:val="22"/>
              </w:rPr>
              <w:t>краниально</w:t>
            </w:r>
            <w:proofErr w:type="spellEnd"/>
            <w:r w:rsidRPr="00871F6A">
              <w:rPr>
                <w:color w:val="000000"/>
                <w:sz w:val="22"/>
                <w:szCs w:val="22"/>
              </w:rPr>
              <w:t xml:space="preserve">/каудального отклонения 40 градусов, угол латерального расхождения 8 градусов. При использовании </w:t>
            </w:r>
            <w:proofErr w:type="spellStart"/>
            <w:r w:rsidRPr="00871F6A">
              <w:rPr>
                <w:color w:val="000000"/>
                <w:sz w:val="22"/>
                <w:szCs w:val="22"/>
              </w:rPr>
              <w:t>методоа</w:t>
            </w:r>
            <w:proofErr w:type="spellEnd"/>
            <w:r w:rsidRPr="00871F6A">
              <w:rPr>
                <w:color w:val="000000"/>
                <w:sz w:val="22"/>
                <w:szCs w:val="22"/>
              </w:rPr>
              <w:t xml:space="preserve"> "свободной руки" угол </w:t>
            </w:r>
            <w:proofErr w:type="spellStart"/>
            <w:r w:rsidRPr="00871F6A">
              <w:rPr>
                <w:color w:val="000000"/>
                <w:sz w:val="22"/>
                <w:szCs w:val="22"/>
              </w:rPr>
              <w:t>краниально</w:t>
            </w:r>
            <w:proofErr w:type="spellEnd"/>
            <w:r w:rsidRPr="00871F6A">
              <w:rPr>
                <w:color w:val="000000"/>
                <w:sz w:val="22"/>
                <w:szCs w:val="22"/>
              </w:rPr>
              <w:t>/каудального отклонения 27-47 градусов, угол латерального расхождения 1-10 градусов.</w:t>
            </w:r>
          </w:p>
        </w:tc>
      </w:tr>
      <w:tr w:rsidR="00871F6A" w:rsidRPr="00871F6A" w14:paraId="15A27176" w14:textId="77777777" w:rsidTr="00871F6A">
        <w:trPr>
          <w:trHeight w:val="39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41BC93D"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9</w:t>
            </w:r>
          </w:p>
        </w:tc>
        <w:tc>
          <w:tcPr>
            <w:tcW w:w="2220" w:type="dxa"/>
            <w:tcBorders>
              <w:top w:val="nil"/>
              <w:left w:val="nil"/>
              <w:bottom w:val="single" w:sz="4" w:space="0" w:color="auto"/>
              <w:right w:val="single" w:sz="4" w:space="0" w:color="auto"/>
            </w:tcBorders>
            <w:shd w:val="clear" w:color="auto" w:fill="auto"/>
            <w:vAlign w:val="center"/>
            <w:hideMark/>
          </w:tcPr>
          <w:p w14:paraId="5903F9B5" w14:textId="77777777" w:rsidR="00871F6A" w:rsidRPr="00871F6A" w:rsidRDefault="00871F6A" w:rsidP="00871F6A">
            <w:pPr>
              <w:jc w:val="center"/>
              <w:rPr>
                <w:color w:val="000000"/>
                <w:sz w:val="22"/>
                <w:szCs w:val="22"/>
              </w:rPr>
            </w:pPr>
            <w:proofErr w:type="spellStart"/>
            <w:r w:rsidRPr="00871F6A">
              <w:rPr>
                <w:color w:val="000000"/>
                <w:sz w:val="22"/>
                <w:szCs w:val="22"/>
              </w:rPr>
              <w:t>Самосверлящий</w:t>
            </w:r>
            <w:proofErr w:type="spellEnd"/>
            <w:r w:rsidRPr="00871F6A">
              <w:rPr>
                <w:color w:val="000000"/>
                <w:sz w:val="22"/>
                <w:szCs w:val="22"/>
              </w:rPr>
              <w:t xml:space="preserve"> винт</w:t>
            </w:r>
          </w:p>
        </w:tc>
        <w:tc>
          <w:tcPr>
            <w:tcW w:w="1520" w:type="dxa"/>
            <w:tcBorders>
              <w:top w:val="nil"/>
              <w:left w:val="nil"/>
              <w:bottom w:val="single" w:sz="4" w:space="0" w:color="auto"/>
              <w:right w:val="single" w:sz="4" w:space="0" w:color="auto"/>
            </w:tcBorders>
            <w:shd w:val="clear" w:color="auto" w:fill="auto"/>
            <w:noWrap/>
            <w:vAlign w:val="center"/>
            <w:hideMark/>
          </w:tcPr>
          <w:p w14:paraId="088F78B6"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03169D70" w14:textId="77777777" w:rsidR="00871F6A" w:rsidRPr="00871F6A" w:rsidRDefault="00871F6A" w:rsidP="00871F6A">
            <w:pPr>
              <w:jc w:val="center"/>
              <w:rPr>
                <w:color w:val="000000"/>
                <w:sz w:val="22"/>
                <w:szCs w:val="22"/>
              </w:rPr>
            </w:pPr>
            <w:proofErr w:type="spellStart"/>
            <w:r w:rsidRPr="00871F6A">
              <w:rPr>
                <w:color w:val="000000"/>
                <w:sz w:val="22"/>
                <w:szCs w:val="22"/>
              </w:rPr>
              <w:t>Самосверлящий</w:t>
            </w:r>
            <w:proofErr w:type="spellEnd"/>
            <w:r w:rsidRPr="00871F6A">
              <w:rPr>
                <w:color w:val="000000"/>
                <w:sz w:val="22"/>
                <w:szCs w:val="22"/>
              </w:rPr>
              <w:t xml:space="preserve"> винт – диаметр 3.5, 4.0 мм, длина 11, 13, 15 мм, изготовлен из титанового сплава марки Ti-6Al-4V, градация V, американский стандарт ASTM F136, немецкий стандарт DIN 17850. Винты предназначены для использования с блокируемым межпозвонковым шейным </w:t>
            </w:r>
            <w:proofErr w:type="spellStart"/>
            <w:r w:rsidRPr="00871F6A">
              <w:rPr>
                <w:color w:val="000000"/>
                <w:sz w:val="22"/>
                <w:szCs w:val="22"/>
              </w:rPr>
              <w:t>кейджем</w:t>
            </w:r>
            <w:proofErr w:type="spellEnd"/>
            <w:r w:rsidRPr="00871F6A">
              <w:rPr>
                <w:color w:val="000000"/>
                <w:sz w:val="22"/>
                <w:szCs w:val="22"/>
              </w:rPr>
              <w:t xml:space="preserve"> при проведении переднего шейного </w:t>
            </w:r>
            <w:proofErr w:type="spellStart"/>
            <w:r w:rsidRPr="00871F6A">
              <w:rPr>
                <w:color w:val="000000"/>
                <w:sz w:val="22"/>
                <w:szCs w:val="22"/>
              </w:rPr>
              <w:t>межтелового</w:t>
            </w:r>
            <w:proofErr w:type="spellEnd"/>
            <w:r w:rsidRPr="00871F6A">
              <w:rPr>
                <w:color w:val="000000"/>
                <w:sz w:val="22"/>
                <w:szCs w:val="22"/>
              </w:rPr>
              <w:t xml:space="preserve"> </w:t>
            </w:r>
            <w:proofErr w:type="spellStart"/>
            <w:r w:rsidRPr="00871F6A">
              <w:rPr>
                <w:color w:val="000000"/>
                <w:sz w:val="22"/>
                <w:szCs w:val="22"/>
              </w:rPr>
              <w:t>спондилодеза</w:t>
            </w:r>
            <w:proofErr w:type="spellEnd"/>
            <w:r w:rsidRPr="00871F6A">
              <w:rPr>
                <w:color w:val="000000"/>
                <w:sz w:val="22"/>
                <w:szCs w:val="22"/>
              </w:rPr>
              <w:t xml:space="preserve"> у пациентов со сформированной мышечной системой, с заболеванием дисков шейного отдела позвоночника на уровне дисков от С2-С3 до С7-Т1. Двойная </w:t>
            </w:r>
            <w:proofErr w:type="spellStart"/>
            <w:r w:rsidRPr="00871F6A">
              <w:rPr>
                <w:color w:val="000000"/>
                <w:sz w:val="22"/>
                <w:szCs w:val="22"/>
              </w:rPr>
              <w:t>резба</w:t>
            </w:r>
            <w:proofErr w:type="spellEnd"/>
            <w:r w:rsidRPr="00871F6A">
              <w:rPr>
                <w:color w:val="000000"/>
                <w:sz w:val="22"/>
                <w:szCs w:val="22"/>
              </w:rPr>
              <w:t xml:space="preserve">: кортикальная в проксимальной части винта, </w:t>
            </w:r>
            <w:proofErr w:type="spellStart"/>
            <w:r w:rsidRPr="00871F6A">
              <w:rPr>
                <w:color w:val="000000"/>
                <w:sz w:val="22"/>
                <w:szCs w:val="22"/>
              </w:rPr>
              <w:t>спонгиозная</w:t>
            </w:r>
            <w:proofErr w:type="spellEnd"/>
            <w:r w:rsidRPr="00871F6A">
              <w:rPr>
                <w:color w:val="000000"/>
                <w:sz w:val="22"/>
                <w:szCs w:val="22"/>
              </w:rPr>
              <w:t xml:space="preserve"> в дистальной. Дизайн </w:t>
            </w:r>
            <w:proofErr w:type="spellStart"/>
            <w:r w:rsidRPr="00871F6A">
              <w:rPr>
                <w:color w:val="000000"/>
                <w:sz w:val="22"/>
                <w:szCs w:val="22"/>
              </w:rPr>
              <w:t>резбы</w:t>
            </w:r>
            <w:proofErr w:type="spellEnd"/>
            <w:r w:rsidRPr="00871F6A">
              <w:rPr>
                <w:color w:val="000000"/>
                <w:sz w:val="22"/>
                <w:szCs w:val="22"/>
              </w:rPr>
              <w:t xml:space="preserve"> обеспечивает прочность установки винта. Визуальное подтверждение запирания.</w:t>
            </w:r>
          </w:p>
        </w:tc>
      </w:tr>
      <w:tr w:rsidR="00871F6A" w:rsidRPr="00871F6A" w14:paraId="7E9D86BD" w14:textId="77777777" w:rsidTr="00871F6A">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3E76FF3"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10</w:t>
            </w:r>
          </w:p>
        </w:tc>
        <w:tc>
          <w:tcPr>
            <w:tcW w:w="2220" w:type="dxa"/>
            <w:tcBorders>
              <w:top w:val="nil"/>
              <w:left w:val="nil"/>
              <w:bottom w:val="single" w:sz="4" w:space="0" w:color="auto"/>
              <w:right w:val="single" w:sz="4" w:space="0" w:color="auto"/>
            </w:tcBorders>
            <w:shd w:val="clear" w:color="auto" w:fill="auto"/>
            <w:vAlign w:val="center"/>
            <w:hideMark/>
          </w:tcPr>
          <w:p w14:paraId="30BE6A9C" w14:textId="77777777" w:rsidR="00871F6A" w:rsidRPr="00871F6A" w:rsidRDefault="00871F6A" w:rsidP="00871F6A">
            <w:pPr>
              <w:jc w:val="center"/>
              <w:rPr>
                <w:color w:val="000000"/>
                <w:sz w:val="22"/>
                <w:szCs w:val="22"/>
              </w:rPr>
            </w:pPr>
            <w:r w:rsidRPr="00871F6A">
              <w:rPr>
                <w:color w:val="000000"/>
                <w:sz w:val="22"/>
                <w:szCs w:val="22"/>
              </w:rPr>
              <w:t xml:space="preserve">Шунтирующая </w:t>
            </w:r>
            <w:proofErr w:type="gramStart"/>
            <w:r w:rsidRPr="00871F6A">
              <w:rPr>
                <w:color w:val="000000"/>
                <w:sz w:val="22"/>
                <w:szCs w:val="22"/>
              </w:rPr>
              <w:t>система ,</w:t>
            </w:r>
            <w:proofErr w:type="gramEnd"/>
            <w:r w:rsidRPr="00871F6A">
              <w:rPr>
                <w:color w:val="000000"/>
                <w:sz w:val="22"/>
                <w:szCs w:val="22"/>
              </w:rPr>
              <w:t xml:space="preserve"> стандартная,</w:t>
            </w:r>
          </w:p>
        </w:tc>
        <w:tc>
          <w:tcPr>
            <w:tcW w:w="1520" w:type="dxa"/>
            <w:tcBorders>
              <w:top w:val="nil"/>
              <w:left w:val="nil"/>
              <w:bottom w:val="single" w:sz="4" w:space="0" w:color="auto"/>
              <w:right w:val="single" w:sz="4" w:space="0" w:color="auto"/>
            </w:tcBorders>
            <w:shd w:val="clear" w:color="auto" w:fill="auto"/>
            <w:noWrap/>
            <w:vAlign w:val="center"/>
            <w:hideMark/>
          </w:tcPr>
          <w:p w14:paraId="140CB865"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470AA660" w14:textId="77777777" w:rsidR="00871F6A" w:rsidRPr="00871F6A" w:rsidRDefault="00871F6A" w:rsidP="00871F6A">
            <w:pPr>
              <w:jc w:val="center"/>
              <w:rPr>
                <w:color w:val="000000"/>
                <w:sz w:val="22"/>
                <w:szCs w:val="22"/>
              </w:rPr>
            </w:pPr>
            <w:r w:rsidRPr="00871F6A">
              <w:rPr>
                <w:color w:val="000000"/>
                <w:sz w:val="22"/>
                <w:szCs w:val="22"/>
              </w:rPr>
              <w:t xml:space="preserve">Шунтирующая система </w:t>
            </w:r>
            <w:proofErr w:type="spellStart"/>
            <w:r w:rsidRPr="00871F6A">
              <w:rPr>
                <w:color w:val="000000"/>
                <w:sz w:val="22"/>
                <w:szCs w:val="22"/>
              </w:rPr>
              <w:t>Contoured</w:t>
            </w:r>
            <w:proofErr w:type="spellEnd"/>
            <w:r w:rsidRPr="00871F6A">
              <w:rPr>
                <w:color w:val="000000"/>
                <w:sz w:val="22"/>
                <w:szCs w:val="22"/>
              </w:rPr>
              <w:t>, стандартная, низкого, среднего или высокого давления.</w:t>
            </w:r>
            <w:r w:rsidRPr="00871F6A">
              <w:rPr>
                <w:color w:val="000000"/>
                <w:sz w:val="22"/>
                <w:szCs w:val="22"/>
              </w:rPr>
              <w:br/>
              <w:t xml:space="preserve">Представляют собой различные варианты комплектаций клапанов контроля оттока СМЖ с </w:t>
            </w:r>
            <w:proofErr w:type="spellStart"/>
            <w:r w:rsidRPr="00871F6A">
              <w:rPr>
                <w:color w:val="000000"/>
                <w:sz w:val="22"/>
                <w:szCs w:val="22"/>
              </w:rPr>
              <w:t>кардиоперитонеальными</w:t>
            </w:r>
            <w:proofErr w:type="spellEnd"/>
            <w:r w:rsidRPr="00871F6A">
              <w:rPr>
                <w:color w:val="000000"/>
                <w:sz w:val="22"/>
                <w:szCs w:val="22"/>
              </w:rPr>
              <w:t>/</w:t>
            </w:r>
            <w:proofErr w:type="spellStart"/>
            <w:r w:rsidRPr="00871F6A">
              <w:rPr>
                <w:color w:val="000000"/>
                <w:sz w:val="22"/>
                <w:szCs w:val="22"/>
              </w:rPr>
              <w:t>перитонеальными</w:t>
            </w:r>
            <w:proofErr w:type="spellEnd"/>
            <w:r w:rsidRPr="00871F6A">
              <w:rPr>
                <w:color w:val="000000"/>
                <w:sz w:val="22"/>
                <w:szCs w:val="22"/>
              </w:rPr>
              <w:t xml:space="preserve"> и </w:t>
            </w:r>
            <w:proofErr w:type="spellStart"/>
            <w:r w:rsidRPr="00871F6A">
              <w:rPr>
                <w:color w:val="000000"/>
                <w:sz w:val="22"/>
                <w:szCs w:val="22"/>
              </w:rPr>
              <w:t>вентрикулярными</w:t>
            </w:r>
            <w:proofErr w:type="spellEnd"/>
            <w:r w:rsidRPr="00871F6A">
              <w:rPr>
                <w:color w:val="000000"/>
                <w:sz w:val="22"/>
                <w:szCs w:val="22"/>
              </w:rPr>
              <w:t xml:space="preserve"> катетерами.</w:t>
            </w:r>
            <w:r w:rsidRPr="00871F6A">
              <w:rPr>
                <w:color w:val="000000"/>
                <w:sz w:val="22"/>
                <w:szCs w:val="22"/>
              </w:rPr>
              <w:br/>
              <w:t>Клапаны с контролем оттока СМЖ производятся из двух различных материалов – полипропилена и силикона, исключающих слипание и деформацию клапанов. Простое внутреннее устройство, в сочетании с надежной мембранной конструкцией, обеспечивает оптимальную работу клапана.</w:t>
            </w:r>
            <w:r w:rsidRPr="00871F6A">
              <w:rPr>
                <w:color w:val="000000"/>
                <w:sz w:val="22"/>
                <w:szCs w:val="22"/>
              </w:rPr>
              <w:br/>
              <w:t xml:space="preserve">Клапаны: </w:t>
            </w:r>
            <w:proofErr w:type="spellStart"/>
            <w:r w:rsidRPr="00871F6A">
              <w:rPr>
                <w:color w:val="000000"/>
                <w:sz w:val="22"/>
                <w:szCs w:val="22"/>
              </w:rPr>
              <w:t>Contoured</w:t>
            </w:r>
            <w:proofErr w:type="spellEnd"/>
            <w:r w:rsidRPr="00871F6A">
              <w:rPr>
                <w:color w:val="000000"/>
                <w:sz w:val="22"/>
                <w:szCs w:val="22"/>
              </w:rPr>
              <w:t xml:space="preserve"> (контурные) – включают в себя центральный резервуар для инъекций и взятия проб ликвора, а также один или два </w:t>
            </w:r>
            <w:proofErr w:type="spellStart"/>
            <w:r w:rsidRPr="00871F6A">
              <w:rPr>
                <w:color w:val="000000"/>
                <w:sz w:val="22"/>
                <w:szCs w:val="22"/>
              </w:rPr>
              <w:t>окклюдера</w:t>
            </w:r>
            <w:proofErr w:type="spellEnd"/>
            <w:r w:rsidRPr="00871F6A">
              <w:rPr>
                <w:color w:val="000000"/>
                <w:sz w:val="22"/>
                <w:szCs w:val="22"/>
              </w:rPr>
              <w:t xml:space="preserve"> для осуществления выборочной промывки.</w:t>
            </w:r>
            <w:r w:rsidRPr="00871F6A">
              <w:rPr>
                <w:color w:val="000000"/>
                <w:sz w:val="22"/>
                <w:szCs w:val="22"/>
              </w:rPr>
              <w:br/>
            </w:r>
            <w:proofErr w:type="spellStart"/>
            <w:r w:rsidRPr="00871F6A">
              <w:rPr>
                <w:color w:val="000000"/>
                <w:sz w:val="22"/>
                <w:szCs w:val="22"/>
              </w:rPr>
              <w:t>Рентгеноконтрастные</w:t>
            </w:r>
            <w:proofErr w:type="spellEnd"/>
            <w:r w:rsidRPr="00871F6A">
              <w:rPr>
                <w:color w:val="000000"/>
                <w:sz w:val="22"/>
                <w:szCs w:val="22"/>
              </w:rPr>
              <w:t xml:space="preserve"> метки и кодовые обозначения на клапане указывают направление тока ликвора, места соединения с катетерами и градацию по давлению.</w:t>
            </w:r>
            <w:r w:rsidRPr="00871F6A">
              <w:rPr>
                <w:color w:val="000000"/>
                <w:sz w:val="22"/>
                <w:szCs w:val="22"/>
              </w:rPr>
              <w:br/>
              <w:t>Катетеры, входящие в состав систем, производятся из силикона (без примеси латекса), что препятствует их слипанию и петлеобразованию.</w:t>
            </w:r>
            <w:r w:rsidRPr="00871F6A">
              <w:rPr>
                <w:color w:val="000000"/>
                <w:sz w:val="22"/>
                <w:szCs w:val="22"/>
              </w:rPr>
              <w:br/>
              <w:t xml:space="preserve">Защелкивающиеся шунтирующие системы включают интегрированный </w:t>
            </w:r>
            <w:proofErr w:type="spellStart"/>
            <w:r w:rsidRPr="00871F6A">
              <w:rPr>
                <w:color w:val="000000"/>
                <w:sz w:val="22"/>
                <w:szCs w:val="22"/>
              </w:rPr>
              <w:t>вентрикулостомический</w:t>
            </w:r>
            <w:proofErr w:type="spellEnd"/>
            <w:r w:rsidRPr="00871F6A">
              <w:rPr>
                <w:color w:val="000000"/>
                <w:sz w:val="22"/>
                <w:szCs w:val="22"/>
              </w:rPr>
              <w:t xml:space="preserve"> резервуар с защелкой, </w:t>
            </w:r>
            <w:proofErr w:type="spellStart"/>
            <w:r w:rsidRPr="00871F6A">
              <w:rPr>
                <w:color w:val="000000"/>
                <w:sz w:val="22"/>
                <w:szCs w:val="22"/>
              </w:rPr>
              <w:t>предназначеной</w:t>
            </w:r>
            <w:proofErr w:type="spellEnd"/>
            <w:r w:rsidRPr="00871F6A">
              <w:rPr>
                <w:color w:val="000000"/>
                <w:sz w:val="22"/>
                <w:szCs w:val="22"/>
              </w:rPr>
              <w:t xml:space="preserve"> для соединения с катетером, имеющим аналогичную систему крепления. Такое соединение не требует фиксации компонентов системы лигатурой, что сокращает время установки шунта и сводит </w:t>
            </w:r>
            <w:proofErr w:type="spellStart"/>
            <w:r w:rsidRPr="00871F6A">
              <w:rPr>
                <w:color w:val="000000"/>
                <w:sz w:val="22"/>
                <w:szCs w:val="22"/>
              </w:rPr>
              <w:t>кминимуму</w:t>
            </w:r>
            <w:proofErr w:type="spellEnd"/>
            <w:r w:rsidRPr="00871F6A">
              <w:rPr>
                <w:color w:val="000000"/>
                <w:sz w:val="22"/>
                <w:szCs w:val="22"/>
              </w:rPr>
              <w:t xml:space="preserve"> возможность травмы при ревизии.</w:t>
            </w:r>
            <w:r w:rsidRPr="00871F6A">
              <w:rPr>
                <w:color w:val="000000"/>
                <w:sz w:val="22"/>
                <w:szCs w:val="22"/>
              </w:rPr>
              <w:br/>
              <w:t>Отсутствие металлических деталей в клапанах позволяет без помех проводить КТ и ЯМР исследования</w:t>
            </w:r>
            <w:r w:rsidRPr="00871F6A">
              <w:rPr>
                <w:color w:val="000000"/>
                <w:sz w:val="22"/>
                <w:szCs w:val="22"/>
              </w:rPr>
              <w:br/>
              <w:t>В комплект входят:</w:t>
            </w:r>
            <w:r w:rsidRPr="00871F6A">
              <w:rPr>
                <w:color w:val="000000"/>
                <w:sz w:val="22"/>
                <w:szCs w:val="22"/>
              </w:rPr>
              <w:br/>
              <w:t>• Клапан с контролем оттока СМЖ, стандартный, размерами 18х32 мм, резервуар диаметром 14 мм, высота 7.5 мм.</w:t>
            </w:r>
            <w:r w:rsidRPr="00871F6A">
              <w:rPr>
                <w:color w:val="000000"/>
                <w:sz w:val="22"/>
                <w:szCs w:val="22"/>
              </w:rPr>
              <w:br/>
              <w:t xml:space="preserve">• </w:t>
            </w:r>
            <w:proofErr w:type="spellStart"/>
            <w:r w:rsidRPr="00871F6A">
              <w:rPr>
                <w:color w:val="000000"/>
                <w:sz w:val="22"/>
                <w:szCs w:val="22"/>
              </w:rPr>
              <w:t>Вентрикулярный</w:t>
            </w:r>
            <w:proofErr w:type="spellEnd"/>
            <w:r w:rsidRPr="00871F6A">
              <w:rPr>
                <w:color w:val="000000"/>
                <w:sz w:val="22"/>
                <w:szCs w:val="22"/>
              </w:rPr>
              <w:t xml:space="preserve"> катетер, стандартный, импрегнирован барием, с угловой </w:t>
            </w:r>
            <w:proofErr w:type="spellStart"/>
            <w:r w:rsidRPr="00871F6A">
              <w:rPr>
                <w:color w:val="000000"/>
                <w:sz w:val="22"/>
                <w:szCs w:val="22"/>
              </w:rPr>
              <w:t>клипсой</w:t>
            </w:r>
            <w:proofErr w:type="spellEnd"/>
            <w:r w:rsidRPr="00871F6A">
              <w:rPr>
                <w:color w:val="000000"/>
                <w:sz w:val="22"/>
                <w:szCs w:val="22"/>
              </w:rPr>
              <w:t xml:space="preserve">, со стилетом, длиной 230 мм, диаметр 2,5 мм, внутренний диаметр 1,3 мм. Наличие 4 рядов по 8 отверстий на дистальном конце катетера длиной 1,6 см. Наличие трех маркеров длины, через 5 см от проксимального конца. </w:t>
            </w:r>
            <w:r w:rsidRPr="00871F6A">
              <w:rPr>
                <w:color w:val="000000"/>
                <w:sz w:val="22"/>
                <w:szCs w:val="22"/>
              </w:rPr>
              <w:br/>
              <w:t xml:space="preserve">• </w:t>
            </w:r>
            <w:proofErr w:type="spellStart"/>
            <w:r w:rsidRPr="00871F6A">
              <w:rPr>
                <w:color w:val="000000"/>
                <w:sz w:val="22"/>
                <w:szCs w:val="22"/>
              </w:rPr>
              <w:t>Кардиоперитонеальный</w:t>
            </w:r>
            <w:proofErr w:type="spellEnd"/>
            <w:r w:rsidRPr="00871F6A">
              <w:rPr>
                <w:color w:val="000000"/>
                <w:sz w:val="22"/>
                <w:szCs w:val="22"/>
              </w:rPr>
              <w:t xml:space="preserve"> катетер, стандартный, импрегнирован барием, длиной 900 мм, диаметр 2,5 мм, внутренний диаметр 1,3 мм. Наличие 4 щелевидных отверстий, расположенных под углом 90 градусов в стенке катетера. Наличие трех маркеров длины, через 10 см от дистального конца.</w:t>
            </w:r>
          </w:p>
        </w:tc>
      </w:tr>
      <w:tr w:rsidR="00871F6A" w:rsidRPr="00871F6A" w14:paraId="7ADCA479" w14:textId="77777777" w:rsidTr="00871F6A">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C470701"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11</w:t>
            </w:r>
          </w:p>
        </w:tc>
        <w:tc>
          <w:tcPr>
            <w:tcW w:w="2220" w:type="dxa"/>
            <w:tcBorders>
              <w:top w:val="nil"/>
              <w:left w:val="nil"/>
              <w:bottom w:val="single" w:sz="4" w:space="0" w:color="auto"/>
              <w:right w:val="single" w:sz="4" w:space="0" w:color="auto"/>
            </w:tcBorders>
            <w:shd w:val="clear" w:color="auto" w:fill="auto"/>
            <w:vAlign w:val="center"/>
            <w:hideMark/>
          </w:tcPr>
          <w:p w14:paraId="4BE4A56D" w14:textId="77777777" w:rsidR="00871F6A" w:rsidRPr="00871F6A" w:rsidRDefault="00871F6A" w:rsidP="00871F6A">
            <w:pPr>
              <w:jc w:val="center"/>
              <w:rPr>
                <w:color w:val="000000"/>
                <w:sz w:val="22"/>
                <w:szCs w:val="22"/>
              </w:rPr>
            </w:pPr>
            <w:r w:rsidRPr="00871F6A">
              <w:rPr>
                <w:color w:val="000000"/>
                <w:sz w:val="22"/>
                <w:szCs w:val="22"/>
              </w:rPr>
              <w:t>Шунтирующая система Дельта, стандартная</w:t>
            </w:r>
          </w:p>
        </w:tc>
        <w:tc>
          <w:tcPr>
            <w:tcW w:w="1520" w:type="dxa"/>
            <w:tcBorders>
              <w:top w:val="nil"/>
              <w:left w:val="nil"/>
              <w:bottom w:val="single" w:sz="4" w:space="0" w:color="auto"/>
              <w:right w:val="single" w:sz="4" w:space="0" w:color="auto"/>
            </w:tcBorders>
            <w:shd w:val="clear" w:color="auto" w:fill="auto"/>
            <w:noWrap/>
            <w:vAlign w:val="center"/>
            <w:hideMark/>
          </w:tcPr>
          <w:p w14:paraId="1DAB2E60"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4B1EE24E" w14:textId="77777777" w:rsidR="00871F6A" w:rsidRPr="00871F6A" w:rsidRDefault="00871F6A" w:rsidP="00871F6A">
            <w:pPr>
              <w:jc w:val="center"/>
              <w:rPr>
                <w:color w:val="000000"/>
                <w:sz w:val="22"/>
                <w:szCs w:val="22"/>
              </w:rPr>
            </w:pPr>
            <w:r w:rsidRPr="00871F6A">
              <w:rPr>
                <w:color w:val="000000"/>
                <w:sz w:val="22"/>
                <w:szCs w:val="22"/>
              </w:rPr>
              <w:t>Шунтирующая система Дельта, стандартная, низкого, среднего или высокого давления.</w:t>
            </w:r>
            <w:r w:rsidRPr="00871F6A">
              <w:rPr>
                <w:color w:val="000000"/>
                <w:sz w:val="22"/>
                <w:szCs w:val="22"/>
              </w:rPr>
              <w:br/>
              <w:t xml:space="preserve">Разработана для снижения риска </w:t>
            </w:r>
            <w:proofErr w:type="spellStart"/>
            <w:r w:rsidRPr="00871F6A">
              <w:rPr>
                <w:color w:val="000000"/>
                <w:sz w:val="22"/>
                <w:szCs w:val="22"/>
              </w:rPr>
              <w:t>гипердренирования</w:t>
            </w:r>
            <w:proofErr w:type="spellEnd"/>
            <w:r w:rsidRPr="00871F6A">
              <w:rPr>
                <w:color w:val="000000"/>
                <w:sz w:val="22"/>
                <w:szCs w:val="22"/>
              </w:rPr>
              <w:t xml:space="preserve"> СМЖ. В конструкцию клапана включено </w:t>
            </w:r>
            <w:proofErr w:type="spellStart"/>
            <w:r w:rsidRPr="00871F6A">
              <w:rPr>
                <w:color w:val="000000"/>
                <w:sz w:val="22"/>
                <w:szCs w:val="22"/>
              </w:rPr>
              <w:t>антисифонное</w:t>
            </w:r>
            <w:proofErr w:type="spellEnd"/>
            <w:r w:rsidRPr="00871F6A">
              <w:rPr>
                <w:color w:val="000000"/>
                <w:sz w:val="22"/>
                <w:szCs w:val="22"/>
              </w:rPr>
              <w:t xml:space="preserve"> устройство – Дельта-камера, позволяющее поддерживать </w:t>
            </w:r>
            <w:proofErr w:type="spellStart"/>
            <w:r w:rsidRPr="00871F6A">
              <w:rPr>
                <w:color w:val="000000"/>
                <w:sz w:val="22"/>
                <w:szCs w:val="22"/>
              </w:rPr>
              <w:t>интравентрикулярное</w:t>
            </w:r>
            <w:proofErr w:type="spellEnd"/>
            <w:r w:rsidRPr="00871F6A">
              <w:rPr>
                <w:color w:val="000000"/>
                <w:sz w:val="22"/>
                <w:szCs w:val="22"/>
              </w:rPr>
              <w:t xml:space="preserve"> давление пациента в пределах физиологической нормы, независимо от скорости вырабатывания ликвора и положения тела пациента (лежа/стоя). В норме диафрагма камеры закрыта и открывается при увеличении положительного </w:t>
            </w:r>
            <w:proofErr w:type="spellStart"/>
            <w:r w:rsidRPr="00871F6A">
              <w:rPr>
                <w:color w:val="000000"/>
                <w:sz w:val="22"/>
                <w:szCs w:val="22"/>
              </w:rPr>
              <w:t>интравентрикулярного</w:t>
            </w:r>
            <w:proofErr w:type="spellEnd"/>
            <w:r w:rsidRPr="00871F6A">
              <w:rPr>
                <w:color w:val="000000"/>
                <w:sz w:val="22"/>
                <w:szCs w:val="22"/>
              </w:rPr>
              <w:t xml:space="preserve"> давления. При нарастании отрицательного давления – немедленно закрывается.</w:t>
            </w:r>
            <w:r w:rsidRPr="00871F6A">
              <w:rPr>
                <w:color w:val="000000"/>
                <w:sz w:val="22"/>
                <w:szCs w:val="22"/>
              </w:rPr>
              <w:br/>
              <w:t xml:space="preserve">Клапан Дельта состоит из двух различных материалов – полипропилена и силикона (без примеси латекса), исключающих слипание и деформацию клапанов. </w:t>
            </w:r>
            <w:proofErr w:type="spellStart"/>
            <w:r w:rsidRPr="00871F6A">
              <w:rPr>
                <w:color w:val="000000"/>
                <w:sz w:val="22"/>
                <w:szCs w:val="22"/>
              </w:rPr>
              <w:t>Рентгеноконтрастные</w:t>
            </w:r>
            <w:proofErr w:type="spellEnd"/>
            <w:r w:rsidRPr="00871F6A">
              <w:rPr>
                <w:color w:val="000000"/>
                <w:sz w:val="22"/>
                <w:szCs w:val="22"/>
              </w:rPr>
              <w:t xml:space="preserve"> метки и кодовые обозначения на клапане указывают направление тока ликвора, места соединения с катетерами и градацию по давлению. Все клапаны Дельта включают в себя резервуар для инъекций и взятия проб ликвора, а также </w:t>
            </w:r>
            <w:proofErr w:type="spellStart"/>
            <w:r w:rsidRPr="00871F6A">
              <w:rPr>
                <w:color w:val="000000"/>
                <w:sz w:val="22"/>
                <w:szCs w:val="22"/>
              </w:rPr>
              <w:t>окклюдеры</w:t>
            </w:r>
            <w:proofErr w:type="spellEnd"/>
            <w:r w:rsidRPr="00871F6A">
              <w:rPr>
                <w:color w:val="000000"/>
                <w:sz w:val="22"/>
                <w:szCs w:val="22"/>
              </w:rPr>
              <w:t xml:space="preserve"> для избирательной промывки.</w:t>
            </w:r>
            <w:r w:rsidRPr="00871F6A">
              <w:rPr>
                <w:color w:val="000000"/>
                <w:sz w:val="22"/>
                <w:szCs w:val="22"/>
              </w:rPr>
              <w:br/>
              <w:t xml:space="preserve">Катетеры производятся из силикона (без примеси латекса), что препятствует их слипанию и </w:t>
            </w:r>
            <w:proofErr w:type="spellStart"/>
            <w:r w:rsidRPr="00871F6A">
              <w:rPr>
                <w:color w:val="000000"/>
                <w:sz w:val="22"/>
                <w:szCs w:val="22"/>
              </w:rPr>
              <w:t>петлетлеобразованию</w:t>
            </w:r>
            <w:proofErr w:type="spellEnd"/>
            <w:r w:rsidRPr="00871F6A">
              <w:rPr>
                <w:color w:val="000000"/>
                <w:sz w:val="22"/>
                <w:szCs w:val="22"/>
              </w:rPr>
              <w:t>.</w:t>
            </w:r>
            <w:r w:rsidRPr="00871F6A">
              <w:rPr>
                <w:color w:val="000000"/>
                <w:sz w:val="22"/>
                <w:szCs w:val="22"/>
              </w:rPr>
              <w:br/>
              <w:t>Отсутствие металлических деталей в системах позволяет без помех проводить КТ и ЯМР исследования.</w:t>
            </w:r>
            <w:r w:rsidRPr="00871F6A">
              <w:rPr>
                <w:color w:val="000000"/>
                <w:sz w:val="22"/>
                <w:szCs w:val="22"/>
              </w:rPr>
              <w:br/>
              <w:t xml:space="preserve">В комплект входят: </w:t>
            </w:r>
            <w:r w:rsidRPr="00871F6A">
              <w:rPr>
                <w:color w:val="000000"/>
                <w:sz w:val="22"/>
                <w:szCs w:val="22"/>
              </w:rPr>
              <w:br/>
              <w:t xml:space="preserve">Клапан Дельта, стандартный, размер 40х8 мм.; </w:t>
            </w:r>
            <w:r w:rsidRPr="00871F6A">
              <w:rPr>
                <w:color w:val="000000"/>
                <w:sz w:val="22"/>
                <w:szCs w:val="22"/>
              </w:rPr>
              <w:br/>
            </w:r>
            <w:proofErr w:type="spellStart"/>
            <w:r w:rsidRPr="00871F6A">
              <w:rPr>
                <w:color w:val="000000"/>
                <w:sz w:val="22"/>
                <w:szCs w:val="22"/>
              </w:rPr>
              <w:t>Вентрикулярный</w:t>
            </w:r>
            <w:proofErr w:type="spellEnd"/>
            <w:r w:rsidRPr="00871F6A">
              <w:rPr>
                <w:color w:val="000000"/>
                <w:sz w:val="22"/>
                <w:szCs w:val="22"/>
              </w:rPr>
              <w:t xml:space="preserve"> катетер, стандартный, с </w:t>
            </w:r>
            <w:proofErr w:type="spellStart"/>
            <w:r w:rsidRPr="00871F6A">
              <w:rPr>
                <w:color w:val="000000"/>
                <w:sz w:val="22"/>
                <w:szCs w:val="22"/>
              </w:rPr>
              <w:t>правоугольной</w:t>
            </w:r>
            <w:proofErr w:type="spellEnd"/>
            <w:r w:rsidRPr="00871F6A">
              <w:rPr>
                <w:color w:val="000000"/>
                <w:sz w:val="22"/>
                <w:szCs w:val="22"/>
              </w:rPr>
              <w:t xml:space="preserve"> </w:t>
            </w:r>
            <w:proofErr w:type="spellStart"/>
            <w:r w:rsidRPr="00871F6A">
              <w:rPr>
                <w:color w:val="000000"/>
                <w:sz w:val="22"/>
                <w:szCs w:val="22"/>
              </w:rPr>
              <w:t>клипсой</w:t>
            </w:r>
            <w:proofErr w:type="spellEnd"/>
            <w:r w:rsidRPr="00871F6A">
              <w:rPr>
                <w:color w:val="000000"/>
                <w:sz w:val="22"/>
                <w:szCs w:val="22"/>
              </w:rPr>
              <w:t xml:space="preserve">, со стилетом, импрегнирован барием, длина - 230 мм., внутренний диаметр - 1.2-1.3 мм., наружный диаметр - 2.1-2.5 мм. Наличие 4 рядов по 8 отверстий на дистальном конце катетера длиной 16 мм. Наличие 3 маркеров длины, через 50 мм. от проксимального конца; </w:t>
            </w:r>
            <w:r w:rsidRPr="00871F6A">
              <w:rPr>
                <w:color w:val="000000"/>
                <w:sz w:val="22"/>
                <w:szCs w:val="22"/>
              </w:rPr>
              <w:br/>
            </w:r>
            <w:proofErr w:type="spellStart"/>
            <w:r w:rsidRPr="00871F6A">
              <w:rPr>
                <w:color w:val="000000"/>
                <w:sz w:val="22"/>
                <w:szCs w:val="22"/>
              </w:rPr>
              <w:t>Кардиоперитонеальный</w:t>
            </w:r>
            <w:proofErr w:type="spellEnd"/>
            <w:r w:rsidRPr="00871F6A">
              <w:rPr>
                <w:color w:val="000000"/>
                <w:sz w:val="22"/>
                <w:szCs w:val="22"/>
              </w:rPr>
              <w:t xml:space="preserve"> катетер, стандартный, импрегнирован барием, длиной 900 мм, наружный диаметр 2,5 мм., внутренний диаметр 1,3 мм. Наличие 8 щелевидных отверстий, расположенных под углом 90 градусов в стенке катетера. Наличие 3 маркеров длины на расстоянии 100 мм. от открытого кончика. Наличие 2 щелевых отверстий, расположенных под углом 180 градусов в стенке катетера.</w:t>
            </w:r>
            <w:r w:rsidRPr="00871F6A">
              <w:rPr>
                <w:color w:val="000000"/>
                <w:sz w:val="22"/>
                <w:szCs w:val="22"/>
              </w:rPr>
              <w:br/>
              <w:t>Режим функционирования: 1.0/1.5/2.0</w:t>
            </w:r>
          </w:p>
        </w:tc>
      </w:tr>
      <w:tr w:rsidR="00871F6A" w:rsidRPr="00871F6A" w14:paraId="3E3F1496" w14:textId="77777777" w:rsidTr="00871F6A">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D9EA380"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12</w:t>
            </w:r>
          </w:p>
        </w:tc>
        <w:tc>
          <w:tcPr>
            <w:tcW w:w="2220" w:type="dxa"/>
            <w:tcBorders>
              <w:top w:val="nil"/>
              <w:left w:val="nil"/>
              <w:bottom w:val="single" w:sz="4" w:space="0" w:color="auto"/>
              <w:right w:val="single" w:sz="4" w:space="0" w:color="auto"/>
            </w:tcBorders>
            <w:shd w:val="clear" w:color="auto" w:fill="auto"/>
            <w:vAlign w:val="center"/>
            <w:hideMark/>
          </w:tcPr>
          <w:p w14:paraId="49F354EB" w14:textId="77777777" w:rsidR="00871F6A" w:rsidRPr="00871F6A" w:rsidRDefault="00871F6A" w:rsidP="00871F6A">
            <w:pPr>
              <w:jc w:val="center"/>
              <w:rPr>
                <w:color w:val="000000"/>
                <w:sz w:val="22"/>
                <w:szCs w:val="22"/>
              </w:rPr>
            </w:pPr>
            <w:r w:rsidRPr="00871F6A">
              <w:rPr>
                <w:color w:val="000000"/>
                <w:sz w:val="22"/>
                <w:szCs w:val="22"/>
              </w:rPr>
              <w:t xml:space="preserve">Набор для </w:t>
            </w:r>
            <w:proofErr w:type="spellStart"/>
            <w:r w:rsidRPr="00871F6A">
              <w:rPr>
                <w:color w:val="000000"/>
                <w:sz w:val="22"/>
                <w:szCs w:val="22"/>
              </w:rPr>
              <w:t>вертебропластики</w:t>
            </w:r>
            <w:proofErr w:type="spellEnd"/>
            <w:r w:rsidRPr="00871F6A">
              <w:rPr>
                <w:color w:val="000000"/>
                <w:sz w:val="22"/>
                <w:szCs w:val="22"/>
              </w:rPr>
              <w:t xml:space="preserve"> PCD</w:t>
            </w:r>
          </w:p>
        </w:tc>
        <w:tc>
          <w:tcPr>
            <w:tcW w:w="1520" w:type="dxa"/>
            <w:tcBorders>
              <w:top w:val="nil"/>
              <w:left w:val="nil"/>
              <w:bottom w:val="single" w:sz="4" w:space="0" w:color="auto"/>
              <w:right w:val="single" w:sz="4" w:space="0" w:color="auto"/>
            </w:tcBorders>
            <w:shd w:val="clear" w:color="auto" w:fill="auto"/>
            <w:noWrap/>
            <w:vAlign w:val="center"/>
            <w:hideMark/>
          </w:tcPr>
          <w:p w14:paraId="170D991C"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7FB7838F" w14:textId="77777777" w:rsidR="00871F6A" w:rsidRPr="00871F6A" w:rsidRDefault="00871F6A" w:rsidP="00871F6A">
            <w:pPr>
              <w:jc w:val="center"/>
              <w:rPr>
                <w:color w:val="000000"/>
                <w:sz w:val="22"/>
                <w:szCs w:val="22"/>
              </w:rPr>
            </w:pPr>
            <w:r w:rsidRPr="00871F6A">
              <w:rPr>
                <w:color w:val="000000"/>
                <w:sz w:val="22"/>
                <w:szCs w:val="22"/>
              </w:rPr>
              <w:t xml:space="preserve">Комплект предназначен для </w:t>
            </w:r>
            <w:proofErr w:type="spellStart"/>
            <w:r w:rsidRPr="00871F6A">
              <w:rPr>
                <w:color w:val="000000"/>
                <w:sz w:val="22"/>
                <w:szCs w:val="22"/>
              </w:rPr>
              <w:t>чрескожной</w:t>
            </w:r>
            <w:proofErr w:type="spellEnd"/>
            <w:r w:rsidRPr="00871F6A">
              <w:rPr>
                <w:color w:val="000000"/>
                <w:sz w:val="22"/>
                <w:szCs w:val="22"/>
              </w:rPr>
              <w:t xml:space="preserve"> </w:t>
            </w:r>
            <w:proofErr w:type="spellStart"/>
            <w:r w:rsidRPr="00871F6A">
              <w:rPr>
                <w:color w:val="000000"/>
                <w:sz w:val="22"/>
                <w:szCs w:val="22"/>
              </w:rPr>
              <w:t>вертебропластики</w:t>
            </w:r>
            <w:proofErr w:type="spellEnd"/>
            <w:r w:rsidRPr="00871F6A">
              <w:rPr>
                <w:color w:val="000000"/>
                <w:sz w:val="22"/>
                <w:szCs w:val="22"/>
              </w:rPr>
              <w:t xml:space="preserve"> при лечении </w:t>
            </w:r>
            <w:proofErr w:type="spellStart"/>
            <w:r w:rsidRPr="00871F6A">
              <w:rPr>
                <w:color w:val="000000"/>
                <w:sz w:val="22"/>
                <w:szCs w:val="22"/>
              </w:rPr>
              <w:t>вертебральных</w:t>
            </w:r>
            <w:proofErr w:type="spellEnd"/>
            <w:r w:rsidRPr="00871F6A">
              <w:rPr>
                <w:color w:val="000000"/>
                <w:sz w:val="22"/>
                <w:szCs w:val="22"/>
              </w:rPr>
              <w:t xml:space="preserve"> опухолей, компрессионных переломов тел позвонков на фоне остеопороза. Она позволяет перемешивать и вводить цемент высокой вязкости в тело позвонка.</w:t>
            </w:r>
            <w:r w:rsidRPr="00871F6A">
              <w:rPr>
                <w:color w:val="000000"/>
                <w:sz w:val="22"/>
                <w:szCs w:val="22"/>
              </w:rPr>
              <w:br/>
              <w:t xml:space="preserve">Комплектность и характеристики: одна система </w:t>
            </w:r>
            <w:proofErr w:type="spellStart"/>
            <w:r w:rsidRPr="00871F6A">
              <w:rPr>
                <w:color w:val="000000"/>
                <w:sz w:val="22"/>
                <w:szCs w:val="22"/>
              </w:rPr>
              <w:t>чрезкожной</w:t>
            </w:r>
            <w:proofErr w:type="spellEnd"/>
            <w:r w:rsidRPr="00871F6A">
              <w:rPr>
                <w:color w:val="000000"/>
                <w:sz w:val="22"/>
                <w:szCs w:val="22"/>
              </w:rPr>
              <w:t xml:space="preserve"> </w:t>
            </w:r>
            <w:proofErr w:type="spellStart"/>
            <w:r w:rsidRPr="00871F6A">
              <w:rPr>
                <w:color w:val="000000"/>
                <w:sz w:val="22"/>
                <w:szCs w:val="22"/>
              </w:rPr>
              <w:t>вертебропластики</w:t>
            </w:r>
            <w:proofErr w:type="spellEnd"/>
            <w:r w:rsidRPr="00871F6A">
              <w:rPr>
                <w:color w:val="000000"/>
                <w:sz w:val="22"/>
                <w:szCs w:val="22"/>
              </w:rPr>
              <w:t xml:space="preserve">, включает в себя: системы смешивания/введения цемента; блок головки миксера; картридж введения; удлиняющая трубка; 1 </w:t>
            </w:r>
            <w:proofErr w:type="spellStart"/>
            <w:r w:rsidRPr="00871F6A">
              <w:rPr>
                <w:color w:val="000000"/>
                <w:sz w:val="22"/>
                <w:szCs w:val="22"/>
              </w:rPr>
              <w:t>мандрен</w:t>
            </w:r>
            <w:proofErr w:type="spellEnd"/>
            <w:r w:rsidRPr="00871F6A">
              <w:rPr>
                <w:color w:val="000000"/>
                <w:sz w:val="22"/>
                <w:szCs w:val="22"/>
              </w:rPr>
              <w:t xml:space="preserve"> 4-х </w:t>
            </w:r>
            <w:proofErr w:type="spellStart"/>
            <w:r w:rsidRPr="00871F6A">
              <w:rPr>
                <w:color w:val="000000"/>
                <w:sz w:val="22"/>
                <w:szCs w:val="22"/>
              </w:rPr>
              <w:t>гранный</w:t>
            </w:r>
            <w:proofErr w:type="spellEnd"/>
            <w:r w:rsidRPr="00871F6A">
              <w:rPr>
                <w:color w:val="000000"/>
                <w:sz w:val="22"/>
                <w:szCs w:val="22"/>
              </w:rPr>
              <w:t xml:space="preserve">; 1 </w:t>
            </w:r>
            <w:proofErr w:type="spellStart"/>
            <w:r w:rsidRPr="00871F6A">
              <w:rPr>
                <w:color w:val="000000"/>
                <w:sz w:val="22"/>
                <w:szCs w:val="22"/>
              </w:rPr>
              <w:t>мандрен</w:t>
            </w:r>
            <w:proofErr w:type="spellEnd"/>
            <w:r w:rsidRPr="00871F6A">
              <w:rPr>
                <w:color w:val="000000"/>
                <w:sz w:val="22"/>
                <w:szCs w:val="22"/>
              </w:rPr>
              <w:t xml:space="preserve"> со скошенным кончиком и троакар; вакуумный шланг; воронка. Миксер и шприц в одном устройстве. Герметичность системы и встроенный угольный фильтр (отсутствие запаха). Точность дозированного введения готового цемента - 0,2 см³ за половину оборота базы картриджа. Время смешивания в системе доставки: около 2-х минут. Радиационная безопасность для врача при работе - за счет общей длины картриджа и удлиняющей трубки - длина 43 см. Маркированный картридж - визуализация количества введенного цемента. </w:t>
            </w:r>
            <w:r w:rsidRPr="00871F6A">
              <w:rPr>
                <w:color w:val="000000"/>
                <w:sz w:val="22"/>
                <w:szCs w:val="22"/>
              </w:rPr>
              <w:br/>
              <w:t>Материалы: система смешивания и введения – пластмасса;</w:t>
            </w:r>
            <w:r w:rsidRPr="00871F6A">
              <w:rPr>
                <w:color w:val="000000"/>
                <w:sz w:val="22"/>
                <w:szCs w:val="22"/>
              </w:rPr>
              <w:br/>
              <w:t>Игла с конусным срезом (2 штуки):</w:t>
            </w:r>
            <w:r w:rsidRPr="00871F6A">
              <w:rPr>
                <w:color w:val="000000"/>
                <w:sz w:val="22"/>
                <w:szCs w:val="22"/>
              </w:rPr>
              <w:br/>
              <w:t xml:space="preserve">• идеальное совпадение </w:t>
            </w:r>
            <w:proofErr w:type="spellStart"/>
            <w:r w:rsidRPr="00871F6A">
              <w:rPr>
                <w:color w:val="000000"/>
                <w:sz w:val="22"/>
                <w:szCs w:val="22"/>
              </w:rPr>
              <w:t>мандрена</w:t>
            </w:r>
            <w:proofErr w:type="spellEnd"/>
            <w:r w:rsidRPr="00871F6A">
              <w:rPr>
                <w:color w:val="000000"/>
                <w:sz w:val="22"/>
                <w:szCs w:val="22"/>
              </w:rPr>
              <w:t xml:space="preserve"> и троакара исключает закупорку последнего</w:t>
            </w:r>
            <w:r w:rsidRPr="00871F6A">
              <w:rPr>
                <w:color w:val="000000"/>
                <w:sz w:val="22"/>
                <w:szCs w:val="22"/>
              </w:rPr>
              <w:br/>
              <w:t xml:space="preserve">• четырехгранные и скошенные </w:t>
            </w:r>
            <w:proofErr w:type="spellStart"/>
            <w:r w:rsidRPr="00871F6A">
              <w:rPr>
                <w:color w:val="000000"/>
                <w:sz w:val="22"/>
                <w:szCs w:val="22"/>
              </w:rPr>
              <w:t>мандрены</w:t>
            </w:r>
            <w:proofErr w:type="spellEnd"/>
            <w:r w:rsidRPr="00871F6A">
              <w:rPr>
                <w:color w:val="000000"/>
                <w:sz w:val="22"/>
                <w:szCs w:val="22"/>
              </w:rPr>
              <w:t xml:space="preserve"> взаимозаменяемы </w:t>
            </w:r>
            <w:r w:rsidRPr="00871F6A">
              <w:rPr>
                <w:color w:val="000000"/>
                <w:sz w:val="22"/>
                <w:szCs w:val="22"/>
              </w:rPr>
              <w:br/>
              <w:t>• стандартный калибр 11G (3,05 мм), 13G (2,41 мм) – длина 12,7 см.</w:t>
            </w:r>
            <w:r w:rsidRPr="00871F6A">
              <w:rPr>
                <w:color w:val="000000"/>
                <w:sz w:val="22"/>
                <w:szCs w:val="22"/>
              </w:rPr>
              <w:br/>
              <w:t xml:space="preserve">• цветовая маркировка </w:t>
            </w:r>
            <w:proofErr w:type="spellStart"/>
            <w:r w:rsidRPr="00871F6A">
              <w:rPr>
                <w:color w:val="000000"/>
                <w:sz w:val="22"/>
                <w:szCs w:val="22"/>
              </w:rPr>
              <w:t>мандренов</w:t>
            </w:r>
            <w:proofErr w:type="spellEnd"/>
            <w:r w:rsidRPr="00871F6A">
              <w:rPr>
                <w:color w:val="000000"/>
                <w:sz w:val="22"/>
                <w:szCs w:val="22"/>
              </w:rPr>
              <w:t xml:space="preserve"> и троакара</w:t>
            </w:r>
            <w:r w:rsidRPr="00871F6A">
              <w:rPr>
                <w:color w:val="000000"/>
                <w:sz w:val="22"/>
                <w:szCs w:val="22"/>
              </w:rPr>
              <w:br/>
              <w:t>Цемент высокой вязкости (1 пачка) - Представляет собой 2 стерильно упакованных компонента:</w:t>
            </w:r>
            <w:r w:rsidRPr="00871F6A">
              <w:rPr>
                <w:color w:val="000000"/>
                <w:sz w:val="22"/>
                <w:szCs w:val="22"/>
              </w:rPr>
              <w:br/>
              <w:t>Один компонент: ампула, содержащая бесцветный жидкий мономер кисло-сладкого запаха 1/2 дозы 9,5мл следующего состава: Метилметакрилат (мономер) - 9,40 мл. N, N-</w:t>
            </w:r>
            <w:proofErr w:type="spellStart"/>
            <w:r w:rsidRPr="00871F6A">
              <w:rPr>
                <w:color w:val="000000"/>
                <w:sz w:val="22"/>
                <w:szCs w:val="22"/>
              </w:rPr>
              <w:t>диметилпаратолуидин</w:t>
            </w:r>
            <w:proofErr w:type="spellEnd"/>
            <w:r w:rsidRPr="00871F6A">
              <w:rPr>
                <w:color w:val="000000"/>
                <w:sz w:val="22"/>
                <w:szCs w:val="22"/>
              </w:rPr>
              <w:t xml:space="preserve"> - 0,10 мл. Гидрохинон USP- 0,75 мг.</w:t>
            </w:r>
            <w:r w:rsidRPr="00871F6A">
              <w:rPr>
                <w:color w:val="000000"/>
                <w:sz w:val="22"/>
                <w:szCs w:val="22"/>
              </w:rPr>
              <w:br/>
              <w:t xml:space="preserve">Другой компонент: пакет 1/2 дозы 20гр мелко измельченного порошка (плоские, скученные микроскопические хлопья; между хлопьями находится воздух, что способствует полному проникновению жидкого мономера) следующего состава: Полиметилметакрилат – 14,0 гр. (включая Пероксид Бензоила – 2,6%). Бария Сульфат Е.Р – 6,0 гр. Во время приготовления порошок и жидкость смешиваются, превращаясь в полимерную форму, похожую на густую вязкую массу.  Температура экзотермической реакции не превышает 60˚С.Время работы – 18-23 минуты. Время схватывания цемента: </w:t>
            </w:r>
            <w:proofErr w:type="spellStart"/>
            <w:proofErr w:type="gramStart"/>
            <w:r w:rsidRPr="00871F6A">
              <w:rPr>
                <w:color w:val="000000"/>
                <w:sz w:val="22"/>
                <w:szCs w:val="22"/>
              </w:rPr>
              <w:t>in</w:t>
            </w:r>
            <w:proofErr w:type="spellEnd"/>
            <w:r w:rsidRPr="00871F6A">
              <w:rPr>
                <w:color w:val="000000"/>
                <w:sz w:val="22"/>
                <w:szCs w:val="22"/>
              </w:rPr>
              <w:t xml:space="preserve">  </w:t>
            </w:r>
            <w:proofErr w:type="spellStart"/>
            <w:r w:rsidRPr="00871F6A">
              <w:rPr>
                <w:color w:val="000000"/>
                <w:sz w:val="22"/>
                <w:szCs w:val="22"/>
              </w:rPr>
              <w:t>vivo</w:t>
            </w:r>
            <w:proofErr w:type="spellEnd"/>
            <w:proofErr w:type="gramEnd"/>
            <w:r w:rsidRPr="00871F6A">
              <w:rPr>
                <w:color w:val="000000"/>
                <w:sz w:val="22"/>
                <w:szCs w:val="22"/>
              </w:rPr>
              <w:t xml:space="preserve"> (37ºC) 10.2 минут</w:t>
            </w:r>
            <w:r w:rsidRPr="00871F6A">
              <w:rPr>
                <w:color w:val="000000"/>
                <w:sz w:val="22"/>
                <w:szCs w:val="22"/>
              </w:rPr>
              <w:br/>
              <w:t>Имеет наивысшую устойчивость к компрессии и прочность на излом и    наименьшую усадку и пористость.</w:t>
            </w:r>
          </w:p>
        </w:tc>
      </w:tr>
      <w:tr w:rsidR="00871F6A" w:rsidRPr="00871F6A" w14:paraId="75E90C5A" w14:textId="77777777" w:rsidTr="00871F6A">
        <w:trPr>
          <w:trHeight w:val="4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505A047"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13</w:t>
            </w:r>
          </w:p>
        </w:tc>
        <w:tc>
          <w:tcPr>
            <w:tcW w:w="2220" w:type="dxa"/>
            <w:tcBorders>
              <w:top w:val="nil"/>
              <w:left w:val="nil"/>
              <w:bottom w:val="single" w:sz="4" w:space="0" w:color="auto"/>
              <w:right w:val="single" w:sz="4" w:space="0" w:color="auto"/>
            </w:tcBorders>
            <w:shd w:val="clear" w:color="auto" w:fill="auto"/>
            <w:vAlign w:val="center"/>
            <w:hideMark/>
          </w:tcPr>
          <w:p w14:paraId="13E278D8" w14:textId="77777777" w:rsidR="00871F6A" w:rsidRPr="00871F6A" w:rsidRDefault="00871F6A" w:rsidP="00871F6A">
            <w:pPr>
              <w:jc w:val="center"/>
              <w:rPr>
                <w:color w:val="000000"/>
                <w:sz w:val="22"/>
                <w:szCs w:val="22"/>
              </w:rPr>
            </w:pPr>
            <w:r w:rsidRPr="00871F6A">
              <w:rPr>
                <w:color w:val="000000"/>
                <w:sz w:val="22"/>
                <w:szCs w:val="22"/>
              </w:rPr>
              <w:t>Пластина шейная, количество отверстий 4, длиной 23; 25; 28 мм</w:t>
            </w:r>
          </w:p>
        </w:tc>
        <w:tc>
          <w:tcPr>
            <w:tcW w:w="1520" w:type="dxa"/>
            <w:tcBorders>
              <w:top w:val="nil"/>
              <w:left w:val="nil"/>
              <w:bottom w:val="single" w:sz="4" w:space="0" w:color="auto"/>
              <w:right w:val="single" w:sz="4" w:space="0" w:color="auto"/>
            </w:tcBorders>
            <w:shd w:val="clear" w:color="auto" w:fill="auto"/>
            <w:noWrap/>
            <w:vAlign w:val="center"/>
            <w:hideMark/>
          </w:tcPr>
          <w:p w14:paraId="7242C105"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05F3D2C2" w14:textId="77777777" w:rsidR="00871F6A" w:rsidRPr="00871F6A" w:rsidRDefault="00871F6A" w:rsidP="00871F6A">
            <w:pPr>
              <w:jc w:val="center"/>
              <w:rPr>
                <w:color w:val="000000"/>
                <w:sz w:val="22"/>
                <w:szCs w:val="22"/>
              </w:rPr>
            </w:pPr>
            <w:r w:rsidRPr="00871F6A">
              <w:rPr>
                <w:color w:val="000000"/>
                <w:sz w:val="22"/>
                <w:szCs w:val="22"/>
              </w:rPr>
              <w:t xml:space="preserve">Пластина шейная блокирующая 4 отверстия, варианты длины: 23, 25, 28 мм, по заявке конечного получателя. Кол-во отверстий для винтов – 4 </w:t>
            </w:r>
            <w:proofErr w:type="spellStart"/>
            <w:r w:rsidRPr="00871F6A">
              <w:rPr>
                <w:color w:val="000000"/>
                <w:sz w:val="22"/>
                <w:szCs w:val="22"/>
              </w:rPr>
              <w:t>шт</w:t>
            </w:r>
            <w:proofErr w:type="spellEnd"/>
            <w:r w:rsidRPr="00871F6A">
              <w:rPr>
                <w:color w:val="000000"/>
                <w:sz w:val="22"/>
                <w:szCs w:val="22"/>
              </w:rPr>
              <w:t xml:space="preserve"> Расстояние между центрами отверстий для винтов для пластины длиной 23 мм – 14 мм, для пластины длиной 25 мм – 16 мм, для пластины длиной 28 мм – 18 мм.</w:t>
            </w:r>
            <w:r w:rsidRPr="00871F6A">
              <w:rPr>
                <w:color w:val="000000"/>
                <w:sz w:val="22"/>
                <w:szCs w:val="22"/>
              </w:rPr>
              <w:br/>
              <w:t xml:space="preserve">Пластина шейная блокирующая 6 отверстий, варианты длины: 37, 39, 41, 43, 46 мм, по заявке конечного получателя. Кол-во отверстий для винтов – 6 </w:t>
            </w:r>
            <w:proofErr w:type="spellStart"/>
            <w:r w:rsidRPr="00871F6A">
              <w:rPr>
                <w:color w:val="000000"/>
                <w:sz w:val="22"/>
                <w:szCs w:val="22"/>
              </w:rPr>
              <w:t>шт</w:t>
            </w:r>
            <w:proofErr w:type="spellEnd"/>
            <w:r w:rsidRPr="00871F6A">
              <w:rPr>
                <w:color w:val="000000"/>
                <w:sz w:val="22"/>
                <w:szCs w:val="22"/>
              </w:rPr>
              <w:t xml:space="preserve"> Расстояние между центрами отверстий для винтов для пластины длиной 37 мм – 14 мм, для пластины длиной 39 мм – 15 мм, для пластины длиной 41 мм – 16 мм, для пластины длиной 43 мм – 17 мм, для пластины длиной 46 мм – 18 мм.</w:t>
            </w:r>
            <w:r w:rsidRPr="00871F6A">
              <w:rPr>
                <w:color w:val="000000"/>
                <w:sz w:val="22"/>
                <w:szCs w:val="22"/>
              </w:rPr>
              <w:br/>
              <w:t>Материал – титан. Форма прямоугольная, закругленная на концах. Толщина изделия 2мм</w:t>
            </w:r>
          </w:p>
        </w:tc>
      </w:tr>
      <w:tr w:rsidR="00871F6A" w:rsidRPr="00871F6A" w14:paraId="6D20BE88" w14:textId="77777777" w:rsidTr="00871F6A">
        <w:trPr>
          <w:trHeight w:val="4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88BDB86"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14</w:t>
            </w:r>
          </w:p>
        </w:tc>
        <w:tc>
          <w:tcPr>
            <w:tcW w:w="2220" w:type="dxa"/>
            <w:tcBorders>
              <w:top w:val="nil"/>
              <w:left w:val="nil"/>
              <w:bottom w:val="single" w:sz="4" w:space="0" w:color="auto"/>
              <w:right w:val="single" w:sz="4" w:space="0" w:color="auto"/>
            </w:tcBorders>
            <w:shd w:val="clear" w:color="auto" w:fill="auto"/>
            <w:vAlign w:val="center"/>
            <w:hideMark/>
          </w:tcPr>
          <w:p w14:paraId="78715CD9" w14:textId="77777777" w:rsidR="00871F6A" w:rsidRPr="00871F6A" w:rsidRDefault="00871F6A" w:rsidP="00871F6A">
            <w:pPr>
              <w:jc w:val="center"/>
              <w:rPr>
                <w:color w:val="000000"/>
                <w:sz w:val="22"/>
                <w:szCs w:val="22"/>
              </w:rPr>
            </w:pPr>
            <w:r w:rsidRPr="00871F6A">
              <w:rPr>
                <w:color w:val="000000"/>
                <w:sz w:val="22"/>
                <w:szCs w:val="22"/>
              </w:rPr>
              <w:t>Пластина шейная, количество отверстий 6, длиной 37; 39; 41; 43; 46 мм</w:t>
            </w:r>
          </w:p>
        </w:tc>
        <w:tc>
          <w:tcPr>
            <w:tcW w:w="1520" w:type="dxa"/>
            <w:tcBorders>
              <w:top w:val="nil"/>
              <w:left w:val="nil"/>
              <w:bottom w:val="single" w:sz="4" w:space="0" w:color="auto"/>
              <w:right w:val="single" w:sz="4" w:space="0" w:color="auto"/>
            </w:tcBorders>
            <w:shd w:val="clear" w:color="auto" w:fill="auto"/>
            <w:noWrap/>
            <w:vAlign w:val="center"/>
            <w:hideMark/>
          </w:tcPr>
          <w:p w14:paraId="3003E160"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1FE9F31F" w14:textId="77777777" w:rsidR="00871F6A" w:rsidRPr="00871F6A" w:rsidRDefault="00871F6A" w:rsidP="00871F6A">
            <w:pPr>
              <w:jc w:val="center"/>
              <w:rPr>
                <w:color w:val="000000"/>
                <w:sz w:val="22"/>
                <w:szCs w:val="22"/>
              </w:rPr>
            </w:pPr>
            <w:r w:rsidRPr="00871F6A">
              <w:rPr>
                <w:color w:val="000000"/>
                <w:sz w:val="22"/>
                <w:szCs w:val="22"/>
              </w:rPr>
              <w:t xml:space="preserve">Пластина шейная блокирующая 4 отверстия, варианты длины: 23, 25, 28 мм, по заявке конечного получателя. Кол-во отверстий для винтов – 4 </w:t>
            </w:r>
            <w:proofErr w:type="spellStart"/>
            <w:r w:rsidRPr="00871F6A">
              <w:rPr>
                <w:color w:val="000000"/>
                <w:sz w:val="22"/>
                <w:szCs w:val="22"/>
              </w:rPr>
              <w:t>шт</w:t>
            </w:r>
            <w:proofErr w:type="spellEnd"/>
            <w:r w:rsidRPr="00871F6A">
              <w:rPr>
                <w:color w:val="000000"/>
                <w:sz w:val="22"/>
                <w:szCs w:val="22"/>
              </w:rPr>
              <w:t xml:space="preserve"> Расстояние между центрами отверстий для винтов для пластины длиной 23 мм – 14 мм, для пластины длиной 25 мм – 16 мм, для пластины длиной 28 мм – 18 мм.</w:t>
            </w:r>
            <w:r w:rsidRPr="00871F6A">
              <w:rPr>
                <w:color w:val="000000"/>
                <w:sz w:val="22"/>
                <w:szCs w:val="22"/>
              </w:rPr>
              <w:br/>
              <w:t xml:space="preserve">Пластина шейная блокирующая 6 отверстий, варианты длины: 37, 39, 41, 43, 46 мм, по заявке конечного получателя. Кол-во отверстий для винтов – 6 </w:t>
            </w:r>
            <w:proofErr w:type="spellStart"/>
            <w:r w:rsidRPr="00871F6A">
              <w:rPr>
                <w:color w:val="000000"/>
                <w:sz w:val="22"/>
                <w:szCs w:val="22"/>
              </w:rPr>
              <w:t>шт</w:t>
            </w:r>
            <w:proofErr w:type="spellEnd"/>
            <w:r w:rsidRPr="00871F6A">
              <w:rPr>
                <w:color w:val="000000"/>
                <w:sz w:val="22"/>
                <w:szCs w:val="22"/>
              </w:rPr>
              <w:t xml:space="preserve"> Расстояние между центрами отверстий для винтов для пластины длиной 37 мм – 14 мм, для пластины длиной 39 мм – 15 мм, для пластины длиной 41 мм – 16 мм, для пластины длиной 43 мм – 17 мм, для пластины длиной 46 мм – 18 мм.</w:t>
            </w:r>
            <w:r w:rsidRPr="00871F6A">
              <w:rPr>
                <w:color w:val="000000"/>
                <w:sz w:val="22"/>
                <w:szCs w:val="22"/>
              </w:rPr>
              <w:br/>
              <w:t>Материал – титан. Форма прямоугольная, закругленная на концах. Толщина изделия 2мм</w:t>
            </w:r>
          </w:p>
        </w:tc>
      </w:tr>
      <w:tr w:rsidR="00871F6A" w:rsidRPr="00871F6A" w14:paraId="28CE5DBB" w14:textId="77777777" w:rsidTr="00871F6A">
        <w:trPr>
          <w:trHeight w:val="3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C3A522E"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15</w:t>
            </w:r>
          </w:p>
        </w:tc>
        <w:tc>
          <w:tcPr>
            <w:tcW w:w="2220" w:type="dxa"/>
            <w:tcBorders>
              <w:top w:val="nil"/>
              <w:left w:val="nil"/>
              <w:bottom w:val="single" w:sz="4" w:space="0" w:color="auto"/>
              <w:right w:val="single" w:sz="4" w:space="0" w:color="auto"/>
            </w:tcBorders>
            <w:shd w:val="clear" w:color="auto" w:fill="auto"/>
            <w:vAlign w:val="center"/>
            <w:hideMark/>
          </w:tcPr>
          <w:p w14:paraId="046F8269" w14:textId="77777777" w:rsidR="00871F6A" w:rsidRPr="00871F6A" w:rsidRDefault="00871F6A" w:rsidP="00871F6A">
            <w:pPr>
              <w:jc w:val="center"/>
              <w:rPr>
                <w:color w:val="000000"/>
                <w:sz w:val="22"/>
                <w:szCs w:val="22"/>
              </w:rPr>
            </w:pPr>
            <w:r w:rsidRPr="00871F6A">
              <w:rPr>
                <w:color w:val="000000"/>
                <w:sz w:val="22"/>
                <w:szCs w:val="22"/>
              </w:rPr>
              <w:t>Пластина шейная, количество отверстий 8, длиной 50; 53; 56; 59; 62; 65 мм</w:t>
            </w:r>
          </w:p>
        </w:tc>
        <w:tc>
          <w:tcPr>
            <w:tcW w:w="1520" w:type="dxa"/>
            <w:tcBorders>
              <w:top w:val="nil"/>
              <w:left w:val="nil"/>
              <w:bottom w:val="single" w:sz="4" w:space="0" w:color="auto"/>
              <w:right w:val="single" w:sz="4" w:space="0" w:color="auto"/>
            </w:tcBorders>
            <w:shd w:val="clear" w:color="auto" w:fill="auto"/>
            <w:noWrap/>
            <w:vAlign w:val="center"/>
            <w:hideMark/>
          </w:tcPr>
          <w:p w14:paraId="44EAA580"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78DBF18B" w14:textId="77777777" w:rsidR="00871F6A" w:rsidRPr="00871F6A" w:rsidRDefault="00871F6A" w:rsidP="00871F6A">
            <w:pPr>
              <w:spacing w:after="240"/>
              <w:jc w:val="center"/>
              <w:rPr>
                <w:color w:val="000000"/>
                <w:sz w:val="22"/>
                <w:szCs w:val="22"/>
              </w:rPr>
            </w:pPr>
            <w:r w:rsidRPr="00871F6A">
              <w:rPr>
                <w:color w:val="000000"/>
                <w:sz w:val="22"/>
                <w:szCs w:val="22"/>
              </w:rPr>
              <w:t>Пластины для фиксации шейного отдела позвоночника, варианты длины: 50; 53; 56; 59; 62; 65 мм, по заявке конечного получателя. Материал – титан. Кол-во отверстий для винтов – 8 шт. Форма прямоугольная, закругленная на концах. Толщина изделия 2мм. Расстояние между центрами отверстий для винтов для пластины длиной 50 мм – 14 мм, для пластины длиной 53 мм – 15 мм, для пластины длиной 56 мм – 16 мм, для пластины длиной 59 мм – 17 мм, для пластины длиной 62 мм – 18 мм, для пластины длиной 65 мм – 19 мм.</w:t>
            </w:r>
          </w:p>
        </w:tc>
      </w:tr>
      <w:tr w:rsidR="00871F6A" w:rsidRPr="00871F6A" w14:paraId="1EEBB06B" w14:textId="77777777" w:rsidTr="00871F6A">
        <w:trPr>
          <w:trHeight w:val="30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FEE88B5"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16</w:t>
            </w:r>
          </w:p>
        </w:tc>
        <w:tc>
          <w:tcPr>
            <w:tcW w:w="2220" w:type="dxa"/>
            <w:tcBorders>
              <w:top w:val="nil"/>
              <w:left w:val="nil"/>
              <w:bottom w:val="single" w:sz="4" w:space="0" w:color="auto"/>
              <w:right w:val="single" w:sz="4" w:space="0" w:color="auto"/>
            </w:tcBorders>
            <w:shd w:val="clear" w:color="auto" w:fill="auto"/>
            <w:vAlign w:val="center"/>
            <w:hideMark/>
          </w:tcPr>
          <w:p w14:paraId="4CFF3CF4" w14:textId="77777777" w:rsidR="00871F6A" w:rsidRPr="00871F6A" w:rsidRDefault="00871F6A" w:rsidP="00871F6A">
            <w:pPr>
              <w:jc w:val="center"/>
              <w:rPr>
                <w:color w:val="000000"/>
                <w:sz w:val="22"/>
                <w:szCs w:val="22"/>
              </w:rPr>
            </w:pPr>
            <w:r w:rsidRPr="00871F6A">
              <w:rPr>
                <w:color w:val="000000"/>
                <w:sz w:val="22"/>
                <w:szCs w:val="22"/>
              </w:rPr>
              <w:t>Пластина шейная, количество отверстий 10, длиной 69; 73; 77; 81;85; 89 мм</w:t>
            </w:r>
          </w:p>
        </w:tc>
        <w:tc>
          <w:tcPr>
            <w:tcW w:w="1520" w:type="dxa"/>
            <w:tcBorders>
              <w:top w:val="nil"/>
              <w:left w:val="nil"/>
              <w:bottom w:val="single" w:sz="4" w:space="0" w:color="auto"/>
              <w:right w:val="single" w:sz="4" w:space="0" w:color="auto"/>
            </w:tcBorders>
            <w:shd w:val="clear" w:color="auto" w:fill="auto"/>
            <w:noWrap/>
            <w:vAlign w:val="center"/>
            <w:hideMark/>
          </w:tcPr>
          <w:p w14:paraId="76D23521"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794D20AE" w14:textId="77777777" w:rsidR="00871F6A" w:rsidRPr="00871F6A" w:rsidRDefault="00871F6A" w:rsidP="00871F6A">
            <w:pPr>
              <w:jc w:val="center"/>
              <w:rPr>
                <w:color w:val="000000"/>
                <w:sz w:val="22"/>
                <w:szCs w:val="22"/>
              </w:rPr>
            </w:pPr>
            <w:r w:rsidRPr="00871F6A">
              <w:rPr>
                <w:color w:val="000000"/>
                <w:sz w:val="22"/>
                <w:szCs w:val="22"/>
              </w:rPr>
              <w:t>Пластины для фиксации шейного отдела позвоночника, варианты длины: 69, 73, 77, 81, 85, 89 мм, по заявке конечного получателя. Материал – титан. Кол-во отверстий для винтов – 10 шт. Форма прямоугольная, закругленная на концах. Толщина изделия 2мм. Расстояние между центрами отверстий для винтов для пластины длиной 50 мм – 14 мм, для пластины длиной 53 мм – 15 мм, для пластины длиной 56 мм – 16 мм, для пластины длиной 59 мм – 17 мм, для пластины длиной 62 мм – 18 мм, для пластины длиной 65 мм – 19 мм</w:t>
            </w:r>
          </w:p>
        </w:tc>
      </w:tr>
      <w:tr w:rsidR="00871F6A" w:rsidRPr="00871F6A" w14:paraId="28054940" w14:textId="77777777" w:rsidTr="00871F6A">
        <w:trPr>
          <w:trHeight w:val="21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2DBC06D"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17</w:t>
            </w:r>
          </w:p>
        </w:tc>
        <w:tc>
          <w:tcPr>
            <w:tcW w:w="2220" w:type="dxa"/>
            <w:tcBorders>
              <w:top w:val="nil"/>
              <w:left w:val="nil"/>
              <w:bottom w:val="single" w:sz="4" w:space="0" w:color="auto"/>
              <w:right w:val="single" w:sz="4" w:space="0" w:color="auto"/>
            </w:tcBorders>
            <w:shd w:val="clear" w:color="auto" w:fill="auto"/>
            <w:vAlign w:val="center"/>
            <w:hideMark/>
          </w:tcPr>
          <w:p w14:paraId="53720158" w14:textId="77777777" w:rsidR="00871F6A" w:rsidRPr="00871F6A" w:rsidRDefault="00871F6A" w:rsidP="00871F6A">
            <w:pPr>
              <w:jc w:val="center"/>
              <w:rPr>
                <w:color w:val="000000"/>
                <w:sz w:val="22"/>
                <w:szCs w:val="22"/>
              </w:rPr>
            </w:pPr>
            <w:r w:rsidRPr="00871F6A">
              <w:rPr>
                <w:color w:val="000000"/>
                <w:sz w:val="22"/>
                <w:szCs w:val="22"/>
              </w:rPr>
              <w:t xml:space="preserve">Винт шейный с изменяемым углом, самонарезающий, </w:t>
            </w:r>
            <w:proofErr w:type="spellStart"/>
            <w:r w:rsidRPr="00871F6A">
              <w:rPr>
                <w:color w:val="000000"/>
                <w:sz w:val="22"/>
                <w:szCs w:val="22"/>
              </w:rPr>
              <w:t>самосверлящий</w:t>
            </w:r>
            <w:proofErr w:type="spellEnd"/>
            <w:r w:rsidRPr="00871F6A">
              <w:rPr>
                <w:color w:val="000000"/>
                <w:sz w:val="22"/>
                <w:szCs w:val="22"/>
              </w:rPr>
              <w:t>, диаметром 4,0; 4,5 мм, длиной 12; 14; 16; 18 мм</w:t>
            </w:r>
          </w:p>
        </w:tc>
        <w:tc>
          <w:tcPr>
            <w:tcW w:w="1520" w:type="dxa"/>
            <w:tcBorders>
              <w:top w:val="nil"/>
              <w:left w:val="nil"/>
              <w:bottom w:val="single" w:sz="4" w:space="0" w:color="auto"/>
              <w:right w:val="single" w:sz="4" w:space="0" w:color="auto"/>
            </w:tcBorders>
            <w:shd w:val="clear" w:color="auto" w:fill="auto"/>
            <w:noWrap/>
            <w:vAlign w:val="center"/>
            <w:hideMark/>
          </w:tcPr>
          <w:p w14:paraId="57AA6E73"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405C17AE" w14:textId="77777777" w:rsidR="00871F6A" w:rsidRPr="00871F6A" w:rsidRDefault="00871F6A" w:rsidP="00871F6A">
            <w:pPr>
              <w:jc w:val="center"/>
              <w:rPr>
                <w:color w:val="000000"/>
                <w:sz w:val="22"/>
                <w:szCs w:val="22"/>
              </w:rPr>
            </w:pPr>
            <w:r w:rsidRPr="00871F6A">
              <w:rPr>
                <w:color w:val="000000"/>
                <w:sz w:val="22"/>
                <w:szCs w:val="22"/>
              </w:rPr>
              <w:t xml:space="preserve">Винт шейный с изменяемым углом, самонарезающий, </w:t>
            </w:r>
            <w:proofErr w:type="spellStart"/>
            <w:r w:rsidRPr="00871F6A">
              <w:rPr>
                <w:color w:val="000000"/>
                <w:sz w:val="22"/>
                <w:szCs w:val="22"/>
              </w:rPr>
              <w:t>самосверлящий</w:t>
            </w:r>
            <w:proofErr w:type="spellEnd"/>
            <w:r w:rsidRPr="00871F6A">
              <w:rPr>
                <w:color w:val="000000"/>
                <w:sz w:val="22"/>
                <w:szCs w:val="22"/>
              </w:rPr>
              <w:t xml:space="preserve">, диаметром 4,0; 4,5 мм, длиной 12; 14; 16; 18 мм </w:t>
            </w:r>
            <w:proofErr w:type="gramStart"/>
            <w:r w:rsidRPr="00871F6A">
              <w:rPr>
                <w:color w:val="000000"/>
                <w:sz w:val="22"/>
                <w:szCs w:val="22"/>
              </w:rPr>
              <w:t>-  по</w:t>
            </w:r>
            <w:proofErr w:type="gramEnd"/>
            <w:r w:rsidRPr="00871F6A">
              <w:rPr>
                <w:color w:val="000000"/>
                <w:sz w:val="22"/>
                <w:szCs w:val="22"/>
              </w:rPr>
              <w:t xml:space="preserve"> заявке конечного получателя, изготовленный из сплава титана. Градус отклонения +/- 10°.</w:t>
            </w:r>
          </w:p>
        </w:tc>
      </w:tr>
      <w:tr w:rsidR="00871F6A" w:rsidRPr="00871F6A" w14:paraId="05A9CD70" w14:textId="77777777" w:rsidTr="00871F6A">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DD7EA53"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18</w:t>
            </w:r>
          </w:p>
        </w:tc>
        <w:tc>
          <w:tcPr>
            <w:tcW w:w="2220" w:type="dxa"/>
            <w:tcBorders>
              <w:top w:val="nil"/>
              <w:left w:val="nil"/>
              <w:bottom w:val="single" w:sz="4" w:space="0" w:color="auto"/>
              <w:right w:val="single" w:sz="4" w:space="0" w:color="auto"/>
            </w:tcBorders>
            <w:shd w:val="clear" w:color="auto" w:fill="auto"/>
            <w:vAlign w:val="center"/>
            <w:hideMark/>
          </w:tcPr>
          <w:p w14:paraId="0F455656" w14:textId="77777777" w:rsidR="00871F6A" w:rsidRPr="00871F6A" w:rsidRDefault="00871F6A" w:rsidP="00871F6A">
            <w:pPr>
              <w:jc w:val="center"/>
              <w:rPr>
                <w:color w:val="000000"/>
                <w:sz w:val="22"/>
                <w:szCs w:val="22"/>
              </w:rPr>
            </w:pPr>
            <w:r w:rsidRPr="00871F6A">
              <w:rPr>
                <w:color w:val="000000"/>
                <w:sz w:val="22"/>
                <w:szCs w:val="22"/>
              </w:rPr>
              <w:t xml:space="preserve">Винт </w:t>
            </w:r>
            <w:proofErr w:type="spellStart"/>
            <w:r w:rsidRPr="00871F6A">
              <w:rPr>
                <w:color w:val="000000"/>
                <w:sz w:val="22"/>
                <w:szCs w:val="22"/>
              </w:rPr>
              <w:t>транспедикулярный</w:t>
            </w:r>
            <w:proofErr w:type="spellEnd"/>
            <w:r w:rsidRPr="00871F6A">
              <w:rPr>
                <w:color w:val="000000"/>
                <w:sz w:val="22"/>
                <w:szCs w:val="22"/>
              </w:rPr>
              <w:t xml:space="preserve"> </w:t>
            </w:r>
            <w:proofErr w:type="spellStart"/>
            <w:r w:rsidRPr="00871F6A">
              <w:rPr>
                <w:color w:val="000000"/>
                <w:sz w:val="22"/>
                <w:szCs w:val="22"/>
              </w:rPr>
              <w:t>полиаксиальный</w:t>
            </w:r>
            <w:proofErr w:type="spellEnd"/>
            <w:r w:rsidRPr="00871F6A">
              <w:rPr>
                <w:color w:val="000000"/>
                <w:sz w:val="22"/>
                <w:szCs w:val="22"/>
              </w:rPr>
              <w:t xml:space="preserve"> CHARSPINE2, диаметром 4, 4.5, 5, 5.5, 6, 6.5, 7.5 мм, длиной (L) от 20 до 90 мм</w:t>
            </w:r>
          </w:p>
        </w:tc>
        <w:tc>
          <w:tcPr>
            <w:tcW w:w="1520" w:type="dxa"/>
            <w:tcBorders>
              <w:top w:val="nil"/>
              <w:left w:val="nil"/>
              <w:bottom w:val="single" w:sz="4" w:space="0" w:color="auto"/>
              <w:right w:val="single" w:sz="4" w:space="0" w:color="auto"/>
            </w:tcBorders>
            <w:shd w:val="clear" w:color="auto" w:fill="auto"/>
            <w:noWrap/>
            <w:vAlign w:val="center"/>
            <w:hideMark/>
          </w:tcPr>
          <w:p w14:paraId="720DCF2C"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16D1B217" w14:textId="77777777" w:rsidR="00871F6A" w:rsidRPr="00871F6A" w:rsidRDefault="00871F6A" w:rsidP="00871F6A">
            <w:pPr>
              <w:jc w:val="center"/>
              <w:rPr>
                <w:color w:val="000000"/>
                <w:sz w:val="22"/>
                <w:szCs w:val="22"/>
              </w:rPr>
            </w:pPr>
            <w:r w:rsidRPr="00871F6A">
              <w:rPr>
                <w:color w:val="000000"/>
                <w:sz w:val="22"/>
                <w:szCs w:val="22"/>
              </w:rPr>
              <w:t xml:space="preserve">Винт </w:t>
            </w:r>
            <w:proofErr w:type="spellStart"/>
            <w:r w:rsidRPr="00871F6A">
              <w:rPr>
                <w:color w:val="000000"/>
                <w:sz w:val="22"/>
                <w:szCs w:val="22"/>
              </w:rPr>
              <w:t>транспедикулярный</w:t>
            </w:r>
            <w:proofErr w:type="spellEnd"/>
            <w:r w:rsidRPr="00871F6A">
              <w:rPr>
                <w:color w:val="000000"/>
                <w:sz w:val="22"/>
                <w:szCs w:val="22"/>
              </w:rPr>
              <w:t xml:space="preserve"> </w:t>
            </w:r>
            <w:proofErr w:type="spellStart"/>
            <w:r w:rsidRPr="00871F6A">
              <w:rPr>
                <w:color w:val="000000"/>
                <w:sz w:val="22"/>
                <w:szCs w:val="22"/>
              </w:rPr>
              <w:t>полиаксиальный</w:t>
            </w:r>
            <w:proofErr w:type="spellEnd"/>
            <w:r w:rsidRPr="00871F6A">
              <w:rPr>
                <w:color w:val="000000"/>
                <w:sz w:val="22"/>
                <w:szCs w:val="22"/>
              </w:rPr>
              <w:t xml:space="preserve"> CHARSPINE2, диаметром 4, 4.5, 5, 5.5, 6, 6.5, 7.0, 7.5, 8.5, 9.5, 10.5 мм, длиной от 20 до 100 мм, с шагом 0.5 мм. Винты </w:t>
            </w:r>
            <w:proofErr w:type="spellStart"/>
            <w:r w:rsidRPr="00871F6A">
              <w:rPr>
                <w:color w:val="000000"/>
                <w:sz w:val="22"/>
                <w:szCs w:val="22"/>
              </w:rPr>
              <w:t>транспедикулярные</w:t>
            </w:r>
            <w:proofErr w:type="spellEnd"/>
            <w:r w:rsidRPr="00871F6A">
              <w:rPr>
                <w:color w:val="000000"/>
                <w:sz w:val="22"/>
                <w:szCs w:val="22"/>
              </w:rPr>
              <w:t xml:space="preserve"> </w:t>
            </w:r>
            <w:proofErr w:type="spellStart"/>
            <w:r w:rsidRPr="00871F6A">
              <w:rPr>
                <w:color w:val="000000"/>
                <w:sz w:val="22"/>
                <w:szCs w:val="22"/>
              </w:rPr>
              <w:t>полиаксиальные</w:t>
            </w:r>
            <w:proofErr w:type="spellEnd"/>
            <w:r w:rsidRPr="00871F6A">
              <w:rPr>
                <w:color w:val="000000"/>
                <w:sz w:val="22"/>
                <w:szCs w:val="22"/>
              </w:rPr>
              <w:t xml:space="preserve">, самонарезающие, цилиндрической формы по всей длине внешнего диаметра, резьба на стержне коническая, внешний диаметр резьбы постоянный. Стержень винта с переменным диаметром: от головки винта центрирующий конус стержня со </w:t>
            </w:r>
            <w:proofErr w:type="spellStart"/>
            <w:r w:rsidRPr="00871F6A">
              <w:rPr>
                <w:color w:val="000000"/>
                <w:sz w:val="22"/>
                <w:szCs w:val="22"/>
              </w:rPr>
              <w:t>спонгиозной</w:t>
            </w:r>
            <w:proofErr w:type="spellEnd"/>
            <w:r w:rsidRPr="00871F6A">
              <w:rPr>
                <w:color w:val="000000"/>
                <w:sz w:val="22"/>
                <w:szCs w:val="22"/>
              </w:rPr>
              <w:t xml:space="preserve"> резьбой, далее переходный конус стержня и завершающий конус стержня с кортикальной резьбой и закруглённым концом. Стержень винта имеет шарообразную головку, на которой нанесены ступенчатые круговые надрезы, которые эффективно фиксируют стержень винта в головке винта. </w:t>
            </w:r>
            <w:proofErr w:type="spellStart"/>
            <w:r w:rsidRPr="00871F6A">
              <w:rPr>
                <w:color w:val="000000"/>
                <w:sz w:val="22"/>
                <w:szCs w:val="22"/>
              </w:rPr>
              <w:t>Полиаксиальные</w:t>
            </w:r>
            <w:proofErr w:type="spellEnd"/>
            <w:r w:rsidRPr="00871F6A">
              <w:rPr>
                <w:color w:val="000000"/>
                <w:sz w:val="22"/>
                <w:szCs w:val="22"/>
              </w:rPr>
              <w:t xml:space="preserve"> винты обеспечивают стабильную угловую фиксацию головки винта в диапазоне 45°. Внутри головки винта находится втулка с шаровидным углублением, которая блокирует головку стержня с головкой винта в моменте фиксации стержня диаметром 6 мм зажимным винтом. Винты </w:t>
            </w:r>
            <w:proofErr w:type="spellStart"/>
            <w:r w:rsidRPr="00871F6A">
              <w:rPr>
                <w:color w:val="000000"/>
                <w:sz w:val="22"/>
                <w:szCs w:val="22"/>
              </w:rPr>
              <w:t>двукортикальные</w:t>
            </w:r>
            <w:proofErr w:type="spellEnd"/>
            <w:r w:rsidRPr="00871F6A">
              <w:rPr>
                <w:color w:val="000000"/>
                <w:sz w:val="22"/>
                <w:szCs w:val="22"/>
              </w:rPr>
              <w:t xml:space="preserve">, атравматические. Два варианта исполнения резьбы - однозаходная или </w:t>
            </w:r>
            <w:proofErr w:type="spellStart"/>
            <w:r w:rsidRPr="00871F6A">
              <w:rPr>
                <w:color w:val="000000"/>
                <w:sz w:val="22"/>
                <w:szCs w:val="22"/>
              </w:rPr>
              <w:t>двузаходная</w:t>
            </w:r>
            <w:proofErr w:type="spellEnd"/>
            <w:r w:rsidRPr="00871F6A">
              <w:rPr>
                <w:color w:val="000000"/>
                <w:sz w:val="22"/>
                <w:szCs w:val="22"/>
              </w:rPr>
              <w:t xml:space="preserve"> (</w:t>
            </w:r>
            <w:proofErr w:type="spellStart"/>
            <w:r w:rsidRPr="00871F6A">
              <w:rPr>
                <w:color w:val="000000"/>
                <w:sz w:val="22"/>
                <w:szCs w:val="22"/>
              </w:rPr>
              <w:t>спонгиозная</w:t>
            </w:r>
            <w:proofErr w:type="spellEnd"/>
            <w:r w:rsidRPr="00871F6A">
              <w:rPr>
                <w:color w:val="000000"/>
                <w:sz w:val="22"/>
                <w:szCs w:val="22"/>
              </w:rPr>
              <w:t xml:space="preserve"> в дистальной части ножки и кортикальная в проксимальной), запроектирована таким образом, чтобы обеспечить стабильное крепление в губчатой и кортикальной кости, а также повысить прочность винта в области головки. Головка типа камертон. Диаметр головки 14 мм, высота головки 14 мм, </w:t>
            </w:r>
            <w:proofErr w:type="spellStart"/>
            <w:r w:rsidRPr="00871F6A">
              <w:rPr>
                <w:color w:val="000000"/>
                <w:sz w:val="22"/>
                <w:szCs w:val="22"/>
              </w:rPr>
              <w:t>уплащена</w:t>
            </w:r>
            <w:proofErr w:type="spellEnd"/>
            <w:r w:rsidRPr="00871F6A">
              <w:rPr>
                <w:color w:val="000000"/>
                <w:sz w:val="22"/>
                <w:szCs w:val="22"/>
              </w:rPr>
              <w:t xml:space="preserve"> с обеих сторон на размер 10,5 мм, ширина канала под стержень 6,1 мм, внутренняя резьба головки специальная, диаметром 10,2 мм. На боковой закруглённой поверхности головки расположены два углубления на размер 12,2 мм, что позволяет ухватить головку винта прижимным инструментом.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w:t>
            </w:r>
            <w:proofErr w:type="spellStart"/>
            <w:r w:rsidRPr="00871F6A">
              <w:rPr>
                <w:color w:val="000000"/>
                <w:sz w:val="22"/>
                <w:szCs w:val="22"/>
              </w:rPr>
              <w:t>Nb</w:t>
            </w:r>
            <w:proofErr w:type="spellEnd"/>
            <w:r w:rsidRPr="00871F6A">
              <w:rPr>
                <w:color w:val="000000"/>
                <w:sz w:val="22"/>
                <w:szCs w:val="22"/>
              </w:rPr>
              <w:t xml:space="preserve"> - 6,5 - 7,5%, </w:t>
            </w:r>
            <w:proofErr w:type="spellStart"/>
            <w:r w:rsidRPr="00871F6A">
              <w:rPr>
                <w:color w:val="000000"/>
                <w:sz w:val="22"/>
                <w:szCs w:val="22"/>
              </w:rPr>
              <w:t>Ta</w:t>
            </w:r>
            <w:proofErr w:type="spellEnd"/>
            <w:r w:rsidRPr="00871F6A">
              <w:rPr>
                <w:color w:val="000000"/>
                <w:sz w:val="22"/>
                <w:szCs w:val="22"/>
              </w:rPr>
              <w:t xml:space="preserve"> - 0,50% </w:t>
            </w:r>
            <w:proofErr w:type="spellStart"/>
            <w:r w:rsidRPr="00871F6A">
              <w:rPr>
                <w:color w:val="000000"/>
                <w:sz w:val="22"/>
                <w:szCs w:val="22"/>
              </w:rPr>
              <w:t>max</w:t>
            </w:r>
            <w:proofErr w:type="spellEnd"/>
            <w:r w:rsidRPr="00871F6A">
              <w:rPr>
                <w:color w:val="000000"/>
                <w:sz w:val="22"/>
                <w:szCs w:val="22"/>
              </w:rPr>
              <w:t xml:space="preserve">., Fe - 0,25% </w:t>
            </w:r>
            <w:proofErr w:type="spellStart"/>
            <w:r w:rsidRPr="00871F6A">
              <w:rPr>
                <w:color w:val="000000"/>
                <w:sz w:val="22"/>
                <w:szCs w:val="22"/>
              </w:rPr>
              <w:t>max</w:t>
            </w:r>
            <w:proofErr w:type="spellEnd"/>
            <w:r w:rsidRPr="00871F6A">
              <w:rPr>
                <w:color w:val="000000"/>
                <w:sz w:val="22"/>
                <w:szCs w:val="22"/>
              </w:rPr>
              <w:t xml:space="preserve">, O - 0,2% </w:t>
            </w:r>
            <w:proofErr w:type="spellStart"/>
            <w:r w:rsidRPr="00871F6A">
              <w:rPr>
                <w:color w:val="000000"/>
                <w:sz w:val="22"/>
                <w:szCs w:val="22"/>
              </w:rPr>
              <w:t>max</w:t>
            </w:r>
            <w:proofErr w:type="spellEnd"/>
            <w:r w:rsidRPr="00871F6A">
              <w:rPr>
                <w:color w:val="000000"/>
                <w:sz w:val="22"/>
                <w:szCs w:val="22"/>
              </w:rPr>
              <w:t xml:space="preserve">., C - 0,08% </w:t>
            </w:r>
            <w:proofErr w:type="spellStart"/>
            <w:r w:rsidRPr="00871F6A">
              <w:rPr>
                <w:color w:val="000000"/>
                <w:sz w:val="22"/>
                <w:szCs w:val="22"/>
              </w:rPr>
              <w:t>max</w:t>
            </w:r>
            <w:proofErr w:type="spellEnd"/>
            <w:r w:rsidRPr="00871F6A">
              <w:rPr>
                <w:color w:val="000000"/>
                <w:sz w:val="22"/>
                <w:szCs w:val="22"/>
              </w:rPr>
              <w:t xml:space="preserve">., N - 0,05% </w:t>
            </w:r>
            <w:proofErr w:type="spellStart"/>
            <w:r w:rsidRPr="00871F6A">
              <w:rPr>
                <w:color w:val="000000"/>
                <w:sz w:val="22"/>
                <w:szCs w:val="22"/>
              </w:rPr>
              <w:t>max</w:t>
            </w:r>
            <w:proofErr w:type="spellEnd"/>
            <w:r w:rsidRPr="00871F6A">
              <w:rPr>
                <w:color w:val="000000"/>
                <w:sz w:val="22"/>
                <w:szCs w:val="22"/>
              </w:rPr>
              <w:t xml:space="preserve">., H - 0,009% </w:t>
            </w:r>
            <w:proofErr w:type="spellStart"/>
            <w:r w:rsidRPr="00871F6A">
              <w:rPr>
                <w:color w:val="000000"/>
                <w:sz w:val="22"/>
                <w:szCs w:val="22"/>
              </w:rPr>
              <w:t>max</w:t>
            </w:r>
            <w:proofErr w:type="spellEnd"/>
            <w:r w:rsidRPr="00871F6A">
              <w:rPr>
                <w:color w:val="000000"/>
                <w:sz w:val="22"/>
                <w:szCs w:val="22"/>
              </w:rPr>
              <w:t xml:space="preserve">., </w:t>
            </w:r>
            <w:proofErr w:type="spellStart"/>
            <w:r w:rsidRPr="00871F6A">
              <w:rPr>
                <w:color w:val="000000"/>
                <w:sz w:val="22"/>
                <w:szCs w:val="22"/>
              </w:rPr>
              <w:t>Ti</w:t>
            </w:r>
            <w:proofErr w:type="spellEnd"/>
            <w:r w:rsidRPr="00871F6A">
              <w:rPr>
                <w:color w:val="000000"/>
                <w:sz w:val="22"/>
                <w:szCs w:val="22"/>
              </w:rPr>
              <w:t xml:space="preserve"> – остальное. Анодирование винтов. Цветовая кодировка головки винта в зависимости от диаметра, стержень винта серого цвета.</w:t>
            </w:r>
          </w:p>
        </w:tc>
      </w:tr>
      <w:tr w:rsidR="00871F6A" w:rsidRPr="00871F6A" w14:paraId="1B2F6C44" w14:textId="77777777" w:rsidTr="00871F6A">
        <w:trPr>
          <w:trHeight w:val="42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E3AF430"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19</w:t>
            </w:r>
          </w:p>
        </w:tc>
        <w:tc>
          <w:tcPr>
            <w:tcW w:w="2220" w:type="dxa"/>
            <w:tcBorders>
              <w:top w:val="nil"/>
              <w:left w:val="nil"/>
              <w:bottom w:val="single" w:sz="4" w:space="0" w:color="auto"/>
              <w:right w:val="single" w:sz="4" w:space="0" w:color="auto"/>
            </w:tcBorders>
            <w:shd w:val="clear" w:color="auto" w:fill="auto"/>
            <w:vAlign w:val="center"/>
            <w:hideMark/>
          </w:tcPr>
          <w:p w14:paraId="16B6BF9D" w14:textId="77777777" w:rsidR="00871F6A" w:rsidRPr="00871F6A" w:rsidRDefault="00871F6A" w:rsidP="00871F6A">
            <w:pPr>
              <w:jc w:val="center"/>
              <w:rPr>
                <w:color w:val="000000"/>
                <w:sz w:val="22"/>
                <w:szCs w:val="22"/>
              </w:rPr>
            </w:pPr>
            <w:r w:rsidRPr="00871F6A">
              <w:rPr>
                <w:color w:val="000000"/>
                <w:sz w:val="22"/>
                <w:szCs w:val="22"/>
              </w:rPr>
              <w:t>Стержень титановый, диаметром 6.0 мм, длиной (L) от 40 до 600 мм</w:t>
            </w:r>
          </w:p>
        </w:tc>
        <w:tc>
          <w:tcPr>
            <w:tcW w:w="1520" w:type="dxa"/>
            <w:tcBorders>
              <w:top w:val="nil"/>
              <w:left w:val="nil"/>
              <w:bottom w:val="single" w:sz="4" w:space="0" w:color="auto"/>
              <w:right w:val="single" w:sz="4" w:space="0" w:color="auto"/>
            </w:tcBorders>
            <w:shd w:val="clear" w:color="auto" w:fill="auto"/>
            <w:noWrap/>
            <w:vAlign w:val="center"/>
            <w:hideMark/>
          </w:tcPr>
          <w:p w14:paraId="7BE1AC45"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1B9AC2C9" w14:textId="77777777" w:rsidR="00871F6A" w:rsidRPr="00871F6A" w:rsidRDefault="00871F6A" w:rsidP="00871F6A">
            <w:pPr>
              <w:jc w:val="center"/>
              <w:rPr>
                <w:color w:val="000000"/>
                <w:sz w:val="22"/>
                <w:szCs w:val="22"/>
              </w:rPr>
            </w:pPr>
            <w:r w:rsidRPr="00871F6A">
              <w:rPr>
                <w:color w:val="000000"/>
                <w:sz w:val="22"/>
                <w:szCs w:val="22"/>
              </w:rPr>
              <w:t xml:space="preserve">Служит каркасом конструкции из нескольких </w:t>
            </w:r>
            <w:proofErr w:type="spellStart"/>
            <w:r w:rsidRPr="00871F6A">
              <w:rPr>
                <w:color w:val="000000"/>
                <w:sz w:val="22"/>
                <w:szCs w:val="22"/>
              </w:rPr>
              <w:t>транспедикулярных</w:t>
            </w:r>
            <w:proofErr w:type="spellEnd"/>
            <w:r w:rsidRPr="00871F6A">
              <w:rPr>
                <w:color w:val="000000"/>
                <w:sz w:val="22"/>
                <w:szCs w:val="22"/>
              </w:rPr>
              <w:t xml:space="preserve"> винтов, в головке которых стержень фиксируется зажимными винтами. Диаметр стержня 6 мм, длина от 40-100 мм с шагом 10 мм, далее (120 мм, 160 мм, 180 мм, 200 мм, 220 мм, 260 мм, 300 мм, 360 мм, 400 мм, 460 мм, 500 мм и 600 мм) имеющий гексагональные концы S5, позволяющие </w:t>
            </w:r>
            <w:proofErr w:type="spellStart"/>
            <w:r w:rsidRPr="00871F6A">
              <w:rPr>
                <w:color w:val="000000"/>
                <w:sz w:val="22"/>
                <w:szCs w:val="22"/>
              </w:rPr>
              <w:t>интраоперационную</w:t>
            </w:r>
            <w:proofErr w:type="spellEnd"/>
            <w:r w:rsidRPr="00871F6A">
              <w:rPr>
                <w:color w:val="000000"/>
                <w:sz w:val="22"/>
                <w:szCs w:val="22"/>
              </w:rPr>
              <w:t xml:space="preserve"> </w:t>
            </w:r>
            <w:proofErr w:type="spellStart"/>
            <w:r w:rsidRPr="00871F6A">
              <w:rPr>
                <w:color w:val="000000"/>
                <w:sz w:val="22"/>
                <w:szCs w:val="22"/>
              </w:rPr>
              <w:t>деротацию</w:t>
            </w:r>
            <w:proofErr w:type="spellEnd"/>
            <w:r w:rsidRPr="00871F6A">
              <w:rPr>
                <w:color w:val="000000"/>
                <w:sz w:val="22"/>
                <w:szCs w:val="22"/>
              </w:rPr>
              <w:t xml:space="preserve"> стержня.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w:t>
            </w:r>
            <w:proofErr w:type="spellStart"/>
            <w:r w:rsidRPr="00871F6A">
              <w:rPr>
                <w:color w:val="000000"/>
                <w:sz w:val="22"/>
                <w:szCs w:val="22"/>
              </w:rPr>
              <w:t>Nb</w:t>
            </w:r>
            <w:proofErr w:type="spellEnd"/>
            <w:r w:rsidRPr="00871F6A">
              <w:rPr>
                <w:color w:val="000000"/>
                <w:sz w:val="22"/>
                <w:szCs w:val="22"/>
              </w:rPr>
              <w:t xml:space="preserve"> - 6,5 - 7,5%, </w:t>
            </w:r>
            <w:proofErr w:type="spellStart"/>
            <w:r w:rsidRPr="00871F6A">
              <w:rPr>
                <w:color w:val="000000"/>
                <w:sz w:val="22"/>
                <w:szCs w:val="22"/>
              </w:rPr>
              <w:t>Ta</w:t>
            </w:r>
            <w:proofErr w:type="spellEnd"/>
            <w:r w:rsidRPr="00871F6A">
              <w:rPr>
                <w:color w:val="000000"/>
                <w:sz w:val="22"/>
                <w:szCs w:val="22"/>
              </w:rPr>
              <w:t xml:space="preserve"> - 0,50% </w:t>
            </w:r>
            <w:proofErr w:type="spellStart"/>
            <w:r w:rsidRPr="00871F6A">
              <w:rPr>
                <w:color w:val="000000"/>
                <w:sz w:val="22"/>
                <w:szCs w:val="22"/>
              </w:rPr>
              <w:t>max</w:t>
            </w:r>
            <w:proofErr w:type="spellEnd"/>
            <w:r w:rsidRPr="00871F6A">
              <w:rPr>
                <w:color w:val="000000"/>
                <w:sz w:val="22"/>
                <w:szCs w:val="22"/>
              </w:rPr>
              <w:t xml:space="preserve">., Fe - 0,25% </w:t>
            </w:r>
            <w:proofErr w:type="spellStart"/>
            <w:r w:rsidRPr="00871F6A">
              <w:rPr>
                <w:color w:val="000000"/>
                <w:sz w:val="22"/>
                <w:szCs w:val="22"/>
              </w:rPr>
              <w:t>max</w:t>
            </w:r>
            <w:proofErr w:type="spellEnd"/>
            <w:r w:rsidRPr="00871F6A">
              <w:rPr>
                <w:color w:val="000000"/>
                <w:sz w:val="22"/>
                <w:szCs w:val="22"/>
              </w:rPr>
              <w:t xml:space="preserve">, O - 0,2% </w:t>
            </w:r>
            <w:proofErr w:type="spellStart"/>
            <w:r w:rsidRPr="00871F6A">
              <w:rPr>
                <w:color w:val="000000"/>
                <w:sz w:val="22"/>
                <w:szCs w:val="22"/>
              </w:rPr>
              <w:t>max</w:t>
            </w:r>
            <w:proofErr w:type="spellEnd"/>
            <w:r w:rsidRPr="00871F6A">
              <w:rPr>
                <w:color w:val="000000"/>
                <w:sz w:val="22"/>
                <w:szCs w:val="22"/>
              </w:rPr>
              <w:t xml:space="preserve">., C - 0,08% </w:t>
            </w:r>
            <w:proofErr w:type="spellStart"/>
            <w:r w:rsidRPr="00871F6A">
              <w:rPr>
                <w:color w:val="000000"/>
                <w:sz w:val="22"/>
                <w:szCs w:val="22"/>
              </w:rPr>
              <w:t>max</w:t>
            </w:r>
            <w:proofErr w:type="spellEnd"/>
            <w:r w:rsidRPr="00871F6A">
              <w:rPr>
                <w:color w:val="000000"/>
                <w:sz w:val="22"/>
                <w:szCs w:val="22"/>
              </w:rPr>
              <w:t xml:space="preserve">., N - 0,05% </w:t>
            </w:r>
            <w:proofErr w:type="spellStart"/>
            <w:r w:rsidRPr="00871F6A">
              <w:rPr>
                <w:color w:val="000000"/>
                <w:sz w:val="22"/>
                <w:szCs w:val="22"/>
              </w:rPr>
              <w:t>max</w:t>
            </w:r>
            <w:proofErr w:type="spellEnd"/>
            <w:r w:rsidRPr="00871F6A">
              <w:rPr>
                <w:color w:val="000000"/>
                <w:sz w:val="22"/>
                <w:szCs w:val="22"/>
              </w:rPr>
              <w:t xml:space="preserve">., H - 0,009% </w:t>
            </w:r>
            <w:proofErr w:type="spellStart"/>
            <w:r w:rsidRPr="00871F6A">
              <w:rPr>
                <w:color w:val="000000"/>
                <w:sz w:val="22"/>
                <w:szCs w:val="22"/>
              </w:rPr>
              <w:t>max</w:t>
            </w:r>
            <w:proofErr w:type="spellEnd"/>
            <w:r w:rsidRPr="00871F6A">
              <w:rPr>
                <w:color w:val="000000"/>
                <w:sz w:val="22"/>
                <w:szCs w:val="22"/>
              </w:rPr>
              <w:t xml:space="preserve">., </w:t>
            </w:r>
            <w:proofErr w:type="spellStart"/>
            <w:r w:rsidRPr="00871F6A">
              <w:rPr>
                <w:color w:val="000000"/>
                <w:sz w:val="22"/>
                <w:szCs w:val="22"/>
              </w:rPr>
              <w:t>Ti</w:t>
            </w:r>
            <w:proofErr w:type="spellEnd"/>
            <w:r w:rsidRPr="00871F6A">
              <w:rPr>
                <w:color w:val="000000"/>
                <w:sz w:val="22"/>
                <w:szCs w:val="22"/>
              </w:rPr>
              <w:t xml:space="preserve"> – остальное. Анодирование в синий цвет.</w:t>
            </w:r>
          </w:p>
        </w:tc>
      </w:tr>
      <w:tr w:rsidR="00871F6A" w:rsidRPr="00871F6A" w14:paraId="6B03DAE8" w14:textId="77777777" w:rsidTr="00871F6A">
        <w:trPr>
          <w:trHeight w:val="57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5593EFA"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20</w:t>
            </w:r>
          </w:p>
        </w:tc>
        <w:tc>
          <w:tcPr>
            <w:tcW w:w="2220" w:type="dxa"/>
            <w:tcBorders>
              <w:top w:val="nil"/>
              <w:left w:val="nil"/>
              <w:bottom w:val="single" w:sz="4" w:space="0" w:color="auto"/>
              <w:right w:val="single" w:sz="4" w:space="0" w:color="auto"/>
            </w:tcBorders>
            <w:shd w:val="clear" w:color="auto" w:fill="auto"/>
            <w:vAlign w:val="center"/>
            <w:hideMark/>
          </w:tcPr>
          <w:p w14:paraId="4BD1C13B" w14:textId="77777777" w:rsidR="00871F6A" w:rsidRPr="00871F6A" w:rsidRDefault="00871F6A" w:rsidP="00871F6A">
            <w:pPr>
              <w:jc w:val="center"/>
              <w:rPr>
                <w:color w:val="000000"/>
                <w:sz w:val="22"/>
                <w:szCs w:val="22"/>
              </w:rPr>
            </w:pPr>
            <w:proofErr w:type="gramStart"/>
            <w:r w:rsidRPr="00871F6A">
              <w:rPr>
                <w:color w:val="000000"/>
                <w:sz w:val="22"/>
                <w:szCs w:val="22"/>
              </w:rPr>
              <w:t>Винт</w:t>
            </w:r>
            <w:proofErr w:type="gramEnd"/>
            <w:r w:rsidRPr="00871F6A">
              <w:rPr>
                <w:color w:val="000000"/>
                <w:sz w:val="22"/>
                <w:szCs w:val="22"/>
              </w:rPr>
              <w:t xml:space="preserve"> блокирующий </w:t>
            </w:r>
          </w:p>
        </w:tc>
        <w:tc>
          <w:tcPr>
            <w:tcW w:w="1520" w:type="dxa"/>
            <w:tcBorders>
              <w:top w:val="nil"/>
              <w:left w:val="nil"/>
              <w:bottom w:val="single" w:sz="4" w:space="0" w:color="auto"/>
              <w:right w:val="single" w:sz="4" w:space="0" w:color="auto"/>
            </w:tcBorders>
            <w:shd w:val="clear" w:color="auto" w:fill="auto"/>
            <w:noWrap/>
            <w:vAlign w:val="center"/>
            <w:hideMark/>
          </w:tcPr>
          <w:p w14:paraId="48EEC80E"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0B7D8FD7" w14:textId="77777777" w:rsidR="00871F6A" w:rsidRPr="00871F6A" w:rsidRDefault="00871F6A" w:rsidP="00871F6A">
            <w:pPr>
              <w:jc w:val="center"/>
              <w:rPr>
                <w:color w:val="000000"/>
                <w:sz w:val="22"/>
                <w:szCs w:val="22"/>
              </w:rPr>
            </w:pPr>
            <w:r w:rsidRPr="00871F6A">
              <w:rPr>
                <w:color w:val="000000"/>
                <w:sz w:val="22"/>
                <w:szCs w:val="22"/>
              </w:rPr>
              <w:t xml:space="preserve">Винт предназначен для зажима стержня в головке </w:t>
            </w:r>
            <w:proofErr w:type="spellStart"/>
            <w:r w:rsidRPr="00871F6A">
              <w:rPr>
                <w:color w:val="000000"/>
                <w:sz w:val="22"/>
                <w:szCs w:val="22"/>
              </w:rPr>
              <w:t>транспедикулярного</w:t>
            </w:r>
            <w:proofErr w:type="spellEnd"/>
            <w:r w:rsidRPr="00871F6A">
              <w:rPr>
                <w:color w:val="000000"/>
                <w:sz w:val="22"/>
                <w:szCs w:val="22"/>
              </w:rPr>
              <w:t xml:space="preserve"> винта. Диаметр винта 10,1 мм, резьба специальная </w:t>
            </w:r>
            <w:proofErr w:type="spellStart"/>
            <w:r w:rsidRPr="00871F6A">
              <w:rPr>
                <w:color w:val="000000"/>
                <w:sz w:val="22"/>
                <w:szCs w:val="22"/>
              </w:rPr>
              <w:t>трапециодальная</w:t>
            </w:r>
            <w:proofErr w:type="spellEnd"/>
            <w:r w:rsidRPr="00871F6A">
              <w:rPr>
                <w:color w:val="000000"/>
                <w:sz w:val="22"/>
                <w:szCs w:val="22"/>
              </w:rPr>
              <w:t xml:space="preserve"> несимметричная диаметром 10,1 мм, обеспечивает высокую прочность и предотвращает перекос резьбы. Срезанный профиль резьбы предотвращает разгибание </w:t>
            </w:r>
            <w:proofErr w:type="spellStart"/>
            <w:r w:rsidRPr="00871F6A">
              <w:rPr>
                <w:color w:val="000000"/>
                <w:sz w:val="22"/>
                <w:szCs w:val="22"/>
              </w:rPr>
              <w:t>плечей</w:t>
            </w:r>
            <w:proofErr w:type="spellEnd"/>
            <w:r w:rsidRPr="00871F6A">
              <w:rPr>
                <w:color w:val="000000"/>
                <w:sz w:val="22"/>
                <w:szCs w:val="22"/>
              </w:rPr>
              <w:t xml:space="preserve"> головки благодаря направлению сил реакции внутрь винта. Высота винта 5,5 мм, винт </w:t>
            </w:r>
            <w:proofErr w:type="spellStart"/>
            <w:r w:rsidRPr="00871F6A">
              <w:rPr>
                <w:color w:val="000000"/>
                <w:sz w:val="22"/>
                <w:szCs w:val="22"/>
              </w:rPr>
              <w:t>канюлированный</w:t>
            </w:r>
            <w:proofErr w:type="spellEnd"/>
            <w:r w:rsidRPr="00871F6A">
              <w:rPr>
                <w:color w:val="000000"/>
                <w:sz w:val="22"/>
                <w:szCs w:val="22"/>
              </w:rPr>
              <w:t xml:space="preserve">. Шлиц винта выполнен под отвёртку типа TORX T30. Во избежание ошибок, соединение винта с отвёрткой возможно только с одной стороны. Зажимной винт полностью прячется в чаше головки винта.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w:t>
            </w:r>
            <w:proofErr w:type="spellStart"/>
            <w:r w:rsidRPr="00871F6A">
              <w:rPr>
                <w:color w:val="000000"/>
                <w:sz w:val="22"/>
                <w:szCs w:val="22"/>
              </w:rPr>
              <w:t>Nb</w:t>
            </w:r>
            <w:proofErr w:type="spellEnd"/>
            <w:r w:rsidRPr="00871F6A">
              <w:rPr>
                <w:color w:val="000000"/>
                <w:sz w:val="22"/>
                <w:szCs w:val="22"/>
              </w:rPr>
              <w:t xml:space="preserve"> - 6,5 - 7,5%, </w:t>
            </w:r>
            <w:proofErr w:type="spellStart"/>
            <w:r w:rsidRPr="00871F6A">
              <w:rPr>
                <w:color w:val="000000"/>
                <w:sz w:val="22"/>
                <w:szCs w:val="22"/>
              </w:rPr>
              <w:t>Ta</w:t>
            </w:r>
            <w:proofErr w:type="spellEnd"/>
            <w:r w:rsidRPr="00871F6A">
              <w:rPr>
                <w:color w:val="000000"/>
                <w:sz w:val="22"/>
                <w:szCs w:val="22"/>
              </w:rPr>
              <w:t xml:space="preserve"> - 0,50% </w:t>
            </w:r>
            <w:proofErr w:type="spellStart"/>
            <w:r w:rsidRPr="00871F6A">
              <w:rPr>
                <w:color w:val="000000"/>
                <w:sz w:val="22"/>
                <w:szCs w:val="22"/>
              </w:rPr>
              <w:t>max</w:t>
            </w:r>
            <w:proofErr w:type="spellEnd"/>
            <w:r w:rsidRPr="00871F6A">
              <w:rPr>
                <w:color w:val="000000"/>
                <w:sz w:val="22"/>
                <w:szCs w:val="22"/>
              </w:rPr>
              <w:t xml:space="preserve">., Fe - 0,25% </w:t>
            </w:r>
            <w:proofErr w:type="spellStart"/>
            <w:r w:rsidRPr="00871F6A">
              <w:rPr>
                <w:color w:val="000000"/>
                <w:sz w:val="22"/>
                <w:szCs w:val="22"/>
              </w:rPr>
              <w:t>max</w:t>
            </w:r>
            <w:proofErr w:type="spellEnd"/>
            <w:r w:rsidRPr="00871F6A">
              <w:rPr>
                <w:color w:val="000000"/>
                <w:sz w:val="22"/>
                <w:szCs w:val="22"/>
              </w:rPr>
              <w:t xml:space="preserve">, O - 0,2% </w:t>
            </w:r>
            <w:proofErr w:type="spellStart"/>
            <w:r w:rsidRPr="00871F6A">
              <w:rPr>
                <w:color w:val="000000"/>
                <w:sz w:val="22"/>
                <w:szCs w:val="22"/>
              </w:rPr>
              <w:t>max</w:t>
            </w:r>
            <w:proofErr w:type="spellEnd"/>
            <w:r w:rsidRPr="00871F6A">
              <w:rPr>
                <w:color w:val="000000"/>
                <w:sz w:val="22"/>
                <w:szCs w:val="22"/>
              </w:rPr>
              <w:t xml:space="preserve">., C - 0,08% </w:t>
            </w:r>
            <w:proofErr w:type="spellStart"/>
            <w:r w:rsidRPr="00871F6A">
              <w:rPr>
                <w:color w:val="000000"/>
                <w:sz w:val="22"/>
                <w:szCs w:val="22"/>
              </w:rPr>
              <w:t>max</w:t>
            </w:r>
            <w:proofErr w:type="spellEnd"/>
            <w:r w:rsidRPr="00871F6A">
              <w:rPr>
                <w:color w:val="000000"/>
                <w:sz w:val="22"/>
                <w:szCs w:val="22"/>
              </w:rPr>
              <w:t xml:space="preserve">., N - 0,05% </w:t>
            </w:r>
            <w:proofErr w:type="spellStart"/>
            <w:r w:rsidRPr="00871F6A">
              <w:rPr>
                <w:color w:val="000000"/>
                <w:sz w:val="22"/>
                <w:szCs w:val="22"/>
              </w:rPr>
              <w:t>max</w:t>
            </w:r>
            <w:proofErr w:type="spellEnd"/>
            <w:r w:rsidRPr="00871F6A">
              <w:rPr>
                <w:color w:val="000000"/>
                <w:sz w:val="22"/>
                <w:szCs w:val="22"/>
              </w:rPr>
              <w:t xml:space="preserve">., H - 0,009% </w:t>
            </w:r>
            <w:proofErr w:type="spellStart"/>
            <w:r w:rsidRPr="00871F6A">
              <w:rPr>
                <w:color w:val="000000"/>
                <w:sz w:val="22"/>
                <w:szCs w:val="22"/>
              </w:rPr>
              <w:t>max</w:t>
            </w:r>
            <w:proofErr w:type="spellEnd"/>
            <w:r w:rsidRPr="00871F6A">
              <w:rPr>
                <w:color w:val="000000"/>
                <w:sz w:val="22"/>
                <w:szCs w:val="22"/>
              </w:rPr>
              <w:t xml:space="preserve">., </w:t>
            </w:r>
            <w:proofErr w:type="spellStart"/>
            <w:r w:rsidRPr="00871F6A">
              <w:rPr>
                <w:color w:val="000000"/>
                <w:sz w:val="22"/>
                <w:szCs w:val="22"/>
              </w:rPr>
              <w:t>Ti</w:t>
            </w:r>
            <w:proofErr w:type="spellEnd"/>
            <w:r w:rsidRPr="00871F6A">
              <w:rPr>
                <w:color w:val="000000"/>
                <w:sz w:val="22"/>
                <w:szCs w:val="22"/>
              </w:rPr>
              <w:t xml:space="preserve"> – остальное. Анодирование винта двумя цветами: синий цвет – шлиц, серый цвет - резьба.</w:t>
            </w:r>
          </w:p>
        </w:tc>
      </w:tr>
      <w:tr w:rsidR="00871F6A" w:rsidRPr="00871F6A" w14:paraId="0D65F2BD" w14:textId="77777777" w:rsidTr="00871F6A">
        <w:trPr>
          <w:trHeight w:val="54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DF1F224"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21</w:t>
            </w:r>
          </w:p>
        </w:tc>
        <w:tc>
          <w:tcPr>
            <w:tcW w:w="2220" w:type="dxa"/>
            <w:tcBorders>
              <w:top w:val="nil"/>
              <w:left w:val="nil"/>
              <w:bottom w:val="single" w:sz="4" w:space="0" w:color="auto"/>
              <w:right w:val="single" w:sz="4" w:space="0" w:color="auto"/>
            </w:tcBorders>
            <w:shd w:val="clear" w:color="auto" w:fill="auto"/>
            <w:vAlign w:val="center"/>
            <w:hideMark/>
          </w:tcPr>
          <w:p w14:paraId="15E30C4C" w14:textId="77777777" w:rsidR="00871F6A" w:rsidRPr="00871F6A" w:rsidRDefault="00871F6A" w:rsidP="00871F6A">
            <w:pPr>
              <w:jc w:val="center"/>
              <w:rPr>
                <w:color w:val="000000"/>
                <w:sz w:val="22"/>
                <w:szCs w:val="22"/>
              </w:rPr>
            </w:pPr>
            <w:r w:rsidRPr="00871F6A">
              <w:rPr>
                <w:color w:val="000000"/>
                <w:sz w:val="22"/>
                <w:szCs w:val="22"/>
              </w:rPr>
              <w:t xml:space="preserve">Заменитель твердой мозговой оболочки </w:t>
            </w:r>
          </w:p>
        </w:tc>
        <w:tc>
          <w:tcPr>
            <w:tcW w:w="1520" w:type="dxa"/>
            <w:tcBorders>
              <w:top w:val="nil"/>
              <w:left w:val="nil"/>
              <w:bottom w:val="single" w:sz="4" w:space="0" w:color="auto"/>
              <w:right w:val="single" w:sz="4" w:space="0" w:color="auto"/>
            </w:tcBorders>
            <w:shd w:val="clear" w:color="auto" w:fill="auto"/>
            <w:noWrap/>
            <w:vAlign w:val="center"/>
            <w:hideMark/>
          </w:tcPr>
          <w:p w14:paraId="425B8272"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000000" w:fill="FFFFFF"/>
            <w:vAlign w:val="center"/>
            <w:hideMark/>
          </w:tcPr>
          <w:p w14:paraId="4BA82A27" w14:textId="77777777" w:rsidR="00871F6A" w:rsidRPr="00871F6A" w:rsidRDefault="00871F6A" w:rsidP="00871F6A">
            <w:pPr>
              <w:jc w:val="center"/>
              <w:rPr>
                <w:color w:val="000000"/>
                <w:sz w:val="22"/>
                <w:szCs w:val="22"/>
              </w:rPr>
            </w:pPr>
            <w:r w:rsidRPr="00871F6A">
              <w:rPr>
                <w:color w:val="000000"/>
                <w:sz w:val="22"/>
                <w:szCs w:val="22"/>
              </w:rPr>
              <w:t xml:space="preserve">объемное изделие из коллагена типа I/III. Изготовлен из 12/14 ± 4 мг/cм² перикарда и </w:t>
            </w:r>
            <w:proofErr w:type="spellStart"/>
            <w:r w:rsidRPr="00871F6A">
              <w:rPr>
                <w:color w:val="000000"/>
                <w:sz w:val="22"/>
                <w:szCs w:val="22"/>
              </w:rPr>
              <w:t>губкоподобных</w:t>
            </w:r>
            <w:proofErr w:type="spellEnd"/>
            <w:r w:rsidRPr="00871F6A">
              <w:rPr>
                <w:color w:val="000000"/>
                <w:sz w:val="22"/>
                <w:szCs w:val="22"/>
              </w:rPr>
              <w:t xml:space="preserve"> компонентов. Протез твердой мозговой оболочки </w:t>
            </w:r>
            <w:proofErr w:type="spellStart"/>
            <w:r w:rsidRPr="00871F6A">
              <w:rPr>
                <w:color w:val="000000"/>
                <w:sz w:val="22"/>
                <w:szCs w:val="22"/>
              </w:rPr>
              <w:t>Lyoplant</w:t>
            </w:r>
            <w:proofErr w:type="spellEnd"/>
            <w:r w:rsidRPr="00871F6A">
              <w:rPr>
                <w:color w:val="000000"/>
                <w:sz w:val="22"/>
                <w:szCs w:val="22"/>
              </w:rPr>
              <w:t xml:space="preserve"> состоит из высокоочищенного коллагена, который производят из бычьего перикарда. Специальный процесс производства гарантирует, что </w:t>
            </w:r>
            <w:proofErr w:type="gramStart"/>
            <w:r w:rsidRPr="00871F6A">
              <w:rPr>
                <w:color w:val="000000"/>
                <w:sz w:val="22"/>
                <w:szCs w:val="22"/>
              </w:rPr>
              <w:t>протез  полностью</w:t>
            </w:r>
            <w:proofErr w:type="gramEnd"/>
            <w:r w:rsidRPr="00871F6A">
              <w:rPr>
                <w:color w:val="000000"/>
                <w:sz w:val="22"/>
                <w:szCs w:val="22"/>
              </w:rPr>
              <w:t xml:space="preserve"> очищен от </w:t>
            </w:r>
            <w:proofErr w:type="spellStart"/>
            <w:r w:rsidRPr="00871F6A">
              <w:rPr>
                <w:color w:val="000000"/>
                <w:sz w:val="22"/>
                <w:szCs w:val="22"/>
              </w:rPr>
              <w:t>неколлагеновых</w:t>
            </w:r>
            <w:proofErr w:type="spellEnd"/>
            <w:r w:rsidRPr="00871F6A">
              <w:rPr>
                <w:color w:val="000000"/>
                <w:sz w:val="22"/>
                <w:szCs w:val="22"/>
              </w:rPr>
              <w:t xml:space="preserve"> компонентов, таких как энзимы, липиды и </w:t>
            </w:r>
            <w:proofErr w:type="spellStart"/>
            <w:r w:rsidRPr="00871F6A">
              <w:rPr>
                <w:color w:val="000000"/>
                <w:sz w:val="22"/>
                <w:szCs w:val="22"/>
              </w:rPr>
              <w:t>неколлагеновые</w:t>
            </w:r>
            <w:proofErr w:type="spellEnd"/>
            <w:r w:rsidRPr="00871F6A">
              <w:rPr>
                <w:color w:val="000000"/>
                <w:sz w:val="22"/>
                <w:szCs w:val="22"/>
              </w:rPr>
              <w:t xml:space="preserve"> протеины. После имплантации колонизируется клетками эндогенной соединительной ткани, т.е. происходит регенерация. В этом отношении одинаково важны такие свойства </w:t>
            </w:r>
            <w:proofErr w:type="spellStart"/>
            <w:r w:rsidRPr="00871F6A">
              <w:rPr>
                <w:color w:val="000000"/>
                <w:sz w:val="22"/>
                <w:szCs w:val="22"/>
              </w:rPr>
              <w:t>Lyoplant</w:t>
            </w:r>
            <w:proofErr w:type="spellEnd"/>
            <w:r w:rsidRPr="00871F6A">
              <w:rPr>
                <w:color w:val="000000"/>
                <w:sz w:val="22"/>
                <w:szCs w:val="22"/>
              </w:rPr>
              <w:t>, как рыхлая волокнистая структура, небольшая толщина материала и хорошая совместимость с тканью организма пациента. Колонизация протеза клетками соединительной ткани начинается буквально через несколько дней после имплантации. Полная регенерация происходит в период от 1 до 3 месяцев. (Отгрузка необходимого размера производится по заявке заказчика) Стерильный, одноразовый.</w:t>
            </w:r>
          </w:p>
        </w:tc>
      </w:tr>
      <w:tr w:rsidR="00871F6A" w:rsidRPr="00871F6A" w14:paraId="3081E173" w14:textId="77777777" w:rsidTr="00871F6A">
        <w:trPr>
          <w:trHeight w:val="12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B1DE499"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22</w:t>
            </w:r>
          </w:p>
        </w:tc>
        <w:tc>
          <w:tcPr>
            <w:tcW w:w="2220" w:type="dxa"/>
            <w:tcBorders>
              <w:top w:val="nil"/>
              <w:left w:val="nil"/>
              <w:bottom w:val="single" w:sz="4" w:space="0" w:color="auto"/>
              <w:right w:val="single" w:sz="4" w:space="0" w:color="auto"/>
            </w:tcBorders>
            <w:shd w:val="clear" w:color="auto" w:fill="auto"/>
            <w:vAlign w:val="center"/>
            <w:hideMark/>
          </w:tcPr>
          <w:p w14:paraId="64D7944D" w14:textId="77777777" w:rsidR="00871F6A" w:rsidRPr="00871F6A" w:rsidRDefault="00871F6A" w:rsidP="00871F6A">
            <w:pPr>
              <w:jc w:val="center"/>
              <w:rPr>
                <w:color w:val="000000"/>
                <w:sz w:val="22"/>
                <w:szCs w:val="22"/>
              </w:rPr>
            </w:pPr>
            <w:r w:rsidRPr="00871F6A">
              <w:rPr>
                <w:color w:val="000000"/>
                <w:sz w:val="22"/>
                <w:szCs w:val="22"/>
              </w:rPr>
              <w:t>прокладки</w:t>
            </w:r>
            <w:proofErr w:type="gramStart"/>
            <w:r w:rsidRPr="00871F6A">
              <w:rPr>
                <w:color w:val="000000"/>
                <w:sz w:val="22"/>
                <w:szCs w:val="22"/>
              </w:rPr>
              <w:t>, ,</w:t>
            </w:r>
            <w:proofErr w:type="gramEnd"/>
            <w:r w:rsidRPr="00871F6A">
              <w:rPr>
                <w:color w:val="000000"/>
                <w:sz w:val="22"/>
                <w:szCs w:val="22"/>
              </w:rPr>
              <w:t xml:space="preserve"> твердые и мягкие, 3х 3 мм, 6*3 мм, 9*5 мм, 16*7 мм</w:t>
            </w:r>
          </w:p>
        </w:tc>
        <w:tc>
          <w:tcPr>
            <w:tcW w:w="1520" w:type="dxa"/>
            <w:tcBorders>
              <w:top w:val="nil"/>
              <w:left w:val="nil"/>
              <w:bottom w:val="single" w:sz="4" w:space="0" w:color="auto"/>
              <w:right w:val="single" w:sz="4" w:space="0" w:color="auto"/>
            </w:tcBorders>
            <w:shd w:val="clear" w:color="auto" w:fill="auto"/>
            <w:noWrap/>
            <w:vAlign w:val="center"/>
            <w:hideMark/>
          </w:tcPr>
          <w:p w14:paraId="3D613C31"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000000" w:fill="FFFFFF"/>
            <w:vAlign w:val="center"/>
            <w:hideMark/>
          </w:tcPr>
          <w:p w14:paraId="564F050F" w14:textId="77777777" w:rsidR="00871F6A" w:rsidRPr="00871F6A" w:rsidRDefault="00871F6A" w:rsidP="00871F6A">
            <w:pPr>
              <w:jc w:val="center"/>
              <w:rPr>
                <w:color w:val="000000"/>
                <w:sz w:val="22"/>
                <w:szCs w:val="22"/>
              </w:rPr>
            </w:pPr>
            <w:proofErr w:type="gramStart"/>
            <w:r w:rsidRPr="00871F6A">
              <w:rPr>
                <w:color w:val="000000"/>
                <w:sz w:val="22"/>
                <w:szCs w:val="22"/>
              </w:rPr>
              <w:t>Прокладки</w:t>
            </w:r>
            <w:proofErr w:type="gramEnd"/>
            <w:r w:rsidRPr="00871F6A">
              <w:rPr>
                <w:color w:val="000000"/>
                <w:sz w:val="22"/>
                <w:szCs w:val="22"/>
              </w:rPr>
              <w:t xml:space="preserve"> изготовленные из 100% политетрафторэтилена (PTFE).   Мягкие, толщина 1.5 мм +/- 0.2 мм, гибкость 400 – 500 </w:t>
            </w:r>
            <w:proofErr w:type="spellStart"/>
            <w:r w:rsidRPr="00871F6A">
              <w:rPr>
                <w:color w:val="000000"/>
                <w:sz w:val="22"/>
                <w:szCs w:val="22"/>
              </w:rPr>
              <w:t>mN</w:t>
            </w:r>
            <w:proofErr w:type="spellEnd"/>
            <w:r w:rsidRPr="00871F6A">
              <w:rPr>
                <w:color w:val="000000"/>
                <w:sz w:val="22"/>
                <w:szCs w:val="22"/>
              </w:rPr>
              <w:t xml:space="preserve"> Твердые, толщина 1.5 мм +/- 0.2 мм, гибкость 1500 – 1600 </w:t>
            </w:r>
            <w:proofErr w:type="spellStart"/>
            <w:r w:rsidRPr="00871F6A">
              <w:rPr>
                <w:color w:val="000000"/>
                <w:sz w:val="22"/>
                <w:szCs w:val="22"/>
              </w:rPr>
              <w:t>mN</w:t>
            </w:r>
            <w:proofErr w:type="spellEnd"/>
            <w:r w:rsidRPr="00871F6A">
              <w:rPr>
                <w:color w:val="000000"/>
                <w:sz w:val="22"/>
                <w:szCs w:val="22"/>
              </w:rPr>
              <w:t>, в разных формах в Стерильные, одноразовые.</w:t>
            </w:r>
          </w:p>
        </w:tc>
      </w:tr>
      <w:tr w:rsidR="00871F6A" w:rsidRPr="00871F6A" w14:paraId="5A4BD4D9" w14:textId="77777777" w:rsidTr="00871F6A">
        <w:trPr>
          <w:trHeight w:val="81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1B2B9D2"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23</w:t>
            </w:r>
          </w:p>
        </w:tc>
        <w:tc>
          <w:tcPr>
            <w:tcW w:w="2220" w:type="dxa"/>
            <w:tcBorders>
              <w:top w:val="nil"/>
              <w:left w:val="nil"/>
              <w:bottom w:val="single" w:sz="4" w:space="0" w:color="auto"/>
              <w:right w:val="single" w:sz="4" w:space="0" w:color="auto"/>
            </w:tcBorders>
            <w:shd w:val="clear" w:color="auto" w:fill="auto"/>
            <w:vAlign w:val="center"/>
            <w:hideMark/>
          </w:tcPr>
          <w:p w14:paraId="408F53E1" w14:textId="77777777" w:rsidR="00871F6A" w:rsidRPr="00871F6A" w:rsidRDefault="00871F6A" w:rsidP="00871F6A">
            <w:pPr>
              <w:jc w:val="center"/>
              <w:rPr>
                <w:color w:val="000000"/>
                <w:sz w:val="22"/>
                <w:szCs w:val="22"/>
              </w:rPr>
            </w:pPr>
            <w:r w:rsidRPr="00871F6A">
              <w:rPr>
                <w:color w:val="000000"/>
                <w:sz w:val="22"/>
                <w:szCs w:val="22"/>
              </w:rPr>
              <w:t xml:space="preserve">Гемостатический материал </w:t>
            </w:r>
          </w:p>
        </w:tc>
        <w:tc>
          <w:tcPr>
            <w:tcW w:w="1520" w:type="dxa"/>
            <w:tcBorders>
              <w:top w:val="nil"/>
              <w:left w:val="nil"/>
              <w:bottom w:val="single" w:sz="4" w:space="0" w:color="auto"/>
              <w:right w:val="single" w:sz="4" w:space="0" w:color="auto"/>
            </w:tcBorders>
            <w:shd w:val="clear" w:color="auto" w:fill="auto"/>
            <w:noWrap/>
            <w:vAlign w:val="center"/>
            <w:hideMark/>
          </w:tcPr>
          <w:p w14:paraId="5591A71F"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000000" w:fill="FFFFFF"/>
            <w:vAlign w:val="center"/>
            <w:hideMark/>
          </w:tcPr>
          <w:p w14:paraId="4FC52C93" w14:textId="77777777" w:rsidR="00871F6A" w:rsidRPr="00871F6A" w:rsidRDefault="00871F6A" w:rsidP="00871F6A">
            <w:pPr>
              <w:jc w:val="center"/>
              <w:rPr>
                <w:color w:val="000000"/>
                <w:sz w:val="22"/>
                <w:szCs w:val="22"/>
              </w:rPr>
            </w:pPr>
            <w:r w:rsidRPr="00871F6A">
              <w:rPr>
                <w:color w:val="000000"/>
                <w:sz w:val="22"/>
                <w:szCs w:val="22"/>
              </w:rPr>
              <w:t xml:space="preserve">Гемостатический материал </w:t>
            </w:r>
            <w:proofErr w:type="spellStart"/>
            <w:r w:rsidRPr="00871F6A">
              <w:rPr>
                <w:color w:val="000000"/>
                <w:sz w:val="22"/>
                <w:szCs w:val="22"/>
              </w:rPr>
              <w:t>Bone</w:t>
            </w:r>
            <w:proofErr w:type="spellEnd"/>
            <w:r w:rsidRPr="00871F6A">
              <w:rPr>
                <w:color w:val="000000"/>
                <w:sz w:val="22"/>
                <w:szCs w:val="22"/>
              </w:rPr>
              <w:t xml:space="preserve"> </w:t>
            </w:r>
            <w:proofErr w:type="spellStart"/>
            <w:r w:rsidRPr="00871F6A">
              <w:rPr>
                <w:color w:val="000000"/>
                <w:sz w:val="22"/>
                <w:szCs w:val="22"/>
              </w:rPr>
              <w:t>Wax</w:t>
            </w:r>
            <w:proofErr w:type="spellEnd"/>
            <w:r w:rsidRPr="00871F6A">
              <w:rPr>
                <w:color w:val="000000"/>
                <w:sz w:val="22"/>
                <w:szCs w:val="22"/>
              </w:rPr>
              <w:t xml:space="preserve"> состоит из стерильной смеси пчелиного воска (70%) и вазелина (30%) используется для механической остановки костных кровотечений. Мягкий, простой в использовании, с возможностью изгибания и накладывания при нагревании от горячих рук. Вес восковой пластины: 2,5 г. Воск костный </w:t>
            </w:r>
            <w:proofErr w:type="spellStart"/>
            <w:r w:rsidRPr="00871F6A">
              <w:rPr>
                <w:color w:val="000000"/>
                <w:sz w:val="22"/>
                <w:szCs w:val="22"/>
              </w:rPr>
              <w:t>Bone</w:t>
            </w:r>
            <w:proofErr w:type="spellEnd"/>
            <w:r w:rsidRPr="00871F6A">
              <w:rPr>
                <w:color w:val="000000"/>
                <w:sz w:val="22"/>
                <w:szCs w:val="22"/>
              </w:rPr>
              <w:t xml:space="preserve"> </w:t>
            </w:r>
            <w:proofErr w:type="spellStart"/>
            <w:r w:rsidRPr="00871F6A">
              <w:rPr>
                <w:color w:val="000000"/>
                <w:sz w:val="22"/>
                <w:szCs w:val="22"/>
              </w:rPr>
              <w:t>Wax</w:t>
            </w:r>
            <w:proofErr w:type="spellEnd"/>
            <w:r w:rsidRPr="00871F6A">
              <w:rPr>
                <w:color w:val="000000"/>
                <w:sz w:val="22"/>
                <w:szCs w:val="22"/>
              </w:rPr>
              <w:t xml:space="preserve"> не обладает никакими внутренними фармакологическими свойствами, не рассасывающийся. Пластина упакована в индивидуальную одинарную стерильную полимерно-бумажную упаковку, которая в свою очередь упакована в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пластине в одно движение для минимизации временных затрат на манипуляции. Маркировка внутреннего вкладыша содержит торговое наименование, производитель, каталожный номер (REF), серийный номер (LOT), краткое описание материала, срок годности (дата, год, месяц), метод стерилизации, указание об однократном применении, указание следовать инструкции по применению, маркировка CE, товарный знак производителя (при наличии). Групповая упаковка (коробка) должна быть герметичной (полиэтилен или другой материал), предохранять содержимое от влаги и дублировать информацию с индивидуальной упаковки. В упаковке 24 шт. Стерилизован гамма-облучением.</w:t>
            </w:r>
          </w:p>
        </w:tc>
      </w:tr>
      <w:tr w:rsidR="00871F6A" w:rsidRPr="00871F6A" w14:paraId="1D7809E2" w14:textId="77777777" w:rsidTr="00871F6A">
        <w:trPr>
          <w:trHeight w:val="21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A3173AE"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24</w:t>
            </w:r>
          </w:p>
        </w:tc>
        <w:tc>
          <w:tcPr>
            <w:tcW w:w="2220" w:type="dxa"/>
            <w:tcBorders>
              <w:top w:val="nil"/>
              <w:left w:val="nil"/>
              <w:bottom w:val="single" w:sz="4" w:space="0" w:color="auto"/>
              <w:right w:val="single" w:sz="4" w:space="0" w:color="auto"/>
            </w:tcBorders>
            <w:shd w:val="clear" w:color="auto" w:fill="auto"/>
            <w:vAlign w:val="center"/>
            <w:hideMark/>
          </w:tcPr>
          <w:p w14:paraId="462FB4CD" w14:textId="77777777" w:rsidR="00871F6A" w:rsidRPr="00871F6A" w:rsidRDefault="00871F6A" w:rsidP="00871F6A">
            <w:pPr>
              <w:jc w:val="center"/>
              <w:rPr>
                <w:color w:val="000000"/>
                <w:sz w:val="22"/>
                <w:szCs w:val="22"/>
              </w:rPr>
            </w:pPr>
            <w:r w:rsidRPr="00871F6A">
              <w:rPr>
                <w:color w:val="000000"/>
                <w:sz w:val="22"/>
                <w:szCs w:val="22"/>
              </w:rPr>
              <w:t>Имплант раздвижной</w:t>
            </w:r>
          </w:p>
        </w:tc>
        <w:tc>
          <w:tcPr>
            <w:tcW w:w="1520" w:type="dxa"/>
            <w:tcBorders>
              <w:top w:val="nil"/>
              <w:left w:val="nil"/>
              <w:bottom w:val="single" w:sz="4" w:space="0" w:color="auto"/>
              <w:right w:val="single" w:sz="4" w:space="0" w:color="auto"/>
            </w:tcBorders>
            <w:shd w:val="clear" w:color="auto" w:fill="auto"/>
            <w:noWrap/>
            <w:vAlign w:val="center"/>
            <w:hideMark/>
          </w:tcPr>
          <w:p w14:paraId="2F37E71A"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000000" w:fill="FFFFFF"/>
            <w:vAlign w:val="center"/>
            <w:hideMark/>
          </w:tcPr>
          <w:p w14:paraId="0EA9A6FE" w14:textId="77777777" w:rsidR="00871F6A" w:rsidRPr="00871F6A" w:rsidRDefault="00871F6A" w:rsidP="00871F6A">
            <w:pPr>
              <w:jc w:val="center"/>
              <w:rPr>
                <w:color w:val="000000"/>
                <w:sz w:val="22"/>
                <w:szCs w:val="22"/>
              </w:rPr>
            </w:pPr>
            <w:r w:rsidRPr="00871F6A">
              <w:rPr>
                <w:color w:val="000000"/>
                <w:sz w:val="22"/>
                <w:szCs w:val="22"/>
              </w:rPr>
              <w:t xml:space="preserve">Диаметр предварительно собранного </w:t>
            </w:r>
            <w:proofErr w:type="spellStart"/>
            <w:r w:rsidRPr="00871F6A">
              <w:rPr>
                <w:color w:val="000000"/>
                <w:sz w:val="22"/>
                <w:szCs w:val="22"/>
              </w:rPr>
              <w:t>кейджа</w:t>
            </w:r>
            <w:proofErr w:type="spellEnd"/>
            <w:r w:rsidRPr="00871F6A">
              <w:rPr>
                <w:color w:val="000000"/>
                <w:sz w:val="22"/>
                <w:szCs w:val="22"/>
              </w:rPr>
              <w:t xml:space="preserve">: 18 или 22 мм. Состоит из: база, срединная часть, не требует дополнительной блокировки. Размеры </w:t>
            </w:r>
            <w:proofErr w:type="spellStart"/>
            <w:r w:rsidRPr="00871F6A">
              <w:rPr>
                <w:color w:val="000000"/>
                <w:sz w:val="22"/>
                <w:szCs w:val="22"/>
              </w:rPr>
              <w:t>кейджа</w:t>
            </w:r>
            <w:proofErr w:type="spellEnd"/>
            <w:r w:rsidRPr="00871F6A">
              <w:rPr>
                <w:color w:val="000000"/>
                <w:sz w:val="22"/>
                <w:szCs w:val="22"/>
              </w:rPr>
              <w:t xml:space="preserve"> независимо от размера: 25-34 мм, 31-46 мм, 42-64 мм. Компоненты эндопротеза изготавливаются из </w:t>
            </w:r>
            <w:proofErr w:type="spellStart"/>
            <w:r w:rsidRPr="00871F6A">
              <w:rPr>
                <w:color w:val="000000"/>
                <w:sz w:val="22"/>
                <w:szCs w:val="22"/>
              </w:rPr>
              <w:t>полиэфирэфиркетона</w:t>
            </w:r>
            <w:proofErr w:type="spellEnd"/>
            <w:r w:rsidRPr="00871F6A">
              <w:rPr>
                <w:color w:val="000000"/>
                <w:sz w:val="22"/>
                <w:szCs w:val="22"/>
              </w:rPr>
              <w:t xml:space="preserve"> (PEEK). Предназначен для установки при </w:t>
            </w:r>
            <w:proofErr w:type="spellStart"/>
            <w:r w:rsidRPr="00871F6A">
              <w:rPr>
                <w:color w:val="000000"/>
                <w:sz w:val="22"/>
                <w:szCs w:val="22"/>
              </w:rPr>
              <w:t>корпэктомии</w:t>
            </w:r>
            <w:proofErr w:type="spellEnd"/>
            <w:r w:rsidRPr="00871F6A">
              <w:rPr>
                <w:color w:val="000000"/>
                <w:sz w:val="22"/>
                <w:szCs w:val="22"/>
              </w:rPr>
              <w:t xml:space="preserve"> позвонка.</w:t>
            </w:r>
          </w:p>
        </w:tc>
      </w:tr>
      <w:tr w:rsidR="00871F6A" w:rsidRPr="00871F6A" w14:paraId="711BF2BA" w14:textId="77777777" w:rsidTr="00871F6A">
        <w:trPr>
          <w:trHeight w:val="27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11FF201"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25</w:t>
            </w:r>
          </w:p>
        </w:tc>
        <w:tc>
          <w:tcPr>
            <w:tcW w:w="2220" w:type="dxa"/>
            <w:tcBorders>
              <w:top w:val="nil"/>
              <w:left w:val="nil"/>
              <w:bottom w:val="single" w:sz="4" w:space="0" w:color="auto"/>
              <w:right w:val="single" w:sz="4" w:space="0" w:color="auto"/>
            </w:tcBorders>
            <w:shd w:val="clear" w:color="auto" w:fill="auto"/>
            <w:vAlign w:val="center"/>
            <w:hideMark/>
          </w:tcPr>
          <w:p w14:paraId="6193CE1A" w14:textId="77777777" w:rsidR="00871F6A" w:rsidRPr="00871F6A" w:rsidRDefault="00871F6A" w:rsidP="00871F6A">
            <w:pPr>
              <w:jc w:val="center"/>
              <w:rPr>
                <w:color w:val="000000"/>
                <w:sz w:val="22"/>
                <w:szCs w:val="22"/>
              </w:rPr>
            </w:pPr>
            <w:r w:rsidRPr="00871F6A">
              <w:rPr>
                <w:color w:val="000000"/>
                <w:sz w:val="22"/>
                <w:szCs w:val="22"/>
              </w:rPr>
              <w:t>Крышка концевая</w:t>
            </w:r>
          </w:p>
        </w:tc>
        <w:tc>
          <w:tcPr>
            <w:tcW w:w="1520" w:type="dxa"/>
            <w:tcBorders>
              <w:top w:val="nil"/>
              <w:left w:val="nil"/>
              <w:bottom w:val="single" w:sz="4" w:space="0" w:color="auto"/>
              <w:right w:val="single" w:sz="4" w:space="0" w:color="auto"/>
            </w:tcBorders>
            <w:shd w:val="clear" w:color="auto" w:fill="auto"/>
            <w:noWrap/>
            <w:vAlign w:val="center"/>
            <w:hideMark/>
          </w:tcPr>
          <w:p w14:paraId="7E56AF0E"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000000" w:fill="FFFFFF"/>
            <w:vAlign w:val="center"/>
            <w:hideMark/>
          </w:tcPr>
          <w:p w14:paraId="5E86B6B4" w14:textId="77777777" w:rsidR="00871F6A" w:rsidRPr="00871F6A" w:rsidRDefault="00871F6A" w:rsidP="00871F6A">
            <w:pPr>
              <w:jc w:val="center"/>
              <w:rPr>
                <w:color w:val="000000"/>
                <w:sz w:val="22"/>
                <w:szCs w:val="22"/>
              </w:rPr>
            </w:pPr>
            <w:r w:rsidRPr="00871F6A">
              <w:rPr>
                <w:color w:val="000000"/>
                <w:sz w:val="22"/>
                <w:szCs w:val="22"/>
              </w:rPr>
              <w:t xml:space="preserve">Концевая крышка для регулируемого имплантата (2 шт. на </w:t>
            </w:r>
            <w:proofErr w:type="spellStart"/>
            <w:r w:rsidRPr="00871F6A">
              <w:rPr>
                <w:color w:val="000000"/>
                <w:sz w:val="22"/>
                <w:szCs w:val="22"/>
              </w:rPr>
              <w:t>кейдж</w:t>
            </w:r>
            <w:proofErr w:type="spellEnd"/>
            <w:r w:rsidRPr="00871F6A">
              <w:rPr>
                <w:color w:val="000000"/>
                <w:sz w:val="22"/>
                <w:szCs w:val="22"/>
              </w:rPr>
              <w:t xml:space="preserve">). Зубчатая поверхность для лучшей фиксации между концевыми пластинами смежных позвонков. Четыре угла наклона концевых крышек: 0º, 3º, 5° и 9°. Концевые крышки различных размеров (круглые – диаметром 18 и 22 мм соответственно), для имплантата 22 мм предусмотрены варианты крышек в форме усеченного круга диаметром 26 и 30 мм для увеличения площади </w:t>
            </w:r>
            <w:proofErr w:type="spellStart"/>
            <w:r w:rsidRPr="00871F6A">
              <w:rPr>
                <w:color w:val="000000"/>
                <w:sz w:val="22"/>
                <w:szCs w:val="22"/>
              </w:rPr>
              <w:t>футпринта</w:t>
            </w:r>
            <w:proofErr w:type="spellEnd"/>
            <w:r w:rsidRPr="00871F6A">
              <w:rPr>
                <w:color w:val="000000"/>
                <w:sz w:val="22"/>
                <w:szCs w:val="22"/>
              </w:rPr>
              <w:t xml:space="preserve">. Изготавливаются из </w:t>
            </w:r>
            <w:proofErr w:type="spellStart"/>
            <w:r w:rsidRPr="00871F6A">
              <w:rPr>
                <w:color w:val="000000"/>
                <w:sz w:val="22"/>
                <w:szCs w:val="22"/>
              </w:rPr>
              <w:t>полиэфирэфиркетона</w:t>
            </w:r>
            <w:proofErr w:type="spellEnd"/>
            <w:r w:rsidRPr="00871F6A">
              <w:rPr>
                <w:color w:val="000000"/>
                <w:sz w:val="22"/>
                <w:szCs w:val="22"/>
              </w:rPr>
              <w:t xml:space="preserve"> (PEEK)</w:t>
            </w:r>
          </w:p>
        </w:tc>
      </w:tr>
      <w:tr w:rsidR="00871F6A" w:rsidRPr="00871F6A" w14:paraId="39117729" w14:textId="77777777" w:rsidTr="00871F6A">
        <w:trPr>
          <w:trHeight w:val="39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83BB385"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26</w:t>
            </w:r>
          </w:p>
        </w:tc>
        <w:tc>
          <w:tcPr>
            <w:tcW w:w="2220" w:type="dxa"/>
            <w:tcBorders>
              <w:top w:val="nil"/>
              <w:left w:val="nil"/>
              <w:bottom w:val="single" w:sz="4" w:space="0" w:color="auto"/>
              <w:right w:val="single" w:sz="4" w:space="0" w:color="auto"/>
            </w:tcBorders>
            <w:shd w:val="clear" w:color="auto" w:fill="auto"/>
            <w:vAlign w:val="center"/>
            <w:hideMark/>
          </w:tcPr>
          <w:p w14:paraId="0562C92A" w14:textId="77777777" w:rsidR="00871F6A" w:rsidRPr="00871F6A" w:rsidRDefault="00871F6A" w:rsidP="00871F6A">
            <w:pPr>
              <w:jc w:val="center"/>
              <w:rPr>
                <w:color w:val="000000"/>
                <w:sz w:val="22"/>
                <w:szCs w:val="22"/>
              </w:rPr>
            </w:pPr>
            <w:r w:rsidRPr="00871F6A">
              <w:rPr>
                <w:color w:val="000000"/>
                <w:sz w:val="22"/>
                <w:szCs w:val="22"/>
              </w:rPr>
              <w:t>Имплантат сетчатый размером 12/88, 15/88, 20/88</w:t>
            </w:r>
          </w:p>
        </w:tc>
        <w:tc>
          <w:tcPr>
            <w:tcW w:w="1520" w:type="dxa"/>
            <w:tcBorders>
              <w:top w:val="nil"/>
              <w:left w:val="nil"/>
              <w:bottom w:val="single" w:sz="4" w:space="0" w:color="auto"/>
              <w:right w:val="single" w:sz="4" w:space="0" w:color="auto"/>
            </w:tcBorders>
            <w:shd w:val="clear" w:color="auto" w:fill="auto"/>
            <w:noWrap/>
            <w:vAlign w:val="center"/>
            <w:hideMark/>
          </w:tcPr>
          <w:p w14:paraId="39CC0D8D" w14:textId="77777777" w:rsidR="00871F6A" w:rsidRPr="00871F6A" w:rsidRDefault="00871F6A" w:rsidP="00871F6A">
            <w:pPr>
              <w:jc w:val="center"/>
              <w:rPr>
                <w:sz w:val="18"/>
                <w:szCs w:val="18"/>
              </w:rPr>
            </w:pPr>
            <w:r w:rsidRPr="00871F6A">
              <w:rPr>
                <w:sz w:val="18"/>
                <w:szCs w:val="18"/>
              </w:rPr>
              <w:t> </w:t>
            </w:r>
          </w:p>
        </w:tc>
        <w:tc>
          <w:tcPr>
            <w:tcW w:w="8627" w:type="dxa"/>
            <w:tcBorders>
              <w:top w:val="nil"/>
              <w:left w:val="nil"/>
              <w:bottom w:val="single" w:sz="4" w:space="0" w:color="auto"/>
              <w:right w:val="single" w:sz="4" w:space="0" w:color="auto"/>
            </w:tcBorders>
            <w:shd w:val="clear" w:color="000000" w:fill="FFFFFF"/>
            <w:vAlign w:val="center"/>
            <w:hideMark/>
          </w:tcPr>
          <w:p w14:paraId="6430A406" w14:textId="77777777" w:rsidR="00871F6A" w:rsidRPr="00871F6A" w:rsidRDefault="00871F6A" w:rsidP="00871F6A">
            <w:pPr>
              <w:jc w:val="center"/>
              <w:rPr>
                <w:color w:val="000000"/>
                <w:sz w:val="22"/>
                <w:szCs w:val="22"/>
              </w:rPr>
            </w:pPr>
            <w:r w:rsidRPr="00871F6A">
              <w:rPr>
                <w:color w:val="000000"/>
                <w:sz w:val="22"/>
                <w:szCs w:val="22"/>
              </w:rPr>
              <w:t xml:space="preserve">Титановый имплантат для замены тела позвонка в виде тонкостенной перфорированной втулки с возможностью резки до нужного размера, внутри большое отверстие для костного трансплантата, широкий диапазон доступных размеров диаметров: 10, 12, 15, 20 мм, что позволяет выбирать имплантаты для шейного, грудного и поясничного отделов позвоночника, диаметры с цветовой кодировкой, широкий ассортимент отрезанных по размеру высоты имплантатов, в зависимости от диаметра от 7 мм до 88 мм, имплантация возможна с различными оперативными доступами: передним, </w:t>
            </w:r>
            <w:proofErr w:type="spellStart"/>
            <w:r w:rsidRPr="00871F6A">
              <w:rPr>
                <w:color w:val="000000"/>
                <w:sz w:val="22"/>
                <w:szCs w:val="22"/>
              </w:rPr>
              <w:t>передне</w:t>
            </w:r>
            <w:proofErr w:type="spellEnd"/>
            <w:r w:rsidRPr="00871F6A">
              <w:rPr>
                <w:color w:val="000000"/>
                <w:sz w:val="22"/>
                <w:szCs w:val="22"/>
              </w:rPr>
              <w:t>- и заднебоковым, боковым. Возможность установки опорных крышек, снижающих риск оседания имплантата в телах позвонков</w:t>
            </w:r>
          </w:p>
        </w:tc>
      </w:tr>
      <w:tr w:rsidR="00871F6A" w:rsidRPr="00871F6A" w14:paraId="4C65D089" w14:textId="77777777" w:rsidTr="00871F6A">
        <w:trPr>
          <w:trHeight w:val="33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E1538D5"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27</w:t>
            </w:r>
          </w:p>
        </w:tc>
        <w:tc>
          <w:tcPr>
            <w:tcW w:w="2220" w:type="dxa"/>
            <w:tcBorders>
              <w:top w:val="nil"/>
              <w:left w:val="nil"/>
              <w:bottom w:val="single" w:sz="4" w:space="0" w:color="auto"/>
              <w:right w:val="single" w:sz="4" w:space="0" w:color="auto"/>
            </w:tcBorders>
            <w:shd w:val="clear" w:color="auto" w:fill="auto"/>
            <w:vAlign w:val="center"/>
            <w:hideMark/>
          </w:tcPr>
          <w:p w14:paraId="3F323485" w14:textId="77777777" w:rsidR="00871F6A" w:rsidRPr="00871F6A" w:rsidRDefault="00871F6A" w:rsidP="00871F6A">
            <w:pPr>
              <w:jc w:val="center"/>
              <w:rPr>
                <w:color w:val="000000"/>
                <w:sz w:val="22"/>
                <w:szCs w:val="22"/>
              </w:rPr>
            </w:pPr>
            <w:r w:rsidRPr="00871F6A">
              <w:rPr>
                <w:color w:val="000000"/>
                <w:sz w:val="22"/>
                <w:szCs w:val="22"/>
              </w:rPr>
              <w:t>Крышка зубчатая диаметром 12, 15, 20</w:t>
            </w:r>
          </w:p>
        </w:tc>
        <w:tc>
          <w:tcPr>
            <w:tcW w:w="1520" w:type="dxa"/>
            <w:tcBorders>
              <w:top w:val="nil"/>
              <w:left w:val="nil"/>
              <w:bottom w:val="single" w:sz="4" w:space="0" w:color="auto"/>
              <w:right w:val="single" w:sz="4" w:space="0" w:color="auto"/>
            </w:tcBorders>
            <w:shd w:val="clear" w:color="auto" w:fill="auto"/>
            <w:noWrap/>
            <w:vAlign w:val="center"/>
            <w:hideMark/>
          </w:tcPr>
          <w:p w14:paraId="0415B6F3" w14:textId="77777777" w:rsidR="00871F6A" w:rsidRPr="00871F6A" w:rsidRDefault="00871F6A" w:rsidP="00871F6A">
            <w:pPr>
              <w:jc w:val="center"/>
              <w:rPr>
                <w:sz w:val="18"/>
                <w:szCs w:val="18"/>
              </w:rPr>
            </w:pPr>
            <w:r w:rsidRPr="00871F6A">
              <w:rPr>
                <w:sz w:val="18"/>
                <w:szCs w:val="18"/>
              </w:rPr>
              <w:t> </w:t>
            </w:r>
          </w:p>
        </w:tc>
        <w:tc>
          <w:tcPr>
            <w:tcW w:w="8627" w:type="dxa"/>
            <w:tcBorders>
              <w:top w:val="nil"/>
              <w:left w:val="nil"/>
              <w:bottom w:val="single" w:sz="4" w:space="0" w:color="auto"/>
              <w:right w:val="single" w:sz="4" w:space="0" w:color="auto"/>
            </w:tcBorders>
            <w:shd w:val="clear" w:color="auto" w:fill="auto"/>
            <w:vAlign w:val="center"/>
            <w:hideMark/>
          </w:tcPr>
          <w:p w14:paraId="50183994" w14:textId="77777777" w:rsidR="00871F6A" w:rsidRPr="00871F6A" w:rsidRDefault="00871F6A" w:rsidP="00871F6A">
            <w:pPr>
              <w:jc w:val="center"/>
              <w:rPr>
                <w:color w:val="000000"/>
                <w:sz w:val="22"/>
                <w:szCs w:val="22"/>
              </w:rPr>
            </w:pPr>
            <w:r w:rsidRPr="00871F6A">
              <w:rPr>
                <w:color w:val="000000"/>
                <w:sz w:val="22"/>
                <w:szCs w:val="22"/>
              </w:rPr>
              <w:t>Опорные крыши, для установки на сетчатые имплантаты, снижающие риск оседания имплантата в телах позвонков. Доступные диаметры: 10, 12, 15, 20 мм, наличие плоских и угловых версий 2,5° и 5°, диаметры с цветовой кодировкой, соответствующие диаметрам имплантата, зубчатая поверхность опорных крышек, повышающая стабильность установки имплантата и снижающая риск миграции, опорные крышки устанавливаемые в имплантатах блокируются методом вжатия (</w:t>
            </w:r>
            <w:proofErr w:type="spellStart"/>
            <w:r w:rsidRPr="00871F6A">
              <w:rPr>
                <w:color w:val="000000"/>
                <w:sz w:val="22"/>
                <w:szCs w:val="22"/>
              </w:rPr>
              <w:t>press-fit</w:t>
            </w:r>
            <w:proofErr w:type="spellEnd"/>
            <w:r w:rsidRPr="00871F6A">
              <w:rPr>
                <w:color w:val="000000"/>
                <w:sz w:val="22"/>
                <w:szCs w:val="22"/>
              </w:rPr>
              <w:t>), без необходимости использования дополнительных предохранительных элементов. Используются попарно.</w:t>
            </w:r>
          </w:p>
        </w:tc>
      </w:tr>
      <w:tr w:rsidR="00871F6A" w:rsidRPr="00871F6A" w14:paraId="02EF53A9" w14:textId="77777777" w:rsidTr="00871F6A">
        <w:trPr>
          <w:trHeight w:val="819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8FDF594"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28</w:t>
            </w:r>
          </w:p>
        </w:tc>
        <w:tc>
          <w:tcPr>
            <w:tcW w:w="2220" w:type="dxa"/>
            <w:tcBorders>
              <w:top w:val="nil"/>
              <w:left w:val="nil"/>
              <w:bottom w:val="single" w:sz="4" w:space="0" w:color="auto"/>
              <w:right w:val="single" w:sz="4" w:space="0" w:color="auto"/>
            </w:tcBorders>
            <w:shd w:val="clear" w:color="auto" w:fill="auto"/>
            <w:vAlign w:val="center"/>
            <w:hideMark/>
          </w:tcPr>
          <w:p w14:paraId="41C3187D" w14:textId="77777777" w:rsidR="00871F6A" w:rsidRPr="00871F6A" w:rsidRDefault="00871F6A" w:rsidP="00871F6A">
            <w:pPr>
              <w:jc w:val="center"/>
              <w:rPr>
                <w:color w:val="000000"/>
                <w:sz w:val="22"/>
                <w:szCs w:val="22"/>
              </w:rPr>
            </w:pPr>
            <w:r w:rsidRPr="00871F6A">
              <w:rPr>
                <w:color w:val="000000"/>
                <w:sz w:val="22"/>
                <w:szCs w:val="22"/>
              </w:rPr>
              <w:t xml:space="preserve">Набор для </w:t>
            </w:r>
            <w:proofErr w:type="spellStart"/>
            <w:r w:rsidRPr="00871F6A">
              <w:rPr>
                <w:color w:val="000000"/>
                <w:sz w:val="22"/>
                <w:szCs w:val="22"/>
              </w:rPr>
              <w:t>кифопластики</w:t>
            </w:r>
            <w:proofErr w:type="spellEnd"/>
          </w:p>
        </w:tc>
        <w:tc>
          <w:tcPr>
            <w:tcW w:w="1520" w:type="dxa"/>
            <w:tcBorders>
              <w:top w:val="nil"/>
              <w:left w:val="nil"/>
              <w:bottom w:val="single" w:sz="4" w:space="0" w:color="auto"/>
              <w:right w:val="single" w:sz="4" w:space="0" w:color="auto"/>
            </w:tcBorders>
            <w:shd w:val="clear" w:color="auto" w:fill="auto"/>
            <w:noWrap/>
            <w:vAlign w:val="center"/>
            <w:hideMark/>
          </w:tcPr>
          <w:p w14:paraId="748F58A3"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3A484E44" w14:textId="77777777" w:rsidR="00871F6A" w:rsidRPr="00871F6A" w:rsidRDefault="00871F6A" w:rsidP="00871F6A">
            <w:pPr>
              <w:jc w:val="center"/>
              <w:rPr>
                <w:color w:val="000000"/>
                <w:sz w:val="22"/>
                <w:szCs w:val="22"/>
              </w:rPr>
            </w:pPr>
            <w:r w:rsidRPr="00871F6A">
              <w:rPr>
                <w:color w:val="000000"/>
                <w:sz w:val="22"/>
                <w:szCs w:val="22"/>
              </w:rPr>
              <w:t xml:space="preserve">Набор для </w:t>
            </w:r>
            <w:proofErr w:type="spellStart"/>
            <w:r w:rsidRPr="00871F6A">
              <w:rPr>
                <w:color w:val="000000"/>
                <w:sz w:val="22"/>
                <w:szCs w:val="22"/>
              </w:rPr>
              <w:t>кифопластики</w:t>
            </w:r>
            <w:proofErr w:type="spellEnd"/>
            <w:r w:rsidRPr="00871F6A">
              <w:rPr>
                <w:color w:val="000000"/>
                <w:sz w:val="22"/>
                <w:szCs w:val="22"/>
              </w:rPr>
              <w:t xml:space="preserve"> </w:t>
            </w:r>
            <w:proofErr w:type="spellStart"/>
            <w:r w:rsidRPr="00871F6A">
              <w:rPr>
                <w:color w:val="000000"/>
                <w:sz w:val="22"/>
                <w:szCs w:val="22"/>
              </w:rPr>
              <w:t>Kyphon</w:t>
            </w:r>
            <w:proofErr w:type="spellEnd"/>
            <w:r w:rsidRPr="00871F6A">
              <w:rPr>
                <w:color w:val="000000"/>
                <w:sz w:val="22"/>
                <w:szCs w:val="22"/>
              </w:rPr>
              <w:t xml:space="preserve"> </w:t>
            </w:r>
            <w:proofErr w:type="spellStart"/>
            <w:r w:rsidRPr="00871F6A">
              <w:rPr>
                <w:color w:val="000000"/>
                <w:sz w:val="22"/>
                <w:szCs w:val="22"/>
              </w:rPr>
              <w:t>Xpander</w:t>
            </w:r>
            <w:proofErr w:type="spellEnd"/>
            <w:r w:rsidRPr="00871F6A">
              <w:rPr>
                <w:color w:val="000000"/>
                <w:sz w:val="22"/>
                <w:szCs w:val="22"/>
              </w:rPr>
              <w:t xml:space="preserve"> – система пластического </w:t>
            </w:r>
            <w:proofErr w:type="spellStart"/>
            <w:r w:rsidRPr="00871F6A">
              <w:rPr>
                <w:color w:val="000000"/>
                <w:sz w:val="22"/>
                <w:szCs w:val="22"/>
              </w:rPr>
              <w:t>востановления</w:t>
            </w:r>
            <w:proofErr w:type="spellEnd"/>
            <w:r w:rsidRPr="00871F6A">
              <w:rPr>
                <w:color w:val="000000"/>
                <w:sz w:val="22"/>
                <w:szCs w:val="22"/>
              </w:rPr>
              <w:t xml:space="preserve"> позвоночника, предназначена для лечения переломов тела позвонка и создания пустот в губчатом веществе кости, которые могут быть заполнены костным цементом. Процедура выполняется для восстановления высоты тела позвонка. Системы </w:t>
            </w:r>
            <w:proofErr w:type="spellStart"/>
            <w:r w:rsidRPr="00871F6A">
              <w:rPr>
                <w:color w:val="000000"/>
                <w:sz w:val="22"/>
                <w:szCs w:val="22"/>
              </w:rPr>
              <w:t>Kyphon</w:t>
            </w:r>
            <w:proofErr w:type="spellEnd"/>
            <w:r w:rsidRPr="00871F6A">
              <w:rPr>
                <w:color w:val="000000"/>
                <w:sz w:val="22"/>
                <w:szCs w:val="22"/>
              </w:rPr>
              <w:t xml:space="preserve"> состоят из приборов из нержавеющей стали с несколькими компонентами с проксимальными литыми рукоятками. Набор для </w:t>
            </w:r>
            <w:proofErr w:type="spellStart"/>
            <w:r w:rsidRPr="00871F6A">
              <w:rPr>
                <w:color w:val="000000"/>
                <w:sz w:val="22"/>
                <w:szCs w:val="22"/>
              </w:rPr>
              <w:t>кифопластики</w:t>
            </w:r>
            <w:proofErr w:type="spellEnd"/>
            <w:r w:rsidRPr="00871F6A">
              <w:rPr>
                <w:color w:val="000000"/>
                <w:sz w:val="22"/>
                <w:szCs w:val="22"/>
              </w:rPr>
              <w:t xml:space="preserve"> </w:t>
            </w:r>
            <w:proofErr w:type="spellStart"/>
            <w:r w:rsidRPr="00871F6A">
              <w:rPr>
                <w:color w:val="000000"/>
                <w:sz w:val="22"/>
                <w:szCs w:val="22"/>
              </w:rPr>
              <w:t>Kyphon</w:t>
            </w:r>
            <w:proofErr w:type="spellEnd"/>
            <w:r w:rsidRPr="00871F6A">
              <w:rPr>
                <w:color w:val="000000"/>
                <w:sz w:val="22"/>
                <w:szCs w:val="22"/>
              </w:rPr>
              <w:t xml:space="preserve"> </w:t>
            </w:r>
            <w:proofErr w:type="spellStart"/>
            <w:r w:rsidRPr="00871F6A">
              <w:rPr>
                <w:color w:val="000000"/>
                <w:sz w:val="22"/>
                <w:szCs w:val="22"/>
              </w:rPr>
              <w:t>Xpander</w:t>
            </w:r>
            <w:proofErr w:type="spellEnd"/>
            <w:r w:rsidRPr="00871F6A">
              <w:rPr>
                <w:color w:val="000000"/>
                <w:sz w:val="22"/>
                <w:szCs w:val="22"/>
              </w:rPr>
              <w:t xml:space="preserve">, включает: 1. Костная проводниковая система "в один шаг" 1 шт. Является минимально инвазивной системой для точного доступа к телу позвонка. Имеет 3 калибр (4.2 мм). Совместима с системами </w:t>
            </w:r>
            <w:proofErr w:type="spellStart"/>
            <w:r w:rsidRPr="00871F6A">
              <w:rPr>
                <w:color w:val="000000"/>
                <w:sz w:val="22"/>
                <w:szCs w:val="22"/>
              </w:rPr>
              <w:t>Xpander</w:t>
            </w:r>
            <w:proofErr w:type="spellEnd"/>
            <w:r w:rsidRPr="00871F6A">
              <w:rPr>
                <w:color w:val="000000"/>
                <w:sz w:val="22"/>
                <w:szCs w:val="22"/>
              </w:rPr>
              <w:t xml:space="preserve"> и </w:t>
            </w:r>
            <w:proofErr w:type="spellStart"/>
            <w:r w:rsidRPr="00871F6A">
              <w:rPr>
                <w:color w:val="000000"/>
                <w:sz w:val="22"/>
                <w:szCs w:val="22"/>
              </w:rPr>
              <w:t>Xpander</w:t>
            </w:r>
            <w:proofErr w:type="spellEnd"/>
            <w:r w:rsidRPr="00871F6A">
              <w:rPr>
                <w:color w:val="000000"/>
                <w:sz w:val="22"/>
                <w:szCs w:val="22"/>
              </w:rPr>
              <w:t xml:space="preserve"> II. Состоит из </w:t>
            </w:r>
            <w:proofErr w:type="spellStart"/>
            <w:r w:rsidRPr="00871F6A">
              <w:rPr>
                <w:color w:val="000000"/>
                <w:sz w:val="22"/>
                <w:szCs w:val="22"/>
              </w:rPr>
              <w:t>траокарного</w:t>
            </w:r>
            <w:proofErr w:type="spellEnd"/>
            <w:r w:rsidRPr="00871F6A">
              <w:rPr>
                <w:color w:val="000000"/>
                <w:sz w:val="22"/>
                <w:szCs w:val="22"/>
              </w:rPr>
              <w:t xml:space="preserve"> </w:t>
            </w:r>
            <w:proofErr w:type="spellStart"/>
            <w:r w:rsidRPr="00871F6A">
              <w:rPr>
                <w:color w:val="000000"/>
                <w:sz w:val="22"/>
                <w:szCs w:val="22"/>
              </w:rPr>
              <w:t>остеоинтродъюссера</w:t>
            </w:r>
            <w:proofErr w:type="spellEnd"/>
            <w:r w:rsidRPr="00871F6A">
              <w:rPr>
                <w:color w:val="000000"/>
                <w:sz w:val="22"/>
                <w:szCs w:val="22"/>
              </w:rPr>
              <w:t xml:space="preserve">, установленного в рабочей канюле, дополнительной рабочей канюли, прецизионного сверла; 2. Костный баллон </w:t>
            </w:r>
            <w:proofErr w:type="spellStart"/>
            <w:r w:rsidRPr="00871F6A">
              <w:rPr>
                <w:color w:val="000000"/>
                <w:sz w:val="22"/>
                <w:szCs w:val="22"/>
              </w:rPr>
              <w:t>Xpander</w:t>
            </w:r>
            <w:proofErr w:type="spellEnd"/>
            <w:r w:rsidRPr="00871F6A">
              <w:rPr>
                <w:color w:val="000000"/>
                <w:sz w:val="22"/>
                <w:szCs w:val="22"/>
              </w:rPr>
              <w:t xml:space="preserve"> - 2 шт.  Надувные костные баллоны </w:t>
            </w:r>
            <w:proofErr w:type="spellStart"/>
            <w:r w:rsidRPr="00871F6A">
              <w:rPr>
                <w:color w:val="000000"/>
                <w:sz w:val="22"/>
                <w:szCs w:val="22"/>
              </w:rPr>
              <w:t>Kyphon</w:t>
            </w:r>
            <w:proofErr w:type="spellEnd"/>
            <w:r w:rsidRPr="00871F6A">
              <w:rPr>
                <w:color w:val="000000"/>
                <w:sz w:val="22"/>
                <w:szCs w:val="22"/>
              </w:rPr>
              <w:t xml:space="preserve"> состоят из надувного баллона на дистальном конце, коаксиального двойного полостного стержня и Y-образного адаптера. Баллон спроектирован для сжатия губчатого вещества кости и/или смещения кортикальной кости во время надувания. </w:t>
            </w:r>
            <w:proofErr w:type="gramStart"/>
            <w:r w:rsidRPr="00871F6A">
              <w:rPr>
                <w:color w:val="000000"/>
                <w:sz w:val="22"/>
                <w:szCs w:val="22"/>
              </w:rPr>
              <w:t>Баллон</w:t>
            </w:r>
            <w:proofErr w:type="gramEnd"/>
            <w:r w:rsidRPr="00871F6A">
              <w:rPr>
                <w:color w:val="000000"/>
                <w:sz w:val="22"/>
                <w:szCs w:val="22"/>
              </w:rPr>
              <w:t xml:space="preserve"> предназначенный для восстановления перелома тела позвонка и коррекции деформации позвоночника. Начальная длинна 15 мм, максимальное давление 400 Па, максимальный диаметр 16 мм, максимальная длинна 28 мм, максимальный объем 6 мм; 3. Устройство для наполнения кости - 6 шт., Прибор для заполнения костей состоит из насадок из нержавеющей стали и поршней с литыми рукоятками. Насадка используется в качестве канала для костного цемента во время подачи в кость. Поршень имеет лазерные маркеры, которые указывают поданный объем костного цемента. Устройство </w:t>
            </w:r>
            <w:proofErr w:type="spellStart"/>
            <w:r w:rsidRPr="00871F6A">
              <w:rPr>
                <w:color w:val="000000"/>
                <w:sz w:val="22"/>
                <w:szCs w:val="22"/>
              </w:rPr>
              <w:t>прадназначено</w:t>
            </w:r>
            <w:proofErr w:type="spellEnd"/>
            <w:r w:rsidRPr="00871F6A">
              <w:rPr>
                <w:color w:val="000000"/>
                <w:sz w:val="22"/>
                <w:szCs w:val="22"/>
              </w:rPr>
              <w:t xml:space="preserve"> для безопасной, доставки 1,5 куб. мм костного цемента в тело позвонка; 4 Шприц для наполнения - 2 шт. Раздувающий шприц состоит из одноразового пластикового шприца с интегральным датчиком давления и цифровым дисплеем, нарезным поршнем с рукояткой ослабления давления и гибкой удлинительной трубки высокого давления.</w:t>
            </w:r>
          </w:p>
        </w:tc>
      </w:tr>
      <w:tr w:rsidR="00871F6A" w:rsidRPr="00871F6A" w14:paraId="63147236" w14:textId="77777777" w:rsidTr="00871F6A">
        <w:trPr>
          <w:trHeight w:val="33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2691C6A"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29</w:t>
            </w:r>
          </w:p>
        </w:tc>
        <w:tc>
          <w:tcPr>
            <w:tcW w:w="2220" w:type="dxa"/>
            <w:tcBorders>
              <w:top w:val="nil"/>
              <w:left w:val="nil"/>
              <w:bottom w:val="single" w:sz="4" w:space="0" w:color="auto"/>
              <w:right w:val="single" w:sz="4" w:space="0" w:color="auto"/>
            </w:tcBorders>
            <w:shd w:val="clear" w:color="auto" w:fill="auto"/>
            <w:vAlign w:val="center"/>
            <w:hideMark/>
          </w:tcPr>
          <w:p w14:paraId="0573D3D3" w14:textId="77777777" w:rsidR="00871F6A" w:rsidRPr="00871F6A" w:rsidRDefault="00871F6A" w:rsidP="00871F6A">
            <w:pPr>
              <w:jc w:val="center"/>
              <w:rPr>
                <w:color w:val="000000"/>
                <w:sz w:val="22"/>
                <w:szCs w:val="22"/>
              </w:rPr>
            </w:pPr>
            <w:r w:rsidRPr="00871F6A">
              <w:rPr>
                <w:color w:val="000000"/>
                <w:sz w:val="22"/>
                <w:szCs w:val="22"/>
              </w:rPr>
              <w:t xml:space="preserve">Костный цемент </w:t>
            </w:r>
          </w:p>
        </w:tc>
        <w:tc>
          <w:tcPr>
            <w:tcW w:w="1520" w:type="dxa"/>
            <w:tcBorders>
              <w:top w:val="nil"/>
              <w:left w:val="nil"/>
              <w:bottom w:val="single" w:sz="4" w:space="0" w:color="auto"/>
              <w:right w:val="single" w:sz="4" w:space="0" w:color="auto"/>
            </w:tcBorders>
            <w:shd w:val="clear" w:color="auto" w:fill="auto"/>
            <w:noWrap/>
            <w:vAlign w:val="center"/>
            <w:hideMark/>
          </w:tcPr>
          <w:p w14:paraId="4791EA71"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43DBD202" w14:textId="77777777" w:rsidR="00871F6A" w:rsidRPr="00871F6A" w:rsidRDefault="00871F6A" w:rsidP="00871F6A">
            <w:pPr>
              <w:jc w:val="center"/>
              <w:rPr>
                <w:color w:val="000000"/>
                <w:sz w:val="22"/>
                <w:szCs w:val="22"/>
              </w:rPr>
            </w:pPr>
            <w:r w:rsidRPr="00871F6A">
              <w:rPr>
                <w:color w:val="000000"/>
                <w:sz w:val="22"/>
                <w:szCs w:val="22"/>
              </w:rPr>
              <w:t xml:space="preserve">Костный цемент </w:t>
            </w:r>
            <w:proofErr w:type="spellStart"/>
            <w:r w:rsidRPr="00871F6A">
              <w:rPr>
                <w:color w:val="000000"/>
                <w:sz w:val="22"/>
                <w:szCs w:val="22"/>
              </w:rPr>
              <w:t>Xpede</w:t>
            </w:r>
            <w:proofErr w:type="spellEnd"/>
            <w:r w:rsidRPr="00871F6A">
              <w:rPr>
                <w:color w:val="000000"/>
                <w:sz w:val="22"/>
                <w:szCs w:val="22"/>
              </w:rPr>
              <w:t xml:space="preserve">™ – </w:t>
            </w:r>
            <w:proofErr w:type="spellStart"/>
            <w:r w:rsidRPr="00871F6A">
              <w:rPr>
                <w:color w:val="000000"/>
                <w:sz w:val="22"/>
                <w:szCs w:val="22"/>
              </w:rPr>
              <w:t>рентгенконтрастный</w:t>
            </w:r>
            <w:proofErr w:type="spellEnd"/>
            <w:r w:rsidRPr="00871F6A">
              <w:rPr>
                <w:color w:val="000000"/>
                <w:sz w:val="22"/>
                <w:szCs w:val="22"/>
              </w:rPr>
              <w:t xml:space="preserve"> PMMA костный цемент высокой вязкости. Основной компонент цемента полиметилметакрилат, 30 % составляет </w:t>
            </w:r>
            <w:proofErr w:type="spellStart"/>
            <w:r w:rsidRPr="00871F6A">
              <w:rPr>
                <w:color w:val="000000"/>
                <w:sz w:val="22"/>
                <w:szCs w:val="22"/>
              </w:rPr>
              <w:t>рентгенконтраст</w:t>
            </w:r>
            <w:proofErr w:type="spellEnd"/>
            <w:r w:rsidRPr="00871F6A">
              <w:rPr>
                <w:color w:val="000000"/>
                <w:sz w:val="22"/>
                <w:szCs w:val="22"/>
              </w:rPr>
              <w:t xml:space="preserve"> (сульфат бария). Вязкостные свойства позволяют </w:t>
            </w:r>
            <w:proofErr w:type="spellStart"/>
            <w:r w:rsidRPr="00871F6A">
              <w:rPr>
                <w:color w:val="000000"/>
                <w:sz w:val="22"/>
                <w:szCs w:val="22"/>
              </w:rPr>
              <w:t>использоавть</w:t>
            </w:r>
            <w:proofErr w:type="spellEnd"/>
            <w:r w:rsidRPr="00871F6A">
              <w:rPr>
                <w:color w:val="000000"/>
                <w:sz w:val="22"/>
                <w:szCs w:val="22"/>
              </w:rPr>
              <w:t xml:space="preserve"> его при проведении </w:t>
            </w:r>
            <w:proofErr w:type="spellStart"/>
            <w:r w:rsidRPr="00871F6A">
              <w:rPr>
                <w:color w:val="000000"/>
                <w:sz w:val="22"/>
                <w:szCs w:val="22"/>
              </w:rPr>
              <w:t>балонной</w:t>
            </w:r>
            <w:proofErr w:type="spellEnd"/>
            <w:r w:rsidRPr="00871F6A">
              <w:rPr>
                <w:color w:val="000000"/>
                <w:sz w:val="22"/>
                <w:szCs w:val="22"/>
              </w:rPr>
              <w:t xml:space="preserve"> </w:t>
            </w:r>
            <w:proofErr w:type="spellStart"/>
            <w:r w:rsidRPr="00871F6A">
              <w:rPr>
                <w:color w:val="000000"/>
                <w:sz w:val="22"/>
                <w:szCs w:val="22"/>
              </w:rPr>
              <w:t>кифопластики</w:t>
            </w:r>
            <w:proofErr w:type="spellEnd"/>
            <w:r w:rsidRPr="00871F6A">
              <w:rPr>
                <w:color w:val="000000"/>
                <w:sz w:val="22"/>
                <w:szCs w:val="22"/>
              </w:rPr>
              <w:t>. Рекомендованная рабочая температура 22-23°C. Время смешивания цемента 2 мин. Общее рабочее время 20 мин.  В комплект поставки входит сухой цемент (20 г), растворитель (9 г). Объем при смешивании 16-18 мл. Комплектуется механическим миксером для смешивания цемента.</w:t>
            </w:r>
          </w:p>
        </w:tc>
      </w:tr>
      <w:tr w:rsidR="00871F6A" w:rsidRPr="00871F6A" w14:paraId="264A7E31" w14:textId="77777777" w:rsidTr="00871F6A">
        <w:trPr>
          <w:trHeight w:val="15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26E7981"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30</w:t>
            </w:r>
          </w:p>
        </w:tc>
        <w:tc>
          <w:tcPr>
            <w:tcW w:w="2220" w:type="dxa"/>
            <w:tcBorders>
              <w:top w:val="nil"/>
              <w:left w:val="nil"/>
              <w:bottom w:val="single" w:sz="4" w:space="0" w:color="auto"/>
              <w:right w:val="single" w:sz="4" w:space="0" w:color="auto"/>
            </w:tcBorders>
            <w:shd w:val="clear" w:color="auto" w:fill="auto"/>
            <w:vAlign w:val="center"/>
            <w:hideMark/>
          </w:tcPr>
          <w:p w14:paraId="03381552" w14:textId="77777777" w:rsidR="00871F6A" w:rsidRPr="00871F6A" w:rsidRDefault="00871F6A" w:rsidP="00871F6A">
            <w:pPr>
              <w:jc w:val="center"/>
              <w:rPr>
                <w:color w:val="000000"/>
                <w:sz w:val="22"/>
                <w:szCs w:val="22"/>
              </w:rPr>
            </w:pPr>
            <w:r w:rsidRPr="00871F6A">
              <w:rPr>
                <w:color w:val="000000"/>
                <w:sz w:val="22"/>
                <w:szCs w:val="22"/>
              </w:rPr>
              <w:t>Устройство для биопсии кости</w:t>
            </w:r>
          </w:p>
        </w:tc>
        <w:tc>
          <w:tcPr>
            <w:tcW w:w="1520" w:type="dxa"/>
            <w:tcBorders>
              <w:top w:val="nil"/>
              <w:left w:val="nil"/>
              <w:bottom w:val="single" w:sz="4" w:space="0" w:color="auto"/>
              <w:right w:val="single" w:sz="4" w:space="0" w:color="auto"/>
            </w:tcBorders>
            <w:shd w:val="clear" w:color="auto" w:fill="auto"/>
            <w:noWrap/>
            <w:vAlign w:val="center"/>
            <w:hideMark/>
          </w:tcPr>
          <w:p w14:paraId="19969AE5"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41C10E32" w14:textId="77777777" w:rsidR="00871F6A" w:rsidRPr="00871F6A" w:rsidRDefault="00871F6A" w:rsidP="00871F6A">
            <w:pPr>
              <w:jc w:val="center"/>
              <w:rPr>
                <w:color w:val="000000"/>
                <w:sz w:val="22"/>
                <w:szCs w:val="22"/>
              </w:rPr>
            </w:pPr>
            <w:r w:rsidRPr="00871F6A">
              <w:rPr>
                <w:color w:val="000000"/>
                <w:sz w:val="22"/>
                <w:szCs w:val="22"/>
              </w:rPr>
              <w:t>Устройство для биопсии кости – биопсионная игла для малоинвазивного забора костного материала, совместимая с рабочей канюлей системы пластического восстановления позвоночника. Состоит из канюли 4.2 мм (3 калибр) и металлического стержня для выталкивания ткани.</w:t>
            </w:r>
          </w:p>
        </w:tc>
      </w:tr>
      <w:tr w:rsidR="00871F6A" w:rsidRPr="00871F6A" w14:paraId="1502FBB9" w14:textId="77777777" w:rsidTr="00871F6A">
        <w:trPr>
          <w:trHeight w:val="24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2D7D21B"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31</w:t>
            </w:r>
          </w:p>
        </w:tc>
        <w:tc>
          <w:tcPr>
            <w:tcW w:w="2220" w:type="dxa"/>
            <w:tcBorders>
              <w:top w:val="nil"/>
              <w:left w:val="nil"/>
              <w:bottom w:val="single" w:sz="4" w:space="0" w:color="auto"/>
              <w:right w:val="single" w:sz="4" w:space="0" w:color="auto"/>
            </w:tcBorders>
            <w:shd w:val="clear" w:color="auto" w:fill="auto"/>
            <w:vAlign w:val="center"/>
            <w:hideMark/>
          </w:tcPr>
          <w:p w14:paraId="7CA4010A" w14:textId="77777777" w:rsidR="00871F6A" w:rsidRPr="00871F6A" w:rsidRDefault="00871F6A" w:rsidP="00871F6A">
            <w:pPr>
              <w:jc w:val="center"/>
              <w:rPr>
                <w:color w:val="000000"/>
                <w:sz w:val="22"/>
                <w:szCs w:val="22"/>
              </w:rPr>
            </w:pPr>
            <w:r w:rsidRPr="00871F6A">
              <w:rPr>
                <w:color w:val="000000"/>
                <w:sz w:val="22"/>
                <w:szCs w:val="22"/>
              </w:rPr>
              <w:t>Устройство для наполнения кости</w:t>
            </w:r>
          </w:p>
        </w:tc>
        <w:tc>
          <w:tcPr>
            <w:tcW w:w="1520" w:type="dxa"/>
            <w:tcBorders>
              <w:top w:val="nil"/>
              <w:left w:val="nil"/>
              <w:bottom w:val="single" w:sz="4" w:space="0" w:color="auto"/>
              <w:right w:val="single" w:sz="4" w:space="0" w:color="auto"/>
            </w:tcBorders>
            <w:shd w:val="clear" w:color="auto" w:fill="auto"/>
            <w:noWrap/>
            <w:vAlign w:val="center"/>
            <w:hideMark/>
          </w:tcPr>
          <w:p w14:paraId="3AC8D56B"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45B03C38" w14:textId="77777777" w:rsidR="00871F6A" w:rsidRPr="00871F6A" w:rsidRDefault="00871F6A" w:rsidP="00871F6A">
            <w:pPr>
              <w:jc w:val="center"/>
              <w:rPr>
                <w:color w:val="000000"/>
                <w:sz w:val="22"/>
                <w:szCs w:val="22"/>
              </w:rPr>
            </w:pPr>
            <w:r w:rsidRPr="00871F6A">
              <w:rPr>
                <w:color w:val="000000"/>
                <w:sz w:val="22"/>
                <w:szCs w:val="22"/>
              </w:rPr>
              <w:t xml:space="preserve">Устройство для наполнения кости. Прибор для заполнения костей состоит из насадок из нержавеющей стали и поршней с литыми рукоятками. Насадка используется в качестве канала для костного цемента во время подачи в кость. Поршень имеет лазерные маркеры, которые указывают поданный объем костного цемента. Устройство </w:t>
            </w:r>
            <w:proofErr w:type="spellStart"/>
            <w:r w:rsidRPr="00871F6A">
              <w:rPr>
                <w:color w:val="000000"/>
                <w:sz w:val="22"/>
                <w:szCs w:val="22"/>
              </w:rPr>
              <w:t>прадназначено</w:t>
            </w:r>
            <w:proofErr w:type="spellEnd"/>
            <w:r w:rsidRPr="00871F6A">
              <w:rPr>
                <w:color w:val="000000"/>
                <w:sz w:val="22"/>
                <w:szCs w:val="22"/>
              </w:rPr>
              <w:t xml:space="preserve"> для безопасной, доставки 1,5 куб. мм костного цемента в тело позвонка. Внешний калибр 4.2 мм.</w:t>
            </w:r>
          </w:p>
        </w:tc>
      </w:tr>
      <w:tr w:rsidR="00871F6A" w:rsidRPr="00871F6A" w14:paraId="52835571" w14:textId="77777777" w:rsidTr="00871F6A">
        <w:trPr>
          <w:trHeight w:val="18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E7FB7B5"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32</w:t>
            </w:r>
          </w:p>
        </w:tc>
        <w:tc>
          <w:tcPr>
            <w:tcW w:w="2220" w:type="dxa"/>
            <w:tcBorders>
              <w:top w:val="nil"/>
              <w:left w:val="nil"/>
              <w:bottom w:val="single" w:sz="4" w:space="0" w:color="auto"/>
              <w:right w:val="single" w:sz="4" w:space="0" w:color="auto"/>
            </w:tcBorders>
            <w:shd w:val="clear" w:color="auto" w:fill="auto"/>
            <w:vAlign w:val="center"/>
            <w:hideMark/>
          </w:tcPr>
          <w:p w14:paraId="74B769E0" w14:textId="77777777" w:rsidR="00871F6A" w:rsidRPr="00871F6A" w:rsidRDefault="00871F6A" w:rsidP="00871F6A">
            <w:pPr>
              <w:jc w:val="cente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разборный 1,5 мм 200 мм, режущий вверх под углом 130°</w:t>
            </w:r>
          </w:p>
        </w:tc>
        <w:tc>
          <w:tcPr>
            <w:tcW w:w="1520" w:type="dxa"/>
            <w:tcBorders>
              <w:top w:val="nil"/>
              <w:left w:val="nil"/>
              <w:bottom w:val="single" w:sz="4" w:space="0" w:color="auto"/>
              <w:right w:val="single" w:sz="4" w:space="0" w:color="auto"/>
            </w:tcBorders>
            <w:shd w:val="clear" w:color="auto" w:fill="auto"/>
            <w:noWrap/>
            <w:vAlign w:val="center"/>
            <w:hideMark/>
          </w:tcPr>
          <w:p w14:paraId="3B65AF63"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470629ED" w14:textId="77777777" w:rsidR="00871F6A" w:rsidRPr="00871F6A" w:rsidRDefault="00871F6A" w:rsidP="00871F6A">
            <w:pPr>
              <w:jc w:val="cente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разборный 1,5 мм 200 мм, режущий вверх под углом 130°</w:t>
            </w:r>
          </w:p>
        </w:tc>
      </w:tr>
      <w:tr w:rsidR="00871F6A" w:rsidRPr="00871F6A" w14:paraId="6FD3BB15" w14:textId="77777777" w:rsidTr="00871F6A">
        <w:trPr>
          <w:trHeight w:val="21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371C2EB"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33</w:t>
            </w:r>
          </w:p>
        </w:tc>
        <w:tc>
          <w:tcPr>
            <w:tcW w:w="2220" w:type="dxa"/>
            <w:tcBorders>
              <w:top w:val="nil"/>
              <w:left w:val="nil"/>
              <w:bottom w:val="single" w:sz="4" w:space="0" w:color="auto"/>
              <w:right w:val="single" w:sz="4" w:space="0" w:color="auto"/>
            </w:tcBorders>
            <w:shd w:val="clear" w:color="auto" w:fill="auto"/>
            <w:vAlign w:val="center"/>
            <w:hideMark/>
          </w:tcPr>
          <w:p w14:paraId="0E4F764F" w14:textId="77777777" w:rsidR="00871F6A" w:rsidRPr="00871F6A" w:rsidRDefault="00871F6A" w:rsidP="00871F6A">
            <w:pPr>
              <w:jc w:val="cente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стандартный, разборный 2 мм 230 мм, режущий вверх под углом 130°</w:t>
            </w:r>
          </w:p>
        </w:tc>
        <w:tc>
          <w:tcPr>
            <w:tcW w:w="1520" w:type="dxa"/>
            <w:tcBorders>
              <w:top w:val="nil"/>
              <w:left w:val="nil"/>
              <w:bottom w:val="single" w:sz="4" w:space="0" w:color="auto"/>
              <w:right w:val="single" w:sz="4" w:space="0" w:color="auto"/>
            </w:tcBorders>
            <w:shd w:val="clear" w:color="auto" w:fill="auto"/>
            <w:noWrap/>
            <w:vAlign w:val="center"/>
            <w:hideMark/>
          </w:tcPr>
          <w:p w14:paraId="197A6C60"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089C50C8" w14:textId="77777777" w:rsidR="00871F6A" w:rsidRPr="00871F6A" w:rsidRDefault="00871F6A" w:rsidP="00871F6A">
            <w:pPr>
              <w:jc w:val="cente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стандартный, разборный 2 мм 230 мм, режущий вверх под углом 130°</w:t>
            </w:r>
          </w:p>
        </w:tc>
      </w:tr>
      <w:tr w:rsidR="00871F6A" w:rsidRPr="00871F6A" w14:paraId="6E142F88" w14:textId="77777777" w:rsidTr="00871F6A">
        <w:trPr>
          <w:trHeight w:val="21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8BCF7D6"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34</w:t>
            </w:r>
          </w:p>
        </w:tc>
        <w:tc>
          <w:tcPr>
            <w:tcW w:w="2220" w:type="dxa"/>
            <w:tcBorders>
              <w:top w:val="nil"/>
              <w:left w:val="nil"/>
              <w:bottom w:val="single" w:sz="4" w:space="0" w:color="auto"/>
              <w:right w:val="single" w:sz="4" w:space="0" w:color="auto"/>
            </w:tcBorders>
            <w:shd w:val="clear" w:color="auto" w:fill="auto"/>
            <w:vAlign w:val="center"/>
            <w:hideMark/>
          </w:tcPr>
          <w:p w14:paraId="747C9319" w14:textId="77777777" w:rsidR="00871F6A" w:rsidRPr="00871F6A" w:rsidRDefault="00871F6A" w:rsidP="00871F6A">
            <w:pPr>
              <w:jc w:val="cente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стандартный, разборный 3 мм 230 мм, режущий вверх под углом 130°</w:t>
            </w:r>
          </w:p>
        </w:tc>
        <w:tc>
          <w:tcPr>
            <w:tcW w:w="1520" w:type="dxa"/>
            <w:tcBorders>
              <w:top w:val="nil"/>
              <w:left w:val="nil"/>
              <w:bottom w:val="single" w:sz="4" w:space="0" w:color="auto"/>
              <w:right w:val="single" w:sz="4" w:space="0" w:color="auto"/>
            </w:tcBorders>
            <w:shd w:val="clear" w:color="auto" w:fill="auto"/>
            <w:noWrap/>
            <w:vAlign w:val="center"/>
            <w:hideMark/>
          </w:tcPr>
          <w:p w14:paraId="6A24156C"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0556CD72" w14:textId="77777777" w:rsidR="00871F6A" w:rsidRPr="00871F6A" w:rsidRDefault="00871F6A" w:rsidP="00871F6A">
            <w:pPr>
              <w:jc w:val="cente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стандартный, разборный 3 мм 230 мм, режущий вверх под углом 130°</w:t>
            </w:r>
          </w:p>
        </w:tc>
      </w:tr>
      <w:tr w:rsidR="00871F6A" w:rsidRPr="00871F6A" w14:paraId="0CE6AD36" w14:textId="77777777" w:rsidTr="00871F6A">
        <w:trPr>
          <w:trHeight w:val="21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7705930"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35</w:t>
            </w:r>
          </w:p>
        </w:tc>
        <w:tc>
          <w:tcPr>
            <w:tcW w:w="2220" w:type="dxa"/>
            <w:tcBorders>
              <w:top w:val="nil"/>
              <w:left w:val="nil"/>
              <w:bottom w:val="single" w:sz="4" w:space="0" w:color="auto"/>
              <w:right w:val="single" w:sz="4" w:space="0" w:color="auto"/>
            </w:tcBorders>
            <w:shd w:val="clear" w:color="auto" w:fill="auto"/>
            <w:vAlign w:val="center"/>
            <w:hideMark/>
          </w:tcPr>
          <w:p w14:paraId="4C1A45C0" w14:textId="77777777" w:rsidR="00871F6A" w:rsidRPr="00871F6A" w:rsidRDefault="00871F6A" w:rsidP="00871F6A">
            <w:pPr>
              <w:jc w:val="cente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стандартный, разборный 4 мм 230 мм, режущий вверх под углом 130°</w:t>
            </w:r>
          </w:p>
        </w:tc>
        <w:tc>
          <w:tcPr>
            <w:tcW w:w="1520" w:type="dxa"/>
            <w:tcBorders>
              <w:top w:val="nil"/>
              <w:left w:val="nil"/>
              <w:bottom w:val="single" w:sz="4" w:space="0" w:color="auto"/>
              <w:right w:val="single" w:sz="4" w:space="0" w:color="auto"/>
            </w:tcBorders>
            <w:shd w:val="clear" w:color="auto" w:fill="auto"/>
            <w:noWrap/>
            <w:vAlign w:val="center"/>
            <w:hideMark/>
          </w:tcPr>
          <w:p w14:paraId="26F2C33F"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4A392253" w14:textId="77777777" w:rsidR="00871F6A" w:rsidRPr="00871F6A" w:rsidRDefault="00871F6A" w:rsidP="00871F6A">
            <w:pPr>
              <w:jc w:val="cente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стандартный, разборный 4 мм 230 мм, режущий вверх под углом 130°</w:t>
            </w:r>
          </w:p>
        </w:tc>
      </w:tr>
      <w:tr w:rsidR="00871F6A" w:rsidRPr="00871F6A" w14:paraId="6D1674CB" w14:textId="77777777" w:rsidTr="00871F6A">
        <w:trPr>
          <w:trHeight w:val="21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88FA90B"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36</w:t>
            </w:r>
          </w:p>
        </w:tc>
        <w:tc>
          <w:tcPr>
            <w:tcW w:w="2220" w:type="dxa"/>
            <w:tcBorders>
              <w:top w:val="nil"/>
              <w:left w:val="nil"/>
              <w:bottom w:val="single" w:sz="4" w:space="0" w:color="auto"/>
              <w:right w:val="single" w:sz="4" w:space="0" w:color="auto"/>
            </w:tcBorders>
            <w:shd w:val="clear" w:color="auto" w:fill="auto"/>
            <w:vAlign w:val="center"/>
            <w:hideMark/>
          </w:tcPr>
          <w:p w14:paraId="0A54B5DC" w14:textId="77777777" w:rsidR="00871F6A" w:rsidRPr="00871F6A" w:rsidRDefault="00871F6A" w:rsidP="00871F6A">
            <w:pPr>
              <w:jc w:val="cente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стандартный, разборный 5 мм 230 мм, режущий вверх под углом 130°</w:t>
            </w:r>
          </w:p>
        </w:tc>
        <w:tc>
          <w:tcPr>
            <w:tcW w:w="1520" w:type="dxa"/>
            <w:tcBorders>
              <w:top w:val="nil"/>
              <w:left w:val="nil"/>
              <w:bottom w:val="single" w:sz="4" w:space="0" w:color="auto"/>
              <w:right w:val="single" w:sz="4" w:space="0" w:color="auto"/>
            </w:tcBorders>
            <w:shd w:val="clear" w:color="auto" w:fill="auto"/>
            <w:noWrap/>
            <w:vAlign w:val="center"/>
            <w:hideMark/>
          </w:tcPr>
          <w:p w14:paraId="6ED16880"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72A2DD73" w14:textId="77777777" w:rsidR="00871F6A" w:rsidRPr="00871F6A" w:rsidRDefault="00871F6A" w:rsidP="00871F6A">
            <w:pPr>
              <w:jc w:val="center"/>
              <w:rPr>
                <w:color w:val="000000"/>
                <w:sz w:val="22"/>
                <w:szCs w:val="22"/>
              </w:rPr>
            </w:pPr>
            <w:proofErr w:type="spellStart"/>
            <w:r w:rsidRPr="00871F6A">
              <w:rPr>
                <w:color w:val="000000"/>
                <w:sz w:val="22"/>
                <w:szCs w:val="22"/>
              </w:rPr>
              <w:t>Выкусыватель</w:t>
            </w:r>
            <w:proofErr w:type="spellEnd"/>
            <w:r w:rsidRPr="00871F6A">
              <w:rPr>
                <w:color w:val="000000"/>
                <w:sz w:val="22"/>
                <w:szCs w:val="22"/>
              </w:rPr>
              <w:t xml:space="preserve"> по KERRISON, костный, стандартный, разборный 5 мм 230 мм, режущий вверх под углом 130°</w:t>
            </w:r>
          </w:p>
        </w:tc>
      </w:tr>
      <w:tr w:rsidR="00871F6A" w:rsidRPr="00871F6A" w14:paraId="761C1927" w14:textId="77777777" w:rsidTr="00871F6A">
        <w:trPr>
          <w:trHeight w:val="12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18B7EDE"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37</w:t>
            </w:r>
          </w:p>
        </w:tc>
        <w:tc>
          <w:tcPr>
            <w:tcW w:w="2220" w:type="dxa"/>
            <w:tcBorders>
              <w:top w:val="nil"/>
              <w:left w:val="nil"/>
              <w:bottom w:val="single" w:sz="4" w:space="0" w:color="auto"/>
              <w:right w:val="single" w:sz="4" w:space="0" w:color="auto"/>
            </w:tcBorders>
            <w:shd w:val="clear" w:color="auto" w:fill="auto"/>
            <w:vAlign w:val="center"/>
            <w:hideMark/>
          </w:tcPr>
          <w:p w14:paraId="2F8ECC83" w14:textId="77777777" w:rsidR="00871F6A" w:rsidRPr="00871F6A" w:rsidRDefault="00871F6A" w:rsidP="00871F6A">
            <w:pPr>
              <w:jc w:val="center"/>
              <w:rPr>
                <w:color w:val="000000"/>
                <w:sz w:val="22"/>
                <w:szCs w:val="22"/>
              </w:rPr>
            </w:pPr>
            <w:r w:rsidRPr="00871F6A">
              <w:rPr>
                <w:color w:val="000000"/>
                <w:sz w:val="22"/>
                <w:szCs w:val="22"/>
              </w:rPr>
              <w:t>Кусачки по LUER-STILLE, костные, усиленные, угловые, 6,8 мм, 240 мм</w:t>
            </w:r>
          </w:p>
        </w:tc>
        <w:tc>
          <w:tcPr>
            <w:tcW w:w="1520" w:type="dxa"/>
            <w:tcBorders>
              <w:top w:val="nil"/>
              <w:left w:val="nil"/>
              <w:bottom w:val="single" w:sz="4" w:space="0" w:color="auto"/>
              <w:right w:val="single" w:sz="4" w:space="0" w:color="auto"/>
            </w:tcBorders>
            <w:shd w:val="clear" w:color="auto" w:fill="auto"/>
            <w:noWrap/>
            <w:vAlign w:val="center"/>
            <w:hideMark/>
          </w:tcPr>
          <w:p w14:paraId="14488A78"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3DF4DF02" w14:textId="77777777" w:rsidR="00871F6A" w:rsidRPr="00871F6A" w:rsidRDefault="00871F6A" w:rsidP="00871F6A">
            <w:pPr>
              <w:jc w:val="center"/>
              <w:rPr>
                <w:color w:val="000000"/>
                <w:sz w:val="22"/>
                <w:szCs w:val="22"/>
              </w:rPr>
            </w:pPr>
            <w:r w:rsidRPr="00871F6A">
              <w:rPr>
                <w:color w:val="000000"/>
                <w:sz w:val="22"/>
                <w:szCs w:val="22"/>
              </w:rPr>
              <w:t>Кусачки по LUER-STILLE, костные, усиленные, угловые, 6,8 мм, 240 мм</w:t>
            </w:r>
          </w:p>
        </w:tc>
      </w:tr>
      <w:tr w:rsidR="00871F6A" w:rsidRPr="00871F6A" w14:paraId="0953FFF0" w14:textId="77777777" w:rsidTr="00871F6A">
        <w:trPr>
          <w:trHeight w:val="12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EFDEDAC"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lastRenderedPageBreak/>
              <w:t>38</w:t>
            </w:r>
          </w:p>
        </w:tc>
        <w:tc>
          <w:tcPr>
            <w:tcW w:w="2220" w:type="dxa"/>
            <w:tcBorders>
              <w:top w:val="nil"/>
              <w:left w:val="nil"/>
              <w:bottom w:val="single" w:sz="4" w:space="0" w:color="auto"/>
              <w:right w:val="single" w:sz="4" w:space="0" w:color="auto"/>
            </w:tcBorders>
            <w:shd w:val="clear" w:color="auto" w:fill="auto"/>
            <w:vAlign w:val="center"/>
            <w:hideMark/>
          </w:tcPr>
          <w:p w14:paraId="5E93A6BD" w14:textId="77777777" w:rsidR="00871F6A" w:rsidRPr="00871F6A" w:rsidRDefault="00871F6A" w:rsidP="00871F6A">
            <w:pPr>
              <w:jc w:val="center"/>
              <w:rPr>
                <w:color w:val="000000"/>
                <w:sz w:val="22"/>
                <w:szCs w:val="22"/>
              </w:rPr>
            </w:pPr>
            <w:r w:rsidRPr="00871F6A">
              <w:rPr>
                <w:color w:val="000000"/>
                <w:sz w:val="22"/>
                <w:szCs w:val="22"/>
              </w:rPr>
              <w:t>Кусачки по TROTTER, костные, изогнутые по оси, 205 мм</w:t>
            </w:r>
          </w:p>
        </w:tc>
        <w:tc>
          <w:tcPr>
            <w:tcW w:w="1520" w:type="dxa"/>
            <w:tcBorders>
              <w:top w:val="nil"/>
              <w:left w:val="nil"/>
              <w:bottom w:val="single" w:sz="4" w:space="0" w:color="auto"/>
              <w:right w:val="single" w:sz="4" w:space="0" w:color="auto"/>
            </w:tcBorders>
            <w:shd w:val="clear" w:color="auto" w:fill="auto"/>
            <w:noWrap/>
            <w:vAlign w:val="center"/>
            <w:hideMark/>
          </w:tcPr>
          <w:p w14:paraId="617096E5"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3759C128" w14:textId="77777777" w:rsidR="00871F6A" w:rsidRPr="00871F6A" w:rsidRDefault="00871F6A" w:rsidP="00871F6A">
            <w:pPr>
              <w:jc w:val="center"/>
              <w:rPr>
                <w:color w:val="000000"/>
                <w:sz w:val="22"/>
                <w:szCs w:val="22"/>
              </w:rPr>
            </w:pPr>
            <w:r w:rsidRPr="00871F6A">
              <w:rPr>
                <w:color w:val="000000"/>
                <w:sz w:val="22"/>
                <w:szCs w:val="22"/>
              </w:rPr>
              <w:t>Кусачки по TROTTER, костные, изогнутые по оси, 205 мм</w:t>
            </w:r>
          </w:p>
        </w:tc>
      </w:tr>
      <w:tr w:rsidR="00871F6A" w:rsidRPr="00871F6A" w14:paraId="4AB98F8B" w14:textId="77777777" w:rsidTr="00871F6A">
        <w:trPr>
          <w:trHeight w:val="6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68E5CF2"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39</w:t>
            </w:r>
          </w:p>
        </w:tc>
        <w:tc>
          <w:tcPr>
            <w:tcW w:w="2220" w:type="dxa"/>
            <w:tcBorders>
              <w:top w:val="nil"/>
              <w:left w:val="nil"/>
              <w:bottom w:val="single" w:sz="4" w:space="0" w:color="auto"/>
              <w:right w:val="single" w:sz="4" w:space="0" w:color="auto"/>
            </w:tcBorders>
            <w:shd w:val="clear" w:color="auto" w:fill="auto"/>
            <w:vAlign w:val="center"/>
            <w:hideMark/>
          </w:tcPr>
          <w:p w14:paraId="4E90AA0C" w14:textId="77777777" w:rsidR="00871F6A" w:rsidRPr="00871F6A" w:rsidRDefault="00871F6A" w:rsidP="00871F6A">
            <w:pPr>
              <w:jc w:val="center"/>
              <w:rPr>
                <w:color w:val="000000"/>
                <w:sz w:val="22"/>
                <w:szCs w:val="22"/>
              </w:rPr>
            </w:pPr>
            <w:r w:rsidRPr="00871F6A">
              <w:rPr>
                <w:color w:val="000000"/>
                <w:sz w:val="22"/>
                <w:szCs w:val="22"/>
              </w:rPr>
              <w:t>Зажим для удаления клипс многоразовый</w:t>
            </w:r>
          </w:p>
        </w:tc>
        <w:tc>
          <w:tcPr>
            <w:tcW w:w="1520" w:type="dxa"/>
            <w:tcBorders>
              <w:top w:val="nil"/>
              <w:left w:val="nil"/>
              <w:bottom w:val="single" w:sz="4" w:space="0" w:color="auto"/>
              <w:right w:val="single" w:sz="4" w:space="0" w:color="auto"/>
            </w:tcBorders>
            <w:shd w:val="clear" w:color="auto" w:fill="auto"/>
            <w:noWrap/>
            <w:vAlign w:val="center"/>
            <w:hideMark/>
          </w:tcPr>
          <w:p w14:paraId="1ED86B33"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6F953906" w14:textId="77777777" w:rsidR="00871F6A" w:rsidRPr="00871F6A" w:rsidRDefault="00871F6A" w:rsidP="00871F6A">
            <w:pPr>
              <w:jc w:val="center"/>
              <w:rPr>
                <w:color w:val="000000"/>
                <w:sz w:val="22"/>
                <w:szCs w:val="22"/>
              </w:rPr>
            </w:pPr>
            <w:r w:rsidRPr="00871F6A">
              <w:rPr>
                <w:color w:val="000000"/>
                <w:sz w:val="22"/>
                <w:szCs w:val="22"/>
              </w:rPr>
              <w:t>Зажим для удаления клипс многоразовый</w:t>
            </w:r>
          </w:p>
        </w:tc>
      </w:tr>
      <w:tr w:rsidR="00871F6A" w:rsidRPr="00871F6A" w14:paraId="2F6C52E2" w14:textId="77777777" w:rsidTr="00871F6A">
        <w:trPr>
          <w:trHeight w:val="900"/>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BC4A4C8" w14:textId="77777777" w:rsidR="00871F6A" w:rsidRPr="00871F6A" w:rsidRDefault="00871F6A" w:rsidP="00871F6A">
            <w:pPr>
              <w:jc w:val="center"/>
              <w:rPr>
                <w:rFonts w:ascii="Calibri" w:hAnsi="Calibri" w:cs="Calibri"/>
                <w:color w:val="000000"/>
                <w:sz w:val="22"/>
                <w:szCs w:val="22"/>
              </w:rPr>
            </w:pPr>
            <w:r w:rsidRPr="00871F6A">
              <w:rPr>
                <w:rFonts w:ascii="Calibri" w:hAnsi="Calibri" w:cs="Calibri"/>
                <w:color w:val="000000"/>
                <w:sz w:val="22"/>
                <w:szCs w:val="22"/>
              </w:rPr>
              <w:t>40</w:t>
            </w:r>
          </w:p>
        </w:tc>
        <w:tc>
          <w:tcPr>
            <w:tcW w:w="2220" w:type="dxa"/>
            <w:tcBorders>
              <w:top w:val="nil"/>
              <w:left w:val="nil"/>
              <w:bottom w:val="single" w:sz="4" w:space="0" w:color="auto"/>
              <w:right w:val="single" w:sz="4" w:space="0" w:color="auto"/>
            </w:tcBorders>
            <w:shd w:val="clear" w:color="auto" w:fill="auto"/>
            <w:vAlign w:val="center"/>
            <w:hideMark/>
          </w:tcPr>
          <w:p w14:paraId="51F26BF7" w14:textId="77777777" w:rsidR="00871F6A" w:rsidRPr="00871F6A" w:rsidRDefault="00871F6A" w:rsidP="00871F6A">
            <w:pPr>
              <w:jc w:val="center"/>
              <w:rPr>
                <w:color w:val="000000"/>
                <w:sz w:val="22"/>
                <w:szCs w:val="22"/>
              </w:rPr>
            </w:pPr>
            <w:r w:rsidRPr="00871F6A">
              <w:rPr>
                <w:color w:val="000000"/>
                <w:sz w:val="22"/>
                <w:szCs w:val="22"/>
              </w:rPr>
              <w:t>Зажим по RANEY, для наложения/ удаления клипс</w:t>
            </w:r>
          </w:p>
        </w:tc>
        <w:tc>
          <w:tcPr>
            <w:tcW w:w="1520" w:type="dxa"/>
            <w:tcBorders>
              <w:top w:val="nil"/>
              <w:left w:val="nil"/>
              <w:bottom w:val="single" w:sz="4" w:space="0" w:color="auto"/>
              <w:right w:val="single" w:sz="4" w:space="0" w:color="auto"/>
            </w:tcBorders>
            <w:shd w:val="clear" w:color="auto" w:fill="auto"/>
            <w:noWrap/>
            <w:vAlign w:val="center"/>
            <w:hideMark/>
          </w:tcPr>
          <w:p w14:paraId="5C24BE5E" w14:textId="77777777" w:rsidR="00871F6A" w:rsidRPr="00871F6A" w:rsidRDefault="00871F6A" w:rsidP="00871F6A">
            <w:pPr>
              <w:jc w:val="center"/>
              <w:rPr>
                <w:sz w:val="18"/>
                <w:szCs w:val="18"/>
              </w:rPr>
            </w:pPr>
            <w:proofErr w:type="spellStart"/>
            <w:r w:rsidRPr="00871F6A">
              <w:rPr>
                <w:sz w:val="18"/>
                <w:szCs w:val="18"/>
              </w:rPr>
              <w:t>шт</w:t>
            </w:r>
            <w:proofErr w:type="spellEnd"/>
          </w:p>
        </w:tc>
        <w:tc>
          <w:tcPr>
            <w:tcW w:w="8627" w:type="dxa"/>
            <w:tcBorders>
              <w:top w:val="nil"/>
              <w:left w:val="nil"/>
              <w:bottom w:val="single" w:sz="4" w:space="0" w:color="auto"/>
              <w:right w:val="single" w:sz="4" w:space="0" w:color="auto"/>
            </w:tcBorders>
            <w:shd w:val="clear" w:color="auto" w:fill="auto"/>
            <w:vAlign w:val="center"/>
            <w:hideMark/>
          </w:tcPr>
          <w:p w14:paraId="08A7FB9C" w14:textId="77777777" w:rsidR="00871F6A" w:rsidRPr="00871F6A" w:rsidRDefault="00871F6A" w:rsidP="00871F6A">
            <w:pPr>
              <w:jc w:val="center"/>
              <w:rPr>
                <w:color w:val="000000"/>
                <w:sz w:val="22"/>
                <w:szCs w:val="22"/>
              </w:rPr>
            </w:pPr>
            <w:r w:rsidRPr="00871F6A">
              <w:rPr>
                <w:color w:val="000000"/>
                <w:sz w:val="22"/>
                <w:szCs w:val="22"/>
              </w:rPr>
              <w:t>Зажим по RANEY, для наложения/ удаления клипс</w:t>
            </w:r>
          </w:p>
        </w:tc>
      </w:tr>
    </w:tbl>
    <w:p w14:paraId="4D57834F" w14:textId="77777777" w:rsidR="00075FBF" w:rsidRDefault="00075FBF" w:rsidP="008629D6">
      <w:pPr>
        <w:jc w:val="right"/>
        <w:rPr>
          <w:b/>
          <w:sz w:val="22"/>
          <w:szCs w:val="22"/>
        </w:rPr>
      </w:pPr>
    </w:p>
    <w:p w14:paraId="32CAE2B4" w14:textId="417C01A2" w:rsidR="00075FBF" w:rsidRPr="00C12D02" w:rsidRDefault="00075FBF" w:rsidP="008629D6">
      <w:pPr>
        <w:jc w:val="right"/>
        <w:rPr>
          <w:b/>
          <w:sz w:val="22"/>
          <w:szCs w:val="22"/>
        </w:rPr>
        <w:sectPr w:rsidR="00075FBF" w:rsidRPr="00C12D02" w:rsidSect="00A74588">
          <w:pgSz w:w="16838" w:h="11906" w:orient="landscape"/>
          <w:pgMar w:top="851" w:right="709" w:bottom="851" w:left="1418" w:header="709" w:footer="709" w:gutter="0"/>
          <w:cols w:space="708"/>
          <w:titlePg/>
          <w:docGrid w:linePitch="360"/>
        </w:sectPr>
      </w:pPr>
    </w:p>
    <w:p w14:paraId="2C67E24B" w14:textId="77777777" w:rsidR="00DB04DA" w:rsidRPr="00307A59" w:rsidRDefault="00DB04DA" w:rsidP="00DB04DA">
      <w:pPr>
        <w:jc w:val="right"/>
        <w:rPr>
          <w:bCs/>
          <w:i/>
        </w:rPr>
      </w:pPr>
      <w:r w:rsidRPr="00307A59">
        <w:rPr>
          <w:bCs/>
          <w:i/>
        </w:rPr>
        <w:lastRenderedPageBreak/>
        <w:t xml:space="preserve">Приложение </w:t>
      </w:r>
      <w:r>
        <w:rPr>
          <w:bCs/>
          <w:i/>
        </w:rPr>
        <w:t>3</w:t>
      </w:r>
    </w:p>
    <w:p w14:paraId="286114FD" w14:textId="77777777" w:rsidR="00DB04DA" w:rsidRDefault="00DB04DA" w:rsidP="00DB04DA">
      <w:pPr>
        <w:jc w:val="right"/>
        <w:rPr>
          <w:bCs/>
          <w:i/>
        </w:rPr>
      </w:pPr>
      <w:r w:rsidRPr="00307A59">
        <w:rPr>
          <w:bCs/>
          <w:i/>
        </w:rPr>
        <w:t>к Тендерной документации</w:t>
      </w:r>
    </w:p>
    <w:tbl>
      <w:tblPr>
        <w:tblW w:w="0" w:type="auto"/>
        <w:tblCellSpacing w:w="0" w:type="auto"/>
        <w:tblLook w:val="04A0" w:firstRow="1" w:lastRow="0" w:firstColumn="1" w:lastColumn="0" w:noHBand="0" w:noVBand="1"/>
      </w:tblPr>
      <w:tblGrid>
        <w:gridCol w:w="5689"/>
        <w:gridCol w:w="3978"/>
      </w:tblGrid>
      <w:tr w:rsidR="00DB04DA" w:rsidRPr="00C0511F" w14:paraId="3A91C049" w14:textId="77777777" w:rsidTr="00B11819">
        <w:trPr>
          <w:trHeight w:val="30"/>
          <w:tblCellSpacing w:w="0" w:type="auto"/>
        </w:trPr>
        <w:tc>
          <w:tcPr>
            <w:tcW w:w="5689" w:type="dxa"/>
            <w:tcMar>
              <w:top w:w="15" w:type="dxa"/>
              <w:left w:w="15" w:type="dxa"/>
              <w:bottom w:w="15" w:type="dxa"/>
              <w:right w:w="15" w:type="dxa"/>
            </w:tcMar>
            <w:vAlign w:val="center"/>
          </w:tcPr>
          <w:p w14:paraId="4FA63826" w14:textId="77777777" w:rsidR="00DB04DA" w:rsidRDefault="00DB04DA" w:rsidP="00DB04DA">
            <w:pPr>
              <w:jc w:val="center"/>
            </w:pPr>
            <w:r>
              <w:rPr>
                <w:color w:val="000000"/>
              </w:rPr>
              <w:t> </w:t>
            </w:r>
          </w:p>
        </w:tc>
        <w:tc>
          <w:tcPr>
            <w:tcW w:w="3978" w:type="dxa"/>
            <w:tcMar>
              <w:top w:w="15" w:type="dxa"/>
              <w:left w:w="15" w:type="dxa"/>
              <w:bottom w:w="15" w:type="dxa"/>
              <w:right w:w="15" w:type="dxa"/>
            </w:tcMar>
            <w:vAlign w:val="center"/>
          </w:tcPr>
          <w:p w14:paraId="36C4E4FE" w14:textId="77777777" w:rsidR="00DB04DA" w:rsidRPr="00C0511F" w:rsidRDefault="00DB04DA" w:rsidP="00587E11">
            <w:pPr>
              <w:jc w:val="right"/>
              <w:rPr>
                <w:sz w:val="24"/>
                <w:szCs w:val="24"/>
              </w:rPr>
            </w:pPr>
            <w:r w:rsidRPr="00C0511F">
              <w:rPr>
                <w:color w:val="000000"/>
                <w:sz w:val="24"/>
                <w:szCs w:val="24"/>
              </w:rPr>
              <w:t>(Кому) ___________________</w:t>
            </w:r>
            <w:r w:rsidRPr="00C0511F">
              <w:rPr>
                <w:sz w:val="24"/>
                <w:szCs w:val="24"/>
              </w:rPr>
              <w:br/>
            </w:r>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14:paraId="0CF7E4A3" w14:textId="77777777" w:rsidR="00B11819" w:rsidRPr="00B11819" w:rsidRDefault="00B11819" w:rsidP="00B11819">
      <w:pPr>
        <w:pStyle w:val="3"/>
        <w:shd w:val="clear" w:color="auto" w:fill="FFFFFF"/>
        <w:spacing w:before="225" w:after="135" w:line="390" w:lineRule="atLeast"/>
        <w:textAlignment w:val="baseline"/>
        <w:rPr>
          <w:rFonts w:ascii="Times New Roman" w:hAnsi="Times New Roman" w:cs="Times New Roman"/>
          <w:b w:val="0"/>
          <w:bCs w:val="0"/>
          <w:color w:val="000000"/>
          <w:sz w:val="24"/>
          <w:szCs w:val="24"/>
        </w:rPr>
      </w:pPr>
      <w:r w:rsidRPr="00B11819">
        <w:rPr>
          <w:rFonts w:ascii="Times New Roman" w:hAnsi="Times New Roman" w:cs="Times New Roman"/>
          <w:b w:val="0"/>
          <w:bCs w:val="0"/>
          <w:color w:val="000000"/>
          <w:sz w:val="24"/>
          <w:szCs w:val="24"/>
        </w:rPr>
        <w:t>Заявка на участие в тендере</w:t>
      </w:r>
    </w:p>
    <w:p w14:paraId="1D0AFE23" w14:textId="0AFE9285"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___________________________________________________</w:t>
      </w:r>
      <w:r w:rsidRPr="00B11819">
        <w:rPr>
          <w:color w:val="000000"/>
        </w:rPr>
        <w:br/>
        <w:t>(наименование потенциального поставщика),</w:t>
      </w:r>
      <w:r w:rsidRPr="00B11819">
        <w:rPr>
          <w:color w:val="000000"/>
        </w:rPr>
        <w:br/>
        <w:t>рассмотрев объявление/ тендерную документацию по проведению тендера №</w:t>
      </w:r>
      <w:r w:rsidRPr="00B11819">
        <w:rPr>
          <w:color w:val="000000"/>
        </w:rPr>
        <w:br/>
        <w:t>__________________________________________________________________,</w:t>
      </w:r>
      <w:r w:rsidRPr="00B11819">
        <w:rPr>
          <w:color w:val="000000"/>
        </w:rPr>
        <w:br/>
        <w:t>(название тендера)</w:t>
      </w:r>
      <w:r w:rsidRPr="00B11819">
        <w:rPr>
          <w:color w:val="000000"/>
        </w:rPr>
        <w:br/>
        <w:t>получение которой настоящим удостоверяется (указывается, если получена</w:t>
      </w:r>
      <w:r w:rsidRPr="00B11819">
        <w:rPr>
          <w:color w:val="000000"/>
        </w:rPr>
        <w:br/>
        <w:t>тендерная документация), настоящей</w:t>
      </w:r>
      <w:r w:rsidRPr="00B11819">
        <w:rPr>
          <w:color w:val="000000"/>
        </w:rPr>
        <w:br/>
        <w:t>заявкой выражает согласие осуществить поставку лекарственных средств</w:t>
      </w:r>
      <w:r w:rsidRPr="00B11819">
        <w:rPr>
          <w:color w:val="000000"/>
        </w:rPr>
        <w:br/>
        <w:t>/медицинских изделий/фармацевтических услуг в соответствии с условиями</w:t>
      </w:r>
      <w:r w:rsidRPr="00B11819">
        <w:rPr>
          <w:color w:val="000000"/>
        </w:rPr>
        <w:br/>
        <w:t>объявления/тендерной документацией по следующим лотам:</w:t>
      </w:r>
      <w:r w:rsidRPr="00B11819">
        <w:rPr>
          <w:color w:val="000000"/>
        </w:rPr>
        <w:br/>
        <w:t>1) ________________ (номер лота) ____________________________________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2) __________________ (номер лота) 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в соответствии с условиями, правил организации и проведения закупа лекарственных</w:t>
      </w:r>
      <w:r w:rsidRPr="00B11819">
        <w:rPr>
          <w:color w:val="000000"/>
        </w:rPr>
        <w:br/>
        <w:t>средств, медицинских изделий и специализированных лечебных продуктов в рамках</w:t>
      </w:r>
      <w:r w:rsidRPr="00B11819">
        <w:rPr>
          <w:color w:val="000000"/>
        </w:rPr>
        <w:br/>
        <w:t>гарантированного объема бесплатной медицинской помощи, дополнительного объема</w:t>
      </w:r>
      <w:r w:rsidRPr="00B11819">
        <w:rPr>
          <w:color w:val="000000"/>
        </w:rPr>
        <w:br/>
        <w:t>медицинской помощи для лиц, содержащихся в следственных изоляторах</w:t>
      </w:r>
      <w:r w:rsidRPr="00B11819">
        <w:rPr>
          <w:color w:val="000000"/>
        </w:rPr>
        <w:br/>
        <w:t>и учреждениях уголовно-исполнительной (пенитенциарной) системы, за счет</w:t>
      </w:r>
      <w:r w:rsidRPr="00B11819">
        <w:rPr>
          <w:color w:val="000000"/>
        </w:rPr>
        <w:br/>
        <w:t>бюджетных средств и (или) в системе обязательного социального медицинского</w:t>
      </w:r>
      <w:r w:rsidRPr="00B11819">
        <w:rPr>
          <w:color w:val="000000"/>
        </w:rPr>
        <w:br/>
        <w:t>страхования, фармацевтических услуг (далее – Правила).</w:t>
      </w:r>
      <w:r w:rsidRPr="00B11819">
        <w:rPr>
          <w:color w:val="000000"/>
        </w:rPr>
        <w:br/>
        <w:t>Потенциальный поставщик подтверждает, что ознакомлен с условиями,</w:t>
      </w:r>
      <w:r w:rsidRPr="00B11819">
        <w:rPr>
          <w:color w:val="000000"/>
        </w:rPr>
        <w:br/>
        <w:t>предусмотренными Правилами, и осведомлен об ответственности за предоставление</w:t>
      </w:r>
      <w:r w:rsidRPr="00B11819">
        <w:rPr>
          <w:color w:val="000000"/>
        </w:rPr>
        <w:br/>
        <w:t>конкурсной комиссии недостоверных сведений о своей правомочности,</w:t>
      </w:r>
      <w:r w:rsidRPr="00B11819">
        <w:rPr>
          <w:color w:val="000000"/>
        </w:rPr>
        <w:br/>
        <w:t>квалификации, качественных и иных характеристиках поставки медицинской</w:t>
      </w:r>
      <w:r w:rsidRPr="00B11819">
        <w:rPr>
          <w:color w:val="000000"/>
        </w:rPr>
        <w:br/>
        <w:t>техники, а также иных ограничениях, предусмотренных действующим</w:t>
      </w:r>
      <w:r w:rsidRPr="00B11819">
        <w:rPr>
          <w:color w:val="000000"/>
        </w:rPr>
        <w:br/>
        <w:t>законодательством Республики Казахстан.</w:t>
      </w:r>
      <w:r w:rsidRPr="00B11819">
        <w:rPr>
          <w:color w:val="000000"/>
        </w:rPr>
        <w:br/>
        <w:t>Потенциальный поставщик подтверждает достоверность сведений в данной заявке</w:t>
      </w:r>
      <w:r w:rsidRPr="00B11819">
        <w:rPr>
          <w:color w:val="000000"/>
        </w:rPr>
        <w:br/>
        <w:t>и прилагаемых к ней документов:</w:t>
      </w:r>
    </w:p>
    <w:tbl>
      <w:tblPr>
        <w:tblW w:w="829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06"/>
        <w:gridCol w:w="3939"/>
        <w:gridCol w:w="2552"/>
      </w:tblGrid>
      <w:tr w:rsidR="00B11819" w:rsidRPr="00B11819" w14:paraId="3A682C17"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442AC"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 п\п</w:t>
            </w: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E936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Наименование документа</w:t>
            </w: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A94FD3"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Количество листов</w:t>
            </w:r>
          </w:p>
        </w:tc>
      </w:tr>
      <w:tr w:rsidR="00B11819" w:rsidRPr="00B11819" w14:paraId="4092D7E8" w14:textId="77777777" w:rsidTr="00B11819">
        <w:trPr>
          <w:trHeight w:val="3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705169" w14:textId="77777777" w:rsidR="00B11819" w:rsidRPr="00B11819" w:rsidRDefault="00B11819">
            <w:pPr>
              <w:rPr>
                <w:color w:val="000000"/>
                <w:sz w:val="24"/>
                <w:szCs w:val="24"/>
              </w:rPr>
            </w:pP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007ED" w14:textId="77777777" w:rsidR="00B11819" w:rsidRPr="00B11819" w:rsidRDefault="00B11819">
            <w:pPr>
              <w:rPr>
                <w:color w:val="000000"/>
                <w:sz w:val="24"/>
                <w:szCs w:val="24"/>
              </w:rPr>
            </w:pP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6D06AF" w14:textId="77777777" w:rsidR="00B11819" w:rsidRPr="00B11819" w:rsidRDefault="00B11819">
            <w:pPr>
              <w:rPr>
                <w:color w:val="000000"/>
                <w:sz w:val="24"/>
                <w:szCs w:val="24"/>
              </w:rPr>
            </w:pPr>
          </w:p>
          <w:p w14:paraId="6CA63D84" w14:textId="4F03211A" w:rsidR="00B11819" w:rsidRPr="00B11819" w:rsidRDefault="00B11819">
            <w:pPr>
              <w:rPr>
                <w:color w:val="000000"/>
                <w:sz w:val="24"/>
                <w:szCs w:val="24"/>
              </w:rPr>
            </w:pPr>
          </w:p>
        </w:tc>
      </w:tr>
    </w:tbl>
    <w:p w14:paraId="5C71A8EF" w14:textId="77777777"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      Настоящая заявка действует до подведения итогов тендера.</w:t>
      </w:r>
      <w:r w:rsidRPr="00B11819">
        <w:rPr>
          <w:color w:val="000000"/>
        </w:rPr>
        <w:br/>
        <w:t>Должность, Ф.И.О. (при его наличии) и подпись лица, имеющего полномочия</w:t>
      </w:r>
      <w:r w:rsidRPr="00B11819">
        <w:rPr>
          <w:color w:val="000000"/>
        </w:rPr>
        <w:br/>
        <w:t>подписать тендерную заявку от имени и по поручению</w:t>
      </w:r>
      <w:r w:rsidRPr="00B11819">
        <w:rPr>
          <w:color w:val="000000"/>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10"/>
        <w:gridCol w:w="6570"/>
      </w:tblGrid>
      <w:tr w:rsidR="00B11819" w14:paraId="3D2F6569" w14:textId="77777777" w:rsidTr="00B11819">
        <w:tc>
          <w:tcPr>
            <w:tcW w:w="0" w:type="auto"/>
            <w:tcBorders>
              <w:top w:val="nil"/>
              <w:left w:val="nil"/>
              <w:bottom w:val="nil"/>
              <w:right w:val="nil"/>
            </w:tcBorders>
            <w:shd w:val="clear" w:color="auto" w:fill="auto"/>
            <w:tcMar>
              <w:top w:w="45" w:type="dxa"/>
              <w:left w:w="75" w:type="dxa"/>
              <w:bottom w:w="45" w:type="dxa"/>
              <w:right w:w="75" w:type="dxa"/>
            </w:tcMar>
            <w:hideMark/>
          </w:tcPr>
          <w:p w14:paraId="0F6AC7DF"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0E8270D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"___" _______ 20__г.</w:t>
            </w:r>
          </w:p>
        </w:tc>
      </w:tr>
    </w:tbl>
    <w:p w14:paraId="65B60C0F" w14:textId="77777777" w:rsidR="00DB04DA" w:rsidRPr="00C0511F" w:rsidRDefault="00DB04DA" w:rsidP="00DB04DA">
      <w:pPr>
        <w:jc w:val="right"/>
        <w:rPr>
          <w:bCs/>
          <w:i/>
          <w:sz w:val="24"/>
          <w:szCs w:val="24"/>
        </w:rPr>
      </w:pPr>
      <w:r w:rsidRPr="00C0511F">
        <w:rPr>
          <w:bCs/>
          <w:i/>
          <w:sz w:val="24"/>
          <w:szCs w:val="24"/>
        </w:rPr>
        <w:lastRenderedPageBreak/>
        <w:t>Приложение 4</w:t>
      </w:r>
    </w:p>
    <w:p w14:paraId="13F9912A" w14:textId="77777777" w:rsidR="00DB04DA" w:rsidRPr="00C0511F" w:rsidRDefault="00DB04DA" w:rsidP="00DB04DA">
      <w:pPr>
        <w:jc w:val="right"/>
        <w:rPr>
          <w:bCs/>
          <w:i/>
          <w:sz w:val="24"/>
          <w:szCs w:val="24"/>
        </w:rPr>
      </w:pPr>
      <w:r w:rsidRPr="00C0511F">
        <w:rPr>
          <w:bCs/>
          <w:i/>
          <w:sz w:val="24"/>
          <w:szCs w:val="24"/>
        </w:rPr>
        <w:t>к Тендерной документации</w:t>
      </w:r>
    </w:p>
    <w:p w14:paraId="6842B971" w14:textId="77777777" w:rsidR="00DB04DA" w:rsidRPr="00C0511F" w:rsidRDefault="00DB04DA" w:rsidP="00DB04DA">
      <w:pPr>
        <w:pStyle w:val="j15"/>
        <w:shd w:val="clear" w:color="auto" w:fill="FFFFFF"/>
        <w:spacing w:before="0" w:beforeAutospacing="0" w:after="0" w:afterAutospacing="0"/>
        <w:ind w:firstLine="6804"/>
        <w:jc w:val="right"/>
        <w:textAlignment w:val="baseline"/>
      </w:pPr>
    </w:p>
    <w:p w14:paraId="62D1254D" w14:textId="77777777"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14:paraId="0C90E17A"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D26CB61" w14:textId="77777777" w:rsidR="00DB04DA" w:rsidRPr="00C0511F" w:rsidRDefault="00DB04DA" w:rsidP="00DB04DA">
      <w:pPr>
        <w:jc w:val="center"/>
        <w:rPr>
          <w:sz w:val="24"/>
          <w:szCs w:val="24"/>
        </w:rPr>
      </w:pPr>
      <w:bookmarkStart w:id="11" w:name="_Hlk185863938"/>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14:paraId="0C3BBA96"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51BB5" w14:textId="77777777"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4D5EF" w14:textId="77777777"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FE9E0" w14:textId="77777777"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BE4C2" w14:textId="77777777"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3AAAA" w14:textId="77777777"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6FA79" w14:textId="77777777"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proofErr w:type="gramStart"/>
            <w:r w:rsidRPr="00C0511F">
              <w:rPr>
                <w:color w:val="000000"/>
                <w:sz w:val="24"/>
                <w:szCs w:val="24"/>
              </w:rPr>
              <w:t>засвидетельство</w:t>
            </w:r>
            <w:proofErr w:type="spellEnd"/>
            <w:r w:rsidRPr="00C0511F">
              <w:rPr>
                <w:color w:val="000000"/>
                <w:sz w:val="24"/>
                <w:szCs w:val="24"/>
              </w:rPr>
              <w:t>-ванная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3CF12" w14:textId="77777777"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14:paraId="013A9A13"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1C62F" w14:textId="77777777" w:rsidR="00DB04DA" w:rsidRPr="00C0511F" w:rsidRDefault="00DB04DA" w:rsidP="00DB04DA">
            <w:pPr>
              <w:spacing w:after="20"/>
              <w:ind w:left="20"/>
              <w:jc w:val="both"/>
              <w:rPr>
                <w:sz w:val="24"/>
                <w:szCs w:val="24"/>
              </w:rPr>
            </w:pPr>
          </w:p>
          <w:p w14:paraId="29CCF409"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AB385" w14:textId="77777777" w:rsidR="00DB04DA" w:rsidRPr="00C0511F" w:rsidRDefault="00DB04DA" w:rsidP="00DB04DA">
            <w:pPr>
              <w:spacing w:after="20"/>
              <w:ind w:left="20"/>
              <w:jc w:val="both"/>
              <w:rPr>
                <w:sz w:val="24"/>
                <w:szCs w:val="24"/>
              </w:rPr>
            </w:pPr>
          </w:p>
          <w:p w14:paraId="3385BC46"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4A3CB" w14:textId="77777777" w:rsidR="00DB04DA" w:rsidRPr="00C0511F" w:rsidRDefault="00DB04DA" w:rsidP="00DB04DA">
            <w:pPr>
              <w:spacing w:after="20"/>
              <w:ind w:left="20"/>
              <w:jc w:val="both"/>
              <w:rPr>
                <w:sz w:val="24"/>
                <w:szCs w:val="24"/>
              </w:rPr>
            </w:pPr>
          </w:p>
          <w:p w14:paraId="5D5C7ED5"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A9449" w14:textId="77777777" w:rsidR="00DB04DA" w:rsidRPr="00C0511F" w:rsidRDefault="00DB04DA" w:rsidP="00DB04DA">
            <w:pPr>
              <w:spacing w:after="20"/>
              <w:ind w:left="20"/>
              <w:jc w:val="both"/>
              <w:rPr>
                <w:sz w:val="24"/>
                <w:szCs w:val="24"/>
              </w:rPr>
            </w:pPr>
          </w:p>
          <w:p w14:paraId="3997855E"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4409E" w14:textId="77777777" w:rsidR="00DB04DA" w:rsidRPr="00C0511F" w:rsidRDefault="00DB04DA" w:rsidP="00DB04DA">
            <w:pPr>
              <w:spacing w:after="20"/>
              <w:ind w:left="20"/>
              <w:jc w:val="both"/>
              <w:rPr>
                <w:sz w:val="24"/>
                <w:szCs w:val="24"/>
              </w:rPr>
            </w:pPr>
          </w:p>
          <w:p w14:paraId="438F9C3B"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94B10" w14:textId="77777777" w:rsidR="00DB04DA" w:rsidRPr="00C0511F" w:rsidRDefault="00DB04DA" w:rsidP="00DB04DA">
            <w:pPr>
              <w:spacing w:after="20"/>
              <w:ind w:left="20"/>
              <w:jc w:val="both"/>
              <w:rPr>
                <w:sz w:val="24"/>
                <w:szCs w:val="24"/>
              </w:rPr>
            </w:pPr>
          </w:p>
          <w:p w14:paraId="1D719788"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EF37B" w14:textId="77777777" w:rsidR="00DB04DA" w:rsidRPr="00C0511F" w:rsidRDefault="00DB04DA" w:rsidP="00DB04DA">
            <w:pPr>
              <w:spacing w:after="20"/>
              <w:ind w:left="20"/>
              <w:jc w:val="both"/>
              <w:rPr>
                <w:sz w:val="24"/>
                <w:szCs w:val="24"/>
              </w:rPr>
            </w:pPr>
          </w:p>
          <w:p w14:paraId="035F7C92" w14:textId="77777777" w:rsidR="00DB04DA" w:rsidRPr="00C0511F" w:rsidRDefault="00DB04DA" w:rsidP="00DB04DA">
            <w:pPr>
              <w:spacing w:after="20"/>
              <w:ind w:left="20"/>
              <w:jc w:val="both"/>
              <w:rPr>
                <w:sz w:val="24"/>
                <w:szCs w:val="24"/>
              </w:rPr>
            </w:pPr>
          </w:p>
        </w:tc>
      </w:tr>
      <w:tr w:rsidR="00DB04DA" w:rsidRPr="00C0511F" w14:paraId="134045E1"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584BF" w14:textId="77777777" w:rsidR="00DB04DA" w:rsidRPr="00C0511F" w:rsidRDefault="00DB04DA" w:rsidP="00DB04DA">
            <w:pPr>
              <w:spacing w:after="20"/>
              <w:ind w:left="20"/>
              <w:jc w:val="both"/>
              <w:rPr>
                <w:sz w:val="24"/>
                <w:szCs w:val="24"/>
              </w:rPr>
            </w:pPr>
          </w:p>
          <w:p w14:paraId="603275EB"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29835" w14:textId="77777777" w:rsidR="00DB04DA" w:rsidRPr="00C0511F" w:rsidRDefault="00DB04DA" w:rsidP="00DB04DA">
            <w:pPr>
              <w:spacing w:after="20"/>
              <w:ind w:left="20"/>
              <w:jc w:val="both"/>
              <w:rPr>
                <w:sz w:val="24"/>
                <w:szCs w:val="24"/>
              </w:rPr>
            </w:pPr>
          </w:p>
          <w:p w14:paraId="31F5E8F2"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64E87" w14:textId="77777777" w:rsidR="00DB04DA" w:rsidRPr="00C0511F" w:rsidRDefault="00DB04DA" w:rsidP="00DB04DA">
            <w:pPr>
              <w:spacing w:after="20"/>
              <w:ind w:left="20"/>
              <w:jc w:val="both"/>
              <w:rPr>
                <w:sz w:val="24"/>
                <w:szCs w:val="24"/>
              </w:rPr>
            </w:pPr>
          </w:p>
          <w:p w14:paraId="212F56E1"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4B44E" w14:textId="77777777" w:rsidR="00DB04DA" w:rsidRPr="00C0511F" w:rsidRDefault="00DB04DA" w:rsidP="00DB04DA">
            <w:pPr>
              <w:spacing w:after="20"/>
              <w:ind w:left="20"/>
              <w:jc w:val="both"/>
              <w:rPr>
                <w:sz w:val="24"/>
                <w:szCs w:val="24"/>
              </w:rPr>
            </w:pPr>
          </w:p>
          <w:p w14:paraId="0B25E184"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93BE0" w14:textId="77777777" w:rsidR="00DB04DA" w:rsidRPr="00C0511F" w:rsidRDefault="00DB04DA" w:rsidP="00DB04DA">
            <w:pPr>
              <w:spacing w:after="20"/>
              <w:ind w:left="20"/>
              <w:jc w:val="both"/>
              <w:rPr>
                <w:sz w:val="24"/>
                <w:szCs w:val="24"/>
              </w:rPr>
            </w:pPr>
          </w:p>
          <w:p w14:paraId="5F8ADFAF"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41836" w14:textId="77777777" w:rsidR="00DB04DA" w:rsidRPr="00C0511F" w:rsidRDefault="00DB04DA" w:rsidP="00DB04DA">
            <w:pPr>
              <w:spacing w:after="20"/>
              <w:ind w:left="20"/>
              <w:jc w:val="both"/>
              <w:rPr>
                <w:sz w:val="24"/>
                <w:szCs w:val="24"/>
              </w:rPr>
            </w:pPr>
          </w:p>
          <w:p w14:paraId="3111AF14"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655A1" w14:textId="77777777" w:rsidR="00DB04DA" w:rsidRPr="00C0511F" w:rsidRDefault="00DB04DA" w:rsidP="00DB04DA">
            <w:pPr>
              <w:spacing w:after="20"/>
              <w:ind w:left="20"/>
              <w:jc w:val="both"/>
              <w:rPr>
                <w:sz w:val="24"/>
                <w:szCs w:val="24"/>
              </w:rPr>
            </w:pPr>
          </w:p>
          <w:p w14:paraId="6CBFC047" w14:textId="77777777" w:rsidR="00DB04DA" w:rsidRPr="00C0511F" w:rsidRDefault="00DB04DA" w:rsidP="00DB04DA">
            <w:pPr>
              <w:spacing w:after="20"/>
              <w:ind w:left="20"/>
              <w:jc w:val="both"/>
              <w:rPr>
                <w:sz w:val="24"/>
                <w:szCs w:val="24"/>
              </w:rPr>
            </w:pPr>
          </w:p>
        </w:tc>
      </w:tr>
      <w:bookmarkEnd w:id="11"/>
    </w:tbl>
    <w:p w14:paraId="23C57360" w14:textId="77777777" w:rsidR="00DB04DA" w:rsidRPr="00C0511F" w:rsidRDefault="00DB04DA" w:rsidP="00DB04DA">
      <w:pPr>
        <w:pStyle w:val="j13"/>
        <w:shd w:val="clear" w:color="auto" w:fill="FFFFFF"/>
        <w:spacing w:before="0" w:beforeAutospacing="0" w:after="0" w:afterAutospacing="0"/>
        <w:ind w:firstLine="403"/>
        <w:textAlignment w:val="baseline"/>
      </w:pPr>
    </w:p>
    <w:p w14:paraId="68E7EAE9"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42BDFF6" w14:textId="77777777"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14:paraId="423BA8C0" w14:textId="77777777" w:rsidR="00DB04DA" w:rsidRDefault="00DB04DA" w:rsidP="00DB04DA">
      <w:pPr>
        <w:pStyle w:val="j13"/>
        <w:shd w:val="clear" w:color="auto" w:fill="FFFFFF"/>
        <w:spacing w:before="0" w:beforeAutospacing="0" w:after="0" w:afterAutospacing="0"/>
        <w:ind w:firstLine="403"/>
        <w:textAlignment w:val="baseline"/>
      </w:pPr>
    </w:p>
    <w:p w14:paraId="05C59310" w14:textId="77777777" w:rsidR="00DB04DA" w:rsidRDefault="00DB04DA" w:rsidP="00DB04DA">
      <w:pPr>
        <w:pStyle w:val="j13"/>
        <w:shd w:val="clear" w:color="auto" w:fill="FFFFFF"/>
        <w:spacing w:before="0" w:beforeAutospacing="0" w:after="0" w:afterAutospacing="0"/>
        <w:ind w:firstLine="403"/>
        <w:textAlignment w:val="baseline"/>
      </w:pPr>
    </w:p>
    <w:p w14:paraId="07A780F7" w14:textId="77777777" w:rsidR="00DB04DA" w:rsidRPr="00B664AE" w:rsidRDefault="00DB04DA" w:rsidP="00DB04DA">
      <w:pPr>
        <w:pStyle w:val="j13"/>
        <w:shd w:val="clear" w:color="auto" w:fill="FFFFFF"/>
        <w:spacing w:before="0" w:beforeAutospacing="0" w:after="0" w:afterAutospacing="0"/>
        <w:ind w:firstLine="403"/>
        <w:textAlignment w:val="baseline"/>
      </w:pPr>
    </w:p>
    <w:p w14:paraId="400B4764" w14:textId="77777777" w:rsidR="00DB04DA" w:rsidRPr="00B664AE" w:rsidRDefault="00DB04DA" w:rsidP="00DB04DA">
      <w:pPr>
        <w:pStyle w:val="j13"/>
        <w:shd w:val="clear" w:color="auto" w:fill="FFFFFF"/>
        <w:spacing w:before="0" w:beforeAutospacing="0" w:after="0" w:afterAutospacing="0"/>
        <w:ind w:firstLine="403"/>
        <w:textAlignment w:val="baseline"/>
      </w:pPr>
    </w:p>
    <w:p w14:paraId="0BBEA1F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2B595ED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E99636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886BAB"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59770DC"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DD19DE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A4B6F5"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30BCCB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6BA52B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5031696"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2863A8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27F41AD"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7076962"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02629EC9"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C7231C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3EB7D73"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5C38886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FD6D42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F94CC9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A7A2F4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C73751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14:paraId="746051E4" w14:textId="77777777" w:rsidR="00DB04DA" w:rsidRPr="00ED2FCB" w:rsidRDefault="00DB04DA" w:rsidP="00DB04DA">
      <w:pPr>
        <w:jc w:val="right"/>
        <w:rPr>
          <w:bCs/>
          <w:i/>
          <w:sz w:val="22"/>
          <w:szCs w:val="22"/>
        </w:rPr>
      </w:pPr>
      <w:r w:rsidRPr="00ED2FCB">
        <w:rPr>
          <w:bCs/>
          <w:i/>
          <w:sz w:val="22"/>
          <w:szCs w:val="22"/>
        </w:rPr>
        <w:lastRenderedPageBreak/>
        <w:t>Приложение 5</w:t>
      </w:r>
    </w:p>
    <w:p w14:paraId="2E3283F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1125A6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Ценовое предложение потенциального поставщика</w:t>
      </w:r>
      <w:r w:rsidRPr="00B11819">
        <w:rPr>
          <w:color w:val="000000"/>
          <w:sz w:val="22"/>
          <w:szCs w:val="22"/>
        </w:rPr>
        <w:br/>
        <w:t>__________________________________________________________</w:t>
      </w:r>
      <w:r w:rsidRPr="00B11819">
        <w:rPr>
          <w:color w:val="000000"/>
          <w:sz w:val="22"/>
          <w:szCs w:val="22"/>
        </w:rPr>
        <w:br/>
        <w:t>(наименование потенциального поставщика)</w:t>
      </w:r>
      <w:r w:rsidRPr="00B11819">
        <w:rPr>
          <w:color w:val="000000"/>
          <w:sz w:val="22"/>
          <w:szCs w:val="22"/>
        </w:rPr>
        <w:br/>
        <w:t>на поставку лекарственного средства и (или) медицинского изделия</w:t>
      </w:r>
    </w:p>
    <w:p w14:paraId="6C757D0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закупа ____________ Способ закупа ____________ Лот № _____________</w:t>
      </w:r>
    </w:p>
    <w:tbl>
      <w:tblPr>
        <w:tblW w:w="956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28"/>
        <w:gridCol w:w="6493"/>
        <w:gridCol w:w="2547"/>
      </w:tblGrid>
      <w:tr w:rsidR="00B11819" w:rsidRPr="00B11819" w14:paraId="083E08F5"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4B0F0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п/п</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8D29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 ценового предложения на поставку лекарственного средства/медицинского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7F2F1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w:t>
            </w:r>
            <w:r w:rsidRPr="00B11819">
              <w:rPr>
                <w:color w:val="000000"/>
                <w:sz w:val="22"/>
                <w:szCs w:val="22"/>
              </w:rPr>
              <w:br/>
              <w:t>(для заполнения потенциальным поставщиком)</w:t>
            </w:r>
          </w:p>
        </w:tc>
      </w:tr>
      <w:tr w:rsidR="00B11819" w:rsidRPr="00B11819" w14:paraId="55A4D2CE"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EA47B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CD1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Наименование лекарственного средства или медицинского изделия (международное непатентованное название или состав)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DD8E3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5A4BA19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7F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F1025A" w14:textId="61706FDE" w:rsidR="00B11819" w:rsidRPr="00B11819" w:rsidRDefault="00B11819" w:rsidP="00B11819">
            <w:pPr>
              <w:pStyle w:val="af3"/>
              <w:shd w:val="clear" w:color="auto" w:fill="FFFFFF"/>
              <w:tabs>
                <w:tab w:val="center" w:pos="5041"/>
              </w:tabs>
              <w:spacing w:before="0" w:beforeAutospacing="0" w:after="0" w:afterAutospacing="0" w:line="285" w:lineRule="atLeast"/>
              <w:textAlignment w:val="baseline"/>
              <w:rPr>
                <w:color w:val="000000"/>
                <w:sz w:val="22"/>
                <w:szCs w:val="22"/>
              </w:rPr>
            </w:pPr>
            <w:r w:rsidRPr="00B11819">
              <w:rPr>
                <w:color w:val="000000"/>
                <w:sz w:val="22"/>
                <w:szCs w:val="22"/>
              </w:rPr>
              <w:t>Характеристика</w:t>
            </w:r>
            <w:r>
              <w:rPr>
                <w:color w:val="000000"/>
                <w:sz w:val="22"/>
                <w:szCs w:val="22"/>
              </w:rPr>
              <w:tab/>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F3F00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534728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228E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79E4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2FCF6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E8E5BC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1A1277"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431F4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Регистрационного удостоверения (удостоверений)/разрешения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1465B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808886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6362F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5</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D7916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Торговое наименование лекарственного средства или 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F17B0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4F57B02"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65328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6</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513D5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Лекарственная форма/характеристика (форма выпуска)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AAFE9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86FD8D9"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7CF69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7</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D945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FFB28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32BEE5A"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DF02E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8</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7E49E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Производитель,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E7015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D12693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63DAE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9</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D25C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Страна происхождения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37B47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30C936A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AF06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10</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C519F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Фасовка (количество единиц измерения в упаковке)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814F3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336FE20"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4211D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B40E6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9A157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w:t>
            </w:r>
          </w:p>
        </w:tc>
      </w:tr>
      <w:tr w:rsidR="00B11819" w:rsidRPr="00B11819" w14:paraId="58EBA376"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C007C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7951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Количество в единицах измерения (объем)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1F82D9"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9124C4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EABD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75F82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EB42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03D50533"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043EC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8C74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График поставки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320C7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p w14:paraId="3F142B7C" w14:textId="53E68EDA"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bl>
    <w:p w14:paraId="1E351E2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цена потенциального поставщика/цена с учетом наценки Единого дистрибьютора</w:t>
      </w:r>
      <w:r w:rsidRPr="00B11819">
        <w:rPr>
          <w:color w:val="000000"/>
          <w:sz w:val="22"/>
          <w:szCs w:val="22"/>
        </w:rPr>
        <w:br/>
        <w:t>Дата "___" ____________ 20___ г.</w:t>
      </w:r>
      <w:r w:rsidRPr="00B11819">
        <w:rPr>
          <w:color w:val="000000"/>
          <w:sz w:val="22"/>
          <w:szCs w:val="22"/>
        </w:rPr>
        <w:br/>
        <w:t>Должность, Ф.И.О. (при его наличии) _________________ ____________</w:t>
      </w:r>
      <w:r w:rsidRPr="00B11819">
        <w:rPr>
          <w:color w:val="000000"/>
          <w:sz w:val="22"/>
          <w:szCs w:val="22"/>
        </w:rPr>
        <w:br/>
        <w:t>Подпись _________</w:t>
      </w:r>
      <w:r w:rsidRPr="00B11819">
        <w:rPr>
          <w:color w:val="000000"/>
          <w:sz w:val="22"/>
          <w:szCs w:val="22"/>
        </w:rPr>
        <w:br/>
        <w:t>Печать (при наличии)</w:t>
      </w:r>
    </w:p>
    <w:p w14:paraId="6C045FDB" w14:textId="77777777" w:rsidR="00DB04DA" w:rsidRPr="00ED2FCB" w:rsidRDefault="00DB04DA" w:rsidP="00ED2FCB">
      <w:pPr>
        <w:rPr>
          <w:color w:val="000000"/>
          <w:sz w:val="24"/>
          <w:szCs w:val="24"/>
        </w:rPr>
      </w:pPr>
    </w:p>
    <w:p w14:paraId="699AEA98" w14:textId="77777777" w:rsidR="000278C8" w:rsidRDefault="000278C8" w:rsidP="00DB04DA">
      <w:pPr>
        <w:jc w:val="right"/>
        <w:rPr>
          <w:bCs/>
          <w:i/>
          <w:sz w:val="22"/>
          <w:szCs w:val="22"/>
        </w:rPr>
      </w:pPr>
    </w:p>
    <w:p w14:paraId="7EDE3AFB" w14:textId="60DBC17E" w:rsidR="00DB04DA" w:rsidRPr="00ED2FCB" w:rsidRDefault="00DB04DA" w:rsidP="00DB04DA">
      <w:pPr>
        <w:jc w:val="right"/>
        <w:rPr>
          <w:bCs/>
          <w:i/>
          <w:sz w:val="22"/>
          <w:szCs w:val="22"/>
        </w:rPr>
      </w:pPr>
      <w:r w:rsidRPr="00ED2FCB">
        <w:rPr>
          <w:bCs/>
          <w:i/>
          <w:sz w:val="22"/>
          <w:szCs w:val="22"/>
        </w:rPr>
        <w:t>Приложение 6</w:t>
      </w:r>
    </w:p>
    <w:p w14:paraId="2E89BB1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74DAA689" w14:textId="77777777" w:rsidR="00DB04DA" w:rsidRPr="00ED2FCB" w:rsidRDefault="00DB04DA" w:rsidP="00DB04DA">
      <w:pPr>
        <w:pStyle w:val="j13"/>
        <w:shd w:val="clear" w:color="auto" w:fill="FFFFFF"/>
        <w:spacing w:before="0" w:beforeAutospacing="0" w:after="0" w:afterAutospacing="0"/>
        <w:textAlignment w:val="baseline"/>
        <w:rPr>
          <w:sz w:val="22"/>
          <w:szCs w:val="22"/>
        </w:rPr>
      </w:pPr>
    </w:p>
    <w:p w14:paraId="6A9AF1BE" w14:textId="77777777" w:rsidR="0084137B" w:rsidRPr="0084137B" w:rsidRDefault="00ED2FCB" w:rsidP="0084137B">
      <w:pPr>
        <w:pStyle w:val="af3"/>
        <w:shd w:val="clear" w:color="auto" w:fill="FFFFFF"/>
        <w:spacing w:before="0" w:beforeAutospacing="0" w:after="360" w:afterAutospacing="0" w:line="285" w:lineRule="atLeast"/>
        <w:textAlignment w:val="baseline"/>
        <w:rPr>
          <w:color w:val="000000"/>
          <w:sz w:val="22"/>
          <w:szCs w:val="22"/>
        </w:rPr>
      </w:pPr>
      <w:r w:rsidRPr="00ED2FCB">
        <w:rPr>
          <w:color w:val="000000"/>
          <w:sz w:val="22"/>
          <w:szCs w:val="22"/>
        </w:rPr>
        <w:t> </w:t>
      </w:r>
      <w:r w:rsidR="0084137B" w:rsidRPr="0084137B">
        <w:rPr>
          <w:color w:val="000000"/>
          <w:sz w:val="22"/>
          <w:szCs w:val="22"/>
        </w:rPr>
        <w:t>Исх. № __________</w:t>
      </w:r>
      <w:r w:rsidR="0084137B" w:rsidRPr="0084137B">
        <w:rPr>
          <w:color w:val="000000"/>
          <w:sz w:val="22"/>
          <w:szCs w:val="22"/>
        </w:rPr>
        <w:br/>
        <w:t>Дата ____________</w:t>
      </w:r>
    </w:p>
    <w:tbl>
      <w:tblPr>
        <w:tblW w:w="10138" w:type="dxa"/>
        <w:shd w:val="clear" w:color="auto" w:fill="FFFFFF"/>
        <w:tblCellMar>
          <w:left w:w="0" w:type="dxa"/>
          <w:right w:w="0" w:type="dxa"/>
        </w:tblCellMar>
        <w:tblLook w:val="04A0" w:firstRow="1" w:lastRow="0" w:firstColumn="1" w:lastColumn="0" w:noHBand="0" w:noVBand="1"/>
      </w:tblPr>
      <w:tblGrid>
        <w:gridCol w:w="5178"/>
        <w:gridCol w:w="4960"/>
      </w:tblGrid>
      <w:tr w:rsidR="0084137B" w:rsidRPr="0084137B" w14:paraId="4A1D8F40" w14:textId="77777777" w:rsidTr="0084137B">
        <w:tc>
          <w:tcPr>
            <w:tcW w:w="5178" w:type="dxa"/>
            <w:tcBorders>
              <w:top w:val="nil"/>
              <w:left w:val="nil"/>
              <w:bottom w:val="nil"/>
              <w:right w:val="nil"/>
            </w:tcBorders>
            <w:shd w:val="clear" w:color="auto" w:fill="auto"/>
            <w:tcMar>
              <w:top w:w="45" w:type="dxa"/>
              <w:left w:w="75" w:type="dxa"/>
              <w:bottom w:w="45" w:type="dxa"/>
              <w:right w:w="75" w:type="dxa"/>
            </w:tcMar>
            <w:hideMark/>
          </w:tcPr>
          <w:p w14:paraId="5538FAB0" w14:textId="77777777" w:rsidR="0084137B" w:rsidRPr="0084137B" w:rsidRDefault="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05F604AA" w14:textId="77777777" w:rsidR="0084137B" w:rsidRPr="0084137B" w:rsidRDefault="0084137B">
            <w:pPr>
              <w:jc w:val="center"/>
              <w:rPr>
                <w:color w:val="000000"/>
                <w:sz w:val="22"/>
                <w:szCs w:val="22"/>
              </w:rPr>
            </w:pPr>
            <w:bookmarkStart w:id="12" w:name="z1441"/>
            <w:bookmarkEnd w:id="12"/>
            <w:r w:rsidRPr="0084137B">
              <w:rPr>
                <w:color w:val="000000"/>
                <w:sz w:val="22"/>
                <w:szCs w:val="22"/>
              </w:rPr>
              <w:t>Кому:</w:t>
            </w:r>
            <w:r w:rsidRPr="0084137B">
              <w:rPr>
                <w:color w:val="000000"/>
                <w:sz w:val="22"/>
                <w:szCs w:val="22"/>
              </w:rPr>
              <w:br/>
              <w:t>________________________</w:t>
            </w:r>
            <w:r w:rsidRPr="0084137B">
              <w:rPr>
                <w:color w:val="000000"/>
                <w:sz w:val="22"/>
                <w:szCs w:val="22"/>
              </w:rPr>
              <w:br/>
              <w:t>________________________</w:t>
            </w:r>
            <w:r w:rsidRPr="0084137B">
              <w:rPr>
                <w:color w:val="000000"/>
                <w:sz w:val="22"/>
                <w:szCs w:val="22"/>
              </w:rPr>
              <w:br/>
              <w:t>(наименование и реквизиты</w:t>
            </w:r>
            <w:r w:rsidRPr="0084137B">
              <w:rPr>
                <w:color w:val="000000"/>
                <w:sz w:val="22"/>
                <w:szCs w:val="22"/>
              </w:rPr>
              <w:br/>
              <w:t>организатора закупа, заказчика)</w:t>
            </w:r>
          </w:p>
        </w:tc>
      </w:tr>
    </w:tbl>
    <w:p w14:paraId="6B0D6B81" w14:textId="77777777" w:rsidR="0084137B" w:rsidRPr="0084137B" w:rsidRDefault="0084137B" w:rsidP="0084137B">
      <w:pPr>
        <w:pStyle w:val="3"/>
        <w:shd w:val="clear" w:color="auto" w:fill="FFFFFF"/>
        <w:spacing w:before="225" w:after="135"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Банковская гарантия (вид обеспечения тендерной заявки)</w:t>
      </w:r>
      <w:r w:rsidRPr="0084137B">
        <w:rPr>
          <w:rFonts w:ascii="Times New Roman" w:hAnsi="Times New Roman" w:cs="Times New Roman"/>
          <w:b w:val="0"/>
          <w:bCs w:val="0"/>
          <w:color w:val="000000"/>
          <w:sz w:val="22"/>
          <w:szCs w:val="22"/>
        </w:rPr>
        <w:br/>
        <w:t>Наименование банка (филиала банка)</w:t>
      </w:r>
      <w:r w:rsidRPr="0084137B">
        <w:rPr>
          <w:rFonts w:ascii="Times New Roman" w:hAnsi="Times New Roman" w:cs="Times New Roman"/>
          <w:b w:val="0"/>
          <w:bCs w:val="0"/>
          <w:color w:val="000000"/>
          <w:sz w:val="22"/>
          <w:szCs w:val="22"/>
        </w:rPr>
        <w:br/>
        <w:t>____________________________________________________________</w:t>
      </w:r>
      <w:r w:rsidRPr="0084137B">
        <w:rPr>
          <w:rFonts w:ascii="Times New Roman" w:hAnsi="Times New Roman" w:cs="Times New Roman"/>
          <w:b w:val="0"/>
          <w:bCs w:val="0"/>
          <w:color w:val="000000"/>
          <w:sz w:val="22"/>
          <w:szCs w:val="22"/>
        </w:rPr>
        <w:br/>
        <w:t>(наименование, БИН и другие реквизиты банка)</w:t>
      </w:r>
      <w:r w:rsidRPr="0084137B">
        <w:rPr>
          <w:rFonts w:ascii="Times New Roman" w:hAnsi="Times New Roman" w:cs="Times New Roman"/>
          <w:b w:val="0"/>
          <w:bCs w:val="0"/>
          <w:color w:val="000000"/>
          <w:sz w:val="22"/>
          <w:szCs w:val="22"/>
        </w:rPr>
        <w:br/>
        <w:t>Гарантийное обеспечение № ____________________</w:t>
      </w:r>
    </w:p>
    <w:p w14:paraId="7CE22B38" w14:textId="77777777" w:rsidR="0084137B" w:rsidRPr="0084137B" w:rsidRDefault="0084137B" w:rsidP="0084137B">
      <w:pPr>
        <w:pStyle w:val="af3"/>
        <w:shd w:val="clear" w:color="auto" w:fill="FFFFFF"/>
        <w:spacing w:before="0" w:beforeAutospacing="0" w:after="360" w:afterAutospacing="0" w:line="285" w:lineRule="atLeast"/>
        <w:textAlignment w:val="baseline"/>
        <w:rPr>
          <w:color w:val="000000"/>
          <w:sz w:val="22"/>
          <w:szCs w:val="22"/>
        </w:rPr>
      </w:pPr>
      <w:r w:rsidRPr="0084137B">
        <w:rPr>
          <w:color w:val="000000"/>
          <w:sz w:val="22"/>
          <w:szCs w:val="22"/>
        </w:rPr>
        <w:t>      "__" _____ 20__ года</w:t>
      </w:r>
      <w:r w:rsidRPr="0084137B">
        <w:rPr>
          <w:color w:val="000000"/>
          <w:sz w:val="22"/>
          <w:szCs w:val="22"/>
        </w:rPr>
        <w:br/>
        <w:t>Банк (филиал банка) ______________________________________________</w:t>
      </w:r>
      <w:r w:rsidRPr="0084137B">
        <w:rPr>
          <w:color w:val="000000"/>
          <w:sz w:val="22"/>
          <w:szCs w:val="22"/>
        </w:rPr>
        <w:br/>
        <w:t>(наименование) (далее – Банк)</w:t>
      </w:r>
      <w:r w:rsidRPr="0084137B">
        <w:rPr>
          <w:color w:val="000000"/>
          <w:sz w:val="22"/>
          <w:szCs w:val="22"/>
        </w:rPr>
        <w:br/>
        <w:t>проинформирован, что ____________________________________________</w:t>
      </w:r>
      <w:r w:rsidRPr="0084137B">
        <w:rPr>
          <w:color w:val="000000"/>
          <w:sz w:val="22"/>
          <w:szCs w:val="22"/>
        </w:rPr>
        <w:br/>
        <w:t>(наименование)</w:t>
      </w:r>
      <w:r w:rsidRPr="0084137B">
        <w:rPr>
          <w:color w:val="000000"/>
          <w:sz w:val="22"/>
          <w:szCs w:val="22"/>
        </w:rPr>
        <w:br/>
        <w:t>в дальнейшем "Потенциальный поставщик", принимает участие в тендере,</w:t>
      </w:r>
      <w:r w:rsidRPr="0084137B">
        <w:rPr>
          <w:color w:val="000000"/>
          <w:sz w:val="22"/>
          <w:szCs w:val="22"/>
        </w:rPr>
        <w:br/>
        <w:t>объявленном _____________________________________________________,</w:t>
      </w:r>
      <w:r w:rsidRPr="0084137B">
        <w:rPr>
          <w:color w:val="000000"/>
          <w:sz w:val="22"/>
          <w:szCs w:val="22"/>
        </w:rPr>
        <w:br/>
        <w:t>(наименование заказчика/организатора закупа)</w:t>
      </w:r>
      <w:r w:rsidRPr="0084137B">
        <w:rPr>
          <w:color w:val="000000"/>
          <w:sz w:val="22"/>
          <w:szCs w:val="22"/>
        </w:rPr>
        <w:br/>
        <w:t>_________________________________________________________________</w:t>
      </w:r>
      <w:r w:rsidRPr="0084137B">
        <w:rPr>
          <w:color w:val="000000"/>
          <w:sz w:val="22"/>
          <w:szCs w:val="22"/>
        </w:rPr>
        <w:br/>
        <w:t>(дата, месяц, год объявления)</w:t>
      </w:r>
      <w:r w:rsidRPr="0084137B">
        <w:rPr>
          <w:color w:val="000000"/>
          <w:sz w:val="22"/>
          <w:szCs w:val="22"/>
        </w:rPr>
        <w:br/>
        <w:t>и готов осуществить оказание услуги (наименование услуги)/ поставку</w:t>
      </w:r>
      <w:r w:rsidRPr="0084137B">
        <w:rPr>
          <w:color w:val="000000"/>
          <w:sz w:val="22"/>
          <w:szCs w:val="22"/>
        </w:rPr>
        <w:br/>
        <w:t>(наименование и объем товара)</w:t>
      </w:r>
      <w:r w:rsidRPr="0084137B">
        <w:rPr>
          <w:color w:val="000000"/>
          <w:sz w:val="22"/>
          <w:szCs w:val="22"/>
        </w:rPr>
        <w:br/>
        <w:t>на общую сумму __________________________________ (прописью) тенге,</w:t>
      </w:r>
      <w:r w:rsidRPr="0084137B">
        <w:rPr>
          <w:color w:val="000000"/>
          <w:sz w:val="22"/>
          <w:szCs w:val="22"/>
        </w:rPr>
        <w:br/>
        <w:t>из них (при участии в закупе по нескольким лотам):</w:t>
      </w:r>
      <w:r w:rsidRPr="0084137B">
        <w:rPr>
          <w:color w:val="000000"/>
          <w:sz w:val="22"/>
          <w:szCs w:val="22"/>
        </w:rPr>
        <w:br/>
        <w:t>1) по лоту № _____ (номер в объявлении) – в размере __________________</w:t>
      </w:r>
      <w:r w:rsidRPr="0084137B">
        <w:rPr>
          <w:color w:val="000000"/>
          <w:sz w:val="22"/>
          <w:szCs w:val="22"/>
        </w:rPr>
        <w:br/>
        <w:t>(сумма в цифрах и прописью) тенге;</w:t>
      </w:r>
      <w:r w:rsidRPr="0084137B">
        <w:rPr>
          <w:color w:val="000000"/>
          <w:sz w:val="22"/>
          <w:szCs w:val="22"/>
        </w:rPr>
        <w:br/>
        <w:t>2)...</w:t>
      </w:r>
      <w:r w:rsidRPr="0084137B">
        <w:rPr>
          <w:color w:val="000000"/>
          <w:sz w:val="22"/>
          <w:szCs w:val="22"/>
        </w:rPr>
        <w:br/>
        <w:t>В связи с этим Банк _______________________________________________</w:t>
      </w:r>
      <w:r w:rsidRPr="0084137B">
        <w:rPr>
          <w:color w:val="000000"/>
          <w:sz w:val="22"/>
          <w:szCs w:val="22"/>
        </w:rPr>
        <w:br/>
        <w:t>(наименование банка)</w:t>
      </w:r>
      <w:r w:rsidRPr="0084137B">
        <w:rPr>
          <w:color w:val="000000"/>
          <w:sz w:val="22"/>
          <w:szCs w:val="22"/>
        </w:rPr>
        <w:br/>
        <w:t>берет на себя безотзывное обязательство выплатить заказчику/организатору закупа</w:t>
      </w:r>
      <w:r w:rsidRPr="0084137B">
        <w:rPr>
          <w:color w:val="000000"/>
          <w:sz w:val="22"/>
          <w:szCs w:val="22"/>
        </w:rPr>
        <w:br/>
        <w:t>по первому требованию, включая сумму гарантийного обеспечения в размере 1 (один)</w:t>
      </w:r>
      <w:r w:rsidRPr="0084137B">
        <w:rPr>
          <w:color w:val="000000"/>
          <w:sz w:val="22"/>
          <w:szCs w:val="22"/>
        </w:rPr>
        <w:br/>
        <w:t>процента равную ______________ (сумма в цифрах и прописью) по лоту № ____</w:t>
      </w:r>
      <w:r w:rsidRPr="0084137B">
        <w:rPr>
          <w:color w:val="000000"/>
          <w:sz w:val="22"/>
          <w:szCs w:val="22"/>
        </w:rPr>
        <w:br/>
        <w:t>на сумму ___________________________________________________________</w:t>
      </w:r>
      <w:r w:rsidRPr="0084137B">
        <w:rPr>
          <w:color w:val="000000"/>
          <w:sz w:val="22"/>
          <w:szCs w:val="22"/>
        </w:rPr>
        <w:br/>
        <w:t>(сумма в цифрах и прописью) тенге, лоту № _____ на сумму________________</w:t>
      </w:r>
      <w:r w:rsidRPr="0084137B">
        <w:rPr>
          <w:color w:val="000000"/>
          <w:sz w:val="22"/>
          <w:szCs w:val="22"/>
        </w:rPr>
        <w:br/>
        <w:t>(сумма в цифрах и прописью) тенге, по получении требования на оплату</w:t>
      </w:r>
      <w:r w:rsidRPr="0084137B">
        <w:rPr>
          <w:color w:val="000000"/>
          <w:sz w:val="22"/>
          <w:szCs w:val="22"/>
        </w:rPr>
        <w:br/>
        <w:t>по основаниям, предусмотренным правилами организации и проведения закупа</w:t>
      </w:r>
      <w:r w:rsidRPr="0084137B">
        <w:rPr>
          <w:color w:val="000000"/>
          <w:sz w:val="22"/>
          <w:szCs w:val="22"/>
        </w:rPr>
        <w:br/>
        <w:t>лекарственных средств, медицинских изделий и специализированных лечебных</w:t>
      </w:r>
      <w:r w:rsidRPr="0084137B">
        <w:rPr>
          <w:color w:val="000000"/>
          <w:sz w:val="22"/>
          <w:szCs w:val="22"/>
        </w:rPr>
        <w:br/>
        <w:t>продуктов в рамках гарантированного объема бесплатной медицинской помощи,</w:t>
      </w:r>
      <w:r w:rsidRPr="0084137B">
        <w:rPr>
          <w:color w:val="000000"/>
          <w:sz w:val="22"/>
          <w:szCs w:val="22"/>
        </w:rPr>
        <w:br/>
        <w:t>дополнительного объема медицинской помощи для лиц, содержащихся</w:t>
      </w:r>
      <w:r w:rsidRPr="0084137B">
        <w:rPr>
          <w:color w:val="000000"/>
          <w:sz w:val="22"/>
          <w:szCs w:val="22"/>
        </w:rPr>
        <w:br/>
        <w:t>в следственных изоляторах и учреждениях уголовно-исполнительной</w:t>
      </w:r>
      <w:r w:rsidRPr="0084137B">
        <w:rPr>
          <w:color w:val="000000"/>
          <w:sz w:val="22"/>
          <w:szCs w:val="22"/>
        </w:rPr>
        <w:br/>
        <w:t>(пенитенциарной) системы, за счет бюджетных средств и (или) в системе</w:t>
      </w:r>
      <w:r w:rsidRPr="0084137B">
        <w:rPr>
          <w:color w:val="000000"/>
          <w:sz w:val="22"/>
          <w:szCs w:val="22"/>
        </w:rPr>
        <w:br/>
      </w:r>
      <w:r w:rsidRPr="0084137B">
        <w:rPr>
          <w:color w:val="000000"/>
          <w:sz w:val="22"/>
          <w:szCs w:val="22"/>
        </w:rPr>
        <w:lastRenderedPageBreak/>
        <w:t>обязательного социального медицинского страхования, фармацевтических услуг</w:t>
      </w:r>
      <w:r w:rsidRPr="0084137B">
        <w:rPr>
          <w:color w:val="000000"/>
          <w:sz w:val="22"/>
          <w:szCs w:val="22"/>
        </w:rPr>
        <w:br/>
        <w:t>(далее – Правила).</w:t>
      </w:r>
      <w:r w:rsidRPr="0084137B">
        <w:rPr>
          <w:color w:val="000000"/>
          <w:sz w:val="22"/>
          <w:szCs w:val="22"/>
        </w:rPr>
        <w:br/>
        <w:t>Данная гарантия вступает в силу с момента вскрытия тендерной заявки</w:t>
      </w:r>
      <w:r w:rsidRPr="0084137B">
        <w:rPr>
          <w:color w:val="000000"/>
          <w:sz w:val="22"/>
          <w:szCs w:val="22"/>
        </w:rPr>
        <w:br/>
        <w:t>Потенциального поставщика и действует до принятия по ней решения по существу</w:t>
      </w:r>
      <w:r w:rsidRPr="0084137B">
        <w:rPr>
          <w:color w:val="000000"/>
          <w:sz w:val="22"/>
          <w:szCs w:val="22"/>
        </w:rPr>
        <w:br/>
        <w:t>в соответствии с Правилами, а при признании Потенциального поставщика</w:t>
      </w:r>
      <w:r w:rsidRPr="0084137B">
        <w:rPr>
          <w:color w:val="000000"/>
          <w:sz w:val="22"/>
          <w:szCs w:val="22"/>
        </w:rPr>
        <w:br/>
        <w:t>победителем закупа – до представления им соответствующего гарантийного</w:t>
      </w:r>
      <w:r w:rsidRPr="0084137B">
        <w:rPr>
          <w:color w:val="000000"/>
          <w:sz w:val="22"/>
          <w:szCs w:val="22"/>
        </w:rPr>
        <w:br/>
        <w:t>обеспечения по заключенному договору.</w:t>
      </w:r>
      <w:r w:rsidRPr="0084137B">
        <w:rPr>
          <w:color w:val="000000"/>
          <w:sz w:val="22"/>
          <w:szCs w:val="22"/>
        </w:rPr>
        <w:br/>
        <w:t>Должность, Ф.И.О. (при его наличии) ______________________________________</w:t>
      </w:r>
      <w:r w:rsidRPr="0084137B">
        <w:rPr>
          <w:color w:val="000000"/>
          <w:sz w:val="22"/>
          <w:szCs w:val="22"/>
        </w:rPr>
        <w:br/>
        <w:t>Печать Банка</w:t>
      </w:r>
    </w:p>
    <w:p w14:paraId="4B4DED6D" w14:textId="0BA11130" w:rsidR="00DB04DA" w:rsidRPr="00ED2FCB" w:rsidRDefault="00DB04DA" w:rsidP="0084137B">
      <w:pPr>
        <w:pStyle w:val="af3"/>
        <w:shd w:val="clear" w:color="auto" w:fill="FFFFFF"/>
        <w:spacing w:before="0" w:beforeAutospacing="0" w:after="0" w:afterAutospacing="0" w:line="285" w:lineRule="atLeast"/>
        <w:textAlignment w:val="baseline"/>
        <w:rPr>
          <w:color w:val="000000"/>
          <w:sz w:val="22"/>
          <w:szCs w:val="22"/>
        </w:rPr>
      </w:pPr>
    </w:p>
    <w:p w14:paraId="079A39FB" w14:textId="77777777"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14:paraId="42AEFB52" w14:textId="77777777"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14:paraId="4DEC47EA" w14:textId="77777777" w:rsidR="00ED2FCB" w:rsidRDefault="00ED2FCB" w:rsidP="00ED2FCB">
      <w:pPr>
        <w:pStyle w:val="j15"/>
        <w:shd w:val="clear" w:color="auto" w:fill="FFFFFF"/>
        <w:spacing w:before="0" w:beforeAutospacing="0" w:after="0" w:afterAutospacing="0"/>
        <w:ind w:firstLine="6237"/>
        <w:jc w:val="right"/>
        <w:textAlignment w:val="baseline"/>
      </w:pPr>
    </w:p>
    <w:p w14:paraId="7C8FAEA6" w14:textId="77777777" w:rsidR="00ED2FCB" w:rsidRDefault="00ED2FCB" w:rsidP="00ED2FCB">
      <w:pPr>
        <w:pStyle w:val="j15"/>
        <w:shd w:val="clear" w:color="auto" w:fill="FFFFFF"/>
        <w:spacing w:before="0" w:beforeAutospacing="0" w:after="0" w:afterAutospacing="0"/>
        <w:ind w:firstLine="6237"/>
        <w:jc w:val="right"/>
        <w:textAlignment w:val="baseline"/>
      </w:pPr>
    </w:p>
    <w:p w14:paraId="2F2C23EC" w14:textId="77777777" w:rsidR="00ED2FCB" w:rsidRDefault="00ED2FCB" w:rsidP="00ED2FCB">
      <w:pPr>
        <w:pStyle w:val="j15"/>
        <w:shd w:val="clear" w:color="auto" w:fill="FFFFFF"/>
        <w:spacing w:before="0" w:beforeAutospacing="0" w:after="0" w:afterAutospacing="0"/>
        <w:ind w:firstLine="6237"/>
        <w:jc w:val="right"/>
        <w:textAlignment w:val="baseline"/>
      </w:pPr>
    </w:p>
    <w:p w14:paraId="4B6AD3E6" w14:textId="77777777" w:rsidR="00ED2FCB" w:rsidRDefault="00ED2FCB" w:rsidP="00ED2FCB">
      <w:pPr>
        <w:pStyle w:val="j15"/>
        <w:shd w:val="clear" w:color="auto" w:fill="FFFFFF"/>
        <w:spacing w:before="0" w:beforeAutospacing="0" w:after="0" w:afterAutospacing="0"/>
        <w:ind w:firstLine="6237"/>
        <w:jc w:val="right"/>
        <w:textAlignment w:val="baseline"/>
      </w:pPr>
    </w:p>
    <w:p w14:paraId="5C4FFD1D" w14:textId="77777777" w:rsidR="00ED2FCB" w:rsidRDefault="00ED2FCB" w:rsidP="00ED2FCB">
      <w:pPr>
        <w:pStyle w:val="j15"/>
        <w:shd w:val="clear" w:color="auto" w:fill="FFFFFF"/>
        <w:spacing w:before="0" w:beforeAutospacing="0" w:after="0" w:afterAutospacing="0"/>
        <w:ind w:firstLine="6237"/>
        <w:jc w:val="right"/>
        <w:textAlignment w:val="baseline"/>
      </w:pPr>
    </w:p>
    <w:p w14:paraId="03AE2438" w14:textId="77777777" w:rsidR="00ED2FCB" w:rsidRDefault="00ED2FCB" w:rsidP="00ED2FCB">
      <w:pPr>
        <w:pStyle w:val="j15"/>
        <w:shd w:val="clear" w:color="auto" w:fill="FFFFFF"/>
        <w:spacing w:before="0" w:beforeAutospacing="0" w:after="0" w:afterAutospacing="0"/>
        <w:ind w:firstLine="6237"/>
        <w:jc w:val="right"/>
        <w:textAlignment w:val="baseline"/>
      </w:pPr>
    </w:p>
    <w:p w14:paraId="4AB03449" w14:textId="77777777" w:rsidR="00ED2FCB" w:rsidRDefault="00ED2FCB" w:rsidP="00ED2FCB">
      <w:pPr>
        <w:pStyle w:val="j15"/>
        <w:shd w:val="clear" w:color="auto" w:fill="FFFFFF"/>
        <w:spacing w:before="0" w:beforeAutospacing="0" w:after="0" w:afterAutospacing="0"/>
        <w:ind w:firstLine="6237"/>
        <w:jc w:val="right"/>
        <w:textAlignment w:val="baseline"/>
      </w:pPr>
    </w:p>
    <w:p w14:paraId="64D2BA58" w14:textId="77777777" w:rsidR="00ED2FCB" w:rsidRDefault="00ED2FCB" w:rsidP="00ED2FCB">
      <w:pPr>
        <w:pStyle w:val="j15"/>
        <w:shd w:val="clear" w:color="auto" w:fill="FFFFFF"/>
        <w:spacing w:before="0" w:beforeAutospacing="0" w:after="0" w:afterAutospacing="0"/>
        <w:ind w:firstLine="6237"/>
        <w:jc w:val="right"/>
        <w:textAlignment w:val="baseline"/>
      </w:pPr>
    </w:p>
    <w:p w14:paraId="0343BC68" w14:textId="77777777" w:rsidR="00ED2FCB" w:rsidRDefault="00ED2FCB" w:rsidP="00ED2FCB">
      <w:pPr>
        <w:pStyle w:val="j15"/>
        <w:shd w:val="clear" w:color="auto" w:fill="FFFFFF"/>
        <w:spacing w:before="0" w:beforeAutospacing="0" w:after="0" w:afterAutospacing="0"/>
        <w:ind w:firstLine="6237"/>
        <w:jc w:val="right"/>
        <w:textAlignment w:val="baseline"/>
      </w:pPr>
    </w:p>
    <w:p w14:paraId="589F8D9D" w14:textId="77777777" w:rsidR="00ED2FCB" w:rsidRDefault="00ED2FCB" w:rsidP="00ED2FCB">
      <w:pPr>
        <w:pStyle w:val="j15"/>
        <w:shd w:val="clear" w:color="auto" w:fill="FFFFFF"/>
        <w:spacing w:before="0" w:beforeAutospacing="0" w:after="0" w:afterAutospacing="0"/>
        <w:ind w:firstLine="6237"/>
        <w:jc w:val="right"/>
        <w:textAlignment w:val="baseline"/>
      </w:pPr>
    </w:p>
    <w:p w14:paraId="7C08A3D7" w14:textId="77777777" w:rsidR="00ED2FCB" w:rsidRDefault="00ED2FCB" w:rsidP="00ED2FCB">
      <w:pPr>
        <w:pStyle w:val="j15"/>
        <w:shd w:val="clear" w:color="auto" w:fill="FFFFFF"/>
        <w:spacing w:before="0" w:beforeAutospacing="0" w:after="0" w:afterAutospacing="0"/>
        <w:ind w:firstLine="6237"/>
        <w:jc w:val="right"/>
        <w:textAlignment w:val="baseline"/>
      </w:pPr>
    </w:p>
    <w:p w14:paraId="72825DD9" w14:textId="77777777" w:rsidR="00ED2FCB" w:rsidRDefault="00ED2FCB" w:rsidP="00ED2FCB">
      <w:pPr>
        <w:pStyle w:val="j15"/>
        <w:shd w:val="clear" w:color="auto" w:fill="FFFFFF"/>
        <w:spacing w:before="0" w:beforeAutospacing="0" w:after="0" w:afterAutospacing="0"/>
        <w:ind w:firstLine="6237"/>
        <w:jc w:val="right"/>
        <w:textAlignment w:val="baseline"/>
      </w:pPr>
    </w:p>
    <w:p w14:paraId="0E5739A8" w14:textId="77777777" w:rsidR="00ED2FCB" w:rsidRDefault="00ED2FCB" w:rsidP="00ED2FCB">
      <w:pPr>
        <w:pStyle w:val="j15"/>
        <w:shd w:val="clear" w:color="auto" w:fill="FFFFFF"/>
        <w:spacing w:before="0" w:beforeAutospacing="0" w:after="0" w:afterAutospacing="0"/>
        <w:ind w:firstLine="6237"/>
        <w:jc w:val="right"/>
        <w:textAlignment w:val="baseline"/>
      </w:pPr>
    </w:p>
    <w:p w14:paraId="434BA431" w14:textId="77777777" w:rsidR="00ED2FCB" w:rsidRDefault="00ED2FCB" w:rsidP="00ED2FCB">
      <w:pPr>
        <w:pStyle w:val="j15"/>
        <w:shd w:val="clear" w:color="auto" w:fill="FFFFFF"/>
        <w:spacing w:before="0" w:beforeAutospacing="0" w:after="0" w:afterAutospacing="0"/>
        <w:ind w:firstLine="6237"/>
        <w:jc w:val="right"/>
        <w:textAlignment w:val="baseline"/>
      </w:pPr>
    </w:p>
    <w:p w14:paraId="47E6D48D" w14:textId="77777777" w:rsidR="00ED2FCB" w:rsidRDefault="00ED2FCB" w:rsidP="00ED2FCB">
      <w:pPr>
        <w:pStyle w:val="j15"/>
        <w:shd w:val="clear" w:color="auto" w:fill="FFFFFF"/>
        <w:spacing w:before="0" w:beforeAutospacing="0" w:after="0" w:afterAutospacing="0"/>
        <w:ind w:firstLine="6237"/>
        <w:jc w:val="right"/>
        <w:textAlignment w:val="baseline"/>
      </w:pPr>
    </w:p>
    <w:p w14:paraId="7D74FC83" w14:textId="77777777" w:rsidR="00ED2FCB" w:rsidRDefault="00ED2FCB" w:rsidP="00ED2FCB">
      <w:pPr>
        <w:pStyle w:val="j15"/>
        <w:shd w:val="clear" w:color="auto" w:fill="FFFFFF"/>
        <w:spacing w:before="0" w:beforeAutospacing="0" w:after="0" w:afterAutospacing="0"/>
        <w:ind w:firstLine="6237"/>
        <w:jc w:val="right"/>
        <w:textAlignment w:val="baseline"/>
      </w:pPr>
    </w:p>
    <w:p w14:paraId="0C081EE3" w14:textId="77777777" w:rsidR="00ED2FCB" w:rsidRDefault="00ED2FCB" w:rsidP="00ED2FCB">
      <w:pPr>
        <w:pStyle w:val="j15"/>
        <w:shd w:val="clear" w:color="auto" w:fill="FFFFFF"/>
        <w:spacing w:before="0" w:beforeAutospacing="0" w:after="0" w:afterAutospacing="0"/>
        <w:ind w:firstLine="6237"/>
        <w:jc w:val="right"/>
        <w:textAlignment w:val="baseline"/>
      </w:pPr>
    </w:p>
    <w:p w14:paraId="2E959028" w14:textId="77777777" w:rsidR="00ED2FCB" w:rsidRDefault="00ED2FCB" w:rsidP="00ED2FCB">
      <w:pPr>
        <w:pStyle w:val="j15"/>
        <w:shd w:val="clear" w:color="auto" w:fill="FFFFFF"/>
        <w:spacing w:before="0" w:beforeAutospacing="0" w:after="0" w:afterAutospacing="0"/>
        <w:ind w:firstLine="6237"/>
        <w:jc w:val="right"/>
        <w:textAlignment w:val="baseline"/>
      </w:pPr>
    </w:p>
    <w:p w14:paraId="3AC81005" w14:textId="77777777" w:rsidR="00ED2FCB" w:rsidRDefault="00ED2FCB" w:rsidP="00ED2FCB">
      <w:pPr>
        <w:pStyle w:val="j15"/>
        <w:shd w:val="clear" w:color="auto" w:fill="FFFFFF"/>
        <w:spacing w:before="0" w:beforeAutospacing="0" w:after="0" w:afterAutospacing="0"/>
        <w:ind w:firstLine="6237"/>
        <w:jc w:val="right"/>
        <w:textAlignment w:val="baseline"/>
      </w:pPr>
    </w:p>
    <w:p w14:paraId="281B6037" w14:textId="77777777" w:rsidR="00ED2FCB" w:rsidRDefault="00ED2FCB" w:rsidP="00ED2FCB">
      <w:pPr>
        <w:pStyle w:val="j15"/>
        <w:shd w:val="clear" w:color="auto" w:fill="FFFFFF"/>
        <w:spacing w:before="0" w:beforeAutospacing="0" w:after="0" w:afterAutospacing="0"/>
        <w:ind w:firstLine="6237"/>
        <w:jc w:val="right"/>
        <w:textAlignment w:val="baseline"/>
      </w:pPr>
    </w:p>
    <w:p w14:paraId="3D46F400" w14:textId="77777777" w:rsidR="00ED2FCB" w:rsidRDefault="00ED2FCB" w:rsidP="00ED2FCB">
      <w:pPr>
        <w:pStyle w:val="j15"/>
        <w:shd w:val="clear" w:color="auto" w:fill="FFFFFF"/>
        <w:spacing w:before="0" w:beforeAutospacing="0" w:after="0" w:afterAutospacing="0"/>
        <w:ind w:firstLine="6237"/>
        <w:jc w:val="right"/>
        <w:textAlignment w:val="baseline"/>
      </w:pPr>
    </w:p>
    <w:p w14:paraId="660B6B8E" w14:textId="77777777" w:rsidR="00ED2FCB" w:rsidRDefault="00ED2FCB" w:rsidP="00ED2FCB">
      <w:pPr>
        <w:pStyle w:val="j15"/>
        <w:shd w:val="clear" w:color="auto" w:fill="FFFFFF"/>
        <w:spacing w:before="0" w:beforeAutospacing="0" w:after="0" w:afterAutospacing="0"/>
        <w:ind w:firstLine="6237"/>
        <w:jc w:val="right"/>
        <w:textAlignment w:val="baseline"/>
      </w:pPr>
    </w:p>
    <w:p w14:paraId="5F2A1255" w14:textId="77777777" w:rsidR="00ED2FCB" w:rsidRDefault="00ED2FCB" w:rsidP="00ED2FCB">
      <w:pPr>
        <w:pStyle w:val="j15"/>
        <w:shd w:val="clear" w:color="auto" w:fill="FFFFFF"/>
        <w:spacing w:before="0" w:beforeAutospacing="0" w:after="0" w:afterAutospacing="0"/>
        <w:ind w:firstLine="6237"/>
        <w:jc w:val="right"/>
        <w:textAlignment w:val="baseline"/>
      </w:pPr>
    </w:p>
    <w:p w14:paraId="6C0E285C" w14:textId="77777777" w:rsidR="00ED2FCB" w:rsidRDefault="00ED2FCB" w:rsidP="00ED2FCB">
      <w:pPr>
        <w:pStyle w:val="j15"/>
        <w:shd w:val="clear" w:color="auto" w:fill="FFFFFF"/>
        <w:spacing w:before="0" w:beforeAutospacing="0" w:after="0" w:afterAutospacing="0"/>
        <w:ind w:firstLine="6237"/>
        <w:jc w:val="right"/>
        <w:textAlignment w:val="baseline"/>
      </w:pPr>
    </w:p>
    <w:p w14:paraId="762F3752" w14:textId="77777777" w:rsidR="00ED2FCB" w:rsidRDefault="00ED2FCB" w:rsidP="00ED2FCB">
      <w:pPr>
        <w:pStyle w:val="j15"/>
        <w:shd w:val="clear" w:color="auto" w:fill="FFFFFF"/>
        <w:spacing w:before="0" w:beforeAutospacing="0" w:after="0" w:afterAutospacing="0"/>
        <w:ind w:firstLine="6237"/>
        <w:jc w:val="right"/>
        <w:textAlignment w:val="baseline"/>
      </w:pPr>
    </w:p>
    <w:p w14:paraId="0C6A4632" w14:textId="77777777" w:rsidR="00ED2FCB" w:rsidRDefault="00ED2FCB" w:rsidP="00ED2FCB">
      <w:pPr>
        <w:pStyle w:val="j15"/>
        <w:shd w:val="clear" w:color="auto" w:fill="FFFFFF"/>
        <w:spacing w:before="0" w:beforeAutospacing="0" w:after="0" w:afterAutospacing="0"/>
        <w:ind w:firstLine="6237"/>
        <w:jc w:val="right"/>
        <w:textAlignment w:val="baseline"/>
      </w:pPr>
    </w:p>
    <w:p w14:paraId="641393F3" w14:textId="77777777" w:rsidR="00ED2FCB" w:rsidRDefault="00ED2FCB" w:rsidP="00ED2FCB">
      <w:pPr>
        <w:pStyle w:val="j15"/>
        <w:shd w:val="clear" w:color="auto" w:fill="FFFFFF"/>
        <w:spacing w:before="0" w:beforeAutospacing="0" w:after="0" w:afterAutospacing="0"/>
        <w:ind w:firstLine="6237"/>
        <w:jc w:val="right"/>
        <w:textAlignment w:val="baseline"/>
      </w:pPr>
    </w:p>
    <w:p w14:paraId="5E1FBC6C" w14:textId="77777777" w:rsidR="00ED2FCB" w:rsidRDefault="00ED2FCB" w:rsidP="00ED2FCB">
      <w:pPr>
        <w:pStyle w:val="j15"/>
        <w:shd w:val="clear" w:color="auto" w:fill="FFFFFF"/>
        <w:spacing w:before="0" w:beforeAutospacing="0" w:after="0" w:afterAutospacing="0"/>
        <w:ind w:firstLine="6237"/>
        <w:jc w:val="right"/>
        <w:textAlignment w:val="baseline"/>
      </w:pPr>
    </w:p>
    <w:p w14:paraId="028C71B3" w14:textId="77777777" w:rsidR="00ED2FCB" w:rsidRDefault="00ED2FCB" w:rsidP="00ED2FCB">
      <w:pPr>
        <w:pStyle w:val="j15"/>
        <w:shd w:val="clear" w:color="auto" w:fill="FFFFFF"/>
        <w:spacing w:before="0" w:beforeAutospacing="0" w:after="0" w:afterAutospacing="0"/>
        <w:ind w:firstLine="6237"/>
        <w:jc w:val="right"/>
        <w:textAlignment w:val="baseline"/>
      </w:pPr>
    </w:p>
    <w:p w14:paraId="60F29A2C" w14:textId="61E90D94" w:rsidR="00ED2FCB" w:rsidRDefault="00ED2FCB" w:rsidP="00ED2FCB">
      <w:pPr>
        <w:pStyle w:val="j15"/>
        <w:shd w:val="clear" w:color="auto" w:fill="FFFFFF"/>
        <w:spacing w:before="0" w:beforeAutospacing="0" w:after="0" w:afterAutospacing="0"/>
        <w:ind w:firstLine="6237"/>
        <w:jc w:val="right"/>
        <w:textAlignment w:val="baseline"/>
      </w:pPr>
    </w:p>
    <w:p w14:paraId="44BAD223" w14:textId="4E1C6DB8" w:rsidR="0084137B" w:rsidRDefault="0084137B" w:rsidP="00ED2FCB">
      <w:pPr>
        <w:pStyle w:val="j15"/>
        <w:shd w:val="clear" w:color="auto" w:fill="FFFFFF"/>
        <w:spacing w:before="0" w:beforeAutospacing="0" w:after="0" w:afterAutospacing="0"/>
        <w:ind w:firstLine="6237"/>
        <w:jc w:val="right"/>
        <w:textAlignment w:val="baseline"/>
      </w:pPr>
    </w:p>
    <w:p w14:paraId="33A9FFFD" w14:textId="1BCE6614" w:rsidR="0084137B" w:rsidRDefault="0084137B" w:rsidP="00ED2FCB">
      <w:pPr>
        <w:pStyle w:val="j15"/>
        <w:shd w:val="clear" w:color="auto" w:fill="FFFFFF"/>
        <w:spacing w:before="0" w:beforeAutospacing="0" w:after="0" w:afterAutospacing="0"/>
        <w:ind w:firstLine="6237"/>
        <w:jc w:val="right"/>
        <w:textAlignment w:val="baseline"/>
      </w:pPr>
    </w:p>
    <w:p w14:paraId="582EC696" w14:textId="1585409C" w:rsidR="0084137B" w:rsidRDefault="0084137B" w:rsidP="00ED2FCB">
      <w:pPr>
        <w:pStyle w:val="j15"/>
        <w:shd w:val="clear" w:color="auto" w:fill="FFFFFF"/>
        <w:spacing w:before="0" w:beforeAutospacing="0" w:after="0" w:afterAutospacing="0"/>
        <w:ind w:firstLine="6237"/>
        <w:jc w:val="right"/>
        <w:textAlignment w:val="baseline"/>
      </w:pPr>
    </w:p>
    <w:p w14:paraId="340C6B87" w14:textId="5B85DF20" w:rsidR="0084137B" w:rsidRDefault="0084137B" w:rsidP="00ED2FCB">
      <w:pPr>
        <w:pStyle w:val="j15"/>
        <w:shd w:val="clear" w:color="auto" w:fill="FFFFFF"/>
        <w:spacing w:before="0" w:beforeAutospacing="0" w:after="0" w:afterAutospacing="0"/>
        <w:ind w:firstLine="6237"/>
        <w:jc w:val="right"/>
        <w:textAlignment w:val="baseline"/>
      </w:pPr>
    </w:p>
    <w:p w14:paraId="39CDBA99" w14:textId="1AD19C99" w:rsidR="0084137B" w:rsidRDefault="0084137B" w:rsidP="00ED2FCB">
      <w:pPr>
        <w:pStyle w:val="j15"/>
        <w:shd w:val="clear" w:color="auto" w:fill="FFFFFF"/>
        <w:spacing w:before="0" w:beforeAutospacing="0" w:after="0" w:afterAutospacing="0"/>
        <w:ind w:firstLine="6237"/>
        <w:jc w:val="right"/>
        <w:textAlignment w:val="baseline"/>
      </w:pPr>
    </w:p>
    <w:p w14:paraId="76716123" w14:textId="77777777" w:rsidR="00FC7031" w:rsidRPr="00FC7031" w:rsidRDefault="00FC7031" w:rsidP="00ED2FCB">
      <w:pPr>
        <w:pStyle w:val="j15"/>
        <w:shd w:val="clear" w:color="auto" w:fill="FFFFFF"/>
        <w:spacing w:before="0" w:beforeAutospacing="0" w:after="0" w:afterAutospacing="0"/>
        <w:ind w:firstLine="6237"/>
        <w:jc w:val="right"/>
        <w:textAlignment w:val="baseline"/>
        <w:rPr>
          <w:lang w:val="kk-KZ"/>
        </w:rPr>
      </w:pPr>
    </w:p>
    <w:p w14:paraId="5006C6D9" w14:textId="2F074EFF" w:rsidR="0084137B" w:rsidRDefault="0084137B" w:rsidP="00ED2FCB">
      <w:pPr>
        <w:pStyle w:val="j15"/>
        <w:shd w:val="clear" w:color="auto" w:fill="FFFFFF"/>
        <w:spacing w:before="0" w:beforeAutospacing="0" w:after="0" w:afterAutospacing="0"/>
        <w:ind w:firstLine="6237"/>
        <w:jc w:val="right"/>
        <w:textAlignment w:val="baseline"/>
      </w:pPr>
    </w:p>
    <w:p w14:paraId="466E5026" w14:textId="11058E89" w:rsidR="0084137B" w:rsidRDefault="0084137B" w:rsidP="00ED2FCB">
      <w:pPr>
        <w:pStyle w:val="j15"/>
        <w:shd w:val="clear" w:color="auto" w:fill="FFFFFF"/>
        <w:spacing w:before="0" w:beforeAutospacing="0" w:after="0" w:afterAutospacing="0"/>
        <w:ind w:firstLine="6237"/>
        <w:jc w:val="right"/>
        <w:textAlignment w:val="baseline"/>
      </w:pPr>
    </w:p>
    <w:p w14:paraId="1D39D13F" w14:textId="77777777" w:rsidR="0084137B" w:rsidRPr="00B664AE" w:rsidRDefault="0084137B" w:rsidP="00ED2FCB">
      <w:pPr>
        <w:pStyle w:val="j15"/>
        <w:shd w:val="clear" w:color="auto" w:fill="FFFFFF"/>
        <w:spacing w:before="0" w:beforeAutospacing="0" w:after="0" w:afterAutospacing="0"/>
        <w:ind w:firstLine="6237"/>
        <w:jc w:val="right"/>
        <w:textAlignment w:val="baseline"/>
      </w:pPr>
    </w:p>
    <w:p w14:paraId="56116207" w14:textId="77777777" w:rsidR="00DB04DA" w:rsidRPr="00936C0E" w:rsidRDefault="00DB04DA" w:rsidP="00DB04DA">
      <w:pPr>
        <w:jc w:val="right"/>
        <w:rPr>
          <w:bCs/>
          <w:i/>
          <w:sz w:val="24"/>
          <w:szCs w:val="24"/>
        </w:rPr>
      </w:pPr>
      <w:bookmarkStart w:id="13" w:name="_Hlk185864339"/>
      <w:r w:rsidRPr="00936C0E">
        <w:rPr>
          <w:bCs/>
          <w:i/>
          <w:sz w:val="24"/>
          <w:szCs w:val="24"/>
        </w:rPr>
        <w:lastRenderedPageBreak/>
        <w:t xml:space="preserve">Приложение </w:t>
      </w:r>
      <w:r>
        <w:rPr>
          <w:bCs/>
          <w:i/>
          <w:sz w:val="24"/>
          <w:szCs w:val="24"/>
        </w:rPr>
        <w:t>7</w:t>
      </w:r>
    </w:p>
    <w:p w14:paraId="73EA816E" w14:textId="77777777" w:rsidR="00DB04DA" w:rsidRPr="00936C0E" w:rsidRDefault="00DB04DA" w:rsidP="00DB04DA">
      <w:pPr>
        <w:jc w:val="right"/>
        <w:rPr>
          <w:bCs/>
          <w:i/>
          <w:sz w:val="24"/>
          <w:szCs w:val="24"/>
        </w:rPr>
      </w:pPr>
      <w:r w:rsidRPr="00936C0E">
        <w:rPr>
          <w:bCs/>
          <w:i/>
          <w:sz w:val="24"/>
          <w:szCs w:val="24"/>
        </w:rPr>
        <w:t>к Тендерной документации</w:t>
      </w:r>
    </w:p>
    <w:bookmarkEnd w:id="13"/>
    <w:p w14:paraId="06743F77" w14:textId="77777777" w:rsidR="00DB04DA" w:rsidRDefault="00DB04DA" w:rsidP="00DB04DA">
      <w:pPr>
        <w:tabs>
          <w:tab w:val="left" w:pos="7530"/>
        </w:tabs>
        <w:jc w:val="right"/>
        <w:rPr>
          <w:sz w:val="24"/>
          <w:szCs w:val="24"/>
        </w:rPr>
      </w:pPr>
    </w:p>
    <w:p w14:paraId="34B37E4A" w14:textId="77777777" w:rsidR="00DB04DA" w:rsidRDefault="00DB04DA" w:rsidP="00DB04DA">
      <w:pPr>
        <w:tabs>
          <w:tab w:val="left" w:pos="7530"/>
        </w:tabs>
        <w:jc w:val="right"/>
        <w:rPr>
          <w:sz w:val="24"/>
          <w:szCs w:val="24"/>
        </w:rPr>
      </w:pPr>
    </w:p>
    <w:p w14:paraId="6500B05A" w14:textId="77777777" w:rsidR="00DB04DA" w:rsidRDefault="00DB04DA" w:rsidP="0043071F">
      <w:pPr>
        <w:jc w:val="center"/>
        <w:rPr>
          <w:b/>
          <w:color w:val="000000"/>
          <w:sz w:val="24"/>
          <w:szCs w:val="24"/>
        </w:rPr>
      </w:pPr>
      <w:r w:rsidRPr="00936C0E">
        <w:rPr>
          <w:b/>
          <w:color w:val="000000"/>
          <w:sz w:val="24"/>
          <w:szCs w:val="24"/>
        </w:rPr>
        <w:t>Типовой договор закупа лекарственных средств и (или) медицинских изделий</w:t>
      </w:r>
      <w:r w:rsidRPr="00936C0E">
        <w:rPr>
          <w:sz w:val="24"/>
          <w:szCs w:val="24"/>
        </w:rPr>
        <w:br/>
      </w:r>
      <w:r w:rsidRPr="00936C0E">
        <w:rPr>
          <w:b/>
          <w:color w:val="000000"/>
          <w:sz w:val="24"/>
          <w:szCs w:val="24"/>
        </w:rPr>
        <w:t>(между заказчиком и поставщиком)</w:t>
      </w:r>
    </w:p>
    <w:p w14:paraId="667A53DF" w14:textId="77777777" w:rsidR="00DB04DA" w:rsidRDefault="00DB04DA" w:rsidP="00DB04DA">
      <w:pPr>
        <w:rPr>
          <w:b/>
          <w:color w:val="000000"/>
          <w:sz w:val="24"/>
          <w:szCs w:val="24"/>
        </w:rPr>
      </w:pPr>
    </w:p>
    <w:p w14:paraId="7DF0706B" w14:textId="2DDB8B4E" w:rsidR="00DB04DA" w:rsidRPr="0084137B" w:rsidRDefault="00DB04DA" w:rsidP="0084137B">
      <w:pPr>
        <w:jc w:val="both"/>
        <w:rPr>
          <w:color w:val="000000"/>
          <w:sz w:val="22"/>
          <w:szCs w:val="22"/>
        </w:rPr>
      </w:pPr>
      <w:r>
        <w:rPr>
          <w:rFonts w:eastAsia="Arial Unicode MS"/>
          <w:sz w:val="24"/>
          <w:szCs w:val="24"/>
        </w:rPr>
        <w:t>г</w:t>
      </w:r>
      <w:r w:rsidRPr="0084137B">
        <w:rPr>
          <w:color w:val="000000"/>
          <w:sz w:val="22"/>
          <w:szCs w:val="22"/>
        </w:rPr>
        <w:t xml:space="preserve">. Алматы                                                                                       </w:t>
      </w:r>
      <w:proofErr w:type="gramStart"/>
      <w:r w:rsidRPr="0084137B">
        <w:rPr>
          <w:color w:val="000000"/>
          <w:sz w:val="22"/>
          <w:szCs w:val="22"/>
        </w:rPr>
        <w:t xml:space="preserve">   «</w:t>
      </w:r>
      <w:proofErr w:type="gramEnd"/>
      <w:r w:rsidRPr="0084137B">
        <w:rPr>
          <w:color w:val="000000"/>
          <w:sz w:val="22"/>
          <w:szCs w:val="22"/>
        </w:rPr>
        <w:t xml:space="preserve">___» __________ </w:t>
      </w:r>
      <w:r w:rsidR="0016246A">
        <w:rPr>
          <w:color w:val="000000"/>
          <w:sz w:val="22"/>
          <w:szCs w:val="22"/>
        </w:rPr>
        <w:t>2025</w:t>
      </w:r>
      <w:r w:rsidRPr="0084137B">
        <w:rPr>
          <w:color w:val="000000"/>
          <w:sz w:val="22"/>
          <w:szCs w:val="22"/>
        </w:rPr>
        <w:t xml:space="preserve"> г.</w:t>
      </w:r>
    </w:p>
    <w:p w14:paraId="0C15B3FB" w14:textId="77777777" w:rsidR="00DB04DA" w:rsidRPr="0084137B" w:rsidRDefault="00DB04DA" w:rsidP="0084137B">
      <w:pPr>
        <w:rPr>
          <w:color w:val="000000"/>
          <w:sz w:val="22"/>
          <w:szCs w:val="22"/>
        </w:rPr>
      </w:pPr>
    </w:p>
    <w:p w14:paraId="6534E76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bookmarkStart w:id="14" w:name="z348"/>
      <w:r w:rsidRPr="0084137B">
        <w:rPr>
          <w:color w:val="000000"/>
          <w:sz w:val="22"/>
          <w:szCs w:val="22"/>
        </w:rPr>
        <w:t>      ____________________________________________________________________</w:t>
      </w:r>
      <w:r w:rsidRPr="0084137B">
        <w:rPr>
          <w:color w:val="000000"/>
          <w:sz w:val="22"/>
          <w:szCs w:val="22"/>
        </w:rPr>
        <w:br/>
        <w:t>(полное наименование заказчика),</w:t>
      </w:r>
      <w:r w:rsidRPr="0084137B">
        <w:rPr>
          <w:color w:val="000000"/>
          <w:sz w:val="22"/>
          <w:szCs w:val="22"/>
        </w:rPr>
        <w:br/>
        <w:t>именуемый в дальнейшем "Заказчик",</w:t>
      </w:r>
      <w:r w:rsidRPr="0084137B">
        <w:rPr>
          <w:color w:val="000000"/>
          <w:sz w:val="22"/>
          <w:szCs w:val="22"/>
        </w:rPr>
        <w:br/>
        <w:t>в лице ______________________________________________________________,</w:t>
      </w:r>
      <w:r w:rsidRPr="0084137B">
        <w:rPr>
          <w:color w:val="000000"/>
          <w:sz w:val="22"/>
          <w:szCs w:val="22"/>
        </w:rPr>
        <w:br/>
        <w:t>должность, фамилия, имя, отчество (при его наличии)</w:t>
      </w:r>
      <w:r w:rsidRPr="0084137B">
        <w:rPr>
          <w:color w:val="000000"/>
          <w:sz w:val="22"/>
          <w:szCs w:val="22"/>
        </w:rPr>
        <w:br/>
        <w:t>уполномоченного лица с одной стороны,</w:t>
      </w:r>
      <w:r w:rsidRPr="0084137B">
        <w:rPr>
          <w:color w:val="000000"/>
          <w:sz w:val="22"/>
          <w:szCs w:val="22"/>
        </w:rPr>
        <w:br/>
        <w:t>и ___________________________________________________________________</w:t>
      </w:r>
      <w:r w:rsidRPr="0084137B">
        <w:rPr>
          <w:color w:val="000000"/>
          <w:sz w:val="22"/>
          <w:szCs w:val="22"/>
        </w:rPr>
        <w:br/>
        <w:t>(полное наименование поставщика – победителя тендера)</w:t>
      </w:r>
      <w:r w:rsidRPr="0084137B">
        <w:rPr>
          <w:color w:val="000000"/>
          <w:sz w:val="22"/>
          <w:szCs w:val="22"/>
        </w:rPr>
        <w:br/>
        <w:t>_____________________________________________________________________,</w:t>
      </w:r>
      <w:r w:rsidRPr="0084137B">
        <w:rPr>
          <w:color w:val="000000"/>
          <w:sz w:val="22"/>
          <w:szCs w:val="22"/>
        </w:rPr>
        <w:br/>
        <w:t>именуемый в дальнейшем "Поставщик",</w:t>
      </w:r>
      <w:r w:rsidRPr="0084137B">
        <w:rPr>
          <w:color w:val="000000"/>
          <w:sz w:val="22"/>
          <w:szCs w:val="22"/>
        </w:rPr>
        <w:br/>
        <w:t>в лице _______________________________________________________________,</w:t>
      </w:r>
      <w:r w:rsidRPr="0084137B">
        <w:rPr>
          <w:color w:val="000000"/>
          <w:sz w:val="22"/>
          <w:szCs w:val="22"/>
        </w:rPr>
        <w:br/>
        <w:t>должность, фамилия, имя, отчество (при его наличии) уполномоченного лица,</w:t>
      </w:r>
      <w:r w:rsidRPr="0084137B">
        <w:rPr>
          <w:color w:val="000000"/>
          <w:sz w:val="22"/>
          <w:szCs w:val="22"/>
        </w:rPr>
        <w:br/>
        <w:t>действующего на основании __________, (устава, положения) с другой стороны,</w:t>
      </w:r>
      <w:r w:rsidRPr="0084137B">
        <w:rPr>
          <w:color w:val="000000"/>
          <w:sz w:val="22"/>
          <w:szCs w:val="22"/>
        </w:rPr>
        <w:br/>
        <w:t>на основании правил организации и проведения закупа лекарственных средств,</w:t>
      </w:r>
      <w:r w:rsidRPr="0084137B">
        <w:rPr>
          <w:color w:val="000000"/>
          <w:sz w:val="22"/>
          <w:szCs w:val="22"/>
        </w:rPr>
        <w:br/>
        <w:t>медицинских изделий и специализированных лечебных продуктов в рамках</w:t>
      </w:r>
      <w:r w:rsidRPr="0084137B">
        <w:rPr>
          <w:color w:val="000000"/>
          <w:sz w:val="22"/>
          <w:szCs w:val="22"/>
        </w:rPr>
        <w:br/>
        <w:t>гарантированного объема бесплатной медицинской помощи, дополнительного</w:t>
      </w:r>
      <w:r w:rsidRPr="0084137B">
        <w:rPr>
          <w:color w:val="000000"/>
          <w:sz w:val="22"/>
          <w:szCs w:val="22"/>
        </w:rPr>
        <w:br/>
        <w:t>объема медицинской помощи для лиц, содержащихся в следственных изоляторах</w:t>
      </w:r>
      <w:r w:rsidRPr="0084137B">
        <w:rPr>
          <w:color w:val="000000"/>
          <w:sz w:val="22"/>
          <w:szCs w:val="22"/>
        </w:rPr>
        <w:br/>
        <w:t>и учреждениях уголовно-исполнительной (пенитенциарной) системы, за счет</w:t>
      </w:r>
      <w:r w:rsidRPr="0084137B">
        <w:rPr>
          <w:color w:val="000000"/>
          <w:sz w:val="22"/>
          <w:szCs w:val="22"/>
        </w:rPr>
        <w:br/>
        <w:t>бюджетных средств и (или) в системе обязательного социального медицинского</w:t>
      </w:r>
      <w:r w:rsidRPr="0084137B">
        <w:rPr>
          <w:color w:val="000000"/>
          <w:sz w:val="22"/>
          <w:szCs w:val="22"/>
        </w:rPr>
        <w:br/>
        <w:t>страхования, фармацевтических услуг (далее – Правила), и протокола об итогах</w:t>
      </w:r>
      <w:r w:rsidRPr="0084137B">
        <w:rPr>
          <w:color w:val="000000"/>
          <w:sz w:val="22"/>
          <w:szCs w:val="22"/>
        </w:rPr>
        <w:br/>
        <w:t>закупа способом ______________________________________________________</w:t>
      </w:r>
      <w:r w:rsidRPr="0084137B">
        <w:rPr>
          <w:color w:val="000000"/>
          <w:sz w:val="22"/>
          <w:szCs w:val="22"/>
        </w:rPr>
        <w:br/>
        <w:t>(указать способ) по закупу (указать предмет закупа)</w:t>
      </w:r>
      <w:r w:rsidRPr="0084137B">
        <w:rPr>
          <w:color w:val="000000"/>
          <w:sz w:val="22"/>
          <w:szCs w:val="22"/>
        </w:rPr>
        <w:br/>
        <w:t>№ _______ от "___" __________ _____ года, заключили настоящий Договор закупа</w:t>
      </w:r>
      <w:r w:rsidRPr="0084137B">
        <w:rPr>
          <w:color w:val="000000"/>
          <w:sz w:val="22"/>
          <w:szCs w:val="22"/>
        </w:rPr>
        <w:br/>
        <w:t>лекарственных средств и (или) медицинских изделий (далее – Договор) и пришли</w:t>
      </w:r>
      <w:r w:rsidRPr="0084137B">
        <w:rPr>
          <w:color w:val="000000"/>
          <w:sz w:val="22"/>
          <w:szCs w:val="22"/>
        </w:rPr>
        <w:br/>
        <w:t>к соглашению о нижеследующем:</w:t>
      </w:r>
    </w:p>
    <w:p w14:paraId="399D308E"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1. Термины, применяемые в Договоре</w:t>
      </w:r>
    </w:p>
    <w:p w14:paraId="5E5C99E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 данном Договоре нижеперечисленные понятия будут иметь следующее толкование:</w:t>
      </w:r>
    </w:p>
    <w:p w14:paraId="2188A5A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1247F21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цена Договора – сумма, которая должна быть выплачена Заказчиком Поставщику в соответствии с условиями Договора;</w:t>
      </w:r>
    </w:p>
    <w:p w14:paraId="6D1FA1A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7188F46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E142B5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w:t>
      </w:r>
      <w:r w:rsidRPr="0084137B">
        <w:rPr>
          <w:color w:val="000000"/>
          <w:sz w:val="22"/>
          <w:szCs w:val="22"/>
        </w:rPr>
        <w:lastRenderedPageBreak/>
        <w:t>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56CF9D6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75D6F28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2. Предмет Договора</w:t>
      </w:r>
    </w:p>
    <w:p w14:paraId="52230B0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256AA0E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Перечисленные ниже документы и условия, оговоренные в них, образуют данный Договор и считаются его неотъемлемой частью, а именно:</w:t>
      </w:r>
    </w:p>
    <w:p w14:paraId="06AB687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настоящий Договор;</w:t>
      </w:r>
    </w:p>
    <w:p w14:paraId="78D3F0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перечень закупаемых товаров;</w:t>
      </w:r>
    </w:p>
    <w:p w14:paraId="75C7ED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техническая спецификация;</w:t>
      </w:r>
    </w:p>
    <w:p w14:paraId="11E3129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4F4D280F"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3. Цена Договора и оплата</w:t>
      </w:r>
    </w:p>
    <w:p w14:paraId="5E06B54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Цена Договора (для ГУ указать наименование товаров согласно бюджетной программы/специфики) составляет ______________________________________</w:t>
      </w:r>
      <w:r w:rsidRPr="0084137B">
        <w:rPr>
          <w:color w:val="000000"/>
          <w:sz w:val="22"/>
          <w:szCs w:val="22"/>
        </w:rPr>
        <w:br/>
        <w:t>тенге (указать сумму цифрами и прописью)</w:t>
      </w:r>
      <w:r w:rsidRPr="0084137B">
        <w:rPr>
          <w:color w:val="000000"/>
          <w:sz w:val="22"/>
          <w:szCs w:val="22"/>
        </w:rPr>
        <w:br/>
        <w:t>и соответствует цене, указанной Поставщиком в его тендерной заявке.</w:t>
      </w:r>
    </w:p>
    <w:p w14:paraId="4265E30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Оплата Поставщику за поставленные товары производиться на следующих условиях:</w:t>
      </w:r>
    </w:p>
    <w:p w14:paraId="59C342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Форма оплаты _____________ (перечисление, за наличный расчет, аккредитив и иные платежи)</w:t>
      </w:r>
    </w:p>
    <w:p w14:paraId="32E5D8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Сроки выплат ____ (пример: % после приемки товара в пункте назначения или предоплата, или иное).</w:t>
      </w:r>
    </w:p>
    <w:p w14:paraId="36A361A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Необходимые документы, предшествующие оплате:</w:t>
      </w:r>
    </w:p>
    <w:p w14:paraId="34E5668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5F9B51B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счет-фактура, накладная, акт приемки-передачи;</w:t>
      </w:r>
    </w:p>
    <w:p w14:paraId="649A98F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19EA4FFC"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4. Условия поставки и приемки товара</w:t>
      </w:r>
    </w:p>
    <w:p w14:paraId="4D0B48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Товары, поставляемые в рамках Договора, должны соответствовать или быть выше стандартов, указанных в технической спецификации.</w:t>
      </w:r>
    </w:p>
    <w:p w14:paraId="44F284D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26DE90C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436430D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75B2F4E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6D696C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0068C2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4DED6C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8662B2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72935CC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1A5BFD31"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5. Особенности поставки и приемки медицинской техники</w:t>
      </w:r>
    </w:p>
    <w:p w14:paraId="560CF6A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4A60155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15. В рамках данного Договора Поставщик должен предоставить услуги, указанные в тендерной документации.</w:t>
      </w:r>
    </w:p>
    <w:p w14:paraId="631F00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16. Цены на сопутствующие услуги включены в цену Договора.</w:t>
      </w:r>
    </w:p>
    <w:p w14:paraId="37547F7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FAB397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18. Поставщик, при прекращении производства им запасных частей, должен:</w:t>
      </w:r>
    </w:p>
    <w:p w14:paraId="26C89B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а) заблаговременно уведомить Заказчика о предстоящем свертывании </w:t>
      </w:r>
      <w:proofErr w:type="gramStart"/>
      <w:r w:rsidRPr="0084137B">
        <w:rPr>
          <w:color w:val="000000"/>
          <w:sz w:val="22"/>
          <w:szCs w:val="22"/>
        </w:rPr>
        <w:t>производства, с тем, чтобы</w:t>
      </w:r>
      <w:proofErr w:type="gramEnd"/>
      <w:r w:rsidRPr="0084137B">
        <w:rPr>
          <w:color w:val="000000"/>
          <w:sz w:val="22"/>
          <w:szCs w:val="22"/>
        </w:rPr>
        <w:t xml:space="preserve"> позволить ему произвести необходимые закупки в необходимых количествах;</w:t>
      </w:r>
    </w:p>
    <w:p w14:paraId="790B98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4CD7BD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19. Поставщик гарантирует, что товары, поставленные в рамках Договора:</w:t>
      </w:r>
    </w:p>
    <w:p w14:paraId="0B9806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6242528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2566012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554720C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24C0D2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22. Заказчик обязан оперативно уведомить Поставщика в письменном виде обо всех претензиях, связанных с данной гарантией.</w:t>
      </w:r>
    </w:p>
    <w:p w14:paraId="1461D78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w:t>
      </w:r>
      <w:r w:rsidRPr="0084137B">
        <w:rPr>
          <w:color w:val="000000"/>
          <w:sz w:val="22"/>
          <w:szCs w:val="22"/>
        </w:rPr>
        <w:lastRenderedPageBreak/>
        <w:t>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089656B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A88BFC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B3242A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1235040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6. Ответственность Сторон</w:t>
      </w:r>
    </w:p>
    <w:p w14:paraId="16E91D5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0817A2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28. Поставка товаров и предоставление услуг должны осуществляться Поставщиком в соответствии с графиком, указанным в таблице цен.</w:t>
      </w:r>
    </w:p>
    <w:p w14:paraId="0DCC255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29. Задержка с выполнением поставки со стороны поставщика приводит к удержанию обеспечения исполнения договора и выплате неустойки.</w:t>
      </w:r>
    </w:p>
    <w:p w14:paraId="6BC0BF1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5C708CD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64D7A45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3FC96D9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2D7DD94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w:t>
      </w:r>
      <w:r w:rsidRPr="0084137B">
        <w:rPr>
          <w:color w:val="000000"/>
          <w:sz w:val="22"/>
          <w:szCs w:val="22"/>
        </w:rPr>
        <w:lastRenderedPageBreak/>
        <w:t xml:space="preserve">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84137B">
        <w:rPr>
          <w:color w:val="000000"/>
          <w:sz w:val="22"/>
          <w:szCs w:val="22"/>
        </w:rPr>
        <w:t>Неуведомление</w:t>
      </w:r>
      <w:proofErr w:type="spellEnd"/>
      <w:r w:rsidRPr="0084137B">
        <w:rPr>
          <w:color w:val="000000"/>
          <w:sz w:val="22"/>
          <w:szCs w:val="22"/>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50044A3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4F9FCAE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40384FE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4B5ECD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0EF30DC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1D641C2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2498D8F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7. Конфиденциальность</w:t>
      </w:r>
    </w:p>
    <w:p w14:paraId="16C92D1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D29F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во время раскрытия находилась в публичном доступе;</w:t>
      </w:r>
    </w:p>
    <w:p w14:paraId="3148240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379BFE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во время раскрытия другой Стороной находилась во владении у Стороны и не была приобретена прямо или косвенно у такой Стороны;</w:t>
      </w:r>
    </w:p>
    <w:p w14:paraId="768372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2BBE0C1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34E2BFD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79E7AEF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8. Заключительные положения</w:t>
      </w:r>
    </w:p>
    <w:p w14:paraId="48303B9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D6A94B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CD875F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733639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45. Налоги и другие обязательные платежи в бюджет подлежат уплате в соответствии с налоговым законодательством Республики Казахстан.</w:t>
      </w:r>
    </w:p>
    <w:p w14:paraId="2981963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46. Поставщик обязан внести обеспечение исполнения Договора в форме, объеме и на условиях, предусмотренных в тендерной документации.</w:t>
      </w:r>
    </w:p>
    <w:p w14:paraId="6B6C92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3F3B10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Дата регистрации в территориальном органе казначейства (для государственных органов и государственных учреждений): ________________.</w:t>
      </w:r>
    </w:p>
    <w:p w14:paraId="57FF9B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0406FF74"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583"/>
        <w:gridCol w:w="6797"/>
      </w:tblGrid>
      <w:tr w:rsidR="0084137B" w:rsidRPr="0084137B" w14:paraId="753D5A2B" w14:textId="77777777" w:rsidTr="0084137B">
        <w:tc>
          <w:tcPr>
            <w:tcW w:w="0" w:type="auto"/>
            <w:tcBorders>
              <w:top w:val="nil"/>
              <w:left w:val="nil"/>
              <w:bottom w:val="nil"/>
              <w:right w:val="nil"/>
            </w:tcBorders>
            <w:shd w:val="clear" w:color="auto" w:fill="auto"/>
            <w:tcMar>
              <w:top w:w="45" w:type="dxa"/>
              <w:left w:w="75" w:type="dxa"/>
              <w:bottom w:w="45" w:type="dxa"/>
              <w:right w:w="75" w:type="dxa"/>
            </w:tcMar>
            <w:hideMark/>
          </w:tcPr>
          <w:p w14:paraId="1B82AB6E"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Заказчик: ______________________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 xml:space="preserve">Телефон, </w:t>
            </w:r>
            <w:proofErr w:type="spellStart"/>
            <w:r w:rsidRPr="0084137B">
              <w:rPr>
                <w:color w:val="000000"/>
                <w:sz w:val="22"/>
                <w:szCs w:val="22"/>
              </w:rPr>
              <w:t>e-mail</w:t>
            </w:r>
            <w:proofErr w:type="spellEnd"/>
            <w:r w:rsidRPr="0084137B">
              <w:rPr>
                <w:color w:val="000000"/>
                <w:sz w:val="22"/>
                <w:szCs w:val="22"/>
              </w:rPr>
              <w:br/>
              <w:t>Должность 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7EF76DD4"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Поставщик: 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 xml:space="preserve">Телефон, </w:t>
            </w:r>
            <w:proofErr w:type="spellStart"/>
            <w:r w:rsidRPr="0084137B">
              <w:rPr>
                <w:color w:val="000000"/>
                <w:sz w:val="22"/>
                <w:szCs w:val="22"/>
              </w:rPr>
              <w:t>e-mail</w:t>
            </w:r>
            <w:proofErr w:type="spellEnd"/>
            <w:r w:rsidRPr="0084137B">
              <w:rPr>
                <w:color w:val="000000"/>
                <w:sz w:val="22"/>
                <w:szCs w:val="22"/>
              </w:rPr>
              <w:br/>
              <w:t>Должность _____________________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r>
    </w:tbl>
    <w:p w14:paraId="4DB92313" w14:textId="77777777" w:rsidR="0084137B" w:rsidRPr="0084137B" w:rsidRDefault="0084137B" w:rsidP="0084137B">
      <w:pPr>
        <w:rPr>
          <w:color w:val="000000"/>
          <w:sz w:val="22"/>
          <w:szCs w:val="22"/>
        </w:rPr>
      </w:pPr>
    </w:p>
    <w:tbl>
      <w:tblPr>
        <w:tblW w:w="10564" w:type="dxa"/>
        <w:shd w:val="clear" w:color="auto" w:fill="FFFFFF"/>
        <w:tblCellMar>
          <w:left w:w="0" w:type="dxa"/>
          <w:right w:w="0" w:type="dxa"/>
        </w:tblCellMar>
        <w:tblLook w:val="04A0" w:firstRow="1" w:lastRow="0" w:firstColumn="1" w:lastColumn="0" w:noHBand="0" w:noVBand="1"/>
      </w:tblPr>
      <w:tblGrid>
        <w:gridCol w:w="5604"/>
        <w:gridCol w:w="4960"/>
      </w:tblGrid>
      <w:tr w:rsidR="0084137B" w:rsidRPr="0084137B" w14:paraId="36FC0E96"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528368B1"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16543182" w14:textId="77777777" w:rsidR="0084137B" w:rsidRPr="0084137B" w:rsidRDefault="0084137B" w:rsidP="0084137B">
            <w:pPr>
              <w:jc w:val="center"/>
              <w:rPr>
                <w:color w:val="000000"/>
                <w:sz w:val="22"/>
                <w:szCs w:val="22"/>
              </w:rPr>
            </w:pPr>
            <w:bookmarkStart w:id="15" w:name="z1538"/>
            <w:bookmarkEnd w:id="15"/>
            <w:r w:rsidRPr="0084137B">
              <w:rPr>
                <w:color w:val="000000"/>
                <w:sz w:val="22"/>
                <w:szCs w:val="22"/>
              </w:rPr>
              <w:t>Приложение</w:t>
            </w:r>
            <w:r w:rsidRPr="0084137B">
              <w:rPr>
                <w:color w:val="000000"/>
                <w:sz w:val="22"/>
                <w:szCs w:val="22"/>
              </w:rPr>
              <w:br/>
              <w:t>к Типовому договору закупа</w:t>
            </w:r>
            <w:r w:rsidRPr="0084137B">
              <w:rPr>
                <w:color w:val="000000"/>
                <w:sz w:val="22"/>
                <w:szCs w:val="22"/>
              </w:rPr>
              <w:br/>
              <w:t>(между заказчиком и поставщиком)</w:t>
            </w:r>
          </w:p>
        </w:tc>
      </w:tr>
      <w:tr w:rsidR="0084137B" w:rsidRPr="0084137B" w14:paraId="6A38B949"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7EC85978"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671D4DA6" w14:textId="77777777" w:rsidR="0084137B" w:rsidRPr="0084137B" w:rsidRDefault="0084137B" w:rsidP="0084137B">
            <w:pPr>
              <w:jc w:val="center"/>
              <w:rPr>
                <w:color w:val="000000"/>
                <w:sz w:val="22"/>
                <w:szCs w:val="22"/>
              </w:rPr>
            </w:pPr>
            <w:bookmarkStart w:id="16" w:name="z1539"/>
            <w:bookmarkEnd w:id="16"/>
            <w:r w:rsidRPr="0084137B">
              <w:rPr>
                <w:color w:val="000000"/>
                <w:sz w:val="22"/>
                <w:szCs w:val="22"/>
              </w:rPr>
              <w:t>Форма</w:t>
            </w:r>
          </w:p>
        </w:tc>
      </w:tr>
    </w:tbl>
    <w:p w14:paraId="1D291983"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Антикоррупционные требования</w:t>
      </w:r>
    </w:p>
    <w:p w14:paraId="4CC470F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w:t>
      </w:r>
      <w:r w:rsidRPr="0084137B">
        <w:rPr>
          <w:color w:val="000000"/>
          <w:sz w:val="22"/>
          <w:szCs w:val="22"/>
        </w:rPr>
        <w:lastRenderedPageBreak/>
        <w:t>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72E53F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37576F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050689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7C9238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24" w:anchor="z114" w:history="1">
        <w:r w:rsidRPr="0084137B">
          <w:rPr>
            <w:color w:val="000000"/>
            <w:sz w:val="22"/>
            <w:szCs w:val="22"/>
          </w:rPr>
          <w:t>пунктом 1</w:t>
        </w:r>
      </w:hyperlink>
      <w:r w:rsidRPr="0084137B">
        <w:rPr>
          <w:color w:val="000000"/>
          <w:sz w:val="22"/>
          <w:szCs w:val="22"/>
        </w:rPr>
        <w:t> статьи 24 Закона Республики Казахстан "О противодействии коррупции".</w:t>
      </w:r>
    </w:p>
    <w:p w14:paraId="1A64AE2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237942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6D4CD749" w14:textId="031BEFCE" w:rsidR="0043071F"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4"/>
    <w:p w14:paraId="73A4BFE2" w14:textId="75CAB1B7" w:rsidR="00120DEF" w:rsidRDefault="00120DEF" w:rsidP="0084137B"/>
    <w:p w14:paraId="7C10B017" w14:textId="274050E0" w:rsidR="003F061F" w:rsidRDefault="003F061F" w:rsidP="0084137B"/>
    <w:p w14:paraId="696B7837" w14:textId="5AEFC3D3" w:rsidR="003F061F" w:rsidRDefault="003F061F" w:rsidP="0084137B"/>
    <w:p w14:paraId="3B385A6E" w14:textId="7BF2138F" w:rsidR="003F061F" w:rsidRDefault="003F061F" w:rsidP="0084137B"/>
    <w:p w14:paraId="10E560D8" w14:textId="4AC0F6BD" w:rsidR="003F061F" w:rsidRDefault="003F061F" w:rsidP="0084137B"/>
    <w:p w14:paraId="67C69A4F" w14:textId="491AA6E2" w:rsidR="003F061F" w:rsidRDefault="003F061F" w:rsidP="0084137B"/>
    <w:p w14:paraId="1E81124E" w14:textId="58A80AE2" w:rsidR="003F061F" w:rsidRDefault="003F061F" w:rsidP="0084137B"/>
    <w:p w14:paraId="41B6640E" w14:textId="0D2952C4" w:rsidR="003F061F" w:rsidRDefault="003F061F" w:rsidP="0084137B"/>
    <w:p w14:paraId="0558EF57" w14:textId="3FE290AE" w:rsidR="003F061F" w:rsidRDefault="003F061F" w:rsidP="0084137B"/>
    <w:p w14:paraId="71D54643" w14:textId="1DF57D7D" w:rsidR="003F061F" w:rsidRDefault="003F061F" w:rsidP="0084137B"/>
    <w:p w14:paraId="6DDBF5B4" w14:textId="2A6DFDAB" w:rsidR="003F061F" w:rsidRDefault="003F061F" w:rsidP="0084137B"/>
    <w:p w14:paraId="489AB8E2" w14:textId="72B38AFE" w:rsidR="003F061F" w:rsidRDefault="003F061F" w:rsidP="0084137B"/>
    <w:sectPr w:rsidR="003F061F" w:rsidSect="00FC7031">
      <w:footerReference w:type="even" r:id="rId25"/>
      <w:footerReference w:type="defaul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5C96D" w14:textId="77777777" w:rsidR="00C776BD" w:rsidRDefault="00C776BD">
      <w:r>
        <w:separator/>
      </w:r>
    </w:p>
  </w:endnote>
  <w:endnote w:type="continuationSeparator" w:id="0">
    <w:p w14:paraId="4F4B6799" w14:textId="77777777" w:rsidR="00C776BD" w:rsidRDefault="00C7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C03A" w14:textId="77777777" w:rsidR="00C776BD" w:rsidRDefault="00C776BD">
    <w:pPr>
      <w:pStyle w:val="af"/>
      <w:jc w:val="right"/>
    </w:pPr>
  </w:p>
  <w:p w14:paraId="521C425E" w14:textId="77777777" w:rsidR="00C776BD" w:rsidRDefault="00C776B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3B49" w14:textId="77777777" w:rsidR="00C776BD" w:rsidRDefault="00C776BD"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D500309" w14:textId="77777777" w:rsidR="00C776BD" w:rsidRDefault="00C776BD" w:rsidP="00CB75AF">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9F60" w14:textId="77777777" w:rsidR="00C776BD" w:rsidRDefault="00C776BD" w:rsidP="00CB75AF">
    <w:pPr>
      <w:pStyle w:val="af"/>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2E5A" w14:textId="77777777" w:rsidR="00C776BD" w:rsidRDefault="00C776BD">
      <w:r>
        <w:separator/>
      </w:r>
    </w:p>
  </w:footnote>
  <w:footnote w:type="continuationSeparator" w:id="0">
    <w:p w14:paraId="12D18286" w14:textId="77777777" w:rsidR="00C776BD" w:rsidRDefault="00C77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E57A" w14:textId="77777777" w:rsidR="00C776BD" w:rsidRDefault="00C776BD">
    <w:pPr>
      <w:pStyle w:val="af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15:restartNumberingAfterBreak="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15:restartNumberingAfterBreak="0">
    <w:nsid w:val="088C0183"/>
    <w:multiLevelType w:val="hybridMultilevel"/>
    <w:tmpl w:val="C83AD280"/>
    <w:lvl w:ilvl="0" w:tplc="6A129F10">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5" w15:restartNumberingAfterBreak="0">
    <w:nsid w:val="0C763DE2"/>
    <w:multiLevelType w:val="hybridMultilevel"/>
    <w:tmpl w:val="A45A86DE"/>
    <w:lvl w:ilvl="0" w:tplc="438CA9FC">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6" w15:restartNumberingAfterBreak="0">
    <w:nsid w:val="0D246346"/>
    <w:multiLevelType w:val="hybridMultilevel"/>
    <w:tmpl w:val="B5309ADA"/>
    <w:lvl w:ilvl="0" w:tplc="5708448A">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15:restartNumberingAfterBreak="0">
    <w:nsid w:val="1347433A"/>
    <w:multiLevelType w:val="hybridMultilevel"/>
    <w:tmpl w:val="EF728790"/>
    <w:lvl w:ilvl="0" w:tplc="7280F9AC">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9" w15:restartNumberingAfterBreak="0">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2695465"/>
    <w:multiLevelType w:val="hybridMultilevel"/>
    <w:tmpl w:val="279013CC"/>
    <w:lvl w:ilvl="0" w:tplc="67A0EDB0">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1" w15:restartNumberingAfterBreak="0">
    <w:nsid w:val="26AD7355"/>
    <w:multiLevelType w:val="hybridMultilevel"/>
    <w:tmpl w:val="EDCA268E"/>
    <w:lvl w:ilvl="0" w:tplc="9B28CE68">
      <w:start w:val="1"/>
      <w:numFmt w:val="decimal"/>
      <w:lvlText w:val="%1."/>
      <w:lvlJc w:val="left"/>
      <w:pPr>
        <w:ind w:left="1069" w:hanging="360"/>
      </w:pPr>
      <w:rPr>
        <w:rFonts w:hint="default"/>
        <w:b w:val="0"/>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7B85322"/>
    <w:multiLevelType w:val="hybridMultilevel"/>
    <w:tmpl w:val="D144AF58"/>
    <w:lvl w:ilvl="0" w:tplc="A15CC32A">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3" w15:restartNumberingAfterBreak="0">
    <w:nsid w:val="397F0ECB"/>
    <w:multiLevelType w:val="hybridMultilevel"/>
    <w:tmpl w:val="2F3C8A54"/>
    <w:lvl w:ilvl="0" w:tplc="B82AC20E">
      <w:start w:val="1"/>
      <w:numFmt w:val="decimal"/>
      <w:lvlText w:val="%1)"/>
      <w:lvlJc w:val="left"/>
      <w:pPr>
        <w:ind w:left="780" w:hanging="360"/>
      </w:pPr>
      <w:rPr>
        <w:rFonts w:hint="default"/>
        <w:color w:val="auto"/>
        <w:sz w:val="22"/>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39B47670"/>
    <w:multiLevelType w:val="hybridMultilevel"/>
    <w:tmpl w:val="A38A5CCA"/>
    <w:lvl w:ilvl="0" w:tplc="11B23AA8">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5"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15:restartNumberingAfterBreak="0">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7" w15:restartNumberingAfterBreak="0">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D61957"/>
    <w:multiLevelType w:val="hybridMultilevel"/>
    <w:tmpl w:val="9514AE34"/>
    <w:lvl w:ilvl="0" w:tplc="F8B604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E61A7C"/>
    <w:multiLevelType w:val="hybridMultilevel"/>
    <w:tmpl w:val="6E52A6A4"/>
    <w:lvl w:ilvl="0" w:tplc="ACC47704">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3"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9B6D28"/>
    <w:multiLevelType w:val="hybridMultilevel"/>
    <w:tmpl w:val="0E344488"/>
    <w:lvl w:ilvl="0" w:tplc="D8583372">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5B744CF3"/>
    <w:multiLevelType w:val="hybridMultilevel"/>
    <w:tmpl w:val="0CC2EFC4"/>
    <w:lvl w:ilvl="0" w:tplc="A0D6A73A">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6" w15:restartNumberingAfterBreak="0">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F9C3EB6"/>
    <w:multiLevelType w:val="hybridMultilevel"/>
    <w:tmpl w:val="DE10ACFA"/>
    <w:lvl w:ilvl="0" w:tplc="6D9C5C06">
      <w:start w:val="1"/>
      <w:numFmt w:val="decimal"/>
      <w:lvlText w:val="%1."/>
      <w:lvlJc w:val="left"/>
      <w:pPr>
        <w:ind w:left="795" w:hanging="435"/>
      </w:pPr>
      <w:rPr>
        <w:rFonts w:hint="default"/>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36094E"/>
    <w:multiLevelType w:val="hybridMultilevel"/>
    <w:tmpl w:val="5E4285DA"/>
    <w:lvl w:ilvl="0" w:tplc="6DBC3792">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31" w15:restartNumberingAfterBreak="0">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15:restartNumberingAfterBreak="0">
    <w:nsid w:val="6E1611CD"/>
    <w:multiLevelType w:val="hybridMultilevel"/>
    <w:tmpl w:val="73F2A2D0"/>
    <w:lvl w:ilvl="0" w:tplc="2762507E">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15:restartNumberingAfterBreak="0">
    <w:nsid w:val="708C059E"/>
    <w:multiLevelType w:val="hybridMultilevel"/>
    <w:tmpl w:val="C26AE170"/>
    <w:lvl w:ilvl="0" w:tplc="3A08B772">
      <w:start w:val="6"/>
      <w:numFmt w:val="decimal"/>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4"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EC493D"/>
    <w:multiLevelType w:val="hybridMultilevel"/>
    <w:tmpl w:val="E2464C34"/>
    <w:lvl w:ilvl="0" w:tplc="C44C4328">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6659EA"/>
    <w:multiLevelType w:val="hybridMultilevel"/>
    <w:tmpl w:val="964ED44C"/>
    <w:lvl w:ilvl="0" w:tplc="FB3A9174">
      <w:start w:val="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DC70135"/>
    <w:multiLevelType w:val="hybridMultilevel"/>
    <w:tmpl w:val="EA66D368"/>
    <w:lvl w:ilvl="0" w:tplc="302A0C1C">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8"/>
  </w:num>
  <w:num w:numId="2">
    <w:abstractNumId w:val="18"/>
  </w:num>
  <w:num w:numId="3">
    <w:abstractNumId w:val="33"/>
  </w:num>
  <w:num w:numId="4">
    <w:abstractNumId w:val="16"/>
  </w:num>
  <w:num w:numId="5">
    <w:abstractNumId w:val="21"/>
  </w:num>
  <w:num w:numId="6">
    <w:abstractNumId w:val="28"/>
  </w:num>
  <w:num w:numId="7">
    <w:abstractNumId w:val="30"/>
  </w:num>
  <w:num w:numId="8">
    <w:abstractNumId w:val="17"/>
  </w:num>
  <w:num w:numId="9">
    <w:abstractNumId w:val="23"/>
  </w:num>
  <w:num w:numId="10">
    <w:abstractNumId w:val="4"/>
  </w:num>
  <w:num w:numId="11">
    <w:abstractNumId w:val="7"/>
  </w:num>
  <w:num w:numId="12">
    <w:abstractNumId w:val="15"/>
  </w:num>
  <w:num w:numId="13">
    <w:abstractNumId w:val="34"/>
  </w:num>
  <w:num w:numId="14">
    <w:abstractNumId w:val="31"/>
  </w:num>
  <w:num w:numId="15">
    <w:abstractNumId w:val="9"/>
  </w:num>
  <w:num w:numId="16">
    <w:abstractNumId w:val="19"/>
  </w:num>
  <w:num w:numId="17">
    <w:abstractNumId w:val="26"/>
  </w:num>
  <w:num w:numId="18">
    <w:abstractNumId w:val="0"/>
  </w:num>
  <w:num w:numId="19">
    <w:abstractNumId w:val="20"/>
  </w:num>
  <w:num w:numId="20">
    <w:abstractNumId w:val="11"/>
  </w:num>
  <w:num w:numId="21">
    <w:abstractNumId w:val="14"/>
  </w:num>
  <w:num w:numId="22">
    <w:abstractNumId w:val="29"/>
  </w:num>
  <w:num w:numId="23">
    <w:abstractNumId w:val="37"/>
  </w:num>
  <w:num w:numId="24">
    <w:abstractNumId w:val="6"/>
  </w:num>
  <w:num w:numId="25">
    <w:abstractNumId w:val="35"/>
  </w:num>
  <w:num w:numId="26">
    <w:abstractNumId w:val="27"/>
  </w:num>
  <w:num w:numId="27">
    <w:abstractNumId w:val="8"/>
  </w:num>
  <w:num w:numId="28">
    <w:abstractNumId w:val="32"/>
  </w:num>
  <w:num w:numId="29">
    <w:abstractNumId w:val="10"/>
  </w:num>
  <w:num w:numId="30">
    <w:abstractNumId w:val="25"/>
  </w:num>
  <w:num w:numId="31">
    <w:abstractNumId w:val="24"/>
  </w:num>
  <w:num w:numId="32">
    <w:abstractNumId w:val="5"/>
  </w:num>
  <w:num w:numId="33">
    <w:abstractNumId w:val="22"/>
  </w:num>
  <w:num w:numId="34">
    <w:abstractNumId w:val="13"/>
  </w:num>
  <w:num w:numId="35">
    <w:abstractNumId w:val="12"/>
  </w:num>
  <w:num w:numId="36">
    <w:abstractNumId w:val="36"/>
  </w:num>
  <w:num w:numId="3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0934"/>
    <w:rsid w:val="00002355"/>
    <w:rsid w:val="0000244A"/>
    <w:rsid w:val="0000700C"/>
    <w:rsid w:val="0000749D"/>
    <w:rsid w:val="00021446"/>
    <w:rsid w:val="0002517C"/>
    <w:rsid w:val="000278C8"/>
    <w:rsid w:val="000427EC"/>
    <w:rsid w:val="00046A16"/>
    <w:rsid w:val="0005796E"/>
    <w:rsid w:val="00060A90"/>
    <w:rsid w:val="00066C9F"/>
    <w:rsid w:val="00075FBF"/>
    <w:rsid w:val="000B133E"/>
    <w:rsid w:val="000B553E"/>
    <w:rsid w:val="000C02FD"/>
    <w:rsid w:val="000D2BBD"/>
    <w:rsid w:val="000D7F90"/>
    <w:rsid w:val="000E7B98"/>
    <w:rsid w:val="00106389"/>
    <w:rsid w:val="0012005D"/>
    <w:rsid w:val="00120DEF"/>
    <w:rsid w:val="0012406D"/>
    <w:rsid w:val="0013418D"/>
    <w:rsid w:val="00135AA2"/>
    <w:rsid w:val="00136758"/>
    <w:rsid w:val="00140952"/>
    <w:rsid w:val="00141AFD"/>
    <w:rsid w:val="0016058F"/>
    <w:rsid w:val="0016246A"/>
    <w:rsid w:val="00187A26"/>
    <w:rsid w:val="00191723"/>
    <w:rsid w:val="00191BD0"/>
    <w:rsid w:val="00193FA9"/>
    <w:rsid w:val="001951D8"/>
    <w:rsid w:val="001A0539"/>
    <w:rsid w:val="001A2B2B"/>
    <w:rsid w:val="001A420E"/>
    <w:rsid w:val="001A4C7A"/>
    <w:rsid w:val="001B00C4"/>
    <w:rsid w:val="001B4CDA"/>
    <w:rsid w:val="001B7168"/>
    <w:rsid w:val="001C1A4F"/>
    <w:rsid w:val="001C21CA"/>
    <w:rsid w:val="001C27C5"/>
    <w:rsid w:val="001D1EF2"/>
    <w:rsid w:val="001D2B6C"/>
    <w:rsid w:val="001D5B15"/>
    <w:rsid w:val="001E68D0"/>
    <w:rsid w:val="001F125E"/>
    <w:rsid w:val="001F4866"/>
    <w:rsid w:val="00205527"/>
    <w:rsid w:val="0020784F"/>
    <w:rsid w:val="00214661"/>
    <w:rsid w:val="00225FB8"/>
    <w:rsid w:val="00235BB3"/>
    <w:rsid w:val="00243C60"/>
    <w:rsid w:val="002472BD"/>
    <w:rsid w:val="002619D9"/>
    <w:rsid w:val="002668F1"/>
    <w:rsid w:val="0027038A"/>
    <w:rsid w:val="00271ED2"/>
    <w:rsid w:val="00272675"/>
    <w:rsid w:val="0027380E"/>
    <w:rsid w:val="00273ABC"/>
    <w:rsid w:val="002816E1"/>
    <w:rsid w:val="00284AB4"/>
    <w:rsid w:val="002A17C0"/>
    <w:rsid w:val="002B71BA"/>
    <w:rsid w:val="002C00EF"/>
    <w:rsid w:val="002C1A95"/>
    <w:rsid w:val="002C2654"/>
    <w:rsid w:val="002C4ACE"/>
    <w:rsid w:val="002D053B"/>
    <w:rsid w:val="002E2C81"/>
    <w:rsid w:val="002E7DCF"/>
    <w:rsid w:val="002F7132"/>
    <w:rsid w:val="00303F08"/>
    <w:rsid w:val="00305F76"/>
    <w:rsid w:val="003078DF"/>
    <w:rsid w:val="00307D40"/>
    <w:rsid w:val="00311DD3"/>
    <w:rsid w:val="003177CB"/>
    <w:rsid w:val="00317C15"/>
    <w:rsid w:val="003214A4"/>
    <w:rsid w:val="00332FED"/>
    <w:rsid w:val="00335F1E"/>
    <w:rsid w:val="00336493"/>
    <w:rsid w:val="00340BA3"/>
    <w:rsid w:val="00353081"/>
    <w:rsid w:val="003626B0"/>
    <w:rsid w:val="00365BC6"/>
    <w:rsid w:val="00376309"/>
    <w:rsid w:val="00381848"/>
    <w:rsid w:val="003A4F1E"/>
    <w:rsid w:val="003B0538"/>
    <w:rsid w:val="003B07CD"/>
    <w:rsid w:val="003B1661"/>
    <w:rsid w:val="003C1BC3"/>
    <w:rsid w:val="003C6CA6"/>
    <w:rsid w:val="003D263A"/>
    <w:rsid w:val="003D3546"/>
    <w:rsid w:val="003D6035"/>
    <w:rsid w:val="003E77B3"/>
    <w:rsid w:val="003F061F"/>
    <w:rsid w:val="004009A9"/>
    <w:rsid w:val="0040286B"/>
    <w:rsid w:val="0041283C"/>
    <w:rsid w:val="004216D9"/>
    <w:rsid w:val="0043071F"/>
    <w:rsid w:val="0043510A"/>
    <w:rsid w:val="00440781"/>
    <w:rsid w:val="004556FE"/>
    <w:rsid w:val="00460FAE"/>
    <w:rsid w:val="00467699"/>
    <w:rsid w:val="00470BE2"/>
    <w:rsid w:val="0048063D"/>
    <w:rsid w:val="00483968"/>
    <w:rsid w:val="00490649"/>
    <w:rsid w:val="0049449F"/>
    <w:rsid w:val="004A74B1"/>
    <w:rsid w:val="004C57C0"/>
    <w:rsid w:val="004D1D0F"/>
    <w:rsid w:val="004D7AFA"/>
    <w:rsid w:val="004E50C8"/>
    <w:rsid w:val="004F01F4"/>
    <w:rsid w:val="005011FE"/>
    <w:rsid w:val="00511113"/>
    <w:rsid w:val="005510A5"/>
    <w:rsid w:val="00551482"/>
    <w:rsid w:val="005555F2"/>
    <w:rsid w:val="00556576"/>
    <w:rsid w:val="005605A8"/>
    <w:rsid w:val="00577CED"/>
    <w:rsid w:val="005813B7"/>
    <w:rsid w:val="00583C87"/>
    <w:rsid w:val="00587E11"/>
    <w:rsid w:val="005A1491"/>
    <w:rsid w:val="005A666A"/>
    <w:rsid w:val="005A6EAD"/>
    <w:rsid w:val="005B03B7"/>
    <w:rsid w:val="005B2FF6"/>
    <w:rsid w:val="005B4600"/>
    <w:rsid w:val="005C4BBB"/>
    <w:rsid w:val="005C6987"/>
    <w:rsid w:val="005C6D82"/>
    <w:rsid w:val="005D0117"/>
    <w:rsid w:val="005D3B08"/>
    <w:rsid w:val="005E2ADA"/>
    <w:rsid w:val="005E71B3"/>
    <w:rsid w:val="005F4A05"/>
    <w:rsid w:val="005F4EE7"/>
    <w:rsid w:val="005F75D2"/>
    <w:rsid w:val="0060017C"/>
    <w:rsid w:val="006042B7"/>
    <w:rsid w:val="00630A67"/>
    <w:rsid w:val="0063377A"/>
    <w:rsid w:val="00633D04"/>
    <w:rsid w:val="006409F3"/>
    <w:rsid w:val="006578DD"/>
    <w:rsid w:val="00663F06"/>
    <w:rsid w:val="00675FCA"/>
    <w:rsid w:val="00682F99"/>
    <w:rsid w:val="006914D2"/>
    <w:rsid w:val="00695E2E"/>
    <w:rsid w:val="00696C46"/>
    <w:rsid w:val="006A29EA"/>
    <w:rsid w:val="006A56CC"/>
    <w:rsid w:val="006A6D55"/>
    <w:rsid w:val="006C009E"/>
    <w:rsid w:val="006C19CD"/>
    <w:rsid w:val="006C238D"/>
    <w:rsid w:val="006C77CF"/>
    <w:rsid w:val="006D16E0"/>
    <w:rsid w:val="006D25D8"/>
    <w:rsid w:val="006D6713"/>
    <w:rsid w:val="006E2309"/>
    <w:rsid w:val="006E7C64"/>
    <w:rsid w:val="006F7D79"/>
    <w:rsid w:val="00701FCA"/>
    <w:rsid w:val="00703786"/>
    <w:rsid w:val="007263C5"/>
    <w:rsid w:val="00733140"/>
    <w:rsid w:val="0074269E"/>
    <w:rsid w:val="0075319B"/>
    <w:rsid w:val="00761B9D"/>
    <w:rsid w:val="00773D5F"/>
    <w:rsid w:val="00776568"/>
    <w:rsid w:val="007808BD"/>
    <w:rsid w:val="00782D0A"/>
    <w:rsid w:val="00787DE7"/>
    <w:rsid w:val="0079076F"/>
    <w:rsid w:val="00791FA3"/>
    <w:rsid w:val="00793810"/>
    <w:rsid w:val="007A0D86"/>
    <w:rsid w:val="007A3636"/>
    <w:rsid w:val="007B3B5B"/>
    <w:rsid w:val="007C2C4D"/>
    <w:rsid w:val="007D20FF"/>
    <w:rsid w:val="007E78E5"/>
    <w:rsid w:val="007F54A7"/>
    <w:rsid w:val="0080641E"/>
    <w:rsid w:val="00833FC5"/>
    <w:rsid w:val="00836AF4"/>
    <w:rsid w:val="00837974"/>
    <w:rsid w:val="0084137B"/>
    <w:rsid w:val="00842995"/>
    <w:rsid w:val="008432E5"/>
    <w:rsid w:val="008463DC"/>
    <w:rsid w:val="00847D2A"/>
    <w:rsid w:val="008503DE"/>
    <w:rsid w:val="008504D9"/>
    <w:rsid w:val="00852D44"/>
    <w:rsid w:val="00856A9A"/>
    <w:rsid w:val="008629D6"/>
    <w:rsid w:val="008632D2"/>
    <w:rsid w:val="00871F6A"/>
    <w:rsid w:val="00872D68"/>
    <w:rsid w:val="00876086"/>
    <w:rsid w:val="00877AEA"/>
    <w:rsid w:val="00884EBE"/>
    <w:rsid w:val="008859EB"/>
    <w:rsid w:val="00893B0F"/>
    <w:rsid w:val="00896789"/>
    <w:rsid w:val="008A1519"/>
    <w:rsid w:val="008A37B4"/>
    <w:rsid w:val="008A4497"/>
    <w:rsid w:val="008B15F7"/>
    <w:rsid w:val="008C53F9"/>
    <w:rsid w:val="008D47C5"/>
    <w:rsid w:val="008D63B2"/>
    <w:rsid w:val="008E2C71"/>
    <w:rsid w:val="008E4499"/>
    <w:rsid w:val="008F0CC0"/>
    <w:rsid w:val="008F2998"/>
    <w:rsid w:val="008F4724"/>
    <w:rsid w:val="008F4C46"/>
    <w:rsid w:val="008F74B1"/>
    <w:rsid w:val="0090168C"/>
    <w:rsid w:val="009053AB"/>
    <w:rsid w:val="0091121E"/>
    <w:rsid w:val="00922A1A"/>
    <w:rsid w:val="0092604F"/>
    <w:rsid w:val="0092728E"/>
    <w:rsid w:val="00942476"/>
    <w:rsid w:val="009446B2"/>
    <w:rsid w:val="0094513B"/>
    <w:rsid w:val="0094545E"/>
    <w:rsid w:val="009473D2"/>
    <w:rsid w:val="0095296D"/>
    <w:rsid w:val="009538E1"/>
    <w:rsid w:val="00961037"/>
    <w:rsid w:val="00982B25"/>
    <w:rsid w:val="0098769A"/>
    <w:rsid w:val="009A7642"/>
    <w:rsid w:val="009B06BE"/>
    <w:rsid w:val="009B4E29"/>
    <w:rsid w:val="009B657C"/>
    <w:rsid w:val="009D1171"/>
    <w:rsid w:val="009D41BF"/>
    <w:rsid w:val="009D5E79"/>
    <w:rsid w:val="009D7597"/>
    <w:rsid w:val="009E6B61"/>
    <w:rsid w:val="009E731F"/>
    <w:rsid w:val="009F2AE7"/>
    <w:rsid w:val="009F4FCA"/>
    <w:rsid w:val="00A01E20"/>
    <w:rsid w:val="00A05036"/>
    <w:rsid w:val="00A111A4"/>
    <w:rsid w:val="00A1471C"/>
    <w:rsid w:val="00A160CA"/>
    <w:rsid w:val="00A17567"/>
    <w:rsid w:val="00A57881"/>
    <w:rsid w:val="00A74588"/>
    <w:rsid w:val="00A75187"/>
    <w:rsid w:val="00A75260"/>
    <w:rsid w:val="00A810A0"/>
    <w:rsid w:val="00A81BE0"/>
    <w:rsid w:val="00A831A4"/>
    <w:rsid w:val="00A84141"/>
    <w:rsid w:val="00A87E73"/>
    <w:rsid w:val="00A90934"/>
    <w:rsid w:val="00AB602F"/>
    <w:rsid w:val="00AC15DA"/>
    <w:rsid w:val="00AD1E88"/>
    <w:rsid w:val="00AD1FE1"/>
    <w:rsid w:val="00AD469F"/>
    <w:rsid w:val="00AE7AD0"/>
    <w:rsid w:val="00B012FC"/>
    <w:rsid w:val="00B103AC"/>
    <w:rsid w:val="00B10A7B"/>
    <w:rsid w:val="00B11819"/>
    <w:rsid w:val="00B21EA0"/>
    <w:rsid w:val="00B23E23"/>
    <w:rsid w:val="00B33F5D"/>
    <w:rsid w:val="00B34CD9"/>
    <w:rsid w:val="00B4637E"/>
    <w:rsid w:val="00B51B30"/>
    <w:rsid w:val="00B61CF8"/>
    <w:rsid w:val="00B763FA"/>
    <w:rsid w:val="00B877E8"/>
    <w:rsid w:val="00B87807"/>
    <w:rsid w:val="00B92E4E"/>
    <w:rsid w:val="00B94ED8"/>
    <w:rsid w:val="00BC0851"/>
    <w:rsid w:val="00BC34D1"/>
    <w:rsid w:val="00BE630C"/>
    <w:rsid w:val="00BE7064"/>
    <w:rsid w:val="00BF5902"/>
    <w:rsid w:val="00BF77B0"/>
    <w:rsid w:val="00C027D8"/>
    <w:rsid w:val="00C04980"/>
    <w:rsid w:val="00C07BCF"/>
    <w:rsid w:val="00C12D02"/>
    <w:rsid w:val="00C23084"/>
    <w:rsid w:val="00C30AD5"/>
    <w:rsid w:val="00C3664F"/>
    <w:rsid w:val="00C37252"/>
    <w:rsid w:val="00C404E5"/>
    <w:rsid w:val="00C46617"/>
    <w:rsid w:val="00C53670"/>
    <w:rsid w:val="00C7134A"/>
    <w:rsid w:val="00C776BD"/>
    <w:rsid w:val="00C87D5D"/>
    <w:rsid w:val="00C9447D"/>
    <w:rsid w:val="00CA077D"/>
    <w:rsid w:val="00CB75AF"/>
    <w:rsid w:val="00CB7EF2"/>
    <w:rsid w:val="00CC6A67"/>
    <w:rsid w:val="00CD71BB"/>
    <w:rsid w:val="00CF2C46"/>
    <w:rsid w:val="00CF79ED"/>
    <w:rsid w:val="00D02464"/>
    <w:rsid w:val="00D04B6F"/>
    <w:rsid w:val="00D12603"/>
    <w:rsid w:val="00D138E7"/>
    <w:rsid w:val="00D304DE"/>
    <w:rsid w:val="00D3214B"/>
    <w:rsid w:val="00D33BE7"/>
    <w:rsid w:val="00D36B6E"/>
    <w:rsid w:val="00D4214E"/>
    <w:rsid w:val="00D67CFB"/>
    <w:rsid w:val="00D73D91"/>
    <w:rsid w:val="00D77546"/>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365A9"/>
    <w:rsid w:val="00E43DF9"/>
    <w:rsid w:val="00E43DFC"/>
    <w:rsid w:val="00E46BC3"/>
    <w:rsid w:val="00E5002B"/>
    <w:rsid w:val="00E5072A"/>
    <w:rsid w:val="00E6545A"/>
    <w:rsid w:val="00E65A22"/>
    <w:rsid w:val="00E74DFC"/>
    <w:rsid w:val="00E774B6"/>
    <w:rsid w:val="00E926FC"/>
    <w:rsid w:val="00E97DE9"/>
    <w:rsid w:val="00EB4506"/>
    <w:rsid w:val="00EB47FA"/>
    <w:rsid w:val="00EB5C9F"/>
    <w:rsid w:val="00EC2252"/>
    <w:rsid w:val="00ED18B1"/>
    <w:rsid w:val="00ED2FCB"/>
    <w:rsid w:val="00ED46DB"/>
    <w:rsid w:val="00ED780E"/>
    <w:rsid w:val="00F0670B"/>
    <w:rsid w:val="00F07BA3"/>
    <w:rsid w:val="00F141FB"/>
    <w:rsid w:val="00F168CF"/>
    <w:rsid w:val="00F22F3F"/>
    <w:rsid w:val="00F47DC4"/>
    <w:rsid w:val="00F6352A"/>
    <w:rsid w:val="00F64BFE"/>
    <w:rsid w:val="00F7623F"/>
    <w:rsid w:val="00FA1952"/>
    <w:rsid w:val="00FA6E03"/>
    <w:rsid w:val="00FC1515"/>
    <w:rsid w:val="00FC56A4"/>
    <w:rsid w:val="00FC68FF"/>
    <w:rsid w:val="00FC7031"/>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47C02"/>
  <w15:docId w15:val="{9A46B1FC-8E2A-4AA6-A50B-888EF7DE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uiPriority w:val="9"/>
    <w:qFormat/>
    <w:rsid w:val="008629D6"/>
    <w:pPr>
      <w:keepNext/>
      <w:jc w:val="center"/>
      <w:outlineLvl w:val="1"/>
    </w:pPr>
    <w:rPr>
      <w:b/>
      <w:snapToGrid w:val="0"/>
      <w:sz w:val="28"/>
    </w:rPr>
  </w:style>
  <w:style w:type="paragraph" w:styleId="3">
    <w:name w:val="heading 3"/>
    <w:basedOn w:val="a0"/>
    <w:next w:val="a0"/>
    <w:link w:val="30"/>
    <w:uiPriority w:val="9"/>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uiPriority w:val="9"/>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uiPriority w:val="9"/>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f4"/>
    <w:uiPriority w:val="99"/>
    <w:qFormat/>
    <w:rsid w:val="008629D6"/>
    <w:pPr>
      <w:spacing w:before="100" w:beforeAutospacing="1" w:after="100" w:afterAutospacing="1"/>
    </w:pPr>
    <w:rPr>
      <w:sz w:val="24"/>
      <w:szCs w:val="24"/>
    </w:rPr>
  </w:style>
  <w:style w:type="character" w:customStyle="1" w:styleId="af4">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note">
    <w:name w:val="note"/>
    <w:basedOn w:val="a1"/>
    <w:rsid w:val="006E7C64"/>
  </w:style>
  <w:style w:type="character" w:customStyle="1" w:styleId="s3">
    <w:name w:val="s3"/>
    <w:rsid w:val="003C1BC3"/>
    <w:rPr>
      <w:rFonts w:ascii="Times New Roman" w:hAnsi="Times New Roman" w:cs="Times New Roman" w:hint="default"/>
      <w:b w:val="0"/>
      <w:bCs w:val="0"/>
      <w:i/>
      <w:iCs/>
      <w:strike w:val="0"/>
      <w:dstrike w:val="0"/>
      <w:color w:val="FF0000"/>
      <w:sz w:val="20"/>
      <w:szCs w:val="20"/>
      <w:u w:val="none"/>
      <w:effect w:val="none"/>
    </w:rPr>
  </w:style>
  <w:style w:type="character" w:styleId="afd">
    <w:name w:val="Subtle Emphasis"/>
    <w:basedOn w:val="a1"/>
    <w:uiPriority w:val="19"/>
    <w:qFormat/>
    <w:rsid w:val="00982B25"/>
    <w:rPr>
      <w:i/>
      <w:iCs/>
      <w:color w:val="404040" w:themeColor="text1" w:themeTint="BF"/>
    </w:rPr>
  </w:style>
  <w:style w:type="character" w:styleId="afe">
    <w:name w:val="Emphasis"/>
    <w:basedOn w:val="a1"/>
    <w:uiPriority w:val="20"/>
    <w:qFormat/>
    <w:rsid w:val="00A01E20"/>
    <w:rPr>
      <w:i/>
      <w:iCs/>
    </w:rPr>
  </w:style>
  <w:style w:type="paragraph" w:styleId="aff">
    <w:name w:val="Title"/>
    <w:basedOn w:val="a0"/>
    <w:next w:val="a0"/>
    <w:link w:val="aff0"/>
    <w:uiPriority w:val="10"/>
    <w:qFormat/>
    <w:rsid w:val="0000749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0">
    <w:name w:val="Заголовок Знак"/>
    <w:basedOn w:val="a1"/>
    <w:link w:val="aff"/>
    <w:uiPriority w:val="10"/>
    <w:rsid w:val="0000749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ezkurwreuab5ozgtqnkl">
    <w:name w:val="ezkurwreuab5ozgtqnkl"/>
    <w:basedOn w:val="a1"/>
    <w:rsid w:val="003F061F"/>
  </w:style>
  <w:style w:type="character" w:styleId="aff1">
    <w:name w:val="FollowedHyperlink"/>
    <w:basedOn w:val="a1"/>
    <w:uiPriority w:val="99"/>
    <w:semiHidden/>
    <w:unhideWhenUsed/>
    <w:rsid w:val="00ED18B1"/>
    <w:rPr>
      <w:color w:val="954F72"/>
      <w:u w:val="single"/>
    </w:rPr>
  </w:style>
  <w:style w:type="paragraph" w:customStyle="1" w:styleId="msonormal0">
    <w:name w:val="msonormal"/>
    <w:basedOn w:val="a0"/>
    <w:rsid w:val="00ED18B1"/>
    <w:pPr>
      <w:spacing w:before="100" w:beforeAutospacing="1" w:after="100" w:afterAutospacing="1"/>
    </w:pPr>
    <w:rPr>
      <w:sz w:val="24"/>
      <w:szCs w:val="24"/>
    </w:rPr>
  </w:style>
  <w:style w:type="paragraph" w:customStyle="1" w:styleId="font1">
    <w:name w:val="font1"/>
    <w:basedOn w:val="a0"/>
    <w:rsid w:val="00ED18B1"/>
    <w:pPr>
      <w:spacing w:before="100" w:beforeAutospacing="1" w:after="100" w:afterAutospacing="1"/>
    </w:pPr>
    <w:rPr>
      <w:rFonts w:ascii="Calibri" w:hAnsi="Calibri" w:cs="Calibri"/>
      <w:color w:val="000000"/>
      <w:sz w:val="22"/>
      <w:szCs w:val="22"/>
    </w:rPr>
  </w:style>
  <w:style w:type="paragraph" w:customStyle="1" w:styleId="font5">
    <w:name w:val="font5"/>
    <w:basedOn w:val="a0"/>
    <w:rsid w:val="00ED18B1"/>
    <w:pPr>
      <w:spacing w:before="100" w:beforeAutospacing="1" w:after="100" w:afterAutospacing="1"/>
    </w:pPr>
    <w:rPr>
      <w:color w:val="000000"/>
      <w:sz w:val="22"/>
      <w:szCs w:val="22"/>
    </w:rPr>
  </w:style>
  <w:style w:type="paragraph" w:customStyle="1" w:styleId="font6">
    <w:name w:val="font6"/>
    <w:basedOn w:val="a0"/>
    <w:rsid w:val="00ED18B1"/>
    <w:pPr>
      <w:spacing w:before="100" w:beforeAutospacing="1" w:after="100" w:afterAutospacing="1"/>
    </w:pPr>
    <w:rPr>
      <w:color w:val="000000"/>
      <w:sz w:val="22"/>
      <w:szCs w:val="22"/>
    </w:rPr>
  </w:style>
  <w:style w:type="paragraph" w:customStyle="1" w:styleId="font7">
    <w:name w:val="font7"/>
    <w:basedOn w:val="a0"/>
    <w:rsid w:val="00ED18B1"/>
    <w:pPr>
      <w:spacing w:before="100" w:beforeAutospacing="1" w:after="100" w:afterAutospacing="1"/>
    </w:pPr>
    <w:rPr>
      <w:color w:val="333333"/>
      <w:sz w:val="22"/>
      <w:szCs w:val="22"/>
    </w:rPr>
  </w:style>
  <w:style w:type="paragraph" w:customStyle="1" w:styleId="font8">
    <w:name w:val="font8"/>
    <w:basedOn w:val="a0"/>
    <w:rsid w:val="00ED18B1"/>
    <w:pPr>
      <w:spacing w:before="100" w:beforeAutospacing="1" w:after="100" w:afterAutospacing="1"/>
    </w:pPr>
    <w:rPr>
      <w:b/>
      <w:bCs/>
      <w:color w:val="000000"/>
      <w:sz w:val="22"/>
      <w:szCs w:val="22"/>
    </w:rPr>
  </w:style>
  <w:style w:type="paragraph" w:customStyle="1" w:styleId="font9">
    <w:name w:val="font9"/>
    <w:basedOn w:val="a0"/>
    <w:rsid w:val="00ED18B1"/>
    <w:pPr>
      <w:spacing w:before="100" w:beforeAutospacing="1" w:after="100" w:afterAutospacing="1"/>
    </w:pPr>
    <w:rPr>
      <w:b/>
      <w:bCs/>
      <w:color w:val="000000"/>
      <w:sz w:val="22"/>
      <w:szCs w:val="22"/>
    </w:rPr>
  </w:style>
  <w:style w:type="paragraph" w:customStyle="1" w:styleId="font10">
    <w:name w:val="font10"/>
    <w:basedOn w:val="a0"/>
    <w:rsid w:val="00ED18B1"/>
    <w:pPr>
      <w:spacing w:before="100" w:beforeAutospacing="1" w:after="100" w:afterAutospacing="1"/>
    </w:pPr>
    <w:rPr>
      <w:b/>
      <w:bCs/>
      <w:color w:val="000000"/>
      <w:sz w:val="28"/>
      <w:szCs w:val="28"/>
    </w:rPr>
  </w:style>
  <w:style w:type="paragraph" w:customStyle="1" w:styleId="xl64">
    <w:name w:val="xl64"/>
    <w:basedOn w:val="a0"/>
    <w:rsid w:val="00ED18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5">
    <w:name w:val="xl65"/>
    <w:basedOn w:val="a0"/>
    <w:rsid w:val="00ED18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6">
    <w:name w:val="xl66"/>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68">
    <w:name w:val="xl68"/>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69">
    <w:name w:val="xl69"/>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70">
    <w:name w:val="xl70"/>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1">
    <w:name w:val="xl71"/>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2">
    <w:name w:val="xl72"/>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3">
    <w:name w:val="xl73"/>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4">
    <w:name w:val="xl74"/>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5">
    <w:name w:val="xl75"/>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6">
    <w:name w:val="xl76"/>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7">
    <w:name w:val="xl77"/>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78">
    <w:name w:val="xl78"/>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9">
    <w:name w:val="xl79"/>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0">
    <w:name w:val="xl80"/>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1">
    <w:name w:val="xl81"/>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77158735">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3393553">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21211349">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596911702">
      <w:bodyDiv w:val="1"/>
      <w:marLeft w:val="0"/>
      <w:marRight w:val="0"/>
      <w:marTop w:val="0"/>
      <w:marBottom w:val="0"/>
      <w:divBdr>
        <w:top w:val="none" w:sz="0" w:space="0" w:color="auto"/>
        <w:left w:val="none" w:sz="0" w:space="0" w:color="auto"/>
        <w:bottom w:val="none" w:sz="0" w:space="0" w:color="auto"/>
        <w:right w:val="none" w:sz="0" w:space="0" w:color="auto"/>
      </w:divBdr>
    </w:div>
    <w:div w:id="600262628">
      <w:bodyDiv w:val="1"/>
      <w:marLeft w:val="0"/>
      <w:marRight w:val="0"/>
      <w:marTop w:val="0"/>
      <w:marBottom w:val="0"/>
      <w:divBdr>
        <w:top w:val="none" w:sz="0" w:space="0" w:color="auto"/>
        <w:left w:val="none" w:sz="0" w:space="0" w:color="auto"/>
        <w:bottom w:val="none" w:sz="0" w:space="0" w:color="auto"/>
        <w:right w:val="none" w:sz="0" w:space="0" w:color="auto"/>
      </w:divBdr>
    </w:div>
    <w:div w:id="606304938">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46519011">
      <w:bodyDiv w:val="1"/>
      <w:marLeft w:val="0"/>
      <w:marRight w:val="0"/>
      <w:marTop w:val="0"/>
      <w:marBottom w:val="0"/>
      <w:divBdr>
        <w:top w:val="none" w:sz="0" w:space="0" w:color="auto"/>
        <w:left w:val="none" w:sz="0" w:space="0" w:color="auto"/>
        <w:bottom w:val="none" w:sz="0" w:space="0" w:color="auto"/>
        <w:right w:val="none" w:sz="0" w:space="0" w:color="auto"/>
      </w:divBdr>
    </w:div>
    <w:div w:id="653341906">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05980681">
      <w:bodyDiv w:val="1"/>
      <w:marLeft w:val="0"/>
      <w:marRight w:val="0"/>
      <w:marTop w:val="0"/>
      <w:marBottom w:val="0"/>
      <w:divBdr>
        <w:top w:val="none" w:sz="0" w:space="0" w:color="auto"/>
        <w:left w:val="none" w:sz="0" w:space="0" w:color="auto"/>
        <w:bottom w:val="none" w:sz="0" w:space="0" w:color="auto"/>
        <w:right w:val="none" w:sz="0" w:space="0" w:color="auto"/>
      </w:divBdr>
    </w:div>
    <w:div w:id="747650247">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1119033">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8431018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07249774">
      <w:bodyDiv w:val="1"/>
      <w:marLeft w:val="0"/>
      <w:marRight w:val="0"/>
      <w:marTop w:val="0"/>
      <w:marBottom w:val="0"/>
      <w:divBdr>
        <w:top w:val="none" w:sz="0" w:space="0" w:color="auto"/>
        <w:left w:val="none" w:sz="0" w:space="0" w:color="auto"/>
        <w:bottom w:val="none" w:sz="0" w:space="0" w:color="auto"/>
        <w:right w:val="none" w:sz="0" w:space="0" w:color="auto"/>
      </w:divBdr>
    </w:div>
    <w:div w:id="1008866032">
      <w:bodyDiv w:val="1"/>
      <w:marLeft w:val="0"/>
      <w:marRight w:val="0"/>
      <w:marTop w:val="0"/>
      <w:marBottom w:val="0"/>
      <w:divBdr>
        <w:top w:val="none" w:sz="0" w:space="0" w:color="auto"/>
        <w:left w:val="none" w:sz="0" w:space="0" w:color="auto"/>
        <w:bottom w:val="none" w:sz="0" w:space="0" w:color="auto"/>
        <w:right w:val="none" w:sz="0" w:space="0" w:color="auto"/>
      </w:divBdr>
    </w:div>
    <w:div w:id="1056515182">
      <w:bodyDiv w:val="1"/>
      <w:marLeft w:val="0"/>
      <w:marRight w:val="0"/>
      <w:marTop w:val="0"/>
      <w:marBottom w:val="0"/>
      <w:divBdr>
        <w:top w:val="none" w:sz="0" w:space="0" w:color="auto"/>
        <w:left w:val="none" w:sz="0" w:space="0" w:color="auto"/>
        <w:bottom w:val="none" w:sz="0" w:space="0" w:color="auto"/>
        <w:right w:val="none" w:sz="0" w:space="0" w:color="auto"/>
      </w:divBdr>
    </w:div>
    <w:div w:id="1060635332">
      <w:bodyDiv w:val="1"/>
      <w:marLeft w:val="0"/>
      <w:marRight w:val="0"/>
      <w:marTop w:val="0"/>
      <w:marBottom w:val="0"/>
      <w:divBdr>
        <w:top w:val="none" w:sz="0" w:space="0" w:color="auto"/>
        <w:left w:val="none" w:sz="0" w:space="0" w:color="auto"/>
        <w:bottom w:val="none" w:sz="0" w:space="0" w:color="auto"/>
        <w:right w:val="none" w:sz="0" w:space="0" w:color="auto"/>
      </w:divBdr>
    </w:div>
    <w:div w:id="1085614150">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196466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20710457">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597714792">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0040298">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15102654">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73223047">
      <w:bodyDiv w:val="1"/>
      <w:marLeft w:val="0"/>
      <w:marRight w:val="0"/>
      <w:marTop w:val="0"/>
      <w:marBottom w:val="0"/>
      <w:divBdr>
        <w:top w:val="none" w:sz="0" w:space="0" w:color="auto"/>
        <w:left w:val="none" w:sz="0" w:space="0" w:color="auto"/>
        <w:bottom w:val="none" w:sz="0" w:space="0" w:color="auto"/>
        <w:right w:val="none" w:sz="0" w:space="0" w:color="auto"/>
      </w:divBdr>
    </w:div>
    <w:div w:id="1878353911">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04438700">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1967857582">
      <w:bodyDiv w:val="1"/>
      <w:marLeft w:val="0"/>
      <w:marRight w:val="0"/>
      <w:marTop w:val="0"/>
      <w:marBottom w:val="0"/>
      <w:divBdr>
        <w:top w:val="none" w:sz="0" w:space="0" w:color="auto"/>
        <w:left w:val="none" w:sz="0" w:space="0" w:color="auto"/>
        <w:bottom w:val="none" w:sz="0" w:space="0" w:color="auto"/>
        <w:right w:val="none" w:sz="0" w:space="0" w:color="auto"/>
      </w:divBdr>
    </w:div>
    <w:div w:id="1987389511">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 w:id="2030525978">
      <w:bodyDiv w:val="1"/>
      <w:marLeft w:val="0"/>
      <w:marRight w:val="0"/>
      <w:marTop w:val="0"/>
      <w:marBottom w:val="0"/>
      <w:divBdr>
        <w:top w:val="none" w:sz="0" w:space="0" w:color="auto"/>
        <w:left w:val="none" w:sz="0" w:space="0" w:color="auto"/>
        <w:bottom w:val="none" w:sz="0" w:space="0" w:color="auto"/>
        <w:right w:val="none" w:sz="0" w:space="0" w:color="auto"/>
      </w:divBdr>
    </w:div>
    <w:div w:id="205102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V2300032733"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adilet.zan.kz/rus/docs/H16EV000046" TargetMode="External"/><Relationship Id="rId7" Type="http://schemas.openxmlformats.org/officeDocument/2006/relationships/endnotes" Target="endnotes.xml"/><Relationship Id="rId12" Type="http://schemas.openxmlformats.org/officeDocument/2006/relationships/hyperlink" Target="https://adilet.zan.kz/rus/docs/V2100022230" TargetMode="External"/><Relationship Id="rId17" Type="http://schemas.openxmlformats.org/officeDocument/2006/relationships/hyperlink" Target="https://adilet.zan.kz/rus/docs/Z1400000202"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adilet.zan.kz/rus/docs/Z1400000202" TargetMode="External"/><Relationship Id="rId20" Type="http://schemas.openxmlformats.org/officeDocument/2006/relationships/hyperlink" Target="https://adilet.zan.kz/rus/docs/H16EV00007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V2100023886" TargetMode="External"/><Relationship Id="rId24" Type="http://schemas.openxmlformats.org/officeDocument/2006/relationships/hyperlink" Target="https://adilet.zan.kz/rus/docs/Z1500000410" TargetMode="External"/><Relationship Id="rId5" Type="http://schemas.openxmlformats.org/officeDocument/2006/relationships/webSettings" Target="webSettings.xml"/><Relationship Id="rId15" Type="http://schemas.openxmlformats.org/officeDocument/2006/relationships/hyperlink" Target="https://adilet.zan.kz/rus/docs/V2000021479"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adilet.zan.kz/rus/docs/V2100024253" TargetMode="External"/><Relationship Id="rId19" Type="http://schemas.openxmlformats.org/officeDocument/2006/relationships/hyperlink" Target="https://adilet.zan.kz/rus/docs/V2100022175" TargetMode="External"/><Relationship Id="rId4" Type="http://schemas.openxmlformats.org/officeDocument/2006/relationships/settings" Target="settings.xml"/><Relationship Id="rId9" Type="http://schemas.openxmlformats.org/officeDocument/2006/relationships/hyperlink" Target="https://adilet.zan.kz/rus/docs/V2000021479" TargetMode="External"/><Relationship Id="rId14" Type="http://schemas.openxmlformats.org/officeDocument/2006/relationships/hyperlink" Target="https://adilet.zan.kz/rus/docs/Z1400000202"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5E174-3E18-44C4-9154-589B695E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2852</TotalTime>
  <Pages>59</Pages>
  <Words>17268</Words>
  <Characters>98432</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289</cp:revision>
  <cp:lastPrinted>2024-12-30T04:33:00Z</cp:lastPrinted>
  <dcterms:created xsi:type="dcterms:W3CDTF">2020-01-09T04:48:00Z</dcterms:created>
  <dcterms:modified xsi:type="dcterms:W3CDTF">2024-12-30T04:37:00Z</dcterms:modified>
</cp:coreProperties>
</file>