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46A6E" w14:textId="6DC79D54" w:rsidR="00B103AC" w:rsidRPr="00B103AC" w:rsidRDefault="00B103AC" w:rsidP="008629D6">
      <w:pPr>
        <w:ind w:firstLine="567"/>
        <w:jc w:val="right"/>
        <w:rPr>
          <w:b/>
          <w:bCs/>
          <w:kern w:val="32"/>
          <w:sz w:val="28"/>
          <w:szCs w:val="28"/>
          <w:lang w:val="kk-KZ"/>
        </w:rPr>
      </w:pPr>
      <w:r>
        <w:rPr>
          <w:b/>
          <w:bCs/>
          <w:kern w:val="32"/>
          <w:sz w:val="28"/>
          <w:szCs w:val="28"/>
          <w:lang w:val="kk-KZ"/>
        </w:rPr>
        <w:t>Утверждаю</w:t>
      </w:r>
    </w:p>
    <w:p w14:paraId="1A5EE51B" w14:textId="43A312C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578CDFBE" w:rsidR="008629D6" w:rsidRPr="00AD1FE1" w:rsidRDefault="008629D6" w:rsidP="008629D6">
      <w:pPr>
        <w:ind w:firstLine="567"/>
        <w:jc w:val="right"/>
        <w:rPr>
          <w:b/>
          <w:bCs/>
          <w:kern w:val="32"/>
          <w:sz w:val="28"/>
          <w:szCs w:val="28"/>
        </w:rPr>
      </w:pPr>
      <w:r w:rsidRPr="00AD1FE1">
        <w:rPr>
          <w:b/>
          <w:bCs/>
          <w:kern w:val="32"/>
          <w:sz w:val="28"/>
          <w:szCs w:val="28"/>
        </w:rPr>
        <w:t>№</w:t>
      </w:r>
      <w:r w:rsidR="0016246A">
        <w:rPr>
          <w:b/>
          <w:bCs/>
          <w:kern w:val="32"/>
          <w:sz w:val="28"/>
          <w:szCs w:val="28"/>
          <w:lang w:val="kk-KZ"/>
        </w:rPr>
        <w:t xml:space="preserve"> </w:t>
      </w:r>
      <w:r w:rsidR="002E3742">
        <w:rPr>
          <w:b/>
          <w:bCs/>
          <w:kern w:val="32"/>
          <w:sz w:val="28"/>
          <w:szCs w:val="28"/>
          <w:lang w:val="kk-KZ"/>
        </w:rPr>
        <w:t>39</w:t>
      </w:r>
      <w:r w:rsidR="00037086">
        <w:rPr>
          <w:b/>
          <w:bCs/>
          <w:kern w:val="32"/>
          <w:sz w:val="28"/>
          <w:szCs w:val="28"/>
          <w:lang w:val="kk-KZ"/>
        </w:rPr>
        <w:t>7</w:t>
      </w:r>
      <w:r w:rsidR="00272675" w:rsidRPr="00AD1FE1">
        <w:rPr>
          <w:b/>
          <w:bCs/>
          <w:kern w:val="32"/>
          <w:sz w:val="28"/>
          <w:szCs w:val="28"/>
        </w:rPr>
        <w:t>-</w:t>
      </w:r>
      <w:r w:rsidRPr="00AD1FE1">
        <w:rPr>
          <w:b/>
          <w:bCs/>
          <w:kern w:val="32"/>
          <w:sz w:val="28"/>
          <w:szCs w:val="28"/>
        </w:rPr>
        <w:t>п от</w:t>
      </w:r>
      <w:r w:rsidR="005F4EE7">
        <w:rPr>
          <w:b/>
          <w:bCs/>
          <w:kern w:val="32"/>
          <w:sz w:val="28"/>
          <w:szCs w:val="28"/>
        </w:rPr>
        <w:t xml:space="preserve"> «</w:t>
      </w:r>
      <w:r w:rsidR="002E3742">
        <w:rPr>
          <w:b/>
          <w:bCs/>
          <w:kern w:val="32"/>
          <w:sz w:val="28"/>
          <w:szCs w:val="28"/>
          <w:lang w:val="kk-KZ"/>
        </w:rPr>
        <w:t>2</w:t>
      </w:r>
      <w:r w:rsidR="00C41242">
        <w:rPr>
          <w:b/>
          <w:bCs/>
          <w:kern w:val="32"/>
          <w:sz w:val="28"/>
          <w:szCs w:val="28"/>
          <w:lang w:val="kk-KZ"/>
        </w:rPr>
        <w:t>6</w:t>
      </w:r>
      <w:r w:rsidRPr="00AD1FE1">
        <w:rPr>
          <w:b/>
          <w:bCs/>
          <w:kern w:val="32"/>
          <w:sz w:val="28"/>
          <w:szCs w:val="28"/>
        </w:rPr>
        <w:t xml:space="preserve">» </w:t>
      </w:r>
      <w:r w:rsidR="0016246A">
        <w:rPr>
          <w:b/>
          <w:bCs/>
          <w:kern w:val="32"/>
          <w:sz w:val="28"/>
          <w:szCs w:val="28"/>
          <w:lang w:val="kk-KZ"/>
        </w:rPr>
        <w:t>декабря</w:t>
      </w:r>
      <w:r w:rsidRPr="00AD1FE1">
        <w:rPr>
          <w:b/>
          <w:bCs/>
          <w:kern w:val="32"/>
          <w:sz w:val="28"/>
          <w:szCs w:val="28"/>
        </w:rPr>
        <w:t xml:space="preserve"> 202</w:t>
      </w:r>
      <w:r w:rsidR="00F07BA3">
        <w:rPr>
          <w:b/>
          <w:bCs/>
          <w:kern w:val="32"/>
          <w:sz w:val="28"/>
          <w:szCs w:val="28"/>
          <w:lang w:val="kk-KZ"/>
        </w:rPr>
        <w:t>4</w:t>
      </w:r>
      <w:r w:rsidRPr="00AD1FE1">
        <w:rPr>
          <w:b/>
          <w:bCs/>
          <w:kern w:val="32"/>
          <w:sz w:val="28"/>
          <w:szCs w:val="28"/>
        </w:rPr>
        <w:t xml:space="preserve"> 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623E80AE"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0B133E" w:rsidRPr="000B133E">
        <w:rPr>
          <w:sz w:val="28"/>
          <w:szCs w:val="28"/>
        </w:rPr>
        <w:t>медицинских изделий</w:t>
      </w:r>
      <w:r w:rsidR="001B4CDA">
        <w:rPr>
          <w:sz w:val="28"/>
          <w:szCs w:val="28"/>
        </w:rPr>
        <w:t xml:space="preserve"> </w:t>
      </w:r>
      <w:bookmarkStart w:id="0" w:name="_Hlk186203055"/>
      <w:r w:rsidR="002E3742" w:rsidRPr="0002286A">
        <w:rPr>
          <w:sz w:val="28"/>
          <w:szCs w:val="28"/>
        </w:rPr>
        <w:t>на 20</w:t>
      </w:r>
      <w:r w:rsidR="003F3778">
        <w:rPr>
          <w:sz w:val="28"/>
          <w:szCs w:val="28"/>
        </w:rPr>
        <w:t>25</w:t>
      </w:r>
      <w:r w:rsidR="002E3742" w:rsidRPr="0002286A">
        <w:rPr>
          <w:sz w:val="28"/>
          <w:szCs w:val="28"/>
        </w:rPr>
        <w:t xml:space="preserve"> год</w:t>
      </w:r>
      <w:bookmarkEnd w:id="0"/>
    </w:p>
    <w:p w14:paraId="0C5FC1CA" w14:textId="77777777" w:rsidR="00B012FC" w:rsidRPr="00AD1FE1" w:rsidRDefault="00B012FC" w:rsidP="00B012FC">
      <w:pPr>
        <w:jc w:val="center"/>
        <w:rPr>
          <w:sz w:val="28"/>
          <w:szCs w:val="28"/>
        </w:rPr>
      </w:pPr>
    </w:p>
    <w:p w14:paraId="509A07EC" w14:textId="12DB8B8D" w:rsidR="008629D6" w:rsidRPr="00AD1FE1" w:rsidRDefault="003C1BC3" w:rsidP="00B012FC">
      <w:pPr>
        <w:ind w:firstLine="709"/>
        <w:jc w:val="both"/>
        <w:rPr>
          <w:sz w:val="28"/>
          <w:szCs w:val="24"/>
        </w:rPr>
      </w:pPr>
      <w:r w:rsidRPr="003C1BC3">
        <w:rPr>
          <w:sz w:val="28"/>
          <w:szCs w:val="24"/>
        </w:rPr>
        <w:t xml:space="preserve">Тендерная документация по закупу </w:t>
      </w:r>
      <w:r w:rsidR="000B133E" w:rsidRPr="000B133E">
        <w:rPr>
          <w:sz w:val="28"/>
          <w:szCs w:val="28"/>
        </w:rPr>
        <w:t>медицинских изделий</w:t>
      </w:r>
      <w:r w:rsidR="001B4CDA">
        <w:rPr>
          <w:sz w:val="28"/>
          <w:szCs w:val="28"/>
        </w:rPr>
        <w:t xml:space="preserve"> </w:t>
      </w:r>
      <w:r w:rsidR="002E3742" w:rsidRPr="0002286A">
        <w:rPr>
          <w:sz w:val="28"/>
          <w:szCs w:val="28"/>
        </w:rPr>
        <w:t>на 20</w:t>
      </w:r>
      <w:r w:rsidR="003F3778">
        <w:rPr>
          <w:sz w:val="28"/>
          <w:szCs w:val="28"/>
        </w:rPr>
        <w:t>25</w:t>
      </w:r>
      <w:r w:rsidR="002E3742" w:rsidRPr="0002286A">
        <w:rPr>
          <w:sz w:val="28"/>
          <w:szCs w:val="28"/>
        </w:rPr>
        <w:t xml:space="preserve"> год</w:t>
      </w:r>
      <w:r w:rsidR="0016246A" w:rsidRPr="003C1BC3">
        <w:rPr>
          <w:sz w:val="28"/>
          <w:szCs w:val="24"/>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Об утверждении перечня орфанных заболеваний и лекарственных средств для их лечения (орфанных)</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3) непревышение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r w:rsidRPr="00AD1FE1">
        <w:rPr>
          <w:color w:val="FF0000"/>
          <w:sz w:val="28"/>
        </w:rPr>
        <w:t>риложени</w:t>
      </w:r>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54C69459" w:rsidR="008629D6" w:rsidRPr="00AD1FE1" w:rsidRDefault="00C37252" w:rsidP="00F141FB">
      <w:pPr>
        <w:pStyle w:val="Iauiue"/>
        <w:widowControl/>
        <w:numPr>
          <w:ilvl w:val="0"/>
          <w:numId w:val="3"/>
        </w:numPr>
        <w:ind w:left="0" w:firstLine="760"/>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w:t>
      </w:r>
      <w:r w:rsidRPr="00AD1FE1">
        <w:rPr>
          <w:szCs w:val="24"/>
        </w:rPr>
        <w:lastRenderedPageBreak/>
        <w:t xml:space="preserve">приписок, за исключением случаев необходимости исправления грамматических или арифметических ошибок. </w:t>
      </w:r>
    </w:p>
    <w:p w14:paraId="4DE115A6" w14:textId="382EF87E"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B4CDA" w:rsidRPr="001B4CDA">
        <w:rPr>
          <w:b/>
          <w:szCs w:val="24"/>
        </w:rPr>
        <w:t xml:space="preserve">медицинских изделий </w:t>
      </w:r>
      <w:r w:rsidR="002E3742" w:rsidRPr="002E3742">
        <w:rPr>
          <w:b/>
          <w:szCs w:val="24"/>
        </w:rPr>
        <w:t>на 202</w:t>
      </w:r>
      <w:r w:rsidR="003F3778">
        <w:rPr>
          <w:b/>
          <w:szCs w:val="24"/>
        </w:rPr>
        <w:t>5</w:t>
      </w:r>
      <w:r w:rsidR="002E3742" w:rsidRPr="002E3742">
        <w:rPr>
          <w:b/>
          <w:szCs w:val="24"/>
        </w:rPr>
        <w:t xml:space="preserve"> год</w:t>
      </w:r>
      <w:r w:rsidRPr="00AD1FE1">
        <w:rPr>
          <w:b/>
          <w:szCs w:val="24"/>
        </w:rPr>
        <w:t>» и «Не вскрывать до 1</w:t>
      </w:r>
      <w:r w:rsidR="00D138E7">
        <w:rPr>
          <w:b/>
          <w:szCs w:val="24"/>
        </w:rPr>
        <w:t>1</w:t>
      </w:r>
      <w:r w:rsidRPr="00AD1FE1">
        <w:rPr>
          <w:b/>
          <w:szCs w:val="24"/>
        </w:rPr>
        <w:t>:</w:t>
      </w:r>
      <w:r w:rsidR="00A779B1">
        <w:rPr>
          <w:b/>
          <w:szCs w:val="24"/>
        </w:rPr>
        <w:t>30</w:t>
      </w:r>
      <w:r w:rsidRPr="00AD1FE1">
        <w:rPr>
          <w:b/>
          <w:szCs w:val="24"/>
        </w:rPr>
        <w:t xml:space="preserve"> часов </w:t>
      </w:r>
      <w:r w:rsidR="002E3742">
        <w:rPr>
          <w:b/>
          <w:szCs w:val="24"/>
          <w:lang w:val="kk-KZ"/>
        </w:rPr>
        <w:t>17</w:t>
      </w:r>
      <w:r w:rsidR="0016246A">
        <w:rPr>
          <w:b/>
          <w:szCs w:val="24"/>
          <w:lang w:val="kk-KZ"/>
        </w:rPr>
        <w:t xml:space="preserve"> января</w:t>
      </w:r>
      <w:r w:rsidRPr="00D4214E">
        <w:rPr>
          <w:b/>
          <w:szCs w:val="24"/>
        </w:rPr>
        <w:t xml:space="preserve"> </w:t>
      </w:r>
      <w:r w:rsidRPr="00AD1FE1">
        <w:rPr>
          <w:b/>
          <w:szCs w:val="24"/>
        </w:rPr>
        <w:t>20</w:t>
      </w:r>
      <w:r w:rsidR="00F07BA3">
        <w:rPr>
          <w:b/>
          <w:szCs w:val="24"/>
        </w:rPr>
        <w:t>2</w:t>
      </w:r>
      <w:r w:rsidR="0016246A">
        <w:rPr>
          <w:b/>
          <w:szCs w:val="24"/>
        </w:rPr>
        <w:t>5</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xml:space="preserve">) копию документа, предоставляющего право на осуществление предпринимательской деятельности без образования юридического лица, </w:t>
      </w:r>
      <w:r w:rsidR="0013418D" w:rsidRPr="00AD1FE1">
        <w:rPr>
          <w:sz w:val="28"/>
        </w:rPr>
        <w:lastRenderedPageBreak/>
        <w:t>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r w:rsidRPr="00F07BA3">
        <w:rPr>
          <w:szCs w:val="24"/>
        </w:rPr>
        <w:t>docx</w:t>
      </w:r>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t xml:space="preserve">На ввезенные и произведенные на территории Республики Казахстан до истечения срока действия регистрационного удостоверения </w:t>
      </w:r>
      <w:r w:rsidRPr="00F47DC4">
        <w:rPr>
          <w:sz w:val="28"/>
          <w:szCs w:val="24"/>
        </w:rPr>
        <w:lastRenderedPageBreak/>
        <w:t>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lastRenderedPageBreak/>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767609AC" w:rsidR="0094545E" w:rsidRPr="0016246A" w:rsidRDefault="00225FB8" w:rsidP="00F07BA3">
      <w:pPr>
        <w:pStyle w:val="Iauiue"/>
        <w:widowControl/>
        <w:numPr>
          <w:ilvl w:val="0"/>
          <w:numId w:val="28"/>
        </w:numPr>
        <w:jc w:val="both"/>
        <w:rPr>
          <w:b/>
          <w:sz w:val="28"/>
          <w:szCs w:val="24"/>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2E3742">
        <w:rPr>
          <w:b/>
          <w:sz w:val="28"/>
          <w:szCs w:val="24"/>
          <w:lang w:val="kk-KZ"/>
        </w:rPr>
        <w:t>17</w:t>
      </w:r>
      <w:r w:rsidR="0016246A" w:rsidRPr="0016246A">
        <w:rPr>
          <w:b/>
          <w:sz w:val="28"/>
          <w:szCs w:val="24"/>
        </w:rPr>
        <w:t xml:space="preserve"> января 2025</w:t>
      </w:r>
      <w:r w:rsidR="0016246A">
        <w:rPr>
          <w:b/>
          <w:sz w:val="28"/>
          <w:szCs w:val="24"/>
        </w:rPr>
        <w:t xml:space="preserve"> год</w:t>
      </w:r>
      <w:r w:rsidR="0094545E" w:rsidRPr="00AD1FE1">
        <w:rPr>
          <w:b/>
          <w:sz w:val="28"/>
          <w:szCs w:val="24"/>
        </w:rPr>
        <w:t>.</w:t>
      </w:r>
      <w:r w:rsidR="0094545E" w:rsidRPr="0016246A">
        <w:rPr>
          <w:b/>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r w:rsidRPr="00AD1FE1">
        <w:rPr>
          <w:rStyle w:val="s0"/>
          <w:b/>
          <w:sz w:val="28"/>
          <w:szCs w:val="24"/>
        </w:rPr>
        <w:t>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541E2CDD"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lastRenderedPageBreak/>
        <w:t xml:space="preserve">Окончательный срок представления тендерных заявок не позднее </w:t>
      </w:r>
      <w:r w:rsidR="005555F2" w:rsidRPr="00AD1FE1">
        <w:rPr>
          <w:b/>
          <w:sz w:val="28"/>
          <w:szCs w:val="24"/>
        </w:rPr>
        <w:t xml:space="preserve">10 часов 00 минут </w:t>
      </w:r>
      <w:r w:rsidR="002E3742">
        <w:rPr>
          <w:b/>
          <w:sz w:val="28"/>
          <w:szCs w:val="24"/>
          <w:lang w:val="kk-KZ"/>
        </w:rPr>
        <w:t>17</w:t>
      </w:r>
      <w:r w:rsidR="0016246A" w:rsidRPr="0016246A">
        <w:rPr>
          <w:b/>
          <w:sz w:val="28"/>
          <w:szCs w:val="24"/>
        </w:rPr>
        <w:t xml:space="preserve"> января 2025</w:t>
      </w:r>
      <w:r w:rsidR="0016246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1B3E4F85"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856A9A" w:rsidRPr="00AD1FE1">
        <w:rPr>
          <w:sz w:val="28"/>
          <w:szCs w:val="24"/>
        </w:rPr>
        <w:t>вскрываются и</w:t>
      </w:r>
      <w:r w:rsidRPr="00AD1FE1">
        <w:rPr>
          <w:sz w:val="28"/>
          <w:szCs w:val="24"/>
        </w:rPr>
        <w:t xml:space="preserve">  возвращаются  представившим  их  потенциальным  поставщикам. </w:t>
      </w:r>
    </w:p>
    <w:p w14:paraId="3721B223" w14:textId="0E030E2E"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2E3742">
        <w:rPr>
          <w:b/>
          <w:szCs w:val="24"/>
          <w:lang w:val="kk-KZ"/>
        </w:rPr>
        <w:t>17</w:t>
      </w:r>
      <w:r w:rsidR="0016246A" w:rsidRPr="0016246A">
        <w:rPr>
          <w:b/>
          <w:szCs w:val="24"/>
        </w:rPr>
        <w:t xml:space="preserve"> января 2025</w:t>
      </w:r>
      <w:r w:rsidR="0016246A">
        <w:rPr>
          <w:b/>
          <w:szCs w:val="24"/>
        </w:rPr>
        <w:t xml:space="preserve"> года в</w:t>
      </w:r>
      <w:r w:rsidRPr="00AD1FE1">
        <w:rPr>
          <w:b/>
          <w:szCs w:val="24"/>
        </w:rPr>
        <w:t xml:space="preserve"> </w:t>
      </w:r>
      <w:r w:rsidR="008D63B2">
        <w:rPr>
          <w:b/>
          <w:szCs w:val="24"/>
        </w:rPr>
        <w:t>11</w:t>
      </w:r>
      <w:r w:rsidRPr="00AD1FE1">
        <w:rPr>
          <w:b/>
          <w:szCs w:val="24"/>
        </w:rPr>
        <w:t xml:space="preserve"> часов </w:t>
      </w:r>
      <w:r w:rsidR="00A779B1">
        <w:rPr>
          <w:b/>
          <w:szCs w:val="24"/>
        </w:rPr>
        <w:t>30</w:t>
      </w:r>
      <w:r w:rsidRPr="00AD1FE1">
        <w:rPr>
          <w:b/>
          <w:szCs w:val="24"/>
        </w:rPr>
        <w:t xml:space="preserve">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77777777"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1DA6EFA6" w:rsidR="009D7597" w:rsidRPr="009D7597" w:rsidRDefault="004009A9" w:rsidP="004009A9">
      <w:pPr>
        <w:pStyle w:val="af3"/>
        <w:shd w:val="clear" w:color="auto" w:fill="FFFFFF"/>
        <w:spacing w:before="0" w:beforeAutospacing="0" w:after="0" w:afterAutospacing="0" w:line="285" w:lineRule="atLeast"/>
        <w:ind w:firstLine="525"/>
        <w:jc w:val="both"/>
        <w:textAlignment w:val="baseline"/>
        <w:rPr>
          <w:rStyle w:val="s0"/>
          <w:color w:val="000000" w:themeColor="text1"/>
          <w:sz w:val="28"/>
          <w:szCs w:val="24"/>
        </w:rPr>
      </w:pPr>
      <w:r>
        <w:rPr>
          <w:rStyle w:val="s0"/>
          <w:color w:val="000000" w:themeColor="text1"/>
          <w:sz w:val="28"/>
          <w:szCs w:val="24"/>
        </w:rPr>
        <w:t xml:space="preserve">5)  </w:t>
      </w:r>
      <w:r w:rsidR="009D7597"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62788037"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6) </w:t>
      </w:r>
      <w:r w:rsidR="009D7597"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28446236"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7) </w:t>
      </w:r>
      <w:r w:rsidR="009D7597"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C2F3DEF" w:rsidR="009D7597" w:rsidRPr="009D7597" w:rsidRDefault="009D7597" w:rsidP="004009A9">
      <w:pPr>
        <w:pStyle w:val="af3"/>
        <w:numPr>
          <w:ilvl w:val="0"/>
          <w:numId w:val="36"/>
        </w:numPr>
        <w:shd w:val="clear" w:color="auto" w:fill="FFFFFF"/>
        <w:spacing w:before="0" w:beforeAutospacing="0" w:after="0" w:afterAutospacing="0" w:line="285" w:lineRule="atLeast"/>
        <w:ind w:left="0" w:firstLine="567"/>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lastRenderedPageBreak/>
        <w:t xml:space="preserve"> </w:t>
      </w:r>
      <w:r w:rsidRPr="00AD1FE1">
        <w:rPr>
          <w:b/>
          <w:sz w:val="28"/>
          <w:szCs w:val="24"/>
          <w:lang w:val="kk-KZ"/>
        </w:rPr>
        <w:t>У</w:t>
      </w:r>
      <w:r w:rsidR="007F54A7" w:rsidRPr="00AD1FE1">
        <w:rPr>
          <w:b/>
          <w:sz w:val="28"/>
          <w:szCs w:val="24"/>
        </w:rPr>
        <w:t>словия</w:t>
      </w:r>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lastRenderedPageBreak/>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w:t>
      </w:r>
      <w:r w:rsidRPr="00AD1FE1">
        <w:rPr>
          <w:rStyle w:val="s0"/>
          <w:sz w:val="28"/>
          <w:szCs w:val="24"/>
          <w:lang w:eastAsia="ru-RU"/>
        </w:rPr>
        <w:lastRenderedPageBreak/>
        <w:t>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14:paraId="30484A2C" w14:textId="77777777"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0B133E" w14:paraId="2246D83C"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35A124A2" w14:textId="77777777" w:rsidR="008629D6" w:rsidRPr="000B133E" w:rsidRDefault="008629D6" w:rsidP="00CB75AF">
            <w:pPr>
              <w:jc w:val="right"/>
              <w:rPr>
                <w:bCs/>
                <w:i/>
                <w:sz w:val="24"/>
                <w:szCs w:val="24"/>
              </w:rPr>
            </w:pPr>
            <w:r w:rsidRPr="000B133E">
              <w:rPr>
                <w:bCs/>
                <w:i/>
                <w:sz w:val="24"/>
                <w:szCs w:val="24"/>
              </w:rPr>
              <w:lastRenderedPageBreak/>
              <w:t>Приложение 1 </w:t>
            </w:r>
          </w:p>
          <w:p w14:paraId="02072722" w14:textId="77777777" w:rsidR="008629D6" w:rsidRPr="000B133E" w:rsidRDefault="008629D6" w:rsidP="00CB75AF">
            <w:pPr>
              <w:jc w:val="right"/>
              <w:rPr>
                <w:bCs/>
                <w:i/>
                <w:sz w:val="24"/>
                <w:szCs w:val="24"/>
              </w:rPr>
            </w:pPr>
            <w:r w:rsidRPr="000B133E">
              <w:rPr>
                <w:bCs/>
                <w:i/>
                <w:sz w:val="24"/>
                <w:szCs w:val="24"/>
              </w:rPr>
              <w:t>к Тендерной документации</w:t>
            </w:r>
          </w:p>
          <w:p w14:paraId="6774F361" w14:textId="77777777" w:rsidR="008629D6" w:rsidRPr="000B133E" w:rsidRDefault="008629D6" w:rsidP="00D831A1">
            <w:pPr>
              <w:jc w:val="center"/>
              <w:rPr>
                <w:b/>
                <w:bCs/>
                <w:sz w:val="24"/>
                <w:szCs w:val="24"/>
              </w:rPr>
            </w:pPr>
            <w:r w:rsidRPr="000B133E">
              <w:rPr>
                <w:b/>
                <w:bCs/>
                <w:sz w:val="24"/>
                <w:szCs w:val="24"/>
              </w:rPr>
              <w:t> Перечень закупаемых товаров</w:t>
            </w:r>
          </w:p>
          <w:p w14:paraId="6669ED5B" w14:textId="77777777" w:rsidR="0048063D" w:rsidRPr="000B133E" w:rsidRDefault="0048063D" w:rsidP="00D831A1">
            <w:pPr>
              <w:jc w:val="center"/>
              <w:rPr>
                <w:b/>
                <w:bCs/>
                <w:sz w:val="24"/>
                <w:szCs w:val="24"/>
              </w:rPr>
            </w:pPr>
          </w:p>
          <w:tbl>
            <w:tblPr>
              <w:tblW w:w="15185" w:type="dxa"/>
              <w:tblLayout w:type="fixed"/>
              <w:tblLook w:val="04A0" w:firstRow="1" w:lastRow="0" w:firstColumn="1" w:lastColumn="0" w:noHBand="0" w:noVBand="1"/>
            </w:tblPr>
            <w:tblGrid>
              <w:gridCol w:w="960"/>
              <w:gridCol w:w="1235"/>
              <w:gridCol w:w="3160"/>
              <w:gridCol w:w="901"/>
              <w:gridCol w:w="948"/>
              <w:gridCol w:w="1029"/>
              <w:gridCol w:w="2819"/>
              <w:gridCol w:w="1559"/>
              <w:gridCol w:w="958"/>
              <w:gridCol w:w="1616"/>
            </w:tblGrid>
            <w:tr w:rsidR="00A779B1" w:rsidRPr="00A779B1" w14:paraId="2957A007" w14:textId="77777777" w:rsidTr="00A779B1">
              <w:trPr>
                <w:trHeight w:val="1680"/>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944B30" w14:textId="77777777" w:rsidR="00A779B1" w:rsidRPr="00A779B1" w:rsidRDefault="00A779B1" w:rsidP="00A779B1">
                  <w:pPr>
                    <w:jc w:val="center"/>
                    <w:rPr>
                      <w:b/>
                      <w:bCs/>
                      <w:color w:val="000000"/>
                      <w:sz w:val="18"/>
                      <w:szCs w:val="18"/>
                    </w:rPr>
                  </w:pPr>
                  <w:r w:rsidRPr="00A779B1">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FFFFFF"/>
                  <w:vAlign w:val="center"/>
                  <w:hideMark/>
                </w:tcPr>
                <w:p w14:paraId="5D1530F3" w14:textId="77777777" w:rsidR="00A779B1" w:rsidRPr="00A779B1" w:rsidRDefault="00A779B1" w:rsidP="00A779B1">
                  <w:pPr>
                    <w:jc w:val="center"/>
                    <w:rPr>
                      <w:b/>
                      <w:bCs/>
                      <w:color w:val="000000"/>
                      <w:sz w:val="18"/>
                      <w:szCs w:val="18"/>
                    </w:rPr>
                  </w:pPr>
                  <w:r w:rsidRPr="00A779B1">
                    <w:rPr>
                      <w:b/>
                      <w:bCs/>
                      <w:color w:val="000000"/>
                      <w:sz w:val="18"/>
                      <w:szCs w:val="18"/>
                    </w:rPr>
                    <w:t>Наименование заказчика</w:t>
                  </w:r>
                </w:p>
              </w:tc>
              <w:tc>
                <w:tcPr>
                  <w:tcW w:w="3160" w:type="dxa"/>
                  <w:tcBorders>
                    <w:top w:val="single" w:sz="4" w:space="0" w:color="auto"/>
                    <w:left w:val="nil"/>
                    <w:bottom w:val="single" w:sz="4" w:space="0" w:color="auto"/>
                    <w:right w:val="single" w:sz="4" w:space="0" w:color="auto"/>
                  </w:tcBorders>
                  <w:shd w:val="clear" w:color="000000" w:fill="FFFFFF"/>
                  <w:vAlign w:val="center"/>
                  <w:hideMark/>
                </w:tcPr>
                <w:p w14:paraId="1103C32E" w14:textId="77777777" w:rsidR="00A779B1" w:rsidRPr="00A779B1" w:rsidRDefault="00A779B1" w:rsidP="00A779B1">
                  <w:pPr>
                    <w:jc w:val="center"/>
                    <w:rPr>
                      <w:b/>
                      <w:bCs/>
                      <w:color w:val="000000"/>
                      <w:sz w:val="18"/>
                      <w:szCs w:val="18"/>
                    </w:rPr>
                  </w:pPr>
                  <w:r w:rsidRPr="00A779B1">
                    <w:rPr>
                      <w:b/>
                      <w:bCs/>
                      <w:color w:val="000000"/>
                      <w:sz w:val="18"/>
                      <w:szCs w:val="18"/>
                    </w:rPr>
                    <w:t xml:space="preserve">Наименование товара* </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14:paraId="58637A93" w14:textId="77777777" w:rsidR="00A779B1" w:rsidRPr="00A779B1" w:rsidRDefault="00A779B1" w:rsidP="00A779B1">
                  <w:pPr>
                    <w:jc w:val="center"/>
                    <w:rPr>
                      <w:b/>
                      <w:bCs/>
                      <w:color w:val="000000"/>
                      <w:sz w:val="18"/>
                      <w:szCs w:val="18"/>
                    </w:rPr>
                  </w:pPr>
                  <w:r w:rsidRPr="00A779B1">
                    <w:rPr>
                      <w:b/>
                      <w:bCs/>
                      <w:color w:val="000000"/>
                      <w:sz w:val="18"/>
                      <w:szCs w:val="18"/>
                    </w:rPr>
                    <w:t>Ед. изм.</w:t>
                  </w:r>
                </w:p>
              </w:tc>
              <w:tc>
                <w:tcPr>
                  <w:tcW w:w="948" w:type="dxa"/>
                  <w:tcBorders>
                    <w:top w:val="single" w:sz="4" w:space="0" w:color="auto"/>
                    <w:left w:val="nil"/>
                    <w:bottom w:val="single" w:sz="4" w:space="0" w:color="auto"/>
                    <w:right w:val="single" w:sz="4" w:space="0" w:color="auto"/>
                  </w:tcBorders>
                  <w:shd w:val="clear" w:color="000000" w:fill="FFFFFF"/>
                  <w:vAlign w:val="center"/>
                  <w:hideMark/>
                </w:tcPr>
                <w:p w14:paraId="7B624273" w14:textId="77777777" w:rsidR="00A779B1" w:rsidRPr="00A779B1" w:rsidRDefault="00A779B1" w:rsidP="00A779B1">
                  <w:pPr>
                    <w:jc w:val="center"/>
                    <w:rPr>
                      <w:b/>
                      <w:bCs/>
                      <w:color w:val="000000"/>
                      <w:sz w:val="18"/>
                      <w:szCs w:val="18"/>
                    </w:rPr>
                  </w:pPr>
                  <w:r w:rsidRPr="00A779B1">
                    <w:rPr>
                      <w:b/>
                      <w:bCs/>
                      <w:color w:val="000000"/>
                      <w:sz w:val="18"/>
                      <w:szCs w:val="18"/>
                    </w:rPr>
                    <w:t>Кол-во</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039C28F2" w14:textId="77777777" w:rsidR="00A779B1" w:rsidRPr="00A779B1" w:rsidRDefault="00A779B1" w:rsidP="00A779B1">
                  <w:pPr>
                    <w:jc w:val="center"/>
                    <w:rPr>
                      <w:b/>
                      <w:bCs/>
                      <w:color w:val="000000"/>
                      <w:sz w:val="18"/>
                      <w:szCs w:val="18"/>
                    </w:rPr>
                  </w:pPr>
                  <w:r w:rsidRPr="00A779B1">
                    <w:rPr>
                      <w:b/>
                      <w:bCs/>
                      <w:color w:val="000000"/>
                      <w:sz w:val="18"/>
                      <w:szCs w:val="18"/>
                    </w:rPr>
                    <w:t>Условия поставки (в соответсвии с Инкотермс 2020)</w:t>
                  </w:r>
                </w:p>
              </w:tc>
              <w:tc>
                <w:tcPr>
                  <w:tcW w:w="2819" w:type="dxa"/>
                  <w:tcBorders>
                    <w:top w:val="single" w:sz="4" w:space="0" w:color="auto"/>
                    <w:left w:val="nil"/>
                    <w:bottom w:val="single" w:sz="4" w:space="0" w:color="auto"/>
                    <w:right w:val="single" w:sz="4" w:space="0" w:color="auto"/>
                  </w:tcBorders>
                  <w:shd w:val="clear" w:color="000000" w:fill="FFFFFF"/>
                  <w:vAlign w:val="center"/>
                  <w:hideMark/>
                </w:tcPr>
                <w:p w14:paraId="18DB8670" w14:textId="77777777" w:rsidR="00A779B1" w:rsidRPr="00A779B1" w:rsidRDefault="00A779B1" w:rsidP="00A779B1">
                  <w:pPr>
                    <w:jc w:val="center"/>
                    <w:rPr>
                      <w:b/>
                      <w:bCs/>
                      <w:color w:val="000000"/>
                      <w:sz w:val="18"/>
                      <w:szCs w:val="18"/>
                    </w:rPr>
                  </w:pPr>
                  <w:r w:rsidRPr="00A779B1">
                    <w:rPr>
                      <w:b/>
                      <w:bCs/>
                      <w:color w:val="000000"/>
                      <w:sz w:val="18"/>
                      <w:szCs w:val="18"/>
                    </w:rPr>
                    <w:t>Срок поставки товаров</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38C124D8" w14:textId="77777777" w:rsidR="00A779B1" w:rsidRPr="00A779B1" w:rsidRDefault="00A779B1" w:rsidP="00A779B1">
                  <w:pPr>
                    <w:jc w:val="center"/>
                    <w:rPr>
                      <w:b/>
                      <w:bCs/>
                      <w:color w:val="000000"/>
                      <w:sz w:val="18"/>
                      <w:szCs w:val="18"/>
                    </w:rPr>
                  </w:pPr>
                  <w:r w:rsidRPr="00A779B1">
                    <w:rPr>
                      <w:b/>
                      <w:bCs/>
                      <w:color w:val="000000"/>
                      <w:sz w:val="18"/>
                      <w:szCs w:val="18"/>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64AF481C" w14:textId="77777777" w:rsidR="00A779B1" w:rsidRPr="00A779B1" w:rsidRDefault="00A779B1" w:rsidP="00A779B1">
                  <w:pPr>
                    <w:jc w:val="center"/>
                    <w:rPr>
                      <w:b/>
                      <w:bCs/>
                      <w:color w:val="000000"/>
                      <w:sz w:val="18"/>
                      <w:szCs w:val="18"/>
                    </w:rPr>
                  </w:pPr>
                  <w:r w:rsidRPr="00A779B1">
                    <w:rPr>
                      <w:b/>
                      <w:bCs/>
                      <w:color w:val="000000"/>
                      <w:sz w:val="18"/>
                      <w:szCs w:val="18"/>
                    </w:rPr>
                    <w:t xml:space="preserve"> Размер авансового платежа, в% </w:t>
                  </w:r>
                </w:p>
              </w:tc>
              <w:tc>
                <w:tcPr>
                  <w:tcW w:w="1616" w:type="dxa"/>
                  <w:tcBorders>
                    <w:top w:val="single" w:sz="4" w:space="0" w:color="auto"/>
                    <w:left w:val="nil"/>
                    <w:bottom w:val="single" w:sz="4" w:space="0" w:color="auto"/>
                    <w:right w:val="single" w:sz="4" w:space="0" w:color="auto"/>
                  </w:tcBorders>
                  <w:shd w:val="clear" w:color="000000" w:fill="FFFFFF"/>
                  <w:vAlign w:val="center"/>
                  <w:hideMark/>
                </w:tcPr>
                <w:p w14:paraId="336E4B9D" w14:textId="77777777" w:rsidR="00A779B1" w:rsidRPr="00A779B1" w:rsidRDefault="00A779B1" w:rsidP="00A779B1">
                  <w:pPr>
                    <w:jc w:val="center"/>
                    <w:rPr>
                      <w:b/>
                      <w:bCs/>
                      <w:color w:val="000000"/>
                      <w:sz w:val="18"/>
                      <w:szCs w:val="18"/>
                    </w:rPr>
                  </w:pPr>
                  <w:r w:rsidRPr="00A779B1">
                    <w:rPr>
                      <w:b/>
                      <w:bCs/>
                      <w:color w:val="000000"/>
                      <w:sz w:val="18"/>
                      <w:szCs w:val="18"/>
                    </w:rPr>
                    <w:t xml:space="preserve"> Сумма, выделенная для закупа способом тендера (по лоту №), тенге </w:t>
                  </w:r>
                </w:p>
              </w:tc>
            </w:tr>
            <w:tr w:rsidR="00A779B1" w:rsidRPr="00A779B1" w14:paraId="3632D932" w14:textId="77777777" w:rsidTr="00A779B1">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1A2E5CA" w14:textId="77777777" w:rsidR="00A779B1" w:rsidRPr="00A779B1" w:rsidRDefault="00A779B1" w:rsidP="00A779B1">
                  <w:pPr>
                    <w:jc w:val="center"/>
                    <w:rPr>
                      <w:b/>
                      <w:bCs/>
                      <w:color w:val="000000"/>
                      <w:sz w:val="18"/>
                      <w:szCs w:val="18"/>
                    </w:rPr>
                  </w:pPr>
                  <w:r w:rsidRPr="00A779B1">
                    <w:rPr>
                      <w:b/>
                      <w:bCs/>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01564789" w14:textId="77777777" w:rsidR="00A779B1" w:rsidRPr="00A779B1" w:rsidRDefault="00A779B1" w:rsidP="00A779B1">
                  <w:pPr>
                    <w:jc w:val="center"/>
                    <w:rPr>
                      <w:b/>
                      <w:bCs/>
                      <w:color w:val="000000"/>
                      <w:sz w:val="18"/>
                      <w:szCs w:val="18"/>
                    </w:rPr>
                  </w:pPr>
                  <w:r w:rsidRPr="00A779B1">
                    <w:rPr>
                      <w:b/>
                      <w:bCs/>
                      <w:color w:val="000000"/>
                      <w:sz w:val="18"/>
                      <w:szCs w:val="18"/>
                    </w:rPr>
                    <w:t>2</w:t>
                  </w:r>
                </w:p>
              </w:tc>
              <w:tc>
                <w:tcPr>
                  <w:tcW w:w="3160" w:type="dxa"/>
                  <w:tcBorders>
                    <w:top w:val="nil"/>
                    <w:left w:val="nil"/>
                    <w:bottom w:val="single" w:sz="4" w:space="0" w:color="auto"/>
                    <w:right w:val="single" w:sz="4" w:space="0" w:color="auto"/>
                  </w:tcBorders>
                  <w:shd w:val="clear" w:color="000000" w:fill="FFFFFF"/>
                  <w:vAlign w:val="center"/>
                  <w:hideMark/>
                </w:tcPr>
                <w:p w14:paraId="6602FB61" w14:textId="77777777" w:rsidR="00A779B1" w:rsidRPr="00A779B1" w:rsidRDefault="00A779B1" w:rsidP="00A779B1">
                  <w:pPr>
                    <w:jc w:val="center"/>
                    <w:rPr>
                      <w:b/>
                      <w:bCs/>
                      <w:color w:val="000000"/>
                      <w:sz w:val="18"/>
                      <w:szCs w:val="18"/>
                    </w:rPr>
                  </w:pPr>
                  <w:r w:rsidRPr="00A779B1">
                    <w:rPr>
                      <w:b/>
                      <w:bCs/>
                      <w:color w:val="000000"/>
                      <w:sz w:val="18"/>
                      <w:szCs w:val="18"/>
                    </w:rPr>
                    <w:t>3</w:t>
                  </w:r>
                </w:p>
              </w:tc>
              <w:tc>
                <w:tcPr>
                  <w:tcW w:w="901" w:type="dxa"/>
                  <w:tcBorders>
                    <w:top w:val="nil"/>
                    <w:left w:val="nil"/>
                    <w:bottom w:val="single" w:sz="4" w:space="0" w:color="auto"/>
                    <w:right w:val="single" w:sz="4" w:space="0" w:color="auto"/>
                  </w:tcBorders>
                  <w:shd w:val="clear" w:color="000000" w:fill="FFFFFF"/>
                  <w:vAlign w:val="center"/>
                  <w:hideMark/>
                </w:tcPr>
                <w:p w14:paraId="1B72A351" w14:textId="77777777" w:rsidR="00A779B1" w:rsidRPr="00A779B1" w:rsidRDefault="00A779B1" w:rsidP="00A779B1">
                  <w:pPr>
                    <w:jc w:val="center"/>
                    <w:rPr>
                      <w:b/>
                      <w:bCs/>
                      <w:color w:val="000000"/>
                      <w:sz w:val="18"/>
                      <w:szCs w:val="18"/>
                    </w:rPr>
                  </w:pPr>
                  <w:r w:rsidRPr="00A779B1">
                    <w:rPr>
                      <w:b/>
                      <w:bCs/>
                      <w:color w:val="000000"/>
                      <w:sz w:val="18"/>
                      <w:szCs w:val="18"/>
                    </w:rPr>
                    <w:t>4</w:t>
                  </w:r>
                </w:p>
              </w:tc>
              <w:tc>
                <w:tcPr>
                  <w:tcW w:w="948" w:type="dxa"/>
                  <w:tcBorders>
                    <w:top w:val="nil"/>
                    <w:left w:val="nil"/>
                    <w:bottom w:val="single" w:sz="4" w:space="0" w:color="auto"/>
                    <w:right w:val="single" w:sz="4" w:space="0" w:color="auto"/>
                  </w:tcBorders>
                  <w:shd w:val="clear" w:color="000000" w:fill="FFFFFF"/>
                  <w:vAlign w:val="center"/>
                  <w:hideMark/>
                </w:tcPr>
                <w:p w14:paraId="17F008A9" w14:textId="77777777" w:rsidR="00A779B1" w:rsidRPr="00A779B1" w:rsidRDefault="00A779B1" w:rsidP="00A779B1">
                  <w:pPr>
                    <w:jc w:val="center"/>
                    <w:rPr>
                      <w:b/>
                      <w:bCs/>
                      <w:color w:val="000000"/>
                      <w:sz w:val="18"/>
                      <w:szCs w:val="18"/>
                    </w:rPr>
                  </w:pPr>
                  <w:r w:rsidRPr="00A779B1">
                    <w:rPr>
                      <w:b/>
                      <w:bCs/>
                      <w:color w:val="000000"/>
                      <w:sz w:val="18"/>
                      <w:szCs w:val="18"/>
                    </w:rPr>
                    <w:t>5</w:t>
                  </w:r>
                </w:p>
              </w:tc>
              <w:tc>
                <w:tcPr>
                  <w:tcW w:w="1029" w:type="dxa"/>
                  <w:tcBorders>
                    <w:top w:val="nil"/>
                    <w:left w:val="nil"/>
                    <w:bottom w:val="single" w:sz="4" w:space="0" w:color="auto"/>
                    <w:right w:val="single" w:sz="4" w:space="0" w:color="auto"/>
                  </w:tcBorders>
                  <w:shd w:val="clear" w:color="000000" w:fill="FFFFFF"/>
                  <w:vAlign w:val="center"/>
                  <w:hideMark/>
                </w:tcPr>
                <w:p w14:paraId="6E88F1A4" w14:textId="77777777" w:rsidR="00A779B1" w:rsidRPr="00A779B1" w:rsidRDefault="00A779B1" w:rsidP="00A779B1">
                  <w:pPr>
                    <w:jc w:val="center"/>
                    <w:rPr>
                      <w:b/>
                      <w:bCs/>
                      <w:color w:val="000000"/>
                      <w:sz w:val="18"/>
                      <w:szCs w:val="18"/>
                    </w:rPr>
                  </w:pPr>
                  <w:r w:rsidRPr="00A779B1">
                    <w:rPr>
                      <w:b/>
                      <w:bCs/>
                      <w:color w:val="000000"/>
                      <w:sz w:val="18"/>
                      <w:szCs w:val="18"/>
                    </w:rPr>
                    <w:t>6</w:t>
                  </w:r>
                </w:p>
              </w:tc>
              <w:tc>
                <w:tcPr>
                  <w:tcW w:w="2819" w:type="dxa"/>
                  <w:tcBorders>
                    <w:top w:val="nil"/>
                    <w:left w:val="nil"/>
                    <w:bottom w:val="single" w:sz="4" w:space="0" w:color="auto"/>
                    <w:right w:val="single" w:sz="4" w:space="0" w:color="auto"/>
                  </w:tcBorders>
                  <w:shd w:val="clear" w:color="000000" w:fill="FFFFFF"/>
                  <w:vAlign w:val="center"/>
                  <w:hideMark/>
                </w:tcPr>
                <w:p w14:paraId="16AB0DE7" w14:textId="77777777" w:rsidR="00A779B1" w:rsidRPr="00A779B1" w:rsidRDefault="00A779B1" w:rsidP="00A779B1">
                  <w:pPr>
                    <w:jc w:val="center"/>
                    <w:rPr>
                      <w:b/>
                      <w:bCs/>
                      <w:color w:val="000000"/>
                      <w:sz w:val="18"/>
                      <w:szCs w:val="18"/>
                    </w:rPr>
                  </w:pPr>
                  <w:r w:rsidRPr="00A779B1">
                    <w:rPr>
                      <w:b/>
                      <w:bCs/>
                      <w:color w:val="000000"/>
                      <w:sz w:val="18"/>
                      <w:szCs w:val="18"/>
                    </w:rPr>
                    <w:t>7</w:t>
                  </w:r>
                </w:p>
              </w:tc>
              <w:tc>
                <w:tcPr>
                  <w:tcW w:w="1559" w:type="dxa"/>
                  <w:tcBorders>
                    <w:top w:val="nil"/>
                    <w:left w:val="nil"/>
                    <w:bottom w:val="single" w:sz="4" w:space="0" w:color="auto"/>
                    <w:right w:val="single" w:sz="4" w:space="0" w:color="auto"/>
                  </w:tcBorders>
                  <w:shd w:val="clear" w:color="000000" w:fill="FFFFFF"/>
                  <w:vAlign w:val="center"/>
                  <w:hideMark/>
                </w:tcPr>
                <w:p w14:paraId="3B410AFE" w14:textId="77777777" w:rsidR="00A779B1" w:rsidRPr="00A779B1" w:rsidRDefault="00A779B1" w:rsidP="00A779B1">
                  <w:pPr>
                    <w:jc w:val="center"/>
                    <w:rPr>
                      <w:b/>
                      <w:bCs/>
                      <w:color w:val="000000"/>
                      <w:sz w:val="18"/>
                      <w:szCs w:val="18"/>
                    </w:rPr>
                  </w:pPr>
                  <w:r w:rsidRPr="00A779B1">
                    <w:rPr>
                      <w:b/>
                      <w:bCs/>
                      <w:color w:val="000000"/>
                      <w:sz w:val="18"/>
                      <w:szCs w:val="18"/>
                    </w:rPr>
                    <w:t>8</w:t>
                  </w:r>
                </w:p>
              </w:tc>
              <w:tc>
                <w:tcPr>
                  <w:tcW w:w="958" w:type="dxa"/>
                  <w:tcBorders>
                    <w:top w:val="nil"/>
                    <w:left w:val="nil"/>
                    <w:bottom w:val="single" w:sz="4" w:space="0" w:color="auto"/>
                    <w:right w:val="single" w:sz="4" w:space="0" w:color="auto"/>
                  </w:tcBorders>
                  <w:shd w:val="clear" w:color="000000" w:fill="FFFFFF"/>
                  <w:vAlign w:val="center"/>
                  <w:hideMark/>
                </w:tcPr>
                <w:p w14:paraId="494F9554" w14:textId="77777777" w:rsidR="00A779B1" w:rsidRPr="00A779B1" w:rsidRDefault="00A779B1" w:rsidP="00A779B1">
                  <w:pPr>
                    <w:jc w:val="center"/>
                    <w:rPr>
                      <w:b/>
                      <w:bCs/>
                      <w:color w:val="000000"/>
                      <w:sz w:val="18"/>
                      <w:szCs w:val="18"/>
                    </w:rPr>
                  </w:pPr>
                  <w:r w:rsidRPr="00A779B1">
                    <w:rPr>
                      <w:b/>
                      <w:bCs/>
                      <w:color w:val="000000"/>
                      <w:sz w:val="18"/>
                      <w:szCs w:val="18"/>
                    </w:rPr>
                    <w:t>9</w:t>
                  </w:r>
                </w:p>
              </w:tc>
              <w:tc>
                <w:tcPr>
                  <w:tcW w:w="1616" w:type="dxa"/>
                  <w:tcBorders>
                    <w:top w:val="nil"/>
                    <w:left w:val="nil"/>
                    <w:bottom w:val="single" w:sz="4" w:space="0" w:color="auto"/>
                    <w:right w:val="single" w:sz="4" w:space="0" w:color="auto"/>
                  </w:tcBorders>
                  <w:shd w:val="clear" w:color="000000" w:fill="FFFFFF"/>
                  <w:vAlign w:val="center"/>
                  <w:hideMark/>
                </w:tcPr>
                <w:p w14:paraId="0D20964E" w14:textId="77777777" w:rsidR="00A779B1" w:rsidRPr="00A779B1" w:rsidRDefault="00A779B1" w:rsidP="00A779B1">
                  <w:pPr>
                    <w:jc w:val="center"/>
                    <w:rPr>
                      <w:b/>
                      <w:bCs/>
                      <w:color w:val="000000"/>
                      <w:sz w:val="18"/>
                      <w:szCs w:val="18"/>
                    </w:rPr>
                  </w:pPr>
                  <w:r w:rsidRPr="00A779B1">
                    <w:rPr>
                      <w:b/>
                      <w:bCs/>
                      <w:color w:val="000000"/>
                      <w:sz w:val="18"/>
                      <w:szCs w:val="18"/>
                    </w:rPr>
                    <w:t>10</w:t>
                  </w:r>
                </w:p>
              </w:tc>
            </w:tr>
            <w:tr w:rsidR="00A779B1" w:rsidRPr="00A779B1" w14:paraId="14A0EAC5"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7C3291B" w14:textId="77777777" w:rsidR="00A779B1" w:rsidRPr="00A779B1" w:rsidRDefault="00A779B1" w:rsidP="00A779B1">
                  <w:pPr>
                    <w:jc w:val="center"/>
                    <w:rPr>
                      <w:color w:val="000000"/>
                      <w:sz w:val="18"/>
                      <w:szCs w:val="18"/>
                    </w:rPr>
                  </w:pPr>
                  <w:r w:rsidRPr="00A779B1">
                    <w:rPr>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750CD7C2"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8BE1D59" w14:textId="77777777" w:rsidR="00A779B1" w:rsidRPr="00A779B1" w:rsidRDefault="00A779B1" w:rsidP="00A779B1">
                  <w:pPr>
                    <w:jc w:val="center"/>
                    <w:rPr>
                      <w:sz w:val="18"/>
                      <w:szCs w:val="18"/>
                    </w:rPr>
                  </w:pPr>
                  <w:r w:rsidRPr="00A779B1">
                    <w:rPr>
                      <w:sz w:val="18"/>
                      <w:szCs w:val="18"/>
                    </w:rPr>
                    <w:t>Пластина реконструктивная периферическая для подвздошного гребня, правая/левая</w:t>
                  </w:r>
                </w:p>
              </w:tc>
              <w:tc>
                <w:tcPr>
                  <w:tcW w:w="901" w:type="dxa"/>
                  <w:tcBorders>
                    <w:top w:val="nil"/>
                    <w:left w:val="nil"/>
                    <w:bottom w:val="single" w:sz="4" w:space="0" w:color="auto"/>
                    <w:right w:val="single" w:sz="4" w:space="0" w:color="auto"/>
                  </w:tcBorders>
                  <w:shd w:val="clear" w:color="000000" w:fill="FFFFFF"/>
                  <w:noWrap/>
                  <w:vAlign w:val="center"/>
                  <w:hideMark/>
                </w:tcPr>
                <w:p w14:paraId="00789A28"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DBE9433"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03482DB1"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30D9105"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A81210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6DC14B1"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4127F0D" w14:textId="77777777" w:rsidR="00A779B1" w:rsidRPr="00A779B1" w:rsidRDefault="00A779B1" w:rsidP="00A779B1">
                  <w:pPr>
                    <w:jc w:val="center"/>
                    <w:rPr>
                      <w:color w:val="000000"/>
                      <w:sz w:val="18"/>
                      <w:szCs w:val="18"/>
                    </w:rPr>
                  </w:pPr>
                  <w:r w:rsidRPr="00A779B1">
                    <w:rPr>
                      <w:color w:val="000000"/>
                      <w:sz w:val="18"/>
                      <w:szCs w:val="18"/>
                    </w:rPr>
                    <w:t>459800</w:t>
                  </w:r>
                </w:p>
              </w:tc>
            </w:tr>
            <w:tr w:rsidR="00A779B1" w:rsidRPr="00A779B1" w14:paraId="30A4B4A8"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C5B4142" w14:textId="77777777" w:rsidR="00A779B1" w:rsidRPr="00A779B1" w:rsidRDefault="00A779B1" w:rsidP="00A779B1">
                  <w:pPr>
                    <w:jc w:val="center"/>
                    <w:rPr>
                      <w:color w:val="000000"/>
                      <w:sz w:val="18"/>
                      <w:szCs w:val="18"/>
                    </w:rPr>
                  </w:pPr>
                  <w:r w:rsidRPr="00A779B1">
                    <w:rPr>
                      <w:color w:val="000000"/>
                      <w:sz w:val="18"/>
                      <w:szCs w:val="18"/>
                    </w:rPr>
                    <w:t>2</w:t>
                  </w:r>
                </w:p>
              </w:tc>
              <w:tc>
                <w:tcPr>
                  <w:tcW w:w="1235" w:type="dxa"/>
                  <w:tcBorders>
                    <w:top w:val="nil"/>
                    <w:left w:val="nil"/>
                    <w:bottom w:val="single" w:sz="4" w:space="0" w:color="auto"/>
                    <w:right w:val="single" w:sz="4" w:space="0" w:color="auto"/>
                  </w:tcBorders>
                  <w:shd w:val="clear" w:color="000000" w:fill="FFFFFF"/>
                  <w:vAlign w:val="center"/>
                  <w:hideMark/>
                </w:tcPr>
                <w:p w14:paraId="53E37BEF"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9165C82" w14:textId="77777777" w:rsidR="00A779B1" w:rsidRPr="00A779B1" w:rsidRDefault="00A779B1" w:rsidP="00A779B1">
                  <w:pPr>
                    <w:jc w:val="center"/>
                    <w:rPr>
                      <w:sz w:val="18"/>
                      <w:szCs w:val="18"/>
                    </w:rPr>
                  </w:pPr>
                  <w:r w:rsidRPr="00A779B1">
                    <w:rPr>
                      <w:sz w:val="18"/>
                      <w:szCs w:val="18"/>
                    </w:rPr>
                    <w:t>Пластина реконструктивная периферическая для таза, правая/левая</w:t>
                  </w:r>
                </w:p>
              </w:tc>
              <w:tc>
                <w:tcPr>
                  <w:tcW w:w="901" w:type="dxa"/>
                  <w:tcBorders>
                    <w:top w:val="nil"/>
                    <w:left w:val="nil"/>
                    <w:bottom w:val="single" w:sz="4" w:space="0" w:color="auto"/>
                    <w:right w:val="single" w:sz="4" w:space="0" w:color="auto"/>
                  </w:tcBorders>
                  <w:shd w:val="clear" w:color="000000" w:fill="FFFFFF"/>
                  <w:noWrap/>
                  <w:vAlign w:val="center"/>
                  <w:hideMark/>
                </w:tcPr>
                <w:p w14:paraId="49E7DB84"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EDD2D32"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661BB3A0"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FC6E08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B9FBDD6"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A426FB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1C4A96E" w14:textId="77777777" w:rsidR="00A779B1" w:rsidRPr="00A779B1" w:rsidRDefault="00A779B1" w:rsidP="00A779B1">
                  <w:pPr>
                    <w:jc w:val="center"/>
                    <w:rPr>
                      <w:color w:val="000000"/>
                      <w:sz w:val="18"/>
                      <w:szCs w:val="18"/>
                    </w:rPr>
                  </w:pPr>
                  <w:r w:rsidRPr="00A779B1">
                    <w:rPr>
                      <w:color w:val="000000"/>
                      <w:sz w:val="18"/>
                      <w:szCs w:val="18"/>
                    </w:rPr>
                    <w:t>289520</w:t>
                  </w:r>
                </w:p>
              </w:tc>
            </w:tr>
            <w:tr w:rsidR="00A779B1" w:rsidRPr="00A779B1" w14:paraId="0A8C70C5"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9B366C0" w14:textId="77777777" w:rsidR="00A779B1" w:rsidRPr="00A779B1" w:rsidRDefault="00A779B1" w:rsidP="00A779B1">
                  <w:pPr>
                    <w:jc w:val="center"/>
                    <w:rPr>
                      <w:color w:val="000000"/>
                      <w:sz w:val="18"/>
                      <w:szCs w:val="18"/>
                    </w:rPr>
                  </w:pPr>
                  <w:r w:rsidRPr="00A779B1">
                    <w:rPr>
                      <w:color w:val="000000"/>
                      <w:sz w:val="18"/>
                      <w:szCs w:val="18"/>
                    </w:rPr>
                    <w:t>3</w:t>
                  </w:r>
                </w:p>
              </w:tc>
              <w:tc>
                <w:tcPr>
                  <w:tcW w:w="1235" w:type="dxa"/>
                  <w:tcBorders>
                    <w:top w:val="nil"/>
                    <w:left w:val="nil"/>
                    <w:bottom w:val="single" w:sz="4" w:space="0" w:color="auto"/>
                    <w:right w:val="single" w:sz="4" w:space="0" w:color="auto"/>
                  </w:tcBorders>
                  <w:shd w:val="clear" w:color="000000" w:fill="FFFFFF"/>
                  <w:vAlign w:val="center"/>
                  <w:hideMark/>
                </w:tcPr>
                <w:p w14:paraId="3279A5CC"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FDA58F9" w14:textId="77777777" w:rsidR="00A779B1" w:rsidRPr="00A779B1" w:rsidRDefault="00A779B1" w:rsidP="00A779B1">
                  <w:pPr>
                    <w:jc w:val="center"/>
                    <w:rPr>
                      <w:sz w:val="18"/>
                      <w:szCs w:val="18"/>
                    </w:rPr>
                  </w:pPr>
                  <w:r w:rsidRPr="00A779B1">
                    <w:rPr>
                      <w:sz w:val="18"/>
                      <w:szCs w:val="18"/>
                    </w:rPr>
                    <w:t>Пластина реконструктивная для лонного сочленения</w:t>
                  </w:r>
                </w:p>
              </w:tc>
              <w:tc>
                <w:tcPr>
                  <w:tcW w:w="901" w:type="dxa"/>
                  <w:tcBorders>
                    <w:top w:val="nil"/>
                    <w:left w:val="nil"/>
                    <w:bottom w:val="single" w:sz="4" w:space="0" w:color="auto"/>
                    <w:right w:val="single" w:sz="4" w:space="0" w:color="auto"/>
                  </w:tcBorders>
                  <w:shd w:val="clear" w:color="000000" w:fill="FFFFFF"/>
                  <w:noWrap/>
                  <w:vAlign w:val="center"/>
                  <w:hideMark/>
                </w:tcPr>
                <w:p w14:paraId="76944ECD"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2A0028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3F8E298C"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BDCA94A"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B575605"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08BEB5D"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2D117D7" w14:textId="77777777" w:rsidR="00A779B1" w:rsidRPr="00A779B1" w:rsidRDefault="00A779B1" w:rsidP="00A779B1">
                  <w:pPr>
                    <w:jc w:val="center"/>
                    <w:rPr>
                      <w:color w:val="000000"/>
                      <w:sz w:val="18"/>
                      <w:szCs w:val="18"/>
                    </w:rPr>
                  </w:pPr>
                  <w:r w:rsidRPr="00A779B1">
                    <w:rPr>
                      <w:color w:val="000000"/>
                      <w:sz w:val="18"/>
                      <w:szCs w:val="18"/>
                    </w:rPr>
                    <w:t>221320</w:t>
                  </w:r>
                </w:p>
              </w:tc>
            </w:tr>
            <w:tr w:rsidR="00A779B1" w:rsidRPr="00A779B1" w14:paraId="57755B82"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8CEEAFD" w14:textId="77777777" w:rsidR="00A779B1" w:rsidRPr="00A779B1" w:rsidRDefault="00A779B1" w:rsidP="00A779B1">
                  <w:pPr>
                    <w:jc w:val="center"/>
                    <w:rPr>
                      <w:color w:val="000000"/>
                      <w:sz w:val="18"/>
                      <w:szCs w:val="18"/>
                    </w:rPr>
                  </w:pPr>
                  <w:r w:rsidRPr="00A779B1">
                    <w:rPr>
                      <w:color w:val="000000"/>
                      <w:sz w:val="18"/>
                      <w:szCs w:val="18"/>
                    </w:rPr>
                    <w:t>4</w:t>
                  </w:r>
                </w:p>
              </w:tc>
              <w:tc>
                <w:tcPr>
                  <w:tcW w:w="1235" w:type="dxa"/>
                  <w:tcBorders>
                    <w:top w:val="nil"/>
                    <w:left w:val="nil"/>
                    <w:bottom w:val="single" w:sz="4" w:space="0" w:color="auto"/>
                    <w:right w:val="single" w:sz="4" w:space="0" w:color="auto"/>
                  </w:tcBorders>
                  <w:shd w:val="clear" w:color="000000" w:fill="FFFFFF"/>
                  <w:vAlign w:val="center"/>
                  <w:hideMark/>
                </w:tcPr>
                <w:p w14:paraId="4519D94E"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BB266AC" w14:textId="77777777" w:rsidR="00A779B1" w:rsidRPr="00A779B1" w:rsidRDefault="00A779B1" w:rsidP="00A779B1">
                  <w:pPr>
                    <w:jc w:val="center"/>
                    <w:rPr>
                      <w:sz w:val="18"/>
                      <w:szCs w:val="18"/>
                    </w:rPr>
                  </w:pPr>
                  <w:r w:rsidRPr="00A779B1">
                    <w:rPr>
                      <w:sz w:val="18"/>
                      <w:szCs w:val="18"/>
                    </w:rPr>
                    <w:t>Пластина реконструктивная периферическая для таза, правая/левая</w:t>
                  </w:r>
                </w:p>
              </w:tc>
              <w:tc>
                <w:tcPr>
                  <w:tcW w:w="901" w:type="dxa"/>
                  <w:tcBorders>
                    <w:top w:val="nil"/>
                    <w:left w:val="nil"/>
                    <w:bottom w:val="single" w:sz="4" w:space="0" w:color="auto"/>
                    <w:right w:val="single" w:sz="4" w:space="0" w:color="auto"/>
                  </w:tcBorders>
                  <w:shd w:val="clear" w:color="000000" w:fill="FFFFFF"/>
                  <w:noWrap/>
                  <w:vAlign w:val="center"/>
                  <w:hideMark/>
                </w:tcPr>
                <w:p w14:paraId="56198616"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C39DD4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42EA93C1"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C333E56"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4EB4050"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00EF31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8906B68" w14:textId="77777777" w:rsidR="00A779B1" w:rsidRPr="00A779B1" w:rsidRDefault="00A779B1" w:rsidP="00A779B1">
                  <w:pPr>
                    <w:jc w:val="center"/>
                    <w:rPr>
                      <w:color w:val="000000"/>
                      <w:sz w:val="18"/>
                      <w:szCs w:val="18"/>
                    </w:rPr>
                  </w:pPr>
                  <w:r w:rsidRPr="00A779B1">
                    <w:rPr>
                      <w:color w:val="000000"/>
                      <w:sz w:val="18"/>
                      <w:szCs w:val="18"/>
                    </w:rPr>
                    <w:t>355080</w:t>
                  </w:r>
                </w:p>
              </w:tc>
            </w:tr>
            <w:tr w:rsidR="00A779B1" w:rsidRPr="00A779B1" w14:paraId="573D474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C446544" w14:textId="77777777" w:rsidR="00A779B1" w:rsidRPr="00A779B1" w:rsidRDefault="00A779B1" w:rsidP="00A779B1">
                  <w:pPr>
                    <w:jc w:val="center"/>
                    <w:rPr>
                      <w:color w:val="000000"/>
                      <w:sz w:val="18"/>
                      <w:szCs w:val="18"/>
                    </w:rPr>
                  </w:pPr>
                  <w:r w:rsidRPr="00A779B1">
                    <w:rPr>
                      <w:color w:val="000000"/>
                      <w:sz w:val="18"/>
                      <w:szCs w:val="18"/>
                    </w:rPr>
                    <w:lastRenderedPageBreak/>
                    <w:t>5</w:t>
                  </w:r>
                </w:p>
              </w:tc>
              <w:tc>
                <w:tcPr>
                  <w:tcW w:w="1235" w:type="dxa"/>
                  <w:tcBorders>
                    <w:top w:val="nil"/>
                    <w:left w:val="nil"/>
                    <w:bottom w:val="single" w:sz="4" w:space="0" w:color="auto"/>
                    <w:right w:val="single" w:sz="4" w:space="0" w:color="auto"/>
                  </w:tcBorders>
                  <w:shd w:val="clear" w:color="000000" w:fill="FFFFFF"/>
                  <w:vAlign w:val="center"/>
                  <w:hideMark/>
                </w:tcPr>
                <w:p w14:paraId="76EDAFC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77D497A" w14:textId="77777777" w:rsidR="00A779B1" w:rsidRPr="00A779B1" w:rsidRDefault="00A779B1" w:rsidP="00A779B1">
                  <w:pPr>
                    <w:jc w:val="center"/>
                    <w:rPr>
                      <w:sz w:val="18"/>
                      <w:szCs w:val="18"/>
                    </w:rPr>
                  </w:pPr>
                  <w:r w:rsidRPr="00A779B1">
                    <w:rPr>
                      <w:sz w:val="18"/>
                      <w:szCs w:val="18"/>
                    </w:rPr>
                    <w:t>Пластина J-образная реконструктивная правая, левая -3,5мм 10отв., 12отв., 14отв., 16отв.</w:t>
                  </w:r>
                </w:p>
              </w:tc>
              <w:tc>
                <w:tcPr>
                  <w:tcW w:w="901" w:type="dxa"/>
                  <w:tcBorders>
                    <w:top w:val="nil"/>
                    <w:left w:val="nil"/>
                    <w:bottom w:val="single" w:sz="4" w:space="0" w:color="auto"/>
                    <w:right w:val="single" w:sz="4" w:space="0" w:color="auto"/>
                  </w:tcBorders>
                  <w:shd w:val="clear" w:color="000000" w:fill="FFFFFF"/>
                  <w:noWrap/>
                  <w:vAlign w:val="center"/>
                  <w:hideMark/>
                </w:tcPr>
                <w:p w14:paraId="3C787B40"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51D2D5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7B61AD2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D3BF0A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F8C27E3"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EE2F4A0"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3CF6AB3" w14:textId="77777777" w:rsidR="00A779B1" w:rsidRPr="00A779B1" w:rsidRDefault="00A779B1" w:rsidP="00A779B1">
                  <w:pPr>
                    <w:jc w:val="center"/>
                    <w:rPr>
                      <w:color w:val="000000"/>
                      <w:sz w:val="18"/>
                      <w:szCs w:val="18"/>
                    </w:rPr>
                  </w:pPr>
                  <w:r w:rsidRPr="00A779B1">
                    <w:rPr>
                      <w:color w:val="000000"/>
                      <w:sz w:val="18"/>
                      <w:szCs w:val="18"/>
                    </w:rPr>
                    <w:t>376200</w:t>
                  </w:r>
                </w:p>
              </w:tc>
            </w:tr>
            <w:tr w:rsidR="00A779B1" w:rsidRPr="00A779B1" w14:paraId="1244872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4E4E228" w14:textId="77777777" w:rsidR="00A779B1" w:rsidRPr="00A779B1" w:rsidRDefault="00A779B1" w:rsidP="00A779B1">
                  <w:pPr>
                    <w:jc w:val="center"/>
                    <w:rPr>
                      <w:color w:val="000000"/>
                      <w:sz w:val="18"/>
                      <w:szCs w:val="18"/>
                    </w:rPr>
                  </w:pPr>
                  <w:r w:rsidRPr="00A779B1">
                    <w:rPr>
                      <w:color w:val="000000"/>
                      <w:sz w:val="18"/>
                      <w:szCs w:val="18"/>
                    </w:rPr>
                    <w:t>6</w:t>
                  </w:r>
                </w:p>
              </w:tc>
              <w:tc>
                <w:tcPr>
                  <w:tcW w:w="1235" w:type="dxa"/>
                  <w:tcBorders>
                    <w:top w:val="nil"/>
                    <w:left w:val="nil"/>
                    <w:bottom w:val="single" w:sz="4" w:space="0" w:color="auto"/>
                    <w:right w:val="single" w:sz="4" w:space="0" w:color="auto"/>
                  </w:tcBorders>
                  <w:shd w:val="clear" w:color="000000" w:fill="FFFFFF"/>
                  <w:vAlign w:val="center"/>
                  <w:hideMark/>
                </w:tcPr>
                <w:p w14:paraId="3BC51789"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324B80A" w14:textId="77777777" w:rsidR="00A779B1" w:rsidRPr="00A779B1" w:rsidRDefault="00A779B1" w:rsidP="00A779B1">
                  <w:pPr>
                    <w:jc w:val="center"/>
                    <w:rPr>
                      <w:sz w:val="18"/>
                      <w:szCs w:val="18"/>
                    </w:rPr>
                  </w:pPr>
                  <w:r w:rsidRPr="00A779B1">
                    <w:rPr>
                      <w:sz w:val="18"/>
                      <w:szCs w:val="18"/>
                    </w:rPr>
                    <w:t>Пластина реконструктивная R100-3,5мм 4отв., 6отв., 8отв., 10отв., 14отв., 16отв., 18отв.</w:t>
                  </w:r>
                </w:p>
              </w:tc>
              <w:tc>
                <w:tcPr>
                  <w:tcW w:w="901" w:type="dxa"/>
                  <w:tcBorders>
                    <w:top w:val="nil"/>
                    <w:left w:val="nil"/>
                    <w:bottom w:val="single" w:sz="4" w:space="0" w:color="auto"/>
                    <w:right w:val="single" w:sz="4" w:space="0" w:color="auto"/>
                  </w:tcBorders>
                  <w:shd w:val="clear" w:color="000000" w:fill="FFFFFF"/>
                  <w:noWrap/>
                  <w:vAlign w:val="center"/>
                  <w:hideMark/>
                </w:tcPr>
                <w:p w14:paraId="02B5263D"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A88940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64A3AE47"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661D38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1FDA86F"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B33667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1DEFC425" w14:textId="77777777" w:rsidR="00A779B1" w:rsidRPr="00A779B1" w:rsidRDefault="00A779B1" w:rsidP="00A779B1">
                  <w:pPr>
                    <w:jc w:val="center"/>
                    <w:rPr>
                      <w:color w:val="000000"/>
                      <w:sz w:val="18"/>
                      <w:szCs w:val="18"/>
                    </w:rPr>
                  </w:pPr>
                  <w:r w:rsidRPr="00A779B1">
                    <w:rPr>
                      <w:color w:val="000000"/>
                      <w:sz w:val="18"/>
                      <w:szCs w:val="18"/>
                    </w:rPr>
                    <w:t>558250</w:t>
                  </w:r>
                </w:p>
              </w:tc>
            </w:tr>
            <w:tr w:rsidR="00A779B1" w:rsidRPr="00A779B1" w14:paraId="6BCD73FA"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A01901F" w14:textId="77777777" w:rsidR="00A779B1" w:rsidRPr="00A779B1" w:rsidRDefault="00A779B1" w:rsidP="00A779B1">
                  <w:pPr>
                    <w:jc w:val="center"/>
                    <w:rPr>
                      <w:color w:val="000000"/>
                      <w:sz w:val="18"/>
                      <w:szCs w:val="18"/>
                    </w:rPr>
                  </w:pPr>
                  <w:r w:rsidRPr="00A779B1">
                    <w:rPr>
                      <w:color w:val="000000"/>
                      <w:sz w:val="18"/>
                      <w:szCs w:val="18"/>
                    </w:rPr>
                    <w:t>7</w:t>
                  </w:r>
                </w:p>
              </w:tc>
              <w:tc>
                <w:tcPr>
                  <w:tcW w:w="1235" w:type="dxa"/>
                  <w:tcBorders>
                    <w:top w:val="nil"/>
                    <w:left w:val="nil"/>
                    <w:bottom w:val="single" w:sz="4" w:space="0" w:color="auto"/>
                    <w:right w:val="single" w:sz="4" w:space="0" w:color="auto"/>
                  </w:tcBorders>
                  <w:shd w:val="clear" w:color="000000" w:fill="FFFFFF"/>
                  <w:vAlign w:val="center"/>
                  <w:hideMark/>
                </w:tcPr>
                <w:p w14:paraId="5902F4D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178A8EF" w14:textId="77777777" w:rsidR="00A779B1" w:rsidRPr="00A779B1" w:rsidRDefault="00A779B1" w:rsidP="00A779B1">
                  <w:pPr>
                    <w:jc w:val="center"/>
                    <w:rPr>
                      <w:sz w:val="18"/>
                      <w:szCs w:val="18"/>
                    </w:rPr>
                  </w:pPr>
                  <w:r w:rsidRPr="00A779B1">
                    <w:rPr>
                      <w:sz w:val="18"/>
                      <w:szCs w:val="18"/>
                    </w:rPr>
                    <w:t>Пластина реконструктивная прямая-3,5мм 10отв., 12отв., 14отв., 16отв., 18отв., 20отв., 22отв</w:t>
                  </w:r>
                </w:p>
              </w:tc>
              <w:tc>
                <w:tcPr>
                  <w:tcW w:w="901" w:type="dxa"/>
                  <w:tcBorders>
                    <w:top w:val="nil"/>
                    <w:left w:val="nil"/>
                    <w:bottom w:val="single" w:sz="4" w:space="0" w:color="auto"/>
                    <w:right w:val="single" w:sz="4" w:space="0" w:color="auto"/>
                  </w:tcBorders>
                  <w:shd w:val="clear" w:color="000000" w:fill="FFFFFF"/>
                  <w:noWrap/>
                  <w:vAlign w:val="center"/>
                  <w:hideMark/>
                </w:tcPr>
                <w:p w14:paraId="6CF5D32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DB37D4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59DADAE6"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C0C80E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6BAAFA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2F0A1C9"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47B5DE1" w14:textId="77777777" w:rsidR="00A779B1" w:rsidRPr="00A779B1" w:rsidRDefault="00A779B1" w:rsidP="00A779B1">
                  <w:pPr>
                    <w:jc w:val="center"/>
                    <w:rPr>
                      <w:color w:val="000000"/>
                      <w:sz w:val="18"/>
                      <w:szCs w:val="18"/>
                    </w:rPr>
                  </w:pPr>
                  <w:r w:rsidRPr="00A779B1">
                    <w:rPr>
                      <w:color w:val="000000"/>
                      <w:sz w:val="18"/>
                      <w:szCs w:val="18"/>
                    </w:rPr>
                    <w:t>303600</w:t>
                  </w:r>
                </w:p>
              </w:tc>
            </w:tr>
            <w:tr w:rsidR="00A779B1" w:rsidRPr="00A779B1" w14:paraId="71BCA98C"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3E73C99" w14:textId="77777777" w:rsidR="00A779B1" w:rsidRPr="00A779B1" w:rsidRDefault="00A779B1" w:rsidP="00A779B1">
                  <w:pPr>
                    <w:jc w:val="center"/>
                    <w:rPr>
                      <w:color w:val="000000"/>
                      <w:sz w:val="18"/>
                      <w:szCs w:val="18"/>
                    </w:rPr>
                  </w:pPr>
                  <w:r w:rsidRPr="00A779B1">
                    <w:rPr>
                      <w:color w:val="000000"/>
                      <w:sz w:val="18"/>
                      <w:szCs w:val="18"/>
                    </w:rPr>
                    <w:t>8</w:t>
                  </w:r>
                </w:p>
              </w:tc>
              <w:tc>
                <w:tcPr>
                  <w:tcW w:w="1235" w:type="dxa"/>
                  <w:tcBorders>
                    <w:top w:val="nil"/>
                    <w:left w:val="nil"/>
                    <w:bottom w:val="single" w:sz="4" w:space="0" w:color="auto"/>
                    <w:right w:val="single" w:sz="4" w:space="0" w:color="auto"/>
                  </w:tcBorders>
                  <w:shd w:val="clear" w:color="000000" w:fill="FFFFFF"/>
                  <w:vAlign w:val="center"/>
                  <w:hideMark/>
                </w:tcPr>
                <w:p w14:paraId="190CA050"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46ED1AA"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3,5х13х40, 3,5х16х50,  3,5х20х60, 3,5х22х65, 3,5х24х70, 3,5х26х75,  3,5х28х80, 3,5х30х85, 3,5х32х90</w:t>
                  </w:r>
                </w:p>
              </w:tc>
              <w:tc>
                <w:tcPr>
                  <w:tcW w:w="901" w:type="dxa"/>
                  <w:tcBorders>
                    <w:top w:val="nil"/>
                    <w:left w:val="nil"/>
                    <w:bottom w:val="single" w:sz="4" w:space="0" w:color="auto"/>
                    <w:right w:val="single" w:sz="4" w:space="0" w:color="auto"/>
                  </w:tcBorders>
                  <w:shd w:val="clear" w:color="000000" w:fill="FFFFFF"/>
                  <w:noWrap/>
                  <w:vAlign w:val="center"/>
                  <w:hideMark/>
                </w:tcPr>
                <w:p w14:paraId="7A6E2DDD"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FE25F95"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5A79D156"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E60B3FA"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EE5283B"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84531EE"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019950C8" w14:textId="77777777" w:rsidR="00A779B1" w:rsidRPr="00A779B1" w:rsidRDefault="00A779B1" w:rsidP="00A779B1">
                  <w:pPr>
                    <w:jc w:val="center"/>
                    <w:rPr>
                      <w:color w:val="000000"/>
                      <w:sz w:val="18"/>
                      <w:szCs w:val="18"/>
                    </w:rPr>
                  </w:pPr>
                  <w:r w:rsidRPr="00A779B1">
                    <w:rPr>
                      <w:color w:val="000000"/>
                      <w:sz w:val="18"/>
                      <w:szCs w:val="18"/>
                    </w:rPr>
                    <w:t>539000</w:t>
                  </w:r>
                </w:p>
              </w:tc>
            </w:tr>
            <w:tr w:rsidR="00A779B1" w:rsidRPr="00A779B1" w14:paraId="2BB7EAD9"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DC15618" w14:textId="77777777" w:rsidR="00A779B1" w:rsidRPr="00A779B1" w:rsidRDefault="00A779B1" w:rsidP="00A779B1">
                  <w:pPr>
                    <w:jc w:val="center"/>
                    <w:rPr>
                      <w:color w:val="000000"/>
                      <w:sz w:val="18"/>
                      <w:szCs w:val="18"/>
                    </w:rPr>
                  </w:pPr>
                  <w:r w:rsidRPr="00A779B1">
                    <w:rPr>
                      <w:color w:val="000000"/>
                      <w:sz w:val="18"/>
                      <w:szCs w:val="18"/>
                    </w:rPr>
                    <w:t>9</w:t>
                  </w:r>
                </w:p>
              </w:tc>
              <w:tc>
                <w:tcPr>
                  <w:tcW w:w="1235" w:type="dxa"/>
                  <w:tcBorders>
                    <w:top w:val="nil"/>
                    <w:left w:val="nil"/>
                    <w:bottom w:val="single" w:sz="4" w:space="0" w:color="auto"/>
                    <w:right w:val="single" w:sz="4" w:space="0" w:color="auto"/>
                  </w:tcBorders>
                  <w:shd w:val="clear" w:color="000000" w:fill="FFFFFF"/>
                  <w:vAlign w:val="center"/>
                  <w:hideMark/>
                </w:tcPr>
                <w:p w14:paraId="2D10D43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9AA7222" w14:textId="77777777" w:rsidR="00A779B1" w:rsidRPr="00A779B1" w:rsidRDefault="00A779B1" w:rsidP="00A779B1">
                  <w:pPr>
                    <w:jc w:val="center"/>
                    <w:rPr>
                      <w:sz w:val="18"/>
                      <w:szCs w:val="18"/>
                    </w:rPr>
                  </w:pPr>
                  <w:r w:rsidRPr="00A779B1">
                    <w:rPr>
                      <w:sz w:val="18"/>
                      <w:szCs w:val="18"/>
                    </w:rPr>
                    <w:t>Винт кортикальный самонарезающий 3.5x18мм, 20мм, 22мм, 24мм, 26мм, 28мм, 30мм, 32мм, 34мм, 36мм, 38мм, 40мм, 45мм, 50мм, 55мм, 60мм, 65мм, 70мм, 75мм, 80мм, 85мм, 90мм, 95мм, 100мм</w:t>
                  </w:r>
                </w:p>
              </w:tc>
              <w:tc>
                <w:tcPr>
                  <w:tcW w:w="901" w:type="dxa"/>
                  <w:tcBorders>
                    <w:top w:val="nil"/>
                    <w:left w:val="nil"/>
                    <w:bottom w:val="single" w:sz="4" w:space="0" w:color="auto"/>
                    <w:right w:val="single" w:sz="4" w:space="0" w:color="auto"/>
                  </w:tcBorders>
                  <w:shd w:val="clear" w:color="000000" w:fill="FFFFFF"/>
                  <w:noWrap/>
                  <w:vAlign w:val="center"/>
                  <w:hideMark/>
                </w:tcPr>
                <w:p w14:paraId="1AE983FB"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0B78F0F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120</w:t>
                  </w:r>
                </w:p>
              </w:tc>
              <w:tc>
                <w:tcPr>
                  <w:tcW w:w="1029" w:type="dxa"/>
                  <w:tcBorders>
                    <w:top w:val="nil"/>
                    <w:left w:val="nil"/>
                    <w:bottom w:val="single" w:sz="4" w:space="0" w:color="auto"/>
                    <w:right w:val="single" w:sz="4" w:space="0" w:color="auto"/>
                  </w:tcBorders>
                  <w:shd w:val="clear" w:color="000000" w:fill="FFFFFF"/>
                  <w:noWrap/>
                  <w:vAlign w:val="center"/>
                  <w:hideMark/>
                </w:tcPr>
                <w:p w14:paraId="39C08008"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8FC800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9C7A30A"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AC6C06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5D0F0F0" w14:textId="77777777" w:rsidR="00A779B1" w:rsidRPr="00A779B1" w:rsidRDefault="00A779B1" w:rsidP="00A779B1">
                  <w:pPr>
                    <w:jc w:val="center"/>
                    <w:rPr>
                      <w:color w:val="000000"/>
                      <w:sz w:val="18"/>
                      <w:szCs w:val="18"/>
                    </w:rPr>
                  </w:pPr>
                  <w:r w:rsidRPr="00A779B1">
                    <w:rPr>
                      <w:color w:val="000000"/>
                      <w:sz w:val="18"/>
                      <w:szCs w:val="18"/>
                    </w:rPr>
                    <w:t>487800</w:t>
                  </w:r>
                </w:p>
              </w:tc>
            </w:tr>
            <w:tr w:rsidR="00A779B1" w:rsidRPr="00A779B1" w14:paraId="2A908E44"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9B9617F" w14:textId="77777777" w:rsidR="00A779B1" w:rsidRPr="00A779B1" w:rsidRDefault="00A779B1" w:rsidP="00A779B1">
                  <w:pPr>
                    <w:jc w:val="center"/>
                    <w:rPr>
                      <w:color w:val="000000"/>
                      <w:sz w:val="18"/>
                      <w:szCs w:val="18"/>
                    </w:rPr>
                  </w:pPr>
                  <w:r w:rsidRPr="00A779B1">
                    <w:rPr>
                      <w:color w:val="000000"/>
                      <w:sz w:val="18"/>
                      <w:szCs w:val="18"/>
                    </w:rPr>
                    <w:t>10</w:t>
                  </w:r>
                </w:p>
              </w:tc>
              <w:tc>
                <w:tcPr>
                  <w:tcW w:w="1235" w:type="dxa"/>
                  <w:tcBorders>
                    <w:top w:val="nil"/>
                    <w:left w:val="nil"/>
                    <w:bottom w:val="single" w:sz="4" w:space="0" w:color="auto"/>
                    <w:right w:val="single" w:sz="4" w:space="0" w:color="auto"/>
                  </w:tcBorders>
                  <w:shd w:val="clear" w:color="000000" w:fill="FFFFFF"/>
                  <w:vAlign w:val="center"/>
                  <w:hideMark/>
                </w:tcPr>
                <w:p w14:paraId="67DE16BB"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E1AFCB8"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4.5x12/30мм, 35мм, 40мм, 45мм, 4.5x16/50мм, 55мм, 60мм, 65мм</w:t>
                  </w:r>
                </w:p>
              </w:tc>
              <w:tc>
                <w:tcPr>
                  <w:tcW w:w="901" w:type="dxa"/>
                  <w:tcBorders>
                    <w:top w:val="nil"/>
                    <w:left w:val="nil"/>
                    <w:bottom w:val="single" w:sz="4" w:space="0" w:color="auto"/>
                    <w:right w:val="single" w:sz="4" w:space="0" w:color="auto"/>
                  </w:tcBorders>
                  <w:shd w:val="clear" w:color="000000" w:fill="FFFFFF"/>
                  <w:noWrap/>
                  <w:vAlign w:val="center"/>
                  <w:hideMark/>
                </w:tcPr>
                <w:p w14:paraId="7C5DF130"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AFAB02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3E45A45C"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0BF3A7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3337174"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379430C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B2020A1" w14:textId="77777777" w:rsidR="00A779B1" w:rsidRPr="00A779B1" w:rsidRDefault="00A779B1" w:rsidP="00A779B1">
                  <w:pPr>
                    <w:jc w:val="center"/>
                    <w:rPr>
                      <w:color w:val="000000"/>
                      <w:sz w:val="18"/>
                      <w:szCs w:val="18"/>
                    </w:rPr>
                  </w:pPr>
                  <w:r w:rsidRPr="00A779B1">
                    <w:rPr>
                      <w:color w:val="000000"/>
                      <w:sz w:val="18"/>
                      <w:szCs w:val="18"/>
                    </w:rPr>
                    <w:t>83050</w:t>
                  </w:r>
                </w:p>
              </w:tc>
            </w:tr>
            <w:tr w:rsidR="00A779B1" w:rsidRPr="00A779B1" w14:paraId="024F665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6AE8F03" w14:textId="77777777" w:rsidR="00A779B1" w:rsidRPr="00A779B1" w:rsidRDefault="00A779B1" w:rsidP="00A779B1">
                  <w:pPr>
                    <w:jc w:val="center"/>
                    <w:rPr>
                      <w:color w:val="000000"/>
                      <w:sz w:val="18"/>
                      <w:szCs w:val="18"/>
                    </w:rPr>
                  </w:pPr>
                  <w:r w:rsidRPr="00A779B1">
                    <w:rPr>
                      <w:color w:val="000000"/>
                      <w:sz w:val="18"/>
                      <w:szCs w:val="18"/>
                    </w:rPr>
                    <w:lastRenderedPageBreak/>
                    <w:t>11</w:t>
                  </w:r>
                </w:p>
              </w:tc>
              <w:tc>
                <w:tcPr>
                  <w:tcW w:w="1235" w:type="dxa"/>
                  <w:tcBorders>
                    <w:top w:val="nil"/>
                    <w:left w:val="nil"/>
                    <w:bottom w:val="single" w:sz="4" w:space="0" w:color="auto"/>
                    <w:right w:val="single" w:sz="4" w:space="0" w:color="auto"/>
                  </w:tcBorders>
                  <w:shd w:val="clear" w:color="000000" w:fill="FFFFFF"/>
                  <w:vAlign w:val="center"/>
                  <w:hideMark/>
                </w:tcPr>
                <w:p w14:paraId="71B1246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3CF6E99" w14:textId="77777777" w:rsidR="00A779B1" w:rsidRPr="00A779B1" w:rsidRDefault="00A779B1" w:rsidP="00A779B1">
                  <w:pPr>
                    <w:jc w:val="center"/>
                    <w:rPr>
                      <w:sz w:val="18"/>
                      <w:szCs w:val="18"/>
                    </w:rPr>
                  </w:pPr>
                  <w:r w:rsidRPr="00A779B1">
                    <w:rPr>
                      <w:sz w:val="18"/>
                      <w:szCs w:val="18"/>
                    </w:rPr>
                    <w:t>Винт спонгиозный самонарезающий 6.5x16 / 90мм, 95мм, 100мм, 105мм, 110мм.</w:t>
                  </w:r>
                </w:p>
              </w:tc>
              <w:tc>
                <w:tcPr>
                  <w:tcW w:w="901" w:type="dxa"/>
                  <w:tcBorders>
                    <w:top w:val="nil"/>
                    <w:left w:val="nil"/>
                    <w:bottom w:val="single" w:sz="4" w:space="0" w:color="auto"/>
                    <w:right w:val="single" w:sz="4" w:space="0" w:color="auto"/>
                  </w:tcBorders>
                  <w:shd w:val="clear" w:color="000000" w:fill="FFFFFF"/>
                  <w:noWrap/>
                  <w:vAlign w:val="center"/>
                  <w:hideMark/>
                </w:tcPr>
                <w:p w14:paraId="37D2A6F2"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75B50B5"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7533EB78"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3DD51E1"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C9B052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2223A0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161A1975" w14:textId="77777777" w:rsidR="00A779B1" w:rsidRPr="00A779B1" w:rsidRDefault="00A779B1" w:rsidP="00A779B1">
                  <w:pPr>
                    <w:jc w:val="center"/>
                    <w:rPr>
                      <w:color w:val="000000"/>
                      <w:sz w:val="18"/>
                      <w:szCs w:val="18"/>
                    </w:rPr>
                  </w:pPr>
                  <w:r w:rsidRPr="00A779B1">
                    <w:rPr>
                      <w:color w:val="000000"/>
                      <w:sz w:val="18"/>
                      <w:szCs w:val="18"/>
                    </w:rPr>
                    <w:t>65340</w:t>
                  </w:r>
                </w:p>
              </w:tc>
            </w:tr>
            <w:tr w:rsidR="00A779B1" w:rsidRPr="00A779B1" w14:paraId="3E4959CC"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B15BA00" w14:textId="77777777" w:rsidR="00A779B1" w:rsidRPr="00A779B1" w:rsidRDefault="00A779B1" w:rsidP="00A779B1">
                  <w:pPr>
                    <w:jc w:val="center"/>
                    <w:rPr>
                      <w:color w:val="000000"/>
                      <w:sz w:val="18"/>
                      <w:szCs w:val="18"/>
                    </w:rPr>
                  </w:pPr>
                  <w:r w:rsidRPr="00A779B1">
                    <w:rPr>
                      <w:color w:val="000000"/>
                      <w:sz w:val="18"/>
                      <w:szCs w:val="18"/>
                    </w:rPr>
                    <w:t>12</w:t>
                  </w:r>
                </w:p>
              </w:tc>
              <w:tc>
                <w:tcPr>
                  <w:tcW w:w="1235" w:type="dxa"/>
                  <w:tcBorders>
                    <w:top w:val="nil"/>
                    <w:left w:val="nil"/>
                    <w:bottom w:val="single" w:sz="4" w:space="0" w:color="auto"/>
                    <w:right w:val="single" w:sz="4" w:space="0" w:color="auto"/>
                  </w:tcBorders>
                  <w:shd w:val="clear" w:color="000000" w:fill="FFFFFF"/>
                  <w:vAlign w:val="center"/>
                  <w:hideMark/>
                </w:tcPr>
                <w:p w14:paraId="4B8D53C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7D4494C" w14:textId="77777777" w:rsidR="00A779B1" w:rsidRPr="00A779B1" w:rsidRDefault="00A779B1" w:rsidP="00A779B1">
                  <w:pPr>
                    <w:jc w:val="center"/>
                    <w:rPr>
                      <w:sz w:val="18"/>
                      <w:szCs w:val="18"/>
                    </w:rPr>
                  </w:pPr>
                  <w:r w:rsidRPr="00A779B1">
                    <w:rPr>
                      <w:sz w:val="18"/>
                      <w:szCs w:val="18"/>
                    </w:rPr>
                    <w:t>Винт спонгиозный самонарезающий 6.5x45мм, 50мм, 55мм, 60ммм, 65мм, 70мм, 75мм, 80мм, 90мм, 100мм, 105мм</w:t>
                  </w:r>
                </w:p>
              </w:tc>
              <w:tc>
                <w:tcPr>
                  <w:tcW w:w="901" w:type="dxa"/>
                  <w:tcBorders>
                    <w:top w:val="nil"/>
                    <w:left w:val="nil"/>
                    <w:bottom w:val="single" w:sz="4" w:space="0" w:color="auto"/>
                    <w:right w:val="single" w:sz="4" w:space="0" w:color="auto"/>
                  </w:tcBorders>
                  <w:shd w:val="clear" w:color="000000" w:fill="FFFFFF"/>
                  <w:noWrap/>
                  <w:vAlign w:val="center"/>
                  <w:hideMark/>
                </w:tcPr>
                <w:p w14:paraId="760CA513"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E25BA25"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6</w:t>
                  </w:r>
                </w:p>
              </w:tc>
              <w:tc>
                <w:tcPr>
                  <w:tcW w:w="1029" w:type="dxa"/>
                  <w:tcBorders>
                    <w:top w:val="nil"/>
                    <w:left w:val="nil"/>
                    <w:bottom w:val="single" w:sz="4" w:space="0" w:color="auto"/>
                    <w:right w:val="single" w:sz="4" w:space="0" w:color="auto"/>
                  </w:tcBorders>
                  <w:shd w:val="clear" w:color="000000" w:fill="FFFFFF"/>
                  <w:noWrap/>
                  <w:vAlign w:val="center"/>
                  <w:hideMark/>
                </w:tcPr>
                <w:p w14:paraId="6862FB2D"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84AD01B"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91E5EB9"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D249A8E"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049E7AB" w14:textId="77777777" w:rsidR="00A779B1" w:rsidRPr="00A779B1" w:rsidRDefault="00A779B1" w:rsidP="00A779B1">
                  <w:pPr>
                    <w:jc w:val="center"/>
                    <w:rPr>
                      <w:color w:val="000000"/>
                      <w:sz w:val="18"/>
                      <w:szCs w:val="18"/>
                    </w:rPr>
                  </w:pPr>
                  <w:r w:rsidRPr="00A779B1">
                    <w:rPr>
                      <w:color w:val="000000"/>
                      <w:sz w:val="18"/>
                      <w:szCs w:val="18"/>
                    </w:rPr>
                    <w:t>38184</w:t>
                  </w:r>
                </w:p>
              </w:tc>
            </w:tr>
            <w:tr w:rsidR="00A779B1" w:rsidRPr="00A779B1" w14:paraId="065BB8A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F06B650" w14:textId="77777777" w:rsidR="00A779B1" w:rsidRPr="00A779B1" w:rsidRDefault="00A779B1" w:rsidP="00A779B1">
                  <w:pPr>
                    <w:jc w:val="center"/>
                    <w:rPr>
                      <w:color w:val="000000"/>
                      <w:sz w:val="18"/>
                      <w:szCs w:val="18"/>
                    </w:rPr>
                  </w:pPr>
                  <w:r w:rsidRPr="00A779B1">
                    <w:rPr>
                      <w:color w:val="000000"/>
                      <w:sz w:val="18"/>
                      <w:szCs w:val="18"/>
                    </w:rPr>
                    <w:t>13</w:t>
                  </w:r>
                </w:p>
              </w:tc>
              <w:tc>
                <w:tcPr>
                  <w:tcW w:w="1235" w:type="dxa"/>
                  <w:tcBorders>
                    <w:top w:val="nil"/>
                    <w:left w:val="nil"/>
                    <w:bottom w:val="single" w:sz="4" w:space="0" w:color="auto"/>
                    <w:right w:val="single" w:sz="4" w:space="0" w:color="auto"/>
                  </w:tcBorders>
                  <w:shd w:val="clear" w:color="000000" w:fill="FFFFFF"/>
                  <w:vAlign w:val="center"/>
                  <w:hideMark/>
                </w:tcPr>
                <w:p w14:paraId="5F8CCE50"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7D3B632"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7.0x16/85мм, 90мм, 95мм, 100мм, 105мм, 110мм</w:t>
                  </w:r>
                </w:p>
              </w:tc>
              <w:tc>
                <w:tcPr>
                  <w:tcW w:w="901" w:type="dxa"/>
                  <w:tcBorders>
                    <w:top w:val="nil"/>
                    <w:left w:val="nil"/>
                    <w:bottom w:val="single" w:sz="4" w:space="0" w:color="auto"/>
                    <w:right w:val="single" w:sz="4" w:space="0" w:color="auto"/>
                  </w:tcBorders>
                  <w:shd w:val="clear" w:color="000000" w:fill="FFFFFF"/>
                  <w:noWrap/>
                  <w:vAlign w:val="center"/>
                  <w:hideMark/>
                </w:tcPr>
                <w:p w14:paraId="50015B8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F2223B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20</w:t>
                  </w:r>
                </w:p>
              </w:tc>
              <w:tc>
                <w:tcPr>
                  <w:tcW w:w="1029" w:type="dxa"/>
                  <w:tcBorders>
                    <w:top w:val="nil"/>
                    <w:left w:val="nil"/>
                    <w:bottom w:val="single" w:sz="4" w:space="0" w:color="auto"/>
                    <w:right w:val="single" w:sz="4" w:space="0" w:color="auto"/>
                  </w:tcBorders>
                  <w:shd w:val="clear" w:color="000000" w:fill="FFFFFF"/>
                  <w:noWrap/>
                  <w:vAlign w:val="center"/>
                  <w:hideMark/>
                </w:tcPr>
                <w:p w14:paraId="3BBFED41"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CFDBA0B"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CD7134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20AADF6"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0EC067D3" w14:textId="77777777" w:rsidR="00A779B1" w:rsidRPr="00A779B1" w:rsidRDefault="00A779B1" w:rsidP="00A779B1">
                  <w:pPr>
                    <w:jc w:val="center"/>
                    <w:rPr>
                      <w:color w:val="000000"/>
                      <w:sz w:val="18"/>
                      <w:szCs w:val="18"/>
                    </w:rPr>
                  </w:pPr>
                  <w:r w:rsidRPr="00A779B1">
                    <w:rPr>
                      <w:color w:val="000000"/>
                      <w:sz w:val="18"/>
                      <w:szCs w:val="18"/>
                    </w:rPr>
                    <w:t>391600</w:t>
                  </w:r>
                </w:p>
              </w:tc>
            </w:tr>
            <w:tr w:rsidR="00A779B1" w:rsidRPr="00A779B1" w14:paraId="600B6CC9"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7C6F46C" w14:textId="77777777" w:rsidR="00A779B1" w:rsidRPr="00A779B1" w:rsidRDefault="00A779B1" w:rsidP="00A779B1">
                  <w:pPr>
                    <w:jc w:val="center"/>
                    <w:rPr>
                      <w:color w:val="000000"/>
                      <w:sz w:val="18"/>
                      <w:szCs w:val="18"/>
                    </w:rPr>
                  </w:pPr>
                  <w:r w:rsidRPr="00A779B1">
                    <w:rPr>
                      <w:color w:val="000000"/>
                      <w:sz w:val="18"/>
                      <w:szCs w:val="18"/>
                    </w:rPr>
                    <w:t>14</w:t>
                  </w:r>
                </w:p>
              </w:tc>
              <w:tc>
                <w:tcPr>
                  <w:tcW w:w="1235" w:type="dxa"/>
                  <w:tcBorders>
                    <w:top w:val="nil"/>
                    <w:left w:val="nil"/>
                    <w:bottom w:val="single" w:sz="4" w:space="0" w:color="auto"/>
                    <w:right w:val="single" w:sz="4" w:space="0" w:color="auto"/>
                  </w:tcBorders>
                  <w:shd w:val="clear" w:color="000000" w:fill="FFFFFF"/>
                  <w:vAlign w:val="center"/>
                  <w:hideMark/>
                </w:tcPr>
                <w:p w14:paraId="769B975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A09E914"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7.0x32/75мм, 80мм, 85мм, 90мм, 95мм, 100мм, 105мм</w:t>
                  </w:r>
                </w:p>
              </w:tc>
              <w:tc>
                <w:tcPr>
                  <w:tcW w:w="901" w:type="dxa"/>
                  <w:tcBorders>
                    <w:top w:val="nil"/>
                    <w:left w:val="nil"/>
                    <w:bottom w:val="single" w:sz="4" w:space="0" w:color="auto"/>
                    <w:right w:val="single" w:sz="4" w:space="0" w:color="auto"/>
                  </w:tcBorders>
                  <w:shd w:val="clear" w:color="000000" w:fill="FFFFFF"/>
                  <w:noWrap/>
                  <w:vAlign w:val="center"/>
                  <w:hideMark/>
                </w:tcPr>
                <w:p w14:paraId="793F837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4A49A2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14</w:t>
                  </w:r>
                </w:p>
              </w:tc>
              <w:tc>
                <w:tcPr>
                  <w:tcW w:w="1029" w:type="dxa"/>
                  <w:tcBorders>
                    <w:top w:val="nil"/>
                    <w:left w:val="nil"/>
                    <w:bottom w:val="single" w:sz="4" w:space="0" w:color="auto"/>
                    <w:right w:val="single" w:sz="4" w:space="0" w:color="auto"/>
                  </w:tcBorders>
                  <w:shd w:val="clear" w:color="000000" w:fill="FFFFFF"/>
                  <w:noWrap/>
                  <w:vAlign w:val="center"/>
                  <w:hideMark/>
                </w:tcPr>
                <w:p w14:paraId="09BB475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0AD187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B908617"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3274F9B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C9DE29D" w14:textId="77777777" w:rsidR="00A779B1" w:rsidRPr="00A779B1" w:rsidRDefault="00A779B1" w:rsidP="00A779B1">
                  <w:pPr>
                    <w:jc w:val="center"/>
                    <w:rPr>
                      <w:color w:val="000000"/>
                      <w:sz w:val="18"/>
                      <w:szCs w:val="18"/>
                    </w:rPr>
                  </w:pPr>
                  <w:r w:rsidRPr="00A779B1">
                    <w:rPr>
                      <w:color w:val="000000"/>
                      <w:sz w:val="18"/>
                      <w:szCs w:val="18"/>
                    </w:rPr>
                    <w:t>274120</w:t>
                  </w:r>
                </w:p>
              </w:tc>
            </w:tr>
            <w:tr w:rsidR="00A779B1" w:rsidRPr="00A779B1" w14:paraId="0741355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1594D5C" w14:textId="77777777" w:rsidR="00A779B1" w:rsidRPr="00A779B1" w:rsidRDefault="00A779B1" w:rsidP="00A779B1">
                  <w:pPr>
                    <w:jc w:val="center"/>
                    <w:rPr>
                      <w:color w:val="000000"/>
                      <w:sz w:val="18"/>
                      <w:szCs w:val="18"/>
                    </w:rPr>
                  </w:pPr>
                  <w:r w:rsidRPr="00A779B1">
                    <w:rPr>
                      <w:color w:val="000000"/>
                      <w:sz w:val="18"/>
                      <w:szCs w:val="18"/>
                    </w:rPr>
                    <w:t>15</w:t>
                  </w:r>
                </w:p>
              </w:tc>
              <w:tc>
                <w:tcPr>
                  <w:tcW w:w="1235" w:type="dxa"/>
                  <w:tcBorders>
                    <w:top w:val="nil"/>
                    <w:left w:val="nil"/>
                    <w:bottom w:val="single" w:sz="4" w:space="0" w:color="auto"/>
                    <w:right w:val="single" w:sz="4" w:space="0" w:color="auto"/>
                  </w:tcBorders>
                  <w:shd w:val="clear" w:color="000000" w:fill="FFFFFF"/>
                  <w:vAlign w:val="center"/>
                  <w:hideMark/>
                </w:tcPr>
                <w:p w14:paraId="49F9A34E"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8FABBDC" w14:textId="77777777" w:rsidR="00A779B1" w:rsidRPr="00A779B1" w:rsidRDefault="00A779B1" w:rsidP="00A779B1">
                  <w:pPr>
                    <w:jc w:val="center"/>
                    <w:rPr>
                      <w:sz w:val="18"/>
                      <w:szCs w:val="18"/>
                    </w:rPr>
                  </w:pPr>
                  <w:r w:rsidRPr="00A779B1">
                    <w:rPr>
                      <w:sz w:val="18"/>
                      <w:szCs w:val="18"/>
                    </w:rPr>
                    <w:t>Шайба 7.0x20</w:t>
                  </w:r>
                </w:p>
              </w:tc>
              <w:tc>
                <w:tcPr>
                  <w:tcW w:w="901" w:type="dxa"/>
                  <w:tcBorders>
                    <w:top w:val="nil"/>
                    <w:left w:val="nil"/>
                    <w:bottom w:val="single" w:sz="4" w:space="0" w:color="auto"/>
                    <w:right w:val="single" w:sz="4" w:space="0" w:color="auto"/>
                  </w:tcBorders>
                  <w:shd w:val="clear" w:color="000000" w:fill="FFFFFF"/>
                  <w:noWrap/>
                  <w:vAlign w:val="center"/>
                  <w:hideMark/>
                </w:tcPr>
                <w:p w14:paraId="16059634"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F6013F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53EAEB1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649644F"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89A292D"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D2A9490"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59243D5" w14:textId="77777777" w:rsidR="00A779B1" w:rsidRPr="00A779B1" w:rsidRDefault="00A779B1" w:rsidP="00A779B1">
                  <w:pPr>
                    <w:jc w:val="center"/>
                    <w:rPr>
                      <w:color w:val="000000"/>
                      <w:sz w:val="18"/>
                      <w:szCs w:val="18"/>
                    </w:rPr>
                  </w:pPr>
                  <w:r w:rsidRPr="00A779B1">
                    <w:rPr>
                      <w:color w:val="000000"/>
                      <w:sz w:val="18"/>
                      <w:szCs w:val="18"/>
                    </w:rPr>
                    <w:t>15918</w:t>
                  </w:r>
                </w:p>
              </w:tc>
            </w:tr>
            <w:tr w:rsidR="00A779B1" w:rsidRPr="00A779B1" w14:paraId="433A3656"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BA756D7" w14:textId="77777777" w:rsidR="00A779B1" w:rsidRPr="00A779B1" w:rsidRDefault="00A779B1" w:rsidP="00A779B1">
                  <w:pPr>
                    <w:jc w:val="center"/>
                    <w:rPr>
                      <w:color w:val="000000"/>
                      <w:sz w:val="18"/>
                      <w:szCs w:val="18"/>
                    </w:rPr>
                  </w:pPr>
                  <w:r w:rsidRPr="00A779B1">
                    <w:rPr>
                      <w:color w:val="000000"/>
                      <w:sz w:val="18"/>
                      <w:szCs w:val="18"/>
                    </w:rPr>
                    <w:t>16</w:t>
                  </w:r>
                </w:p>
              </w:tc>
              <w:tc>
                <w:tcPr>
                  <w:tcW w:w="1235" w:type="dxa"/>
                  <w:tcBorders>
                    <w:top w:val="nil"/>
                    <w:left w:val="nil"/>
                    <w:bottom w:val="single" w:sz="4" w:space="0" w:color="auto"/>
                    <w:right w:val="single" w:sz="4" w:space="0" w:color="auto"/>
                  </w:tcBorders>
                  <w:shd w:val="clear" w:color="000000" w:fill="FFFFFF"/>
                  <w:vAlign w:val="center"/>
                  <w:hideMark/>
                </w:tcPr>
                <w:p w14:paraId="0DBB5DF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810508D" w14:textId="77777777" w:rsidR="00A779B1" w:rsidRPr="00A779B1" w:rsidRDefault="00A779B1" w:rsidP="00A779B1">
                  <w:pPr>
                    <w:jc w:val="center"/>
                    <w:rPr>
                      <w:sz w:val="18"/>
                      <w:szCs w:val="18"/>
                    </w:rPr>
                  </w:pPr>
                  <w:r w:rsidRPr="00A779B1">
                    <w:rPr>
                      <w:sz w:val="18"/>
                      <w:szCs w:val="18"/>
                    </w:rPr>
                    <w:t>Стержень для плечевой кости с компрессией 7мм, 8мм, 9мм</w:t>
                  </w:r>
                  <w:r w:rsidRPr="00A779B1">
                    <w:rPr>
                      <w:b/>
                      <w:bCs/>
                      <w:sz w:val="18"/>
                      <w:szCs w:val="18"/>
                    </w:rPr>
                    <w:t xml:space="preserve"> x</w:t>
                  </w:r>
                  <w:r w:rsidRPr="00A779B1">
                    <w:rPr>
                      <w:sz w:val="18"/>
                      <w:szCs w:val="18"/>
                    </w:rPr>
                    <w:t>180, 200, 220, 240, 260, 280 мм</w:t>
                  </w:r>
                </w:p>
              </w:tc>
              <w:tc>
                <w:tcPr>
                  <w:tcW w:w="901" w:type="dxa"/>
                  <w:tcBorders>
                    <w:top w:val="nil"/>
                    <w:left w:val="nil"/>
                    <w:bottom w:val="single" w:sz="4" w:space="0" w:color="auto"/>
                    <w:right w:val="single" w:sz="4" w:space="0" w:color="auto"/>
                  </w:tcBorders>
                  <w:shd w:val="clear" w:color="000000" w:fill="FFFFFF"/>
                  <w:noWrap/>
                  <w:vAlign w:val="center"/>
                  <w:hideMark/>
                </w:tcPr>
                <w:p w14:paraId="54EF152D"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30C450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w:t>
                  </w:r>
                </w:p>
              </w:tc>
              <w:tc>
                <w:tcPr>
                  <w:tcW w:w="1029" w:type="dxa"/>
                  <w:tcBorders>
                    <w:top w:val="nil"/>
                    <w:left w:val="nil"/>
                    <w:bottom w:val="single" w:sz="4" w:space="0" w:color="auto"/>
                    <w:right w:val="single" w:sz="4" w:space="0" w:color="auto"/>
                  </w:tcBorders>
                  <w:shd w:val="clear" w:color="000000" w:fill="FFFFFF"/>
                  <w:noWrap/>
                  <w:vAlign w:val="center"/>
                  <w:hideMark/>
                </w:tcPr>
                <w:p w14:paraId="38C0E3AD"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5AEB3E49"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DC15994"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D963B30"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176971AA" w14:textId="77777777" w:rsidR="00A779B1" w:rsidRPr="00A779B1" w:rsidRDefault="00A779B1" w:rsidP="00A779B1">
                  <w:pPr>
                    <w:jc w:val="center"/>
                    <w:rPr>
                      <w:color w:val="000000"/>
                      <w:sz w:val="18"/>
                      <w:szCs w:val="18"/>
                    </w:rPr>
                  </w:pPr>
                  <w:r w:rsidRPr="00A779B1">
                    <w:rPr>
                      <w:color w:val="000000"/>
                      <w:sz w:val="18"/>
                      <w:szCs w:val="18"/>
                    </w:rPr>
                    <w:t>1615350</w:t>
                  </w:r>
                </w:p>
              </w:tc>
            </w:tr>
            <w:tr w:rsidR="00A779B1" w:rsidRPr="00A779B1" w14:paraId="74EB44E4"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B436832" w14:textId="77777777" w:rsidR="00A779B1" w:rsidRPr="00A779B1" w:rsidRDefault="00A779B1" w:rsidP="00A779B1">
                  <w:pPr>
                    <w:jc w:val="center"/>
                    <w:rPr>
                      <w:color w:val="000000"/>
                      <w:sz w:val="18"/>
                      <w:szCs w:val="18"/>
                    </w:rPr>
                  </w:pPr>
                  <w:r w:rsidRPr="00A779B1">
                    <w:rPr>
                      <w:color w:val="000000"/>
                      <w:sz w:val="18"/>
                      <w:szCs w:val="18"/>
                    </w:rPr>
                    <w:lastRenderedPageBreak/>
                    <w:t>17</w:t>
                  </w:r>
                </w:p>
              </w:tc>
              <w:tc>
                <w:tcPr>
                  <w:tcW w:w="1235" w:type="dxa"/>
                  <w:tcBorders>
                    <w:top w:val="nil"/>
                    <w:left w:val="nil"/>
                    <w:bottom w:val="single" w:sz="4" w:space="0" w:color="auto"/>
                    <w:right w:val="single" w:sz="4" w:space="0" w:color="auto"/>
                  </w:tcBorders>
                  <w:shd w:val="clear" w:color="000000" w:fill="FFFFFF"/>
                  <w:vAlign w:val="center"/>
                  <w:hideMark/>
                </w:tcPr>
                <w:p w14:paraId="54010FAB"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7C2F43A" w14:textId="77777777" w:rsidR="00A779B1" w:rsidRPr="00A779B1" w:rsidRDefault="00A779B1" w:rsidP="00A779B1">
                  <w:pPr>
                    <w:jc w:val="center"/>
                    <w:rPr>
                      <w:sz w:val="18"/>
                      <w:szCs w:val="18"/>
                    </w:rPr>
                  </w:pPr>
                  <w:r w:rsidRPr="00A779B1">
                    <w:rPr>
                      <w:sz w:val="18"/>
                      <w:szCs w:val="18"/>
                    </w:rPr>
                    <w:t>Стержень реконструктивный для плечевой кости 7мм, 8мм ,  9мм х 150, 200, 220, 240, 260, 280 мм</w:t>
                  </w:r>
                </w:p>
              </w:tc>
              <w:tc>
                <w:tcPr>
                  <w:tcW w:w="901" w:type="dxa"/>
                  <w:tcBorders>
                    <w:top w:val="nil"/>
                    <w:left w:val="nil"/>
                    <w:bottom w:val="single" w:sz="4" w:space="0" w:color="auto"/>
                    <w:right w:val="single" w:sz="4" w:space="0" w:color="auto"/>
                  </w:tcBorders>
                  <w:shd w:val="clear" w:color="000000" w:fill="FFFFFF"/>
                  <w:noWrap/>
                  <w:vAlign w:val="center"/>
                  <w:hideMark/>
                </w:tcPr>
                <w:p w14:paraId="1D203E7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90A576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25</w:t>
                  </w:r>
                </w:p>
              </w:tc>
              <w:tc>
                <w:tcPr>
                  <w:tcW w:w="1029" w:type="dxa"/>
                  <w:tcBorders>
                    <w:top w:val="nil"/>
                    <w:left w:val="nil"/>
                    <w:bottom w:val="single" w:sz="4" w:space="0" w:color="auto"/>
                    <w:right w:val="single" w:sz="4" w:space="0" w:color="auto"/>
                  </w:tcBorders>
                  <w:shd w:val="clear" w:color="000000" w:fill="FFFFFF"/>
                  <w:noWrap/>
                  <w:vAlign w:val="center"/>
                  <w:hideMark/>
                </w:tcPr>
                <w:p w14:paraId="1CC87013"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5080586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6CC368A"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3554524"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94A5D54" w14:textId="77777777" w:rsidR="00A779B1" w:rsidRPr="00A779B1" w:rsidRDefault="00A779B1" w:rsidP="00A779B1">
                  <w:pPr>
                    <w:jc w:val="center"/>
                    <w:rPr>
                      <w:color w:val="000000"/>
                      <w:sz w:val="18"/>
                      <w:szCs w:val="18"/>
                    </w:rPr>
                  </w:pPr>
                  <w:r w:rsidRPr="00A779B1">
                    <w:rPr>
                      <w:color w:val="000000"/>
                      <w:sz w:val="18"/>
                      <w:szCs w:val="18"/>
                    </w:rPr>
                    <w:t>2747250</w:t>
                  </w:r>
                </w:p>
              </w:tc>
            </w:tr>
            <w:tr w:rsidR="00A779B1" w:rsidRPr="00A779B1" w14:paraId="2DC70082"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0BED5D2" w14:textId="77777777" w:rsidR="00A779B1" w:rsidRPr="00A779B1" w:rsidRDefault="00A779B1" w:rsidP="00A779B1">
                  <w:pPr>
                    <w:jc w:val="center"/>
                    <w:rPr>
                      <w:color w:val="000000"/>
                      <w:sz w:val="18"/>
                      <w:szCs w:val="18"/>
                    </w:rPr>
                  </w:pPr>
                  <w:r w:rsidRPr="00A779B1">
                    <w:rPr>
                      <w:color w:val="000000"/>
                      <w:sz w:val="18"/>
                      <w:szCs w:val="18"/>
                    </w:rPr>
                    <w:t>18</w:t>
                  </w:r>
                </w:p>
              </w:tc>
              <w:tc>
                <w:tcPr>
                  <w:tcW w:w="1235" w:type="dxa"/>
                  <w:tcBorders>
                    <w:top w:val="nil"/>
                    <w:left w:val="nil"/>
                    <w:bottom w:val="single" w:sz="4" w:space="0" w:color="auto"/>
                    <w:right w:val="single" w:sz="4" w:space="0" w:color="auto"/>
                  </w:tcBorders>
                  <w:shd w:val="clear" w:color="000000" w:fill="FFFFFF"/>
                  <w:vAlign w:val="center"/>
                  <w:hideMark/>
                </w:tcPr>
                <w:p w14:paraId="341D777C"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97DB19A" w14:textId="77777777" w:rsidR="00A779B1" w:rsidRPr="00A779B1" w:rsidRDefault="00A779B1" w:rsidP="00A779B1">
                  <w:pPr>
                    <w:jc w:val="center"/>
                    <w:rPr>
                      <w:sz w:val="18"/>
                      <w:szCs w:val="18"/>
                    </w:rPr>
                  </w:pPr>
                  <w:r w:rsidRPr="00A779B1">
                    <w:rPr>
                      <w:sz w:val="18"/>
                      <w:szCs w:val="18"/>
                    </w:rPr>
                    <w:t>Стержень реконструктивный для большеберцовой кости 8, 9, 10, 11x285, 300, 315, 330, 345, 360, 375 мм</w:t>
                  </w:r>
                </w:p>
              </w:tc>
              <w:tc>
                <w:tcPr>
                  <w:tcW w:w="901" w:type="dxa"/>
                  <w:tcBorders>
                    <w:top w:val="nil"/>
                    <w:left w:val="nil"/>
                    <w:bottom w:val="single" w:sz="4" w:space="0" w:color="auto"/>
                    <w:right w:val="single" w:sz="4" w:space="0" w:color="auto"/>
                  </w:tcBorders>
                  <w:shd w:val="clear" w:color="000000" w:fill="FFFFFF"/>
                  <w:noWrap/>
                  <w:vAlign w:val="center"/>
                  <w:hideMark/>
                </w:tcPr>
                <w:p w14:paraId="16135952"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F565E0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70</w:t>
                  </w:r>
                </w:p>
              </w:tc>
              <w:tc>
                <w:tcPr>
                  <w:tcW w:w="1029" w:type="dxa"/>
                  <w:tcBorders>
                    <w:top w:val="nil"/>
                    <w:left w:val="nil"/>
                    <w:bottom w:val="single" w:sz="4" w:space="0" w:color="auto"/>
                    <w:right w:val="single" w:sz="4" w:space="0" w:color="auto"/>
                  </w:tcBorders>
                  <w:shd w:val="clear" w:color="000000" w:fill="FFFFFF"/>
                  <w:noWrap/>
                  <w:vAlign w:val="center"/>
                  <w:hideMark/>
                </w:tcPr>
                <w:p w14:paraId="2F62181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142492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6FE06A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A51530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CEB6679" w14:textId="77777777" w:rsidR="00A779B1" w:rsidRPr="00A779B1" w:rsidRDefault="00A779B1" w:rsidP="00A779B1">
                  <w:pPr>
                    <w:jc w:val="center"/>
                    <w:rPr>
                      <w:color w:val="000000"/>
                      <w:sz w:val="18"/>
                      <w:szCs w:val="18"/>
                    </w:rPr>
                  </w:pPr>
                  <w:r w:rsidRPr="00A779B1">
                    <w:rPr>
                      <w:color w:val="000000"/>
                      <w:sz w:val="18"/>
                      <w:szCs w:val="18"/>
                    </w:rPr>
                    <w:t>8778000</w:t>
                  </w:r>
                </w:p>
              </w:tc>
            </w:tr>
            <w:tr w:rsidR="00A779B1" w:rsidRPr="00A779B1" w14:paraId="0EE7FE3D"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66B38D1" w14:textId="77777777" w:rsidR="00A779B1" w:rsidRPr="00A779B1" w:rsidRDefault="00A779B1" w:rsidP="00A779B1">
                  <w:pPr>
                    <w:jc w:val="center"/>
                    <w:rPr>
                      <w:color w:val="000000"/>
                      <w:sz w:val="18"/>
                      <w:szCs w:val="18"/>
                    </w:rPr>
                  </w:pPr>
                  <w:r w:rsidRPr="00A779B1">
                    <w:rPr>
                      <w:color w:val="000000"/>
                      <w:sz w:val="18"/>
                      <w:szCs w:val="18"/>
                    </w:rPr>
                    <w:t>19</w:t>
                  </w:r>
                </w:p>
              </w:tc>
              <w:tc>
                <w:tcPr>
                  <w:tcW w:w="1235" w:type="dxa"/>
                  <w:tcBorders>
                    <w:top w:val="nil"/>
                    <w:left w:val="nil"/>
                    <w:bottom w:val="single" w:sz="4" w:space="0" w:color="auto"/>
                    <w:right w:val="single" w:sz="4" w:space="0" w:color="auto"/>
                  </w:tcBorders>
                  <w:shd w:val="clear" w:color="000000" w:fill="FFFFFF"/>
                  <w:vAlign w:val="center"/>
                  <w:hideMark/>
                </w:tcPr>
                <w:p w14:paraId="1A6F8F9B"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4E4F371" w14:textId="77777777" w:rsidR="00A779B1" w:rsidRPr="00A779B1" w:rsidRDefault="00A779B1" w:rsidP="00A779B1">
                  <w:pPr>
                    <w:jc w:val="center"/>
                    <w:rPr>
                      <w:sz w:val="18"/>
                      <w:szCs w:val="18"/>
                    </w:rPr>
                  </w:pPr>
                  <w:r w:rsidRPr="00A779B1">
                    <w:rPr>
                      <w:sz w:val="18"/>
                      <w:szCs w:val="18"/>
                    </w:rPr>
                    <w:t>Стержень для бедренной кости правый , левый R/L 8, 9, 10, 11, 12  x280, 300, 320, 340, 360, 380, 400, 420 мм</w:t>
                  </w:r>
                </w:p>
              </w:tc>
              <w:tc>
                <w:tcPr>
                  <w:tcW w:w="901" w:type="dxa"/>
                  <w:tcBorders>
                    <w:top w:val="nil"/>
                    <w:left w:val="nil"/>
                    <w:bottom w:val="single" w:sz="4" w:space="0" w:color="auto"/>
                    <w:right w:val="single" w:sz="4" w:space="0" w:color="auto"/>
                  </w:tcBorders>
                  <w:shd w:val="clear" w:color="000000" w:fill="FFFFFF"/>
                  <w:noWrap/>
                  <w:vAlign w:val="center"/>
                  <w:hideMark/>
                </w:tcPr>
                <w:p w14:paraId="1E5C107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4CF16E7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50</w:t>
                  </w:r>
                </w:p>
              </w:tc>
              <w:tc>
                <w:tcPr>
                  <w:tcW w:w="1029" w:type="dxa"/>
                  <w:tcBorders>
                    <w:top w:val="nil"/>
                    <w:left w:val="nil"/>
                    <w:bottom w:val="single" w:sz="4" w:space="0" w:color="auto"/>
                    <w:right w:val="single" w:sz="4" w:space="0" w:color="auto"/>
                  </w:tcBorders>
                  <w:shd w:val="clear" w:color="000000" w:fill="FFFFFF"/>
                  <w:noWrap/>
                  <w:vAlign w:val="center"/>
                  <w:hideMark/>
                </w:tcPr>
                <w:p w14:paraId="6527AA03"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DB22CAD"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768BECA"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86C325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9D3D6E6" w14:textId="77777777" w:rsidR="00A779B1" w:rsidRPr="00A779B1" w:rsidRDefault="00A779B1" w:rsidP="00A779B1">
                  <w:pPr>
                    <w:jc w:val="center"/>
                    <w:rPr>
                      <w:color w:val="000000"/>
                      <w:sz w:val="18"/>
                      <w:szCs w:val="18"/>
                    </w:rPr>
                  </w:pPr>
                  <w:r w:rsidRPr="00A779B1">
                    <w:rPr>
                      <w:color w:val="000000"/>
                      <w:sz w:val="18"/>
                      <w:szCs w:val="18"/>
                    </w:rPr>
                    <w:t>6308500</w:t>
                  </w:r>
                </w:p>
              </w:tc>
            </w:tr>
            <w:tr w:rsidR="00A779B1" w:rsidRPr="00A779B1" w14:paraId="3F3A3E4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51124FA" w14:textId="77777777" w:rsidR="00A779B1" w:rsidRPr="00A779B1" w:rsidRDefault="00A779B1" w:rsidP="00A779B1">
                  <w:pPr>
                    <w:jc w:val="center"/>
                    <w:rPr>
                      <w:color w:val="000000"/>
                      <w:sz w:val="18"/>
                      <w:szCs w:val="18"/>
                    </w:rPr>
                  </w:pPr>
                  <w:r w:rsidRPr="00A779B1">
                    <w:rPr>
                      <w:color w:val="000000"/>
                      <w:sz w:val="18"/>
                      <w:szCs w:val="18"/>
                    </w:rPr>
                    <w:t>20</w:t>
                  </w:r>
                </w:p>
              </w:tc>
              <w:tc>
                <w:tcPr>
                  <w:tcW w:w="1235" w:type="dxa"/>
                  <w:tcBorders>
                    <w:top w:val="nil"/>
                    <w:left w:val="nil"/>
                    <w:bottom w:val="single" w:sz="4" w:space="0" w:color="auto"/>
                    <w:right w:val="single" w:sz="4" w:space="0" w:color="auto"/>
                  </w:tcBorders>
                  <w:shd w:val="clear" w:color="000000" w:fill="FFFFFF"/>
                  <w:vAlign w:val="center"/>
                  <w:hideMark/>
                </w:tcPr>
                <w:p w14:paraId="2DC47B3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5B7B223" w14:textId="77777777" w:rsidR="00A779B1" w:rsidRPr="00A779B1" w:rsidRDefault="00A779B1" w:rsidP="00A779B1">
                  <w:pPr>
                    <w:jc w:val="center"/>
                    <w:rPr>
                      <w:sz w:val="18"/>
                      <w:szCs w:val="18"/>
                    </w:rPr>
                  </w:pPr>
                  <w:r w:rsidRPr="00A779B1">
                    <w:rPr>
                      <w:sz w:val="18"/>
                      <w:szCs w:val="18"/>
                    </w:rPr>
                    <w:t>Винт дистальный 4.5 L-25 мм, 30 мм, 35 мм, 40 мм, 45  мм, 50 мм, 55 мм, 60 мм, 65 мм, 70 мм, 75 мм, 80 мм, 85 мм</w:t>
                  </w:r>
                </w:p>
              </w:tc>
              <w:tc>
                <w:tcPr>
                  <w:tcW w:w="901" w:type="dxa"/>
                  <w:tcBorders>
                    <w:top w:val="nil"/>
                    <w:left w:val="nil"/>
                    <w:bottom w:val="single" w:sz="4" w:space="0" w:color="auto"/>
                    <w:right w:val="single" w:sz="4" w:space="0" w:color="auto"/>
                  </w:tcBorders>
                  <w:shd w:val="clear" w:color="000000" w:fill="FFFFFF"/>
                  <w:noWrap/>
                  <w:vAlign w:val="center"/>
                  <w:hideMark/>
                </w:tcPr>
                <w:p w14:paraId="5339DBA7"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DAC87E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500</w:t>
                  </w:r>
                </w:p>
              </w:tc>
              <w:tc>
                <w:tcPr>
                  <w:tcW w:w="1029" w:type="dxa"/>
                  <w:tcBorders>
                    <w:top w:val="nil"/>
                    <w:left w:val="nil"/>
                    <w:bottom w:val="single" w:sz="4" w:space="0" w:color="auto"/>
                    <w:right w:val="single" w:sz="4" w:space="0" w:color="auto"/>
                  </w:tcBorders>
                  <w:shd w:val="clear" w:color="000000" w:fill="FFFFFF"/>
                  <w:noWrap/>
                  <w:vAlign w:val="center"/>
                  <w:hideMark/>
                </w:tcPr>
                <w:p w14:paraId="0EE7B5BE"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A33EC4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4FD1B3D"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D0AE81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0677DBDC" w14:textId="77777777" w:rsidR="00A779B1" w:rsidRPr="00A779B1" w:rsidRDefault="00A779B1" w:rsidP="00A779B1">
                  <w:pPr>
                    <w:jc w:val="center"/>
                    <w:rPr>
                      <w:color w:val="000000"/>
                      <w:sz w:val="18"/>
                      <w:szCs w:val="18"/>
                    </w:rPr>
                  </w:pPr>
                  <w:r w:rsidRPr="00A779B1">
                    <w:rPr>
                      <w:color w:val="000000"/>
                      <w:sz w:val="18"/>
                      <w:szCs w:val="18"/>
                    </w:rPr>
                    <w:t>2447500</w:t>
                  </w:r>
                </w:p>
              </w:tc>
            </w:tr>
            <w:tr w:rsidR="00A779B1" w:rsidRPr="00A779B1" w14:paraId="7425B1D4"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874A601" w14:textId="77777777" w:rsidR="00A779B1" w:rsidRPr="00A779B1" w:rsidRDefault="00A779B1" w:rsidP="00A779B1">
                  <w:pPr>
                    <w:jc w:val="center"/>
                    <w:rPr>
                      <w:color w:val="000000"/>
                      <w:sz w:val="18"/>
                      <w:szCs w:val="18"/>
                    </w:rPr>
                  </w:pPr>
                  <w:r w:rsidRPr="00A779B1">
                    <w:rPr>
                      <w:color w:val="000000"/>
                      <w:sz w:val="18"/>
                      <w:szCs w:val="18"/>
                    </w:rPr>
                    <w:t>21</w:t>
                  </w:r>
                </w:p>
              </w:tc>
              <w:tc>
                <w:tcPr>
                  <w:tcW w:w="1235" w:type="dxa"/>
                  <w:tcBorders>
                    <w:top w:val="nil"/>
                    <w:left w:val="nil"/>
                    <w:bottom w:val="single" w:sz="4" w:space="0" w:color="auto"/>
                    <w:right w:val="single" w:sz="4" w:space="0" w:color="auto"/>
                  </w:tcBorders>
                  <w:shd w:val="clear" w:color="000000" w:fill="FFFFFF"/>
                  <w:vAlign w:val="center"/>
                  <w:hideMark/>
                </w:tcPr>
                <w:p w14:paraId="6E11374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25825A23" w14:textId="77777777" w:rsidR="00A779B1" w:rsidRPr="00A779B1" w:rsidRDefault="00A779B1" w:rsidP="00A779B1">
                  <w:pPr>
                    <w:jc w:val="center"/>
                    <w:rPr>
                      <w:sz w:val="18"/>
                      <w:szCs w:val="18"/>
                    </w:rPr>
                  </w:pPr>
                  <w:r w:rsidRPr="00A779B1">
                    <w:rPr>
                      <w:sz w:val="18"/>
                      <w:szCs w:val="18"/>
                    </w:rPr>
                    <w:t>Винт дистальный 3.5 L-25мм, 30мм, 35мм, 40мм, 45мм, 50мм, 55мм, 60мм, 70мм</w:t>
                  </w:r>
                </w:p>
              </w:tc>
              <w:tc>
                <w:tcPr>
                  <w:tcW w:w="901" w:type="dxa"/>
                  <w:tcBorders>
                    <w:top w:val="nil"/>
                    <w:left w:val="nil"/>
                    <w:bottom w:val="single" w:sz="4" w:space="0" w:color="auto"/>
                    <w:right w:val="single" w:sz="4" w:space="0" w:color="auto"/>
                  </w:tcBorders>
                  <w:shd w:val="clear" w:color="000000" w:fill="FFFFFF"/>
                  <w:noWrap/>
                  <w:vAlign w:val="center"/>
                  <w:hideMark/>
                </w:tcPr>
                <w:p w14:paraId="14C8C529"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540849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472AA43D"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9EB91D9"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D471BEE"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C075B1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213E7546" w14:textId="77777777" w:rsidR="00A779B1" w:rsidRPr="00A779B1" w:rsidRDefault="00A779B1" w:rsidP="00A779B1">
                  <w:pPr>
                    <w:jc w:val="center"/>
                    <w:rPr>
                      <w:color w:val="000000"/>
                      <w:sz w:val="18"/>
                      <w:szCs w:val="18"/>
                    </w:rPr>
                  </w:pPr>
                  <w:r w:rsidRPr="00A779B1">
                    <w:rPr>
                      <w:color w:val="000000"/>
                      <w:sz w:val="18"/>
                      <w:szCs w:val="18"/>
                    </w:rPr>
                    <w:t>16005</w:t>
                  </w:r>
                </w:p>
              </w:tc>
            </w:tr>
            <w:tr w:rsidR="00A779B1" w:rsidRPr="00A779B1" w14:paraId="3BBC630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5240315" w14:textId="77777777" w:rsidR="00A779B1" w:rsidRPr="00A779B1" w:rsidRDefault="00A779B1" w:rsidP="00A779B1">
                  <w:pPr>
                    <w:jc w:val="center"/>
                    <w:rPr>
                      <w:color w:val="000000"/>
                      <w:sz w:val="18"/>
                      <w:szCs w:val="18"/>
                    </w:rPr>
                  </w:pPr>
                  <w:r w:rsidRPr="00A779B1">
                    <w:rPr>
                      <w:color w:val="000000"/>
                      <w:sz w:val="18"/>
                      <w:szCs w:val="18"/>
                    </w:rPr>
                    <w:t>22</w:t>
                  </w:r>
                </w:p>
              </w:tc>
              <w:tc>
                <w:tcPr>
                  <w:tcW w:w="1235" w:type="dxa"/>
                  <w:tcBorders>
                    <w:top w:val="nil"/>
                    <w:left w:val="nil"/>
                    <w:bottom w:val="single" w:sz="4" w:space="0" w:color="auto"/>
                    <w:right w:val="single" w:sz="4" w:space="0" w:color="auto"/>
                  </w:tcBorders>
                  <w:shd w:val="clear" w:color="000000" w:fill="FFFFFF"/>
                  <w:vAlign w:val="center"/>
                  <w:hideMark/>
                </w:tcPr>
                <w:p w14:paraId="31971A3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CD584CE" w14:textId="77777777" w:rsidR="00A779B1" w:rsidRPr="00A779B1" w:rsidRDefault="00A779B1" w:rsidP="00A779B1">
                  <w:pPr>
                    <w:jc w:val="center"/>
                    <w:rPr>
                      <w:sz w:val="18"/>
                      <w:szCs w:val="18"/>
                    </w:rPr>
                  </w:pPr>
                  <w:r w:rsidRPr="00A779B1">
                    <w:rPr>
                      <w:sz w:val="18"/>
                      <w:szCs w:val="18"/>
                    </w:rPr>
                    <w:t>Винт дистальный 6.5 L-50мм, 55мм, 60мм, 65мм, 70мм, 75мм, 80мм, 85мм, 90мм, 95мм, 100мм, 105мм, 110мм</w:t>
                  </w:r>
                </w:p>
              </w:tc>
              <w:tc>
                <w:tcPr>
                  <w:tcW w:w="901" w:type="dxa"/>
                  <w:tcBorders>
                    <w:top w:val="nil"/>
                    <w:left w:val="nil"/>
                    <w:bottom w:val="single" w:sz="4" w:space="0" w:color="auto"/>
                    <w:right w:val="single" w:sz="4" w:space="0" w:color="auto"/>
                  </w:tcBorders>
                  <w:shd w:val="clear" w:color="000000" w:fill="FFFFFF"/>
                  <w:noWrap/>
                  <w:vAlign w:val="center"/>
                  <w:hideMark/>
                </w:tcPr>
                <w:p w14:paraId="7654779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17E161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40</w:t>
                  </w:r>
                </w:p>
              </w:tc>
              <w:tc>
                <w:tcPr>
                  <w:tcW w:w="1029" w:type="dxa"/>
                  <w:tcBorders>
                    <w:top w:val="nil"/>
                    <w:left w:val="nil"/>
                    <w:bottom w:val="single" w:sz="4" w:space="0" w:color="auto"/>
                    <w:right w:val="single" w:sz="4" w:space="0" w:color="auto"/>
                  </w:tcBorders>
                  <w:shd w:val="clear" w:color="000000" w:fill="FFFFFF"/>
                  <w:noWrap/>
                  <w:vAlign w:val="center"/>
                  <w:hideMark/>
                </w:tcPr>
                <w:p w14:paraId="7D21FF43"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C4AB32A"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8C8159D"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EF2338E"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1CB08A75" w14:textId="77777777" w:rsidR="00A779B1" w:rsidRPr="00A779B1" w:rsidRDefault="00A779B1" w:rsidP="00A779B1">
                  <w:pPr>
                    <w:jc w:val="center"/>
                    <w:rPr>
                      <w:color w:val="000000"/>
                      <w:sz w:val="18"/>
                      <w:szCs w:val="18"/>
                    </w:rPr>
                  </w:pPr>
                  <w:r w:rsidRPr="00A779B1">
                    <w:rPr>
                      <w:color w:val="000000"/>
                      <w:sz w:val="18"/>
                      <w:szCs w:val="18"/>
                    </w:rPr>
                    <w:t>280280</w:t>
                  </w:r>
                </w:p>
              </w:tc>
            </w:tr>
            <w:tr w:rsidR="00A779B1" w:rsidRPr="00A779B1" w14:paraId="7F5161E2"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52ECF31" w14:textId="77777777" w:rsidR="00A779B1" w:rsidRPr="00A779B1" w:rsidRDefault="00A779B1" w:rsidP="00A779B1">
                  <w:pPr>
                    <w:jc w:val="center"/>
                    <w:rPr>
                      <w:color w:val="000000"/>
                      <w:sz w:val="18"/>
                      <w:szCs w:val="18"/>
                    </w:rPr>
                  </w:pPr>
                  <w:r w:rsidRPr="00A779B1">
                    <w:rPr>
                      <w:color w:val="000000"/>
                      <w:sz w:val="18"/>
                      <w:szCs w:val="18"/>
                    </w:rPr>
                    <w:lastRenderedPageBreak/>
                    <w:t>23</w:t>
                  </w:r>
                </w:p>
              </w:tc>
              <w:tc>
                <w:tcPr>
                  <w:tcW w:w="1235" w:type="dxa"/>
                  <w:tcBorders>
                    <w:top w:val="nil"/>
                    <w:left w:val="nil"/>
                    <w:bottom w:val="single" w:sz="4" w:space="0" w:color="auto"/>
                    <w:right w:val="single" w:sz="4" w:space="0" w:color="auto"/>
                  </w:tcBorders>
                  <w:shd w:val="clear" w:color="000000" w:fill="FFFFFF"/>
                  <w:vAlign w:val="center"/>
                  <w:hideMark/>
                </w:tcPr>
                <w:p w14:paraId="2FCF5CA0"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1212717" w14:textId="77777777" w:rsidR="00A779B1" w:rsidRPr="00A779B1" w:rsidRDefault="00A779B1" w:rsidP="00A779B1">
                  <w:pPr>
                    <w:jc w:val="center"/>
                    <w:rPr>
                      <w:sz w:val="18"/>
                      <w:szCs w:val="18"/>
                    </w:rPr>
                  </w:pPr>
                  <w:r w:rsidRPr="00A779B1">
                    <w:rPr>
                      <w:sz w:val="18"/>
                      <w:szCs w:val="18"/>
                    </w:rPr>
                    <w:t>Винт реконструктивный канюлированный 6.5 L-80, 90, 95, 100, 105, 110, 115, 120 мм</w:t>
                  </w:r>
                </w:p>
              </w:tc>
              <w:tc>
                <w:tcPr>
                  <w:tcW w:w="901" w:type="dxa"/>
                  <w:tcBorders>
                    <w:top w:val="nil"/>
                    <w:left w:val="nil"/>
                    <w:bottom w:val="single" w:sz="4" w:space="0" w:color="auto"/>
                    <w:right w:val="single" w:sz="4" w:space="0" w:color="auto"/>
                  </w:tcBorders>
                  <w:shd w:val="clear" w:color="000000" w:fill="FFFFFF"/>
                  <w:noWrap/>
                  <w:vAlign w:val="center"/>
                  <w:hideMark/>
                </w:tcPr>
                <w:p w14:paraId="2FE56357"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0E20CD1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w:t>
                  </w:r>
                </w:p>
              </w:tc>
              <w:tc>
                <w:tcPr>
                  <w:tcW w:w="1029" w:type="dxa"/>
                  <w:tcBorders>
                    <w:top w:val="nil"/>
                    <w:left w:val="nil"/>
                    <w:bottom w:val="single" w:sz="4" w:space="0" w:color="auto"/>
                    <w:right w:val="single" w:sz="4" w:space="0" w:color="auto"/>
                  </w:tcBorders>
                  <w:shd w:val="clear" w:color="000000" w:fill="FFFFFF"/>
                  <w:noWrap/>
                  <w:vAlign w:val="center"/>
                  <w:hideMark/>
                </w:tcPr>
                <w:p w14:paraId="1B69701C"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6FE99D8"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060CBB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C74C415"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26936333" w14:textId="77777777" w:rsidR="00A779B1" w:rsidRPr="00A779B1" w:rsidRDefault="00A779B1" w:rsidP="00A779B1">
                  <w:pPr>
                    <w:jc w:val="center"/>
                    <w:rPr>
                      <w:color w:val="000000"/>
                      <w:sz w:val="18"/>
                      <w:szCs w:val="18"/>
                    </w:rPr>
                  </w:pPr>
                  <w:r w:rsidRPr="00A779B1">
                    <w:rPr>
                      <w:color w:val="000000"/>
                      <w:sz w:val="18"/>
                      <w:szCs w:val="18"/>
                    </w:rPr>
                    <w:t>285450</w:t>
                  </w:r>
                </w:p>
              </w:tc>
            </w:tr>
            <w:tr w:rsidR="00A779B1" w:rsidRPr="00A779B1" w14:paraId="790CAC1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0250A71" w14:textId="77777777" w:rsidR="00A779B1" w:rsidRPr="00A779B1" w:rsidRDefault="00A779B1" w:rsidP="00A779B1">
                  <w:pPr>
                    <w:jc w:val="center"/>
                    <w:rPr>
                      <w:color w:val="000000"/>
                      <w:sz w:val="18"/>
                      <w:szCs w:val="18"/>
                    </w:rPr>
                  </w:pPr>
                  <w:r w:rsidRPr="00A779B1">
                    <w:rPr>
                      <w:color w:val="000000"/>
                      <w:sz w:val="18"/>
                      <w:szCs w:val="18"/>
                    </w:rPr>
                    <w:t>24</w:t>
                  </w:r>
                </w:p>
              </w:tc>
              <w:tc>
                <w:tcPr>
                  <w:tcW w:w="1235" w:type="dxa"/>
                  <w:tcBorders>
                    <w:top w:val="nil"/>
                    <w:left w:val="nil"/>
                    <w:bottom w:val="single" w:sz="4" w:space="0" w:color="auto"/>
                    <w:right w:val="single" w:sz="4" w:space="0" w:color="auto"/>
                  </w:tcBorders>
                  <w:shd w:val="clear" w:color="000000" w:fill="FFFFFF"/>
                  <w:vAlign w:val="center"/>
                  <w:hideMark/>
                </w:tcPr>
                <w:p w14:paraId="580E8E41"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1744189" w14:textId="77777777" w:rsidR="00A779B1" w:rsidRPr="00A779B1" w:rsidRDefault="00A779B1" w:rsidP="00A779B1">
                  <w:pPr>
                    <w:jc w:val="center"/>
                    <w:rPr>
                      <w:sz w:val="18"/>
                      <w:szCs w:val="18"/>
                    </w:rPr>
                  </w:pPr>
                  <w:r w:rsidRPr="00A779B1">
                    <w:rPr>
                      <w:sz w:val="18"/>
                      <w:szCs w:val="18"/>
                    </w:rPr>
                    <w:t>Винт кортикальный самонарезающий 4.5x40мм, 46мм, 50мм, 52мм, 54мм, 56мм, 58мм, 60мм</w:t>
                  </w:r>
                </w:p>
              </w:tc>
              <w:tc>
                <w:tcPr>
                  <w:tcW w:w="901" w:type="dxa"/>
                  <w:tcBorders>
                    <w:top w:val="nil"/>
                    <w:left w:val="nil"/>
                    <w:bottom w:val="single" w:sz="4" w:space="0" w:color="auto"/>
                    <w:right w:val="single" w:sz="4" w:space="0" w:color="auto"/>
                  </w:tcBorders>
                  <w:shd w:val="clear" w:color="000000" w:fill="FFFFFF"/>
                  <w:noWrap/>
                  <w:vAlign w:val="center"/>
                  <w:hideMark/>
                </w:tcPr>
                <w:p w14:paraId="2402EA28"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EDDBBA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w:t>
                  </w:r>
                </w:p>
              </w:tc>
              <w:tc>
                <w:tcPr>
                  <w:tcW w:w="1029" w:type="dxa"/>
                  <w:tcBorders>
                    <w:top w:val="nil"/>
                    <w:left w:val="nil"/>
                    <w:bottom w:val="single" w:sz="4" w:space="0" w:color="auto"/>
                    <w:right w:val="single" w:sz="4" w:space="0" w:color="auto"/>
                  </w:tcBorders>
                  <w:shd w:val="clear" w:color="000000" w:fill="FFFFFF"/>
                  <w:noWrap/>
                  <w:vAlign w:val="center"/>
                  <w:hideMark/>
                </w:tcPr>
                <w:p w14:paraId="3B74B53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7588D4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B31445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C16E1F8"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4E7BB63" w14:textId="77777777" w:rsidR="00A779B1" w:rsidRPr="00A779B1" w:rsidRDefault="00A779B1" w:rsidP="00A779B1">
                  <w:pPr>
                    <w:jc w:val="center"/>
                    <w:rPr>
                      <w:color w:val="000000"/>
                      <w:sz w:val="18"/>
                      <w:szCs w:val="18"/>
                    </w:rPr>
                  </w:pPr>
                  <w:r w:rsidRPr="00A779B1">
                    <w:rPr>
                      <w:color w:val="000000"/>
                      <w:sz w:val="18"/>
                      <w:szCs w:val="18"/>
                    </w:rPr>
                    <w:t>65010</w:t>
                  </w:r>
                </w:p>
              </w:tc>
            </w:tr>
            <w:tr w:rsidR="00A779B1" w:rsidRPr="00A779B1" w14:paraId="69CD310C"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631DF9D" w14:textId="77777777" w:rsidR="00A779B1" w:rsidRPr="00A779B1" w:rsidRDefault="00A779B1" w:rsidP="00A779B1">
                  <w:pPr>
                    <w:jc w:val="center"/>
                    <w:rPr>
                      <w:color w:val="000000"/>
                      <w:sz w:val="18"/>
                      <w:szCs w:val="18"/>
                    </w:rPr>
                  </w:pPr>
                  <w:r w:rsidRPr="00A779B1">
                    <w:rPr>
                      <w:color w:val="000000"/>
                      <w:sz w:val="18"/>
                      <w:szCs w:val="18"/>
                    </w:rPr>
                    <w:t>25</w:t>
                  </w:r>
                </w:p>
              </w:tc>
              <w:tc>
                <w:tcPr>
                  <w:tcW w:w="1235" w:type="dxa"/>
                  <w:tcBorders>
                    <w:top w:val="nil"/>
                    <w:left w:val="nil"/>
                    <w:bottom w:val="single" w:sz="4" w:space="0" w:color="auto"/>
                    <w:right w:val="single" w:sz="4" w:space="0" w:color="auto"/>
                  </w:tcBorders>
                  <w:shd w:val="clear" w:color="000000" w:fill="FFFFFF"/>
                  <w:vAlign w:val="center"/>
                  <w:hideMark/>
                </w:tcPr>
                <w:p w14:paraId="725C895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30D9975" w14:textId="77777777" w:rsidR="00A779B1" w:rsidRPr="00A779B1" w:rsidRDefault="00A779B1" w:rsidP="00A779B1">
                  <w:pPr>
                    <w:jc w:val="center"/>
                    <w:rPr>
                      <w:sz w:val="18"/>
                      <w:szCs w:val="18"/>
                    </w:rPr>
                  </w:pPr>
                  <w:r w:rsidRPr="00A779B1">
                    <w:rPr>
                      <w:sz w:val="18"/>
                      <w:szCs w:val="18"/>
                    </w:rPr>
                    <w:t>Винт для присоединения ДСБ/ДСК 12.5/27/85мм, 90мм, 95мм, 100мм, 105мм, 110мм, 115 мм</w:t>
                  </w:r>
                </w:p>
              </w:tc>
              <w:tc>
                <w:tcPr>
                  <w:tcW w:w="901" w:type="dxa"/>
                  <w:tcBorders>
                    <w:top w:val="nil"/>
                    <w:left w:val="nil"/>
                    <w:bottom w:val="single" w:sz="4" w:space="0" w:color="auto"/>
                    <w:right w:val="single" w:sz="4" w:space="0" w:color="auto"/>
                  </w:tcBorders>
                  <w:shd w:val="clear" w:color="000000" w:fill="FFFFFF"/>
                  <w:noWrap/>
                  <w:vAlign w:val="center"/>
                  <w:hideMark/>
                </w:tcPr>
                <w:p w14:paraId="1BC50907"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0F81E1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79A85729"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A24C03F"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EF01091"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AB8892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4728E62" w14:textId="77777777" w:rsidR="00A779B1" w:rsidRPr="00A779B1" w:rsidRDefault="00A779B1" w:rsidP="00A779B1">
                  <w:pPr>
                    <w:jc w:val="center"/>
                    <w:rPr>
                      <w:color w:val="000000"/>
                      <w:sz w:val="18"/>
                      <w:szCs w:val="18"/>
                    </w:rPr>
                  </w:pPr>
                  <w:r w:rsidRPr="00A779B1">
                    <w:rPr>
                      <w:color w:val="000000"/>
                      <w:sz w:val="18"/>
                      <w:szCs w:val="18"/>
                    </w:rPr>
                    <w:t>177650</w:t>
                  </w:r>
                </w:p>
              </w:tc>
            </w:tr>
            <w:tr w:rsidR="00A779B1" w:rsidRPr="00A779B1" w14:paraId="529594D9"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FDF857A" w14:textId="77777777" w:rsidR="00A779B1" w:rsidRPr="00A779B1" w:rsidRDefault="00A779B1" w:rsidP="00A779B1">
                  <w:pPr>
                    <w:jc w:val="center"/>
                    <w:rPr>
                      <w:color w:val="000000"/>
                      <w:sz w:val="18"/>
                      <w:szCs w:val="18"/>
                    </w:rPr>
                  </w:pPr>
                  <w:r w:rsidRPr="00A779B1">
                    <w:rPr>
                      <w:color w:val="000000"/>
                      <w:sz w:val="18"/>
                      <w:szCs w:val="18"/>
                    </w:rPr>
                    <w:t>26</w:t>
                  </w:r>
                </w:p>
              </w:tc>
              <w:tc>
                <w:tcPr>
                  <w:tcW w:w="1235" w:type="dxa"/>
                  <w:tcBorders>
                    <w:top w:val="nil"/>
                    <w:left w:val="nil"/>
                    <w:bottom w:val="single" w:sz="4" w:space="0" w:color="auto"/>
                    <w:right w:val="single" w:sz="4" w:space="0" w:color="auto"/>
                  </w:tcBorders>
                  <w:shd w:val="clear" w:color="000000" w:fill="FFFFFF"/>
                  <w:vAlign w:val="center"/>
                  <w:hideMark/>
                </w:tcPr>
                <w:p w14:paraId="3D109DA5"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17C9464" w14:textId="77777777" w:rsidR="00A779B1" w:rsidRPr="00A779B1" w:rsidRDefault="00A779B1" w:rsidP="00A779B1">
                  <w:pPr>
                    <w:jc w:val="center"/>
                    <w:rPr>
                      <w:sz w:val="18"/>
                      <w:szCs w:val="18"/>
                    </w:rPr>
                  </w:pPr>
                  <w:r w:rsidRPr="00A779B1">
                    <w:rPr>
                      <w:sz w:val="18"/>
                      <w:szCs w:val="18"/>
                    </w:rPr>
                    <w:t>Компрессионный винт ДСБ/ДСК</w:t>
                  </w:r>
                </w:p>
              </w:tc>
              <w:tc>
                <w:tcPr>
                  <w:tcW w:w="901" w:type="dxa"/>
                  <w:tcBorders>
                    <w:top w:val="nil"/>
                    <w:left w:val="nil"/>
                    <w:bottom w:val="single" w:sz="4" w:space="0" w:color="auto"/>
                    <w:right w:val="single" w:sz="4" w:space="0" w:color="auto"/>
                  </w:tcBorders>
                  <w:shd w:val="clear" w:color="000000" w:fill="FFFFFF"/>
                  <w:noWrap/>
                  <w:vAlign w:val="center"/>
                  <w:hideMark/>
                </w:tcPr>
                <w:p w14:paraId="635584D0"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2D4FA26" w14:textId="77777777" w:rsidR="00A779B1" w:rsidRPr="00A779B1" w:rsidRDefault="00A779B1" w:rsidP="00A779B1">
                  <w:pPr>
                    <w:jc w:val="center"/>
                    <w:rPr>
                      <w:rFonts w:ascii="Calibri" w:hAnsi="Calibri" w:cs="Calibri"/>
                      <w:sz w:val="22"/>
                      <w:szCs w:val="22"/>
                    </w:rPr>
                  </w:pPr>
                  <w:r w:rsidRPr="00A779B1">
                    <w:rPr>
                      <w:rFonts w:ascii="Calibri" w:hAnsi="Calibri" w:cs="Calibri"/>
                      <w:sz w:val="22"/>
                      <w:szCs w:val="22"/>
                    </w:rPr>
                    <w:t xml:space="preserve">              5   </w:t>
                  </w:r>
                </w:p>
              </w:tc>
              <w:tc>
                <w:tcPr>
                  <w:tcW w:w="1029" w:type="dxa"/>
                  <w:tcBorders>
                    <w:top w:val="nil"/>
                    <w:left w:val="nil"/>
                    <w:bottom w:val="single" w:sz="4" w:space="0" w:color="auto"/>
                    <w:right w:val="single" w:sz="4" w:space="0" w:color="auto"/>
                  </w:tcBorders>
                  <w:shd w:val="clear" w:color="000000" w:fill="FFFFFF"/>
                  <w:noWrap/>
                  <w:vAlign w:val="center"/>
                  <w:hideMark/>
                </w:tcPr>
                <w:p w14:paraId="1F8D74CD" w14:textId="77777777" w:rsidR="00A779B1" w:rsidRPr="00A779B1" w:rsidRDefault="00A779B1" w:rsidP="00A779B1">
                  <w:pPr>
                    <w:jc w:val="center"/>
                    <w:rPr>
                      <w:sz w:val="18"/>
                      <w:szCs w:val="18"/>
                    </w:rPr>
                  </w:pPr>
                  <w:r w:rsidRPr="00A779B1">
                    <w:rPr>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0C68CA8" w14:textId="77777777" w:rsidR="00A779B1" w:rsidRPr="00A779B1" w:rsidRDefault="00A779B1" w:rsidP="00A779B1">
                  <w:pPr>
                    <w:jc w:val="center"/>
                    <w:rPr>
                      <w:sz w:val="18"/>
                      <w:szCs w:val="18"/>
                    </w:rPr>
                  </w:pPr>
                  <w:r w:rsidRPr="00A779B1">
                    <w:rPr>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C0EB4A4" w14:textId="77777777" w:rsidR="00A779B1" w:rsidRPr="00A779B1" w:rsidRDefault="00A779B1" w:rsidP="00A779B1">
                  <w:pPr>
                    <w:jc w:val="center"/>
                    <w:rPr>
                      <w:sz w:val="18"/>
                      <w:szCs w:val="18"/>
                    </w:rPr>
                  </w:pPr>
                  <w:r w:rsidRPr="00A779B1">
                    <w:rPr>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B34C67A" w14:textId="77777777" w:rsidR="00A779B1" w:rsidRPr="00A779B1" w:rsidRDefault="00A779B1" w:rsidP="00A779B1">
                  <w:pPr>
                    <w:jc w:val="center"/>
                    <w:rPr>
                      <w:sz w:val="18"/>
                      <w:szCs w:val="18"/>
                    </w:rPr>
                  </w:pPr>
                  <w:r w:rsidRPr="00A779B1">
                    <w:rPr>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2AF1A6D" w14:textId="77777777" w:rsidR="00A779B1" w:rsidRPr="00A779B1" w:rsidRDefault="00A779B1" w:rsidP="00A779B1">
                  <w:pPr>
                    <w:jc w:val="center"/>
                    <w:rPr>
                      <w:sz w:val="18"/>
                      <w:szCs w:val="18"/>
                    </w:rPr>
                  </w:pPr>
                  <w:r w:rsidRPr="00A779B1">
                    <w:rPr>
                      <w:sz w:val="18"/>
                      <w:szCs w:val="18"/>
                    </w:rPr>
                    <w:t>30030</w:t>
                  </w:r>
                </w:p>
              </w:tc>
            </w:tr>
            <w:tr w:rsidR="00A779B1" w:rsidRPr="00A779B1" w14:paraId="198CDB65"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F7C2D16" w14:textId="77777777" w:rsidR="00A779B1" w:rsidRPr="00A779B1" w:rsidRDefault="00A779B1" w:rsidP="00A779B1">
                  <w:pPr>
                    <w:jc w:val="center"/>
                    <w:rPr>
                      <w:color w:val="000000"/>
                      <w:sz w:val="18"/>
                      <w:szCs w:val="18"/>
                    </w:rPr>
                  </w:pPr>
                  <w:r w:rsidRPr="00A779B1">
                    <w:rPr>
                      <w:color w:val="000000"/>
                      <w:sz w:val="18"/>
                      <w:szCs w:val="18"/>
                    </w:rPr>
                    <w:t>27</w:t>
                  </w:r>
                </w:p>
              </w:tc>
              <w:tc>
                <w:tcPr>
                  <w:tcW w:w="1235" w:type="dxa"/>
                  <w:tcBorders>
                    <w:top w:val="nil"/>
                    <w:left w:val="nil"/>
                    <w:bottom w:val="single" w:sz="4" w:space="0" w:color="auto"/>
                    <w:right w:val="single" w:sz="4" w:space="0" w:color="auto"/>
                  </w:tcBorders>
                  <w:shd w:val="clear" w:color="000000" w:fill="FFFFFF"/>
                  <w:vAlign w:val="center"/>
                  <w:hideMark/>
                </w:tcPr>
                <w:p w14:paraId="69DA802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E7440B8" w14:textId="77777777" w:rsidR="00A779B1" w:rsidRPr="00A779B1" w:rsidRDefault="00A779B1" w:rsidP="00A779B1">
                  <w:pPr>
                    <w:jc w:val="center"/>
                    <w:rPr>
                      <w:sz w:val="18"/>
                      <w:szCs w:val="18"/>
                    </w:rPr>
                  </w:pPr>
                  <w:r w:rsidRPr="00A779B1">
                    <w:rPr>
                      <w:sz w:val="18"/>
                      <w:szCs w:val="18"/>
                    </w:rPr>
                    <w:t>Пластина для бедренного винта ДСБ 3отв. 4отв., 5отв, 6отв., 7отв., 8отв.  38/135°</w:t>
                  </w:r>
                </w:p>
              </w:tc>
              <w:tc>
                <w:tcPr>
                  <w:tcW w:w="901" w:type="dxa"/>
                  <w:tcBorders>
                    <w:top w:val="nil"/>
                    <w:left w:val="nil"/>
                    <w:bottom w:val="single" w:sz="4" w:space="0" w:color="auto"/>
                    <w:right w:val="single" w:sz="4" w:space="0" w:color="auto"/>
                  </w:tcBorders>
                  <w:shd w:val="clear" w:color="000000" w:fill="FFFFFF"/>
                  <w:noWrap/>
                  <w:vAlign w:val="center"/>
                  <w:hideMark/>
                </w:tcPr>
                <w:p w14:paraId="4CE3D525"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B74C17C" w14:textId="77777777" w:rsidR="00A779B1" w:rsidRPr="00A779B1" w:rsidRDefault="00A779B1" w:rsidP="00A779B1">
                  <w:pPr>
                    <w:jc w:val="center"/>
                    <w:rPr>
                      <w:rFonts w:ascii="Calibri" w:hAnsi="Calibri" w:cs="Calibri"/>
                      <w:sz w:val="22"/>
                      <w:szCs w:val="22"/>
                    </w:rPr>
                  </w:pPr>
                  <w:r w:rsidRPr="00A779B1">
                    <w:rPr>
                      <w:rFonts w:ascii="Calibri" w:hAnsi="Calibri" w:cs="Calibri"/>
                      <w:sz w:val="22"/>
                      <w:szCs w:val="22"/>
                    </w:rPr>
                    <w:t xml:space="preserve">              5   </w:t>
                  </w:r>
                </w:p>
              </w:tc>
              <w:tc>
                <w:tcPr>
                  <w:tcW w:w="1029" w:type="dxa"/>
                  <w:tcBorders>
                    <w:top w:val="nil"/>
                    <w:left w:val="nil"/>
                    <w:bottom w:val="single" w:sz="4" w:space="0" w:color="auto"/>
                    <w:right w:val="single" w:sz="4" w:space="0" w:color="auto"/>
                  </w:tcBorders>
                  <w:shd w:val="clear" w:color="000000" w:fill="FFFFFF"/>
                  <w:noWrap/>
                  <w:vAlign w:val="center"/>
                  <w:hideMark/>
                </w:tcPr>
                <w:p w14:paraId="292F921B" w14:textId="77777777" w:rsidR="00A779B1" w:rsidRPr="00A779B1" w:rsidRDefault="00A779B1" w:rsidP="00A779B1">
                  <w:pPr>
                    <w:jc w:val="center"/>
                    <w:rPr>
                      <w:sz w:val="18"/>
                      <w:szCs w:val="18"/>
                    </w:rPr>
                  </w:pPr>
                  <w:r w:rsidRPr="00A779B1">
                    <w:rPr>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104EA68" w14:textId="77777777" w:rsidR="00A779B1" w:rsidRPr="00A779B1" w:rsidRDefault="00A779B1" w:rsidP="00A779B1">
                  <w:pPr>
                    <w:jc w:val="center"/>
                    <w:rPr>
                      <w:sz w:val="18"/>
                      <w:szCs w:val="18"/>
                    </w:rPr>
                  </w:pPr>
                  <w:r w:rsidRPr="00A779B1">
                    <w:rPr>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4A14E07" w14:textId="77777777" w:rsidR="00A779B1" w:rsidRPr="00A779B1" w:rsidRDefault="00A779B1" w:rsidP="00A779B1">
                  <w:pPr>
                    <w:jc w:val="center"/>
                    <w:rPr>
                      <w:sz w:val="18"/>
                      <w:szCs w:val="18"/>
                    </w:rPr>
                  </w:pPr>
                  <w:r w:rsidRPr="00A779B1">
                    <w:rPr>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B3B4FDD" w14:textId="77777777" w:rsidR="00A779B1" w:rsidRPr="00A779B1" w:rsidRDefault="00A779B1" w:rsidP="00A779B1">
                  <w:pPr>
                    <w:jc w:val="center"/>
                    <w:rPr>
                      <w:sz w:val="18"/>
                      <w:szCs w:val="18"/>
                    </w:rPr>
                  </w:pPr>
                  <w:r w:rsidRPr="00A779B1">
                    <w:rPr>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D73ABA6" w14:textId="77777777" w:rsidR="00A779B1" w:rsidRPr="00A779B1" w:rsidRDefault="00A779B1" w:rsidP="00A779B1">
                  <w:pPr>
                    <w:jc w:val="center"/>
                    <w:rPr>
                      <w:sz w:val="18"/>
                      <w:szCs w:val="18"/>
                    </w:rPr>
                  </w:pPr>
                  <w:r w:rsidRPr="00A779B1">
                    <w:rPr>
                      <w:sz w:val="18"/>
                      <w:szCs w:val="18"/>
                    </w:rPr>
                    <w:t>594000</w:t>
                  </w:r>
                </w:p>
              </w:tc>
            </w:tr>
            <w:tr w:rsidR="00A779B1" w:rsidRPr="00A779B1" w14:paraId="6E276C5E"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BC96E3C" w14:textId="77777777" w:rsidR="00A779B1" w:rsidRPr="00A779B1" w:rsidRDefault="00A779B1" w:rsidP="00A779B1">
                  <w:pPr>
                    <w:jc w:val="center"/>
                    <w:rPr>
                      <w:color w:val="000000"/>
                      <w:sz w:val="18"/>
                      <w:szCs w:val="18"/>
                    </w:rPr>
                  </w:pPr>
                  <w:r w:rsidRPr="00A779B1">
                    <w:rPr>
                      <w:color w:val="000000"/>
                      <w:sz w:val="18"/>
                      <w:szCs w:val="18"/>
                    </w:rPr>
                    <w:t>28</w:t>
                  </w:r>
                </w:p>
              </w:tc>
              <w:tc>
                <w:tcPr>
                  <w:tcW w:w="1235" w:type="dxa"/>
                  <w:tcBorders>
                    <w:top w:val="nil"/>
                    <w:left w:val="nil"/>
                    <w:bottom w:val="single" w:sz="4" w:space="0" w:color="auto"/>
                    <w:right w:val="single" w:sz="4" w:space="0" w:color="auto"/>
                  </w:tcBorders>
                  <w:shd w:val="clear" w:color="000000" w:fill="FFFFFF"/>
                  <w:vAlign w:val="center"/>
                  <w:hideMark/>
                </w:tcPr>
                <w:p w14:paraId="0996C4A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802C767" w14:textId="77777777" w:rsidR="00A779B1" w:rsidRPr="00A779B1" w:rsidRDefault="00A779B1" w:rsidP="00A779B1">
                  <w:pPr>
                    <w:jc w:val="center"/>
                    <w:rPr>
                      <w:sz w:val="18"/>
                      <w:szCs w:val="18"/>
                    </w:rPr>
                  </w:pPr>
                  <w:r w:rsidRPr="00A779B1">
                    <w:rPr>
                      <w:sz w:val="18"/>
                      <w:szCs w:val="18"/>
                    </w:rPr>
                    <w:t>Стержень вертельный 130°-9, 10, 11 x200, 220, 240, 260, 280 мм</w:t>
                  </w:r>
                </w:p>
              </w:tc>
              <w:tc>
                <w:tcPr>
                  <w:tcW w:w="901" w:type="dxa"/>
                  <w:tcBorders>
                    <w:top w:val="nil"/>
                    <w:left w:val="nil"/>
                    <w:bottom w:val="single" w:sz="4" w:space="0" w:color="auto"/>
                    <w:right w:val="single" w:sz="4" w:space="0" w:color="auto"/>
                  </w:tcBorders>
                  <w:shd w:val="clear" w:color="000000" w:fill="FFFFFF"/>
                  <w:noWrap/>
                  <w:vAlign w:val="center"/>
                  <w:hideMark/>
                </w:tcPr>
                <w:p w14:paraId="1DA8B5FA"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C59FF8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150</w:t>
                  </w:r>
                </w:p>
              </w:tc>
              <w:tc>
                <w:tcPr>
                  <w:tcW w:w="1029" w:type="dxa"/>
                  <w:tcBorders>
                    <w:top w:val="nil"/>
                    <w:left w:val="nil"/>
                    <w:bottom w:val="single" w:sz="4" w:space="0" w:color="auto"/>
                    <w:right w:val="single" w:sz="4" w:space="0" w:color="auto"/>
                  </w:tcBorders>
                  <w:shd w:val="clear" w:color="000000" w:fill="FFFFFF"/>
                  <w:noWrap/>
                  <w:vAlign w:val="center"/>
                  <w:hideMark/>
                </w:tcPr>
                <w:p w14:paraId="53ACB15D"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31D160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DE2CAD5"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08C215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AE92B1A" w14:textId="77777777" w:rsidR="00A779B1" w:rsidRPr="00A779B1" w:rsidRDefault="00A779B1" w:rsidP="00A779B1">
                  <w:pPr>
                    <w:jc w:val="center"/>
                    <w:rPr>
                      <w:color w:val="000000"/>
                      <w:sz w:val="18"/>
                      <w:szCs w:val="18"/>
                    </w:rPr>
                  </w:pPr>
                  <w:r w:rsidRPr="00A779B1">
                    <w:rPr>
                      <w:color w:val="000000"/>
                      <w:sz w:val="18"/>
                      <w:szCs w:val="18"/>
                    </w:rPr>
                    <w:t>18364500</w:t>
                  </w:r>
                </w:p>
              </w:tc>
            </w:tr>
            <w:tr w:rsidR="00A779B1" w:rsidRPr="00A779B1" w14:paraId="18D3854D"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9754FE0" w14:textId="77777777" w:rsidR="00A779B1" w:rsidRPr="00A779B1" w:rsidRDefault="00A779B1" w:rsidP="00A779B1">
                  <w:pPr>
                    <w:jc w:val="center"/>
                    <w:rPr>
                      <w:color w:val="000000"/>
                      <w:sz w:val="18"/>
                      <w:szCs w:val="18"/>
                    </w:rPr>
                  </w:pPr>
                  <w:r w:rsidRPr="00A779B1">
                    <w:rPr>
                      <w:color w:val="000000"/>
                      <w:sz w:val="18"/>
                      <w:szCs w:val="18"/>
                    </w:rPr>
                    <w:lastRenderedPageBreak/>
                    <w:t>29</w:t>
                  </w:r>
                </w:p>
              </w:tc>
              <w:tc>
                <w:tcPr>
                  <w:tcW w:w="1235" w:type="dxa"/>
                  <w:tcBorders>
                    <w:top w:val="nil"/>
                    <w:left w:val="nil"/>
                    <w:bottom w:val="single" w:sz="4" w:space="0" w:color="auto"/>
                    <w:right w:val="single" w:sz="4" w:space="0" w:color="auto"/>
                  </w:tcBorders>
                  <w:shd w:val="clear" w:color="000000" w:fill="FFFFFF"/>
                  <w:vAlign w:val="center"/>
                  <w:hideMark/>
                </w:tcPr>
                <w:p w14:paraId="24863CC9"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CD6C0F6" w14:textId="77777777" w:rsidR="00A779B1" w:rsidRPr="00A779B1" w:rsidRDefault="00A779B1" w:rsidP="00A779B1">
                  <w:pPr>
                    <w:jc w:val="center"/>
                    <w:rPr>
                      <w:sz w:val="18"/>
                      <w:szCs w:val="18"/>
                    </w:rPr>
                  </w:pPr>
                  <w:r w:rsidRPr="00A779B1">
                    <w:rPr>
                      <w:sz w:val="18"/>
                      <w:szCs w:val="18"/>
                    </w:rPr>
                    <w:t>Стержень вертельный 130°-9, 10, 11 x 340,360, 380, 400 мм правый, левый</w:t>
                  </w:r>
                </w:p>
              </w:tc>
              <w:tc>
                <w:tcPr>
                  <w:tcW w:w="901" w:type="dxa"/>
                  <w:tcBorders>
                    <w:top w:val="nil"/>
                    <w:left w:val="nil"/>
                    <w:bottom w:val="single" w:sz="4" w:space="0" w:color="auto"/>
                    <w:right w:val="single" w:sz="4" w:space="0" w:color="auto"/>
                  </w:tcBorders>
                  <w:shd w:val="clear" w:color="000000" w:fill="FFFFFF"/>
                  <w:noWrap/>
                  <w:vAlign w:val="center"/>
                  <w:hideMark/>
                </w:tcPr>
                <w:p w14:paraId="65B58451"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FA2074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20</w:t>
                  </w:r>
                </w:p>
              </w:tc>
              <w:tc>
                <w:tcPr>
                  <w:tcW w:w="1029" w:type="dxa"/>
                  <w:tcBorders>
                    <w:top w:val="nil"/>
                    <w:left w:val="nil"/>
                    <w:bottom w:val="single" w:sz="4" w:space="0" w:color="auto"/>
                    <w:right w:val="single" w:sz="4" w:space="0" w:color="auto"/>
                  </w:tcBorders>
                  <w:shd w:val="clear" w:color="000000" w:fill="FFFFFF"/>
                  <w:noWrap/>
                  <w:vAlign w:val="center"/>
                  <w:hideMark/>
                </w:tcPr>
                <w:p w14:paraId="05FEA95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5B3CB1F"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D842D8B"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2D3F9B3"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91F1773" w14:textId="77777777" w:rsidR="00A779B1" w:rsidRPr="00A779B1" w:rsidRDefault="00A779B1" w:rsidP="00A779B1">
                  <w:pPr>
                    <w:jc w:val="center"/>
                    <w:rPr>
                      <w:color w:val="000000"/>
                      <w:sz w:val="18"/>
                      <w:szCs w:val="18"/>
                    </w:rPr>
                  </w:pPr>
                  <w:r w:rsidRPr="00A779B1">
                    <w:rPr>
                      <w:color w:val="000000"/>
                      <w:sz w:val="18"/>
                      <w:szCs w:val="18"/>
                    </w:rPr>
                    <w:t>3054700</w:t>
                  </w:r>
                </w:p>
              </w:tc>
            </w:tr>
            <w:tr w:rsidR="00A779B1" w:rsidRPr="00A779B1" w14:paraId="10528DFC"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5AD8B61" w14:textId="77777777" w:rsidR="00A779B1" w:rsidRPr="00A779B1" w:rsidRDefault="00A779B1" w:rsidP="00A779B1">
                  <w:pPr>
                    <w:jc w:val="center"/>
                    <w:rPr>
                      <w:color w:val="000000"/>
                      <w:sz w:val="18"/>
                      <w:szCs w:val="18"/>
                    </w:rPr>
                  </w:pPr>
                  <w:r w:rsidRPr="00A779B1">
                    <w:rPr>
                      <w:color w:val="000000"/>
                      <w:sz w:val="18"/>
                      <w:szCs w:val="18"/>
                    </w:rPr>
                    <w:t>30</w:t>
                  </w:r>
                </w:p>
              </w:tc>
              <w:tc>
                <w:tcPr>
                  <w:tcW w:w="1235" w:type="dxa"/>
                  <w:tcBorders>
                    <w:top w:val="nil"/>
                    <w:left w:val="nil"/>
                    <w:bottom w:val="single" w:sz="4" w:space="0" w:color="auto"/>
                    <w:right w:val="single" w:sz="4" w:space="0" w:color="auto"/>
                  </w:tcBorders>
                  <w:shd w:val="clear" w:color="000000" w:fill="FFFFFF"/>
                  <w:vAlign w:val="center"/>
                  <w:hideMark/>
                </w:tcPr>
                <w:p w14:paraId="6DC8C8C0"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ACA56A6" w14:textId="77777777" w:rsidR="00A779B1" w:rsidRPr="00A779B1" w:rsidRDefault="00A779B1" w:rsidP="00A779B1">
                  <w:pPr>
                    <w:jc w:val="center"/>
                    <w:rPr>
                      <w:sz w:val="18"/>
                      <w:szCs w:val="18"/>
                    </w:rPr>
                  </w:pPr>
                  <w:r w:rsidRPr="00A779B1">
                    <w:rPr>
                      <w:sz w:val="18"/>
                      <w:szCs w:val="18"/>
                    </w:rPr>
                    <w:t>Винт дистальный 4.5 L-35, 40, 45, 50, 55, 60, 65, 70,  75, 80 мм</w:t>
                  </w:r>
                </w:p>
              </w:tc>
              <w:tc>
                <w:tcPr>
                  <w:tcW w:w="901" w:type="dxa"/>
                  <w:tcBorders>
                    <w:top w:val="nil"/>
                    <w:left w:val="nil"/>
                    <w:bottom w:val="single" w:sz="4" w:space="0" w:color="auto"/>
                    <w:right w:val="single" w:sz="4" w:space="0" w:color="auto"/>
                  </w:tcBorders>
                  <w:shd w:val="clear" w:color="000000" w:fill="FFFFFF"/>
                  <w:noWrap/>
                  <w:vAlign w:val="center"/>
                  <w:hideMark/>
                </w:tcPr>
                <w:p w14:paraId="4F6B0388"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773617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350</w:t>
                  </w:r>
                </w:p>
              </w:tc>
              <w:tc>
                <w:tcPr>
                  <w:tcW w:w="1029" w:type="dxa"/>
                  <w:tcBorders>
                    <w:top w:val="nil"/>
                    <w:left w:val="nil"/>
                    <w:bottom w:val="single" w:sz="4" w:space="0" w:color="auto"/>
                    <w:right w:val="single" w:sz="4" w:space="0" w:color="auto"/>
                  </w:tcBorders>
                  <w:shd w:val="clear" w:color="000000" w:fill="FFFFFF"/>
                  <w:noWrap/>
                  <w:vAlign w:val="center"/>
                  <w:hideMark/>
                </w:tcPr>
                <w:p w14:paraId="006E924F"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CEF9B25"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F1FA7FD"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C7CA089"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427A785" w14:textId="77777777" w:rsidR="00A779B1" w:rsidRPr="00A779B1" w:rsidRDefault="00A779B1" w:rsidP="00A779B1">
                  <w:pPr>
                    <w:jc w:val="center"/>
                    <w:rPr>
                      <w:color w:val="000000"/>
                      <w:sz w:val="18"/>
                      <w:szCs w:val="18"/>
                    </w:rPr>
                  </w:pPr>
                  <w:r w:rsidRPr="00A779B1">
                    <w:rPr>
                      <w:color w:val="000000"/>
                      <w:sz w:val="18"/>
                      <w:szCs w:val="18"/>
                    </w:rPr>
                    <w:t>2795100</w:t>
                  </w:r>
                </w:p>
              </w:tc>
            </w:tr>
            <w:tr w:rsidR="00A779B1" w:rsidRPr="00A779B1" w14:paraId="46E891E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A1DA8E7" w14:textId="77777777" w:rsidR="00A779B1" w:rsidRPr="00A779B1" w:rsidRDefault="00A779B1" w:rsidP="00A779B1">
                  <w:pPr>
                    <w:jc w:val="center"/>
                    <w:rPr>
                      <w:color w:val="000000"/>
                      <w:sz w:val="18"/>
                      <w:szCs w:val="18"/>
                    </w:rPr>
                  </w:pPr>
                  <w:r w:rsidRPr="00A779B1">
                    <w:rPr>
                      <w:color w:val="000000"/>
                      <w:sz w:val="18"/>
                      <w:szCs w:val="18"/>
                    </w:rPr>
                    <w:t>31</w:t>
                  </w:r>
                </w:p>
              </w:tc>
              <w:tc>
                <w:tcPr>
                  <w:tcW w:w="1235" w:type="dxa"/>
                  <w:tcBorders>
                    <w:top w:val="nil"/>
                    <w:left w:val="nil"/>
                    <w:bottom w:val="single" w:sz="4" w:space="0" w:color="auto"/>
                    <w:right w:val="single" w:sz="4" w:space="0" w:color="auto"/>
                  </w:tcBorders>
                  <w:shd w:val="clear" w:color="000000" w:fill="FFFFFF"/>
                  <w:vAlign w:val="center"/>
                  <w:hideMark/>
                </w:tcPr>
                <w:p w14:paraId="6EE59423"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870E3F8" w14:textId="77777777" w:rsidR="00A779B1" w:rsidRPr="00A779B1" w:rsidRDefault="00A779B1" w:rsidP="00A779B1">
                  <w:pPr>
                    <w:jc w:val="center"/>
                    <w:rPr>
                      <w:sz w:val="18"/>
                      <w:szCs w:val="18"/>
                    </w:rPr>
                  </w:pPr>
                  <w:r w:rsidRPr="00A779B1">
                    <w:rPr>
                      <w:sz w:val="18"/>
                      <w:szCs w:val="18"/>
                    </w:rPr>
                    <w:t>Фиксационный канюлированный вертельный винт 11/2.7/80, 85, 90, 95, 100, 105, 110, 115, 120 мм</w:t>
                  </w:r>
                </w:p>
              </w:tc>
              <w:tc>
                <w:tcPr>
                  <w:tcW w:w="901" w:type="dxa"/>
                  <w:tcBorders>
                    <w:top w:val="nil"/>
                    <w:left w:val="nil"/>
                    <w:bottom w:val="single" w:sz="4" w:space="0" w:color="auto"/>
                    <w:right w:val="single" w:sz="4" w:space="0" w:color="auto"/>
                  </w:tcBorders>
                  <w:shd w:val="clear" w:color="000000" w:fill="FFFFFF"/>
                  <w:noWrap/>
                  <w:vAlign w:val="center"/>
                  <w:hideMark/>
                </w:tcPr>
                <w:p w14:paraId="1DE6989B"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279415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150</w:t>
                  </w:r>
                </w:p>
              </w:tc>
              <w:tc>
                <w:tcPr>
                  <w:tcW w:w="1029" w:type="dxa"/>
                  <w:tcBorders>
                    <w:top w:val="nil"/>
                    <w:left w:val="nil"/>
                    <w:bottom w:val="single" w:sz="4" w:space="0" w:color="auto"/>
                    <w:right w:val="single" w:sz="4" w:space="0" w:color="auto"/>
                  </w:tcBorders>
                  <w:shd w:val="clear" w:color="000000" w:fill="FFFFFF"/>
                  <w:noWrap/>
                  <w:vAlign w:val="center"/>
                  <w:hideMark/>
                </w:tcPr>
                <w:p w14:paraId="70CD3219"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B07D475"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66E4B38"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0487E76"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828238C" w14:textId="77777777" w:rsidR="00A779B1" w:rsidRPr="00A779B1" w:rsidRDefault="00A779B1" w:rsidP="00A779B1">
                  <w:pPr>
                    <w:jc w:val="center"/>
                    <w:rPr>
                      <w:color w:val="000000"/>
                      <w:sz w:val="18"/>
                      <w:szCs w:val="18"/>
                    </w:rPr>
                  </w:pPr>
                  <w:r w:rsidRPr="00A779B1">
                    <w:rPr>
                      <w:color w:val="000000"/>
                      <w:sz w:val="18"/>
                      <w:szCs w:val="18"/>
                    </w:rPr>
                    <w:t>8423250</w:t>
                  </w:r>
                </w:p>
              </w:tc>
            </w:tr>
            <w:tr w:rsidR="00A779B1" w:rsidRPr="00A779B1" w14:paraId="55B8689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332B8F7" w14:textId="77777777" w:rsidR="00A779B1" w:rsidRPr="00A779B1" w:rsidRDefault="00A779B1" w:rsidP="00A779B1">
                  <w:pPr>
                    <w:jc w:val="center"/>
                    <w:rPr>
                      <w:color w:val="000000"/>
                      <w:sz w:val="18"/>
                      <w:szCs w:val="18"/>
                    </w:rPr>
                  </w:pPr>
                  <w:r w:rsidRPr="00A779B1">
                    <w:rPr>
                      <w:color w:val="000000"/>
                      <w:sz w:val="18"/>
                      <w:szCs w:val="18"/>
                    </w:rPr>
                    <w:t>32</w:t>
                  </w:r>
                </w:p>
              </w:tc>
              <w:tc>
                <w:tcPr>
                  <w:tcW w:w="1235" w:type="dxa"/>
                  <w:tcBorders>
                    <w:top w:val="nil"/>
                    <w:left w:val="nil"/>
                    <w:bottom w:val="single" w:sz="4" w:space="0" w:color="auto"/>
                    <w:right w:val="single" w:sz="4" w:space="0" w:color="auto"/>
                  </w:tcBorders>
                  <w:shd w:val="clear" w:color="000000" w:fill="FFFFFF"/>
                  <w:vAlign w:val="center"/>
                  <w:hideMark/>
                </w:tcPr>
                <w:p w14:paraId="2BEEB858"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022CEEE" w14:textId="77777777" w:rsidR="00A779B1" w:rsidRPr="00A779B1" w:rsidRDefault="00A779B1" w:rsidP="00A779B1">
                  <w:pPr>
                    <w:jc w:val="center"/>
                    <w:rPr>
                      <w:sz w:val="18"/>
                      <w:szCs w:val="18"/>
                    </w:rPr>
                  </w:pPr>
                  <w:r w:rsidRPr="00A779B1">
                    <w:rPr>
                      <w:sz w:val="18"/>
                      <w:szCs w:val="18"/>
                    </w:rPr>
                    <w:t>Винт компрессионный M8x1.25</w:t>
                  </w:r>
                </w:p>
              </w:tc>
              <w:tc>
                <w:tcPr>
                  <w:tcW w:w="901" w:type="dxa"/>
                  <w:tcBorders>
                    <w:top w:val="nil"/>
                    <w:left w:val="nil"/>
                    <w:bottom w:val="single" w:sz="4" w:space="0" w:color="auto"/>
                    <w:right w:val="single" w:sz="4" w:space="0" w:color="auto"/>
                  </w:tcBorders>
                  <w:shd w:val="clear" w:color="000000" w:fill="FFFFFF"/>
                  <w:noWrap/>
                  <w:vAlign w:val="center"/>
                  <w:hideMark/>
                </w:tcPr>
                <w:p w14:paraId="52693476"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90E6EF5"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200</w:t>
                  </w:r>
                </w:p>
              </w:tc>
              <w:tc>
                <w:tcPr>
                  <w:tcW w:w="1029" w:type="dxa"/>
                  <w:tcBorders>
                    <w:top w:val="nil"/>
                    <w:left w:val="nil"/>
                    <w:bottom w:val="single" w:sz="4" w:space="0" w:color="auto"/>
                    <w:right w:val="single" w:sz="4" w:space="0" w:color="auto"/>
                  </w:tcBorders>
                  <w:shd w:val="clear" w:color="000000" w:fill="FFFFFF"/>
                  <w:noWrap/>
                  <w:vAlign w:val="center"/>
                  <w:hideMark/>
                </w:tcPr>
                <w:p w14:paraId="29C377EF"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ADCD7E0"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552943B"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C0D4579"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42EE29D" w14:textId="77777777" w:rsidR="00A779B1" w:rsidRPr="00A779B1" w:rsidRDefault="00A779B1" w:rsidP="00A779B1">
                  <w:pPr>
                    <w:jc w:val="center"/>
                    <w:rPr>
                      <w:color w:val="000000"/>
                      <w:sz w:val="18"/>
                      <w:szCs w:val="18"/>
                    </w:rPr>
                  </w:pPr>
                  <w:r w:rsidRPr="00A779B1">
                    <w:rPr>
                      <w:color w:val="000000"/>
                      <w:sz w:val="18"/>
                      <w:szCs w:val="18"/>
                    </w:rPr>
                    <w:t>2954600</w:t>
                  </w:r>
                </w:p>
              </w:tc>
            </w:tr>
            <w:tr w:rsidR="00A779B1" w:rsidRPr="00A779B1" w14:paraId="3926B45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E91549B" w14:textId="77777777" w:rsidR="00A779B1" w:rsidRPr="00A779B1" w:rsidRDefault="00A779B1" w:rsidP="00A779B1">
                  <w:pPr>
                    <w:jc w:val="center"/>
                    <w:rPr>
                      <w:color w:val="000000"/>
                      <w:sz w:val="18"/>
                      <w:szCs w:val="18"/>
                    </w:rPr>
                  </w:pPr>
                  <w:r w:rsidRPr="00A779B1">
                    <w:rPr>
                      <w:color w:val="000000"/>
                      <w:sz w:val="18"/>
                      <w:szCs w:val="18"/>
                    </w:rPr>
                    <w:t>33</w:t>
                  </w:r>
                </w:p>
              </w:tc>
              <w:tc>
                <w:tcPr>
                  <w:tcW w:w="1235" w:type="dxa"/>
                  <w:tcBorders>
                    <w:top w:val="nil"/>
                    <w:left w:val="nil"/>
                    <w:bottom w:val="single" w:sz="4" w:space="0" w:color="auto"/>
                    <w:right w:val="single" w:sz="4" w:space="0" w:color="auto"/>
                  </w:tcBorders>
                  <w:shd w:val="clear" w:color="000000" w:fill="FFFFFF"/>
                  <w:vAlign w:val="center"/>
                  <w:hideMark/>
                </w:tcPr>
                <w:p w14:paraId="4867796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4AA3080" w14:textId="77777777" w:rsidR="00A779B1" w:rsidRPr="00A779B1" w:rsidRDefault="00A779B1" w:rsidP="00A779B1">
                  <w:pPr>
                    <w:jc w:val="center"/>
                    <w:rPr>
                      <w:color w:val="000000"/>
                      <w:sz w:val="18"/>
                      <w:szCs w:val="18"/>
                    </w:rPr>
                  </w:pPr>
                  <w:r w:rsidRPr="00A779B1">
                    <w:rPr>
                      <w:color w:val="000000"/>
                      <w:sz w:val="18"/>
                      <w:szCs w:val="18"/>
                    </w:rPr>
                    <w:t>Стержень ретроградный для большеберцовой кости 9, 10, 11 x200, 220, 240, 260 мм</w:t>
                  </w:r>
                </w:p>
              </w:tc>
              <w:tc>
                <w:tcPr>
                  <w:tcW w:w="901" w:type="dxa"/>
                  <w:tcBorders>
                    <w:top w:val="nil"/>
                    <w:left w:val="nil"/>
                    <w:bottom w:val="single" w:sz="4" w:space="0" w:color="auto"/>
                    <w:right w:val="single" w:sz="4" w:space="0" w:color="auto"/>
                  </w:tcBorders>
                  <w:shd w:val="clear" w:color="000000" w:fill="FFFFFF"/>
                  <w:noWrap/>
                  <w:vAlign w:val="center"/>
                  <w:hideMark/>
                </w:tcPr>
                <w:p w14:paraId="5013798A"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62A713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545E26E"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50C908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E1204A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448700D"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9FF7B36" w14:textId="77777777" w:rsidR="00A779B1" w:rsidRPr="00A779B1" w:rsidRDefault="00A779B1" w:rsidP="00A779B1">
                  <w:pPr>
                    <w:jc w:val="center"/>
                    <w:rPr>
                      <w:color w:val="000000"/>
                      <w:sz w:val="18"/>
                      <w:szCs w:val="18"/>
                    </w:rPr>
                  </w:pPr>
                  <w:r w:rsidRPr="00A779B1">
                    <w:rPr>
                      <w:color w:val="000000"/>
                      <w:sz w:val="18"/>
                      <w:szCs w:val="18"/>
                    </w:rPr>
                    <w:t>141570</w:t>
                  </w:r>
                </w:p>
              </w:tc>
            </w:tr>
            <w:tr w:rsidR="00A779B1" w:rsidRPr="00A779B1" w14:paraId="4F0D1351"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CE037E8" w14:textId="77777777" w:rsidR="00A779B1" w:rsidRPr="00A779B1" w:rsidRDefault="00A779B1" w:rsidP="00A779B1">
                  <w:pPr>
                    <w:jc w:val="center"/>
                    <w:rPr>
                      <w:color w:val="000000"/>
                      <w:sz w:val="18"/>
                      <w:szCs w:val="18"/>
                    </w:rPr>
                  </w:pPr>
                  <w:r w:rsidRPr="00A779B1">
                    <w:rPr>
                      <w:color w:val="000000"/>
                      <w:sz w:val="18"/>
                      <w:szCs w:val="18"/>
                    </w:rPr>
                    <w:t>34</w:t>
                  </w:r>
                </w:p>
              </w:tc>
              <w:tc>
                <w:tcPr>
                  <w:tcW w:w="1235" w:type="dxa"/>
                  <w:tcBorders>
                    <w:top w:val="nil"/>
                    <w:left w:val="nil"/>
                    <w:bottom w:val="single" w:sz="4" w:space="0" w:color="auto"/>
                    <w:right w:val="single" w:sz="4" w:space="0" w:color="auto"/>
                  </w:tcBorders>
                  <w:shd w:val="clear" w:color="000000" w:fill="FFFFFF"/>
                  <w:vAlign w:val="center"/>
                  <w:hideMark/>
                </w:tcPr>
                <w:p w14:paraId="60CD86C3"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7B7CB9E" w14:textId="77777777" w:rsidR="00A779B1" w:rsidRPr="00A779B1" w:rsidRDefault="00A779B1" w:rsidP="00A779B1">
                  <w:pPr>
                    <w:jc w:val="center"/>
                    <w:rPr>
                      <w:color w:val="000000"/>
                      <w:sz w:val="18"/>
                      <w:szCs w:val="18"/>
                    </w:rPr>
                  </w:pPr>
                  <w:r w:rsidRPr="00A779B1">
                    <w:rPr>
                      <w:color w:val="000000"/>
                      <w:sz w:val="18"/>
                      <w:szCs w:val="18"/>
                    </w:rPr>
                    <w:t xml:space="preserve"> пластина Т-образная 3/3отв. L-40 мм, 3/4отв. L-51 мм</w:t>
                  </w:r>
                </w:p>
              </w:tc>
              <w:tc>
                <w:tcPr>
                  <w:tcW w:w="901" w:type="dxa"/>
                  <w:tcBorders>
                    <w:top w:val="nil"/>
                    <w:left w:val="nil"/>
                    <w:bottom w:val="single" w:sz="4" w:space="0" w:color="auto"/>
                    <w:right w:val="single" w:sz="4" w:space="0" w:color="auto"/>
                  </w:tcBorders>
                  <w:shd w:val="clear" w:color="000000" w:fill="FFFFFF"/>
                  <w:noWrap/>
                  <w:vAlign w:val="center"/>
                  <w:hideMark/>
                </w:tcPr>
                <w:p w14:paraId="710B5200"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A55AF8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43BACAE"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05C5280"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0D5B053"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0DA1FFD"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B0A23D1" w14:textId="77777777" w:rsidR="00A779B1" w:rsidRPr="00A779B1" w:rsidRDefault="00A779B1" w:rsidP="00A779B1">
                  <w:pPr>
                    <w:jc w:val="center"/>
                    <w:rPr>
                      <w:color w:val="000000"/>
                      <w:sz w:val="18"/>
                      <w:szCs w:val="18"/>
                    </w:rPr>
                  </w:pPr>
                  <w:r w:rsidRPr="00A779B1">
                    <w:rPr>
                      <w:color w:val="000000"/>
                      <w:sz w:val="18"/>
                      <w:szCs w:val="18"/>
                    </w:rPr>
                    <w:t>68200</w:t>
                  </w:r>
                </w:p>
              </w:tc>
            </w:tr>
            <w:tr w:rsidR="00A779B1" w:rsidRPr="00A779B1" w14:paraId="0F53144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3AAF726" w14:textId="77777777" w:rsidR="00A779B1" w:rsidRPr="00A779B1" w:rsidRDefault="00A779B1" w:rsidP="00A779B1">
                  <w:pPr>
                    <w:jc w:val="center"/>
                    <w:rPr>
                      <w:color w:val="000000"/>
                      <w:sz w:val="18"/>
                      <w:szCs w:val="18"/>
                    </w:rPr>
                  </w:pPr>
                  <w:r w:rsidRPr="00A779B1">
                    <w:rPr>
                      <w:color w:val="000000"/>
                      <w:sz w:val="18"/>
                      <w:szCs w:val="18"/>
                    </w:rPr>
                    <w:lastRenderedPageBreak/>
                    <w:t>35</w:t>
                  </w:r>
                </w:p>
              </w:tc>
              <w:tc>
                <w:tcPr>
                  <w:tcW w:w="1235" w:type="dxa"/>
                  <w:tcBorders>
                    <w:top w:val="nil"/>
                    <w:left w:val="nil"/>
                    <w:bottom w:val="single" w:sz="4" w:space="0" w:color="auto"/>
                    <w:right w:val="single" w:sz="4" w:space="0" w:color="auto"/>
                  </w:tcBorders>
                  <w:shd w:val="clear" w:color="000000" w:fill="FFFFFF"/>
                  <w:vAlign w:val="center"/>
                  <w:hideMark/>
                </w:tcPr>
                <w:p w14:paraId="10D835C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19436B6" w14:textId="77777777" w:rsidR="00A779B1" w:rsidRPr="00A779B1" w:rsidRDefault="00A779B1" w:rsidP="00A779B1">
                  <w:pPr>
                    <w:jc w:val="center"/>
                    <w:rPr>
                      <w:color w:val="000000"/>
                      <w:sz w:val="18"/>
                      <w:szCs w:val="18"/>
                    </w:rPr>
                  </w:pPr>
                  <w:r w:rsidRPr="00A779B1">
                    <w:rPr>
                      <w:color w:val="000000"/>
                      <w:sz w:val="18"/>
                      <w:szCs w:val="18"/>
                    </w:rPr>
                    <w:t xml:space="preserve"> пластина L-образная косая, левая/правая 3/3отв. L-43 мм</w:t>
                  </w:r>
                </w:p>
              </w:tc>
              <w:tc>
                <w:tcPr>
                  <w:tcW w:w="901" w:type="dxa"/>
                  <w:tcBorders>
                    <w:top w:val="nil"/>
                    <w:left w:val="nil"/>
                    <w:bottom w:val="single" w:sz="4" w:space="0" w:color="auto"/>
                    <w:right w:val="single" w:sz="4" w:space="0" w:color="auto"/>
                  </w:tcBorders>
                  <w:shd w:val="clear" w:color="000000" w:fill="FFFFFF"/>
                  <w:noWrap/>
                  <w:vAlign w:val="center"/>
                  <w:hideMark/>
                </w:tcPr>
                <w:p w14:paraId="3E03C407"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184073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3115146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0BBB9D0"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CD41B9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033E83E"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226171AF" w14:textId="77777777" w:rsidR="00A779B1" w:rsidRPr="00A779B1" w:rsidRDefault="00A779B1" w:rsidP="00A779B1">
                  <w:pPr>
                    <w:jc w:val="center"/>
                    <w:rPr>
                      <w:color w:val="000000"/>
                      <w:sz w:val="18"/>
                      <w:szCs w:val="18"/>
                    </w:rPr>
                  </w:pPr>
                  <w:r w:rsidRPr="00A779B1">
                    <w:rPr>
                      <w:color w:val="000000"/>
                      <w:sz w:val="18"/>
                      <w:szCs w:val="18"/>
                    </w:rPr>
                    <w:t>59400</w:t>
                  </w:r>
                </w:p>
              </w:tc>
            </w:tr>
            <w:tr w:rsidR="00A779B1" w:rsidRPr="00A779B1" w14:paraId="0DBC248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13DA922" w14:textId="77777777" w:rsidR="00A779B1" w:rsidRPr="00A779B1" w:rsidRDefault="00A779B1" w:rsidP="00A779B1">
                  <w:pPr>
                    <w:jc w:val="center"/>
                    <w:rPr>
                      <w:color w:val="000000"/>
                      <w:sz w:val="18"/>
                      <w:szCs w:val="18"/>
                    </w:rPr>
                  </w:pPr>
                  <w:r w:rsidRPr="00A779B1">
                    <w:rPr>
                      <w:color w:val="000000"/>
                      <w:sz w:val="18"/>
                      <w:szCs w:val="18"/>
                    </w:rPr>
                    <w:t>36</w:t>
                  </w:r>
                </w:p>
              </w:tc>
              <w:tc>
                <w:tcPr>
                  <w:tcW w:w="1235" w:type="dxa"/>
                  <w:tcBorders>
                    <w:top w:val="nil"/>
                    <w:left w:val="nil"/>
                    <w:bottom w:val="single" w:sz="4" w:space="0" w:color="auto"/>
                    <w:right w:val="single" w:sz="4" w:space="0" w:color="auto"/>
                  </w:tcBorders>
                  <w:shd w:val="clear" w:color="000000" w:fill="FFFFFF"/>
                  <w:vAlign w:val="center"/>
                  <w:hideMark/>
                </w:tcPr>
                <w:p w14:paraId="358E3FD0"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2D32ECD3" w14:textId="77777777" w:rsidR="00A779B1" w:rsidRPr="00A779B1" w:rsidRDefault="00A779B1" w:rsidP="00A779B1">
                  <w:pPr>
                    <w:jc w:val="center"/>
                    <w:rPr>
                      <w:color w:val="000000"/>
                      <w:sz w:val="18"/>
                      <w:szCs w:val="18"/>
                    </w:rPr>
                  </w:pPr>
                  <w:r w:rsidRPr="00A779B1">
                    <w:rPr>
                      <w:color w:val="000000"/>
                      <w:sz w:val="18"/>
                      <w:szCs w:val="18"/>
                    </w:rPr>
                    <w:t xml:space="preserve"> пластина прямая 2/3отв. L-47 мм, 2/4отв. L-58 мм</w:t>
                  </w:r>
                </w:p>
              </w:tc>
              <w:tc>
                <w:tcPr>
                  <w:tcW w:w="901" w:type="dxa"/>
                  <w:tcBorders>
                    <w:top w:val="nil"/>
                    <w:left w:val="nil"/>
                    <w:bottom w:val="single" w:sz="4" w:space="0" w:color="auto"/>
                    <w:right w:val="single" w:sz="4" w:space="0" w:color="auto"/>
                  </w:tcBorders>
                  <w:shd w:val="clear" w:color="000000" w:fill="FFFFFF"/>
                  <w:noWrap/>
                  <w:vAlign w:val="center"/>
                  <w:hideMark/>
                </w:tcPr>
                <w:p w14:paraId="15B42CED"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C2C4482"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094D02DA"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A730D94"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ADCE34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708B01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358B8F3" w14:textId="77777777" w:rsidR="00A779B1" w:rsidRPr="00A779B1" w:rsidRDefault="00A779B1" w:rsidP="00A779B1">
                  <w:pPr>
                    <w:jc w:val="center"/>
                    <w:rPr>
                      <w:color w:val="000000"/>
                      <w:sz w:val="18"/>
                      <w:szCs w:val="18"/>
                    </w:rPr>
                  </w:pPr>
                  <w:r w:rsidRPr="00A779B1">
                    <w:rPr>
                      <w:color w:val="000000"/>
                      <w:sz w:val="18"/>
                      <w:szCs w:val="18"/>
                    </w:rPr>
                    <w:t>55330</w:t>
                  </w:r>
                </w:p>
              </w:tc>
            </w:tr>
            <w:tr w:rsidR="00A779B1" w:rsidRPr="00A779B1" w14:paraId="51CAD138"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5D16E17" w14:textId="77777777" w:rsidR="00A779B1" w:rsidRPr="00A779B1" w:rsidRDefault="00A779B1" w:rsidP="00A779B1">
                  <w:pPr>
                    <w:jc w:val="center"/>
                    <w:rPr>
                      <w:color w:val="000000"/>
                      <w:sz w:val="18"/>
                      <w:szCs w:val="18"/>
                    </w:rPr>
                  </w:pPr>
                  <w:r w:rsidRPr="00A779B1">
                    <w:rPr>
                      <w:color w:val="000000"/>
                      <w:sz w:val="18"/>
                      <w:szCs w:val="18"/>
                    </w:rPr>
                    <w:t>37</w:t>
                  </w:r>
                </w:p>
              </w:tc>
              <w:tc>
                <w:tcPr>
                  <w:tcW w:w="1235" w:type="dxa"/>
                  <w:tcBorders>
                    <w:top w:val="nil"/>
                    <w:left w:val="nil"/>
                    <w:bottom w:val="single" w:sz="4" w:space="0" w:color="auto"/>
                    <w:right w:val="single" w:sz="4" w:space="0" w:color="auto"/>
                  </w:tcBorders>
                  <w:shd w:val="clear" w:color="000000" w:fill="FFFFFF"/>
                  <w:vAlign w:val="center"/>
                  <w:hideMark/>
                </w:tcPr>
                <w:p w14:paraId="4E791A2F"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6EE4EE6" w14:textId="77777777" w:rsidR="00A779B1" w:rsidRPr="00A779B1" w:rsidRDefault="00A779B1" w:rsidP="00A779B1">
                  <w:pPr>
                    <w:jc w:val="center"/>
                    <w:rPr>
                      <w:color w:val="000000"/>
                      <w:sz w:val="18"/>
                      <w:szCs w:val="18"/>
                    </w:rPr>
                  </w:pPr>
                  <w:r w:rsidRPr="00A779B1">
                    <w:rPr>
                      <w:color w:val="000000"/>
                      <w:sz w:val="18"/>
                      <w:szCs w:val="18"/>
                    </w:rPr>
                    <w:t xml:space="preserve"> пластина внутрикостная для стопы прямая/изогнутая, правая/левая L-45, L-50 мм</w:t>
                  </w:r>
                </w:p>
              </w:tc>
              <w:tc>
                <w:tcPr>
                  <w:tcW w:w="901" w:type="dxa"/>
                  <w:tcBorders>
                    <w:top w:val="nil"/>
                    <w:left w:val="nil"/>
                    <w:bottom w:val="single" w:sz="4" w:space="0" w:color="auto"/>
                    <w:right w:val="single" w:sz="4" w:space="0" w:color="auto"/>
                  </w:tcBorders>
                  <w:shd w:val="clear" w:color="000000" w:fill="FFFFFF"/>
                  <w:noWrap/>
                  <w:vAlign w:val="center"/>
                  <w:hideMark/>
                </w:tcPr>
                <w:p w14:paraId="4F558E84"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0494A4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36B4387A"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AE76541"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A244CA6"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D9D5492"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7C23DD4" w14:textId="77777777" w:rsidR="00A779B1" w:rsidRPr="00A779B1" w:rsidRDefault="00A779B1" w:rsidP="00A779B1">
                  <w:pPr>
                    <w:jc w:val="center"/>
                    <w:rPr>
                      <w:color w:val="000000"/>
                      <w:sz w:val="18"/>
                      <w:szCs w:val="18"/>
                    </w:rPr>
                  </w:pPr>
                  <w:r w:rsidRPr="00A779B1">
                    <w:rPr>
                      <w:color w:val="000000"/>
                      <w:sz w:val="18"/>
                      <w:szCs w:val="18"/>
                    </w:rPr>
                    <w:t>142890</w:t>
                  </w:r>
                </w:p>
              </w:tc>
            </w:tr>
            <w:tr w:rsidR="00A779B1" w:rsidRPr="00A779B1" w14:paraId="39785435"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CC93E10" w14:textId="77777777" w:rsidR="00A779B1" w:rsidRPr="00A779B1" w:rsidRDefault="00A779B1" w:rsidP="00A779B1">
                  <w:pPr>
                    <w:jc w:val="center"/>
                    <w:rPr>
                      <w:color w:val="000000"/>
                      <w:sz w:val="18"/>
                      <w:szCs w:val="18"/>
                    </w:rPr>
                  </w:pPr>
                  <w:r w:rsidRPr="00A779B1">
                    <w:rPr>
                      <w:color w:val="000000"/>
                      <w:sz w:val="18"/>
                      <w:szCs w:val="18"/>
                    </w:rPr>
                    <w:t>38</w:t>
                  </w:r>
                </w:p>
              </w:tc>
              <w:tc>
                <w:tcPr>
                  <w:tcW w:w="1235" w:type="dxa"/>
                  <w:tcBorders>
                    <w:top w:val="nil"/>
                    <w:left w:val="nil"/>
                    <w:bottom w:val="single" w:sz="4" w:space="0" w:color="auto"/>
                    <w:right w:val="single" w:sz="4" w:space="0" w:color="auto"/>
                  </w:tcBorders>
                  <w:shd w:val="clear" w:color="000000" w:fill="FFFFFF"/>
                  <w:vAlign w:val="center"/>
                  <w:hideMark/>
                </w:tcPr>
                <w:p w14:paraId="7F5EDB2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50A645F" w14:textId="77777777" w:rsidR="00A779B1" w:rsidRPr="00A779B1" w:rsidRDefault="00A779B1" w:rsidP="00A779B1">
                  <w:pPr>
                    <w:jc w:val="center"/>
                    <w:rPr>
                      <w:color w:val="000000"/>
                      <w:sz w:val="18"/>
                      <w:szCs w:val="18"/>
                    </w:rPr>
                  </w:pPr>
                  <w:r w:rsidRPr="00A779B1">
                    <w:rPr>
                      <w:color w:val="000000"/>
                      <w:sz w:val="18"/>
                      <w:szCs w:val="18"/>
                    </w:rPr>
                    <w:t xml:space="preserve"> пластина реконструктивная прямая 6отв. L-84; 7отв. L-94; 8отв. L-104; 9отв. L-114; 10отв. L-124</w:t>
                  </w:r>
                </w:p>
              </w:tc>
              <w:tc>
                <w:tcPr>
                  <w:tcW w:w="901" w:type="dxa"/>
                  <w:tcBorders>
                    <w:top w:val="nil"/>
                    <w:left w:val="nil"/>
                    <w:bottom w:val="single" w:sz="4" w:space="0" w:color="auto"/>
                    <w:right w:val="single" w:sz="4" w:space="0" w:color="auto"/>
                  </w:tcBorders>
                  <w:shd w:val="clear" w:color="000000" w:fill="FFFFFF"/>
                  <w:noWrap/>
                  <w:vAlign w:val="center"/>
                  <w:hideMark/>
                </w:tcPr>
                <w:p w14:paraId="2AB97E6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9342DC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51CD3A1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93AFF9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76C1F44"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9F864A0"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1938F76A" w14:textId="77777777" w:rsidR="00A779B1" w:rsidRPr="00A779B1" w:rsidRDefault="00A779B1" w:rsidP="00A779B1">
                  <w:pPr>
                    <w:jc w:val="center"/>
                    <w:rPr>
                      <w:color w:val="000000"/>
                      <w:sz w:val="18"/>
                      <w:szCs w:val="18"/>
                    </w:rPr>
                  </w:pPr>
                  <w:r w:rsidRPr="00A779B1">
                    <w:rPr>
                      <w:color w:val="000000"/>
                      <w:sz w:val="18"/>
                      <w:szCs w:val="18"/>
                    </w:rPr>
                    <w:t>81400</w:t>
                  </w:r>
                </w:p>
              </w:tc>
            </w:tr>
            <w:tr w:rsidR="00A779B1" w:rsidRPr="00A779B1" w14:paraId="0740E46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8433FA8" w14:textId="77777777" w:rsidR="00A779B1" w:rsidRPr="00A779B1" w:rsidRDefault="00A779B1" w:rsidP="00A779B1">
                  <w:pPr>
                    <w:jc w:val="center"/>
                    <w:rPr>
                      <w:color w:val="000000"/>
                      <w:sz w:val="18"/>
                      <w:szCs w:val="18"/>
                    </w:rPr>
                  </w:pPr>
                  <w:r w:rsidRPr="00A779B1">
                    <w:rPr>
                      <w:color w:val="000000"/>
                      <w:sz w:val="18"/>
                      <w:szCs w:val="18"/>
                    </w:rPr>
                    <w:t>39</w:t>
                  </w:r>
                </w:p>
              </w:tc>
              <w:tc>
                <w:tcPr>
                  <w:tcW w:w="1235" w:type="dxa"/>
                  <w:tcBorders>
                    <w:top w:val="nil"/>
                    <w:left w:val="nil"/>
                    <w:bottom w:val="single" w:sz="4" w:space="0" w:color="auto"/>
                    <w:right w:val="single" w:sz="4" w:space="0" w:color="auto"/>
                  </w:tcBorders>
                  <w:shd w:val="clear" w:color="000000" w:fill="FFFFFF"/>
                  <w:vAlign w:val="center"/>
                  <w:hideMark/>
                </w:tcPr>
                <w:p w14:paraId="26EDF809"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251293E" w14:textId="77777777" w:rsidR="00A779B1" w:rsidRPr="00A779B1" w:rsidRDefault="00A779B1" w:rsidP="00A779B1">
                  <w:pPr>
                    <w:jc w:val="center"/>
                    <w:rPr>
                      <w:color w:val="000000"/>
                      <w:sz w:val="18"/>
                      <w:szCs w:val="18"/>
                    </w:rPr>
                  </w:pPr>
                  <w:r w:rsidRPr="00A779B1">
                    <w:rPr>
                      <w:color w:val="000000"/>
                      <w:sz w:val="18"/>
                      <w:szCs w:val="18"/>
                    </w:rPr>
                    <w:t>пластина для лучевой кости широкая, левая, правая 3отв. L-53,  4отв. L-64, 5отв. L-75</w:t>
                  </w:r>
                </w:p>
              </w:tc>
              <w:tc>
                <w:tcPr>
                  <w:tcW w:w="901" w:type="dxa"/>
                  <w:tcBorders>
                    <w:top w:val="nil"/>
                    <w:left w:val="nil"/>
                    <w:bottom w:val="single" w:sz="4" w:space="0" w:color="auto"/>
                    <w:right w:val="single" w:sz="4" w:space="0" w:color="auto"/>
                  </w:tcBorders>
                  <w:shd w:val="clear" w:color="000000" w:fill="FFFFFF"/>
                  <w:noWrap/>
                  <w:vAlign w:val="center"/>
                  <w:hideMark/>
                </w:tcPr>
                <w:p w14:paraId="4EA7FD4C"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DAD3B4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9C7F780"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76EA1C6"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A40EC37"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7B2D82B"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31BA975" w14:textId="77777777" w:rsidR="00A779B1" w:rsidRPr="00A779B1" w:rsidRDefault="00A779B1" w:rsidP="00A779B1">
                  <w:pPr>
                    <w:jc w:val="center"/>
                    <w:rPr>
                      <w:color w:val="000000"/>
                      <w:sz w:val="18"/>
                      <w:szCs w:val="18"/>
                    </w:rPr>
                  </w:pPr>
                  <w:r w:rsidRPr="00A779B1">
                    <w:rPr>
                      <w:color w:val="000000"/>
                      <w:sz w:val="18"/>
                      <w:szCs w:val="18"/>
                    </w:rPr>
                    <w:t>59125</w:t>
                  </w:r>
                </w:p>
              </w:tc>
            </w:tr>
            <w:tr w:rsidR="00A779B1" w:rsidRPr="00A779B1" w14:paraId="200096F1"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F879A89" w14:textId="77777777" w:rsidR="00A779B1" w:rsidRPr="00A779B1" w:rsidRDefault="00A779B1" w:rsidP="00A779B1">
                  <w:pPr>
                    <w:jc w:val="center"/>
                    <w:rPr>
                      <w:color w:val="000000"/>
                      <w:sz w:val="18"/>
                      <w:szCs w:val="18"/>
                    </w:rPr>
                  </w:pPr>
                  <w:r w:rsidRPr="00A779B1">
                    <w:rPr>
                      <w:color w:val="000000"/>
                      <w:sz w:val="18"/>
                      <w:szCs w:val="18"/>
                    </w:rPr>
                    <w:t>40</w:t>
                  </w:r>
                </w:p>
              </w:tc>
              <w:tc>
                <w:tcPr>
                  <w:tcW w:w="1235" w:type="dxa"/>
                  <w:tcBorders>
                    <w:top w:val="nil"/>
                    <w:left w:val="nil"/>
                    <w:bottom w:val="single" w:sz="4" w:space="0" w:color="auto"/>
                    <w:right w:val="single" w:sz="4" w:space="0" w:color="auto"/>
                  </w:tcBorders>
                  <w:shd w:val="clear" w:color="000000" w:fill="FFFFFF"/>
                  <w:vAlign w:val="center"/>
                  <w:hideMark/>
                </w:tcPr>
                <w:p w14:paraId="7040666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1A5D8E1"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лучевой кости узкая, левая, правая 3отв. L-53, 4отв. L-64, 5отв. L-75</w:t>
                  </w:r>
                </w:p>
              </w:tc>
              <w:tc>
                <w:tcPr>
                  <w:tcW w:w="901" w:type="dxa"/>
                  <w:tcBorders>
                    <w:top w:val="nil"/>
                    <w:left w:val="nil"/>
                    <w:bottom w:val="single" w:sz="4" w:space="0" w:color="auto"/>
                    <w:right w:val="single" w:sz="4" w:space="0" w:color="auto"/>
                  </w:tcBorders>
                  <w:shd w:val="clear" w:color="000000" w:fill="FFFFFF"/>
                  <w:noWrap/>
                  <w:vAlign w:val="center"/>
                  <w:hideMark/>
                </w:tcPr>
                <w:p w14:paraId="027E30F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E2A407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5F8C870"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42E570A"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0CDF944"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8E08F5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9E84DE2" w14:textId="77777777" w:rsidR="00A779B1" w:rsidRPr="00A779B1" w:rsidRDefault="00A779B1" w:rsidP="00A779B1">
                  <w:pPr>
                    <w:jc w:val="center"/>
                    <w:rPr>
                      <w:color w:val="000000"/>
                      <w:sz w:val="18"/>
                      <w:szCs w:val="18"/>
                    </w:rPr>
                  </w:pPr>
                  <w:r w:rsidRPr="00A779B1">
                    <w:rPr>
                      <w:color w:val="000000"/>
                      <w:sz w:val="18"/>
                      <w:szCs w:val="18"/>
                    </w:rPr>
                    <w:t>59125</w:t>
                  </w:r>
                </w:p>
              </w:tc>
            </w:tr>
            <w:tr w:rsidR="00A779B1" w:rsidRPr="00A779B1" w14:paraId="5231904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1AB6C19" w14:textId="77777777" w:rsidR="00A779B1" w:rsidRPr="00A779B1" w:rsidRDefault="00A779B1" w:rsidP="00A779B1">
                  <w:pPr>
                    <w:jc w:val="center"/>
                    <w:rPr>
                      <w:color w:val="000000"/>
                      <w:sz w:val="18"/>
                      <w:szCs w:val="18"/>
                    </w:rPr>
                  </w:pPr>
                  <w:r w:rsidRPr="00A779B1">
                    <w:rPr>
                      <w:color w:val="000000"/>
                      <w:sz w:val="18"/>
                      <w:szCs w:val="18"/>
                    </w:rPr>
                    <w:lastRenderedPageBreak/>
                    <w:t>41</w:t>
                  </w:r>
                </w:p>
              </w:tc>
              <w:tc>
                <w:tcPr>
                  <w:tcW w:w="1235" w:type="dxa"/>
                  <w:tcBorders>
                    <w:top w:val="nil"/>
                    <w:left w:val="nil"/>
                    <w:bottom w:val="single" w:sz="4" w:space="0" w:color="auto"/>
                    <w:right w:val="single" w:sz="4" w:space="0" w:color="auto"/>
                  </w:tcBorders>
                  <w:shd w:val="clear" w:color="000000" w:fill="FFFFFF"/>
                  <w:vAlign w:val="center"/>
                  <w:hideMark/>
                </w:tcPr>
                <w:p w14:paraId="385EDF0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2A9F41F3"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сустава Лисфранка,  правая, левая,  1отв. L-39,  2отв. L-48, 3отв. L-59.</w:t>
                  </w:r>
                </w:p>
              </w:tc>
              <w:tc>
                <w:tcPr>
                  <w:tcW w:w="901" w:type="dxa"/>
                  <w:tcBorders>
                    <w:top w:val="nil"/>
                    <w:left w:val="nil"/>
                    <w:bottom w:val="single" w:sz="4" w:space="0" w:color="auto"/>
                    <w:right w:val="single" w:sz="4" w:space="0" w:color="auto"/>
                  </w:tcBorders>
                  <w:shd w:val="clear" w:color="000000" w:fill="FFFFFF"/>
                  <w:noWrap/>
                  <w:vAlign w:val="center"/>
                  <w:hideMark/>
                </w:tcPr>
                <w:p w14:paraId="3AB1CD69"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2220F95"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7FBCAA2E"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3D9ABDD"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0A2E838"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4B38942"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6A56572" w14:textId="77777777" w:rsidR="00A779B1" w:rsidRPr="00A779B1" w:rsidRDefault="00A779B1" w:rsidP="00A779B1">
                  <w:pPr>
                    <w:jc w:val="center"/>
                    <w:rPr>
                      <w:color w:val="000000"/>
                      <w:sz w:val="18"/>
                      <w:szCs w:val="18"/>
                    </w:rPr>
                  </w:pPr>
                  <w:r w:rsidRPr="00A779B1">
                    <w:rPr>
                      <w:color w:val="000000"/>
                      <w:sz w:val="18"/>
                      <w:szCs w:val="18"/>
                    </w:rPr>
                    <w:t>222358</w:t>
                  </w:r>
                </w:p>
              </w:tc>
            </w:tr>
            <w:tr w:rsidR="00A779B1" w:rsidRPr="00A779B1" w14:paraId="3B0C83F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2796AD5" w14:textId="77777777" w:rsidR="00A779B1" w:rsidRPr="00A779B1" w:rsidRDefault="00A779B1" w:rsidP="00A779B1">
                  <w:pPr>
                    <w:jc w:val="center"/>
                    <w:rPr>
                      <w:color w:val="000000"/>
                      <w:sz w:val="18"/>
                      <w:szCs w:val="18"/>
                    </w:rPr>
                  </w:pPr>
                  <w:r w:rsidRPr="00A779B1">
                    <w:rPr>
                      <w:color w:val="000000"/>
                      <w:sz w:val="18"/>
                      <w:szCs w:val="18"/>
                    </w:rPr>
                    <w:t>42</w:t>
                  </w:r>
                </w:p>
              </w:tc>
              <w:tc>
                <w:tcPr>
                  <w:tcW w:w="1235" w:type="dxa"/>
                  <w:tcBorders>
                    <w:top w:val="nil"/>
                    <w:left w:val="nil"/>
                    <w:bottom w:val="single" w:sz="4" w:space="0" w:color="auto"/>
                    <w:right w:val="single" w:sz="4" w:space="0" w:color="auto"/>
                  </w:tcBorders>
                  <w:shd w:val="clear" w:color="000000" w:fill="FFFFFF"/>
                  <w:vAlign w:val="center"/>
                  <w:hideMark/>
                </w:tcPr>
                <w:p w14:paraId="17044233"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96C69AF"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лучевой кости дорсальная Y-образная левая, правая 4отв. L-75мм, 5отв. L-82мм</w:t>
                  </w:r>
                </w:p>
              </w:tc>
              <w:tc>
                <w:tcPr>
                  <w:tcW w:w="901" w:type="dxa"/>
                  <w:tcBorders>
                    <w:top w:val="nil"/>
                    <w:left w:val="nil"/>
                    <w:bottom w:val="single" w:sz="4" w:space="0" w:color="auto"/>
                    <w:right w:val="single" w:sz="4" w:space="0" w:color="auto"/>
                  </w:tcBorders>
                  <w:shd w:val="clear" w:color="000000" w:fill="FFFFFF"/>
                  <w:noWrap/>
                  <w:vAlign w:val="center"/>
                  <w:hideMark/>
                </w:tcPr>
                <w:p w14:paraId="6F1F192A"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715621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2A619DC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DEE60F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D0B9C4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1765B6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49E616E" w14:textId="77777777" w:rsidR="00A779B1" w:rsidRPr="00A779B1" w:rsidRDefault="00A779B1" w:rsidP="00A779B1">
                  <w:pPr>
                    <w:jc w:val="center"/>
                    <w:rPr>
                      <w:color w:val="000000"/>
                      <w:sz w:val="18"/>
                      <w:szCs w:val="18"/>
                    </w:rPr>
                  </w:pPr>
                  <w:r w:rsidRPr="00A779B1">
                    <w:rPr>
                      <w:color w:val="000000"/>
                      <w:sz w:val="18"/>
                      <w:szCs w:val="18"/>
                    </w:rPr>
                    <w:t>221100</w:t>
                  </w:r>
                </w:p>
              </w:tc>
            </w:tr>
            <w:tr w:rsidR="00A779B1" w:rsidRPr="00A779B1" w14:paraId="4DD85592"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A2F7940" w14:textId="77777777" w:rsidR="00A779B1" w:rsidRPr="00A779B1" w:rsidRDefault="00A779B1" w:rsidP="00A779B1">
                  <w:pPr>
                    <w:jc w:val="center"/>
                    <w:rPr>
                      <w:color w:val="000000"/>
                      <w:sz w:val="18"/>
                      <w:szCs w:val="18"/>
                    </w:rPr>
                  </w:pPr>
                  <w:r w:rsidRPr="00A779B1">
                    <w:rPr>
                      <w:color w:val="000000"/>
                      <w:sz w:val="18"/>
                      <w:szCs w:val="18"/>
                    </w:rPr>
                    <w:t>43</w:t>
                  </w:r>
                </w:p>
              </w:tc>
              <w:tc>
                <w:tcPr>
                  <w:tcW w:w="1235" w:type="dxa"/>
                  <w:tcBorders>
                    <w:top w:val="nil"/>
                    <w:left w:val="nil"/>
                    <w:bottom w:val="single" w:sz="4" w:space="0" w:color="auto"/>
                    <w:right w:val="single" w:sz="4" w:space="0" w:color="auto"/>
                  </w:tcBorders>
                  <w:shd w:val="clear" w:color="000000" w:fill="FFFFFF"/>
                  <w:vAlign w:val="center"/>
                  <w:hideMark/>
                </w:tcPr>
                <w:p w14:paraId="3A4B7E9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D4447BC" w14:textId="77777777" w:rsidR="00A779B1" w:rsidRPr="00A779B1" w:rsidRDefault="00A779B1" w:rsidP="00A779B1">
                  <w:pPr>
                    <w:jc w:val="center"/>
                    <w:rPr>
                      <w:color w:val="000000"/>
                      <w:sz w:val="18"/>
                      <w:szCs w:val="18"/>
                    </w:rPr>
                  </w:pPr>
                  <w:r w:rsidRPr="00A779B1">
                    <w:rPr>
                      <w:color w:val="000000"/>
                      <w:sz w:val="18"/>
                      <w:szCs w:val="18"/>
                    </w:rPr>
                    <w:t xml:space="preserve"> пластина ладонная для лучевой кости дистальная широкая/узкая левая, правая 4отв. L-59 мм, 5отв. L-67 мм, 6отв. L-75 мм</w:t>
                  </w:r>
                </w:p>
              </w:tc>
              <w:tc>
                <w:tcPr>
                  <w:tcW w:w="901" w:type="dxa"/>
                  <w:tcBorders>
                    <w:top w:val="nil"/>
                    <w:left w:val="nil"/>
                    <w:bottom w:val="single" w:sz="4" w:space="0" w:color="auto"/>
                    <w:right w:val="single" w:sz="4" w:space="0" w:color="auto"/>
                  </w:tcBorders>
                  <w:shd w:val="clear" w:color="000000" w:fill="FFFFFF"/>
                  <w:noWrap/>
                  <w:vAlign w:val="center"/>
                  <w:hideMark/>
                </w:tcPr>
                <w:p w14:paraId="3F80F22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0D7A45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BC9022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963D2B4"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5972313"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2296806"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098852AC" w14:textId="77777777" w:rsidR="00A779B1" w:rsidRPr="00A779B1" w:rsidRDefault="00A779B1" w:rsidP="00A779B1">
                  <w:pPr>
                    <w:jc w:val="center"/>
                    <w:rPr>
                      <w:color w:val="000000"/>
                      <w:sz w:val="18"/>
                      <w:szCs w:val="18"/>
                    </w:rPr>
                  </w:pPr>
                  <w:r w:rsidRPr="00A779B1">
                    <w:rPr>
                      <w:color w:val="000000"/>
                      <w:sz w:val="18"/>
                      <w:szCs w:val="18"/>
                    </w:rPr>
                    <w:t>60500</w:t>
                  </w:r>
                </w:p>
              </w:tc>
            </w:tr>
            <w:tr w:rsidR="00A779B1" w:rsidRPr="00A779B1" w14:paraId="6590B85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F579EA3" w14:textId="77777777" w:rsidR="00A779B1" w:rsidRPr="00A779B1" w:rsidRDefault="00A779B1" w:rsidP="00A779B1">
                  <w:pPr>
                    <w:jc w:val="center"/>
                    <w:rPr>
                      <w:color w:val="000000"/>
                      <w:sz w:val="18"/>
                      <w:szCs w:val="18"/>
                    </w:rPr>
                  </w:pPr>
                  <w:r w:rsidRPr="00A779B1">
                    <w:rPr>
                      <w:color w:val="000000"/>
                      <w:sz w:val="18"/>
                      <w:szCs w:val="18"/>
                    </w:rPr>
                    <w:t>44</w:t>
                  </w:r>
                </w:p>
              </w:tc>
              <w:tc>
                <w:tcPr>
                  <w:tcW w:w="1235" w:type="dxa"/>
                  <w:tcBorders>
                    <w:top w:val="nil"/>
                    <w:left w:val="nil"/>
                    <w:bottom w:val="single" w:sz="4" w:space="0" w:color="auto"/>
                    <w:right w:val="single" w:sz="4" w:space="0" w:color="auto"/>
                  </w:tcBorders>
                  <w:shd w:val="clear" w:color="000000" w:fill="FFFFFF"/>
                  <w:vAlign w:val="center"/>
                  <w:hideMark/>
                </w:tcPr>
                <w:p w14:paraId="5F6DD79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3F57A61" w14:textId="77777777" w:rsidR="00A779B1" w:rsidRPr="00A779B1" w:rsidRDefault="00A779B1" w:rsidP="00A779B1">
                  <w:pPr>
                    <w:jc w:val="center"/>
                    <w:rPr>
                      <w:color w:val="000000"/>
                      <w:sz w:val="18"/>
                      <w:szCs w:val="18"/>
                    </w:rPr>
                  </w:pPr>
                  <w:r w:rsidRPr="00A779B1">
                    <w:rPr>
                      <w:color w:val="000000"/>
                      <w:sz w:val="18"/>
                      <w:szCs w:val="18"/>
                    </w:rPr>
                    <w:t>винт 2.7x16, 18, 20, 22, 24, 26, 28, 30, 32, 34, 36, 38 мм</w:t>
                  </w:r>
                </w:p>
              </w:tc>
              <w:tc>
                <w:tcPr>
                  <w:tcW w:w="901" w:type="dxa"/>
                  <w:tcBorders>
                    <w:top w:val="nil"/>
                    <w:left w:val="nil"/>
                    <w:bottom w:val="single" w:sz="4" w:space="0" w:color="auto"/>
                    <w:right w:val="single" w:sz="4" w:space="0" w:color="auto"/>
                  </w:tcBorders>
                  <w:shd w:val="clear" w:color="000000" w:fill="FFFFFF"/>
                  <w:noWrap/>
                  <w:vAlign w:val="center"/>
                  <w:hideMark/>
                </w:tcPr>
                <w:p w14:paraId="4B6494A2"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CA6E9E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w:t>
                  </w:r>
                </w:p>
              </w:tc>
              <w:tc>
                <w:tcPr>
                  <w:tcW w:w="1029" w:type="dxa"/>
                  <w:tcBorders>
                    <w:top w:val="nil"/>
                    <w:left w:val="nil"/>
                    <w:bottom w:val="single" w:sz="4" w:space="0" w:color="auto"/>
                    <w:right w:val="single" w:sz="4" w:space="0" w:color="auto"/>
                  </w:tcBorders>
                  <w:shd w:val="clear" w:color="000000" w:fill="FFFFFF"/>
                  <w:vAlign w:val="center"/>
                  <w:hideMark/>
                </w:tcPr>
                <w:p w14:paraId="5A6962E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804BD3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8DAE941"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1331E08"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113F452" w14:textId="77777777" w:rsidR="00A779B1" w:rsidRPr="00A779B1" w:rsidRDefault="00A779B1" w:rsidP="00A779B1">
                  <w:pPr>
                    <w:jc w:val="center"/>
                    <w:rPr>
                      <w:color w:val="000000"/>
                      <w:sz w:val="18"/>
                      <w:szCs w:val="18"/>
                    </w:rPr>
                  </w:pPr>
                  <w:r w:rsidRPr="00A779B1">
                    <w:rPr>
                      <w:color w:val="000000"/>
                      <w:sz w:val="18"/>
                      <w:szCs w:val="18"/>
                    </w:rPr>
                    <w:t>249315</w:t>
                  </w:r>
                </w:p>
              </w:tc>
            </w:tr>
            <w:tr w:rsidR="00A779B1" w:rsidRPr="00A779B1" w14:paraId="6B7DA9B1"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BFCD78A" w14:textId="77777777" w:rsidR="00A779B1" w:rsidRPr="00A779B1" w:rsidRDefault="00A779B1" w:rsidP="00A779B1">
                  <w:pPr>
                    <w:jc w:val="center"/>
                    <w:rPr>
                      <w:color w:val="000000"/>
                      <w:sz w:val="18"/>
                      <w:szCs w:val="18"/>
                    </w:rPr>
                  </w:pPr>
                  <w:r w:rsidRPr="00A779B1">
                    <w:rPr>
                      <w:color w:val="000000"/>
                      <w:sz w:val="18"/>
                      <w:szCs w:val="18"/>
                    </w:rPr>
                    <w:t>45</w:t>
                  </w:r>
                </w:p>
              </w:tc>
              <w:tc>
                <w:tcPr>
                  <w:tcW w:w="1235" w:type="dxa"/>
                  <w:tcBorders>
                    <w:top w:val="nil"/>
                    <w:left w:val="nil"/>
                    <w:bottom w:val="single" w:sz="4" w:space="0" w:color="auto"/>
                    <w:right w:val="single" w:sz="4" w:space="0" w:color="auto"/>
                  </w:tcBorders>
                  <w:shd w:val="clear" w:color="000000" w:fill="FFFFFF"/>
                  <w:vAlign w:val="center"/>
                  <w:hideMark/>
                </w:tcPr>
                <w:p w14:paraId="2DE5C59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2DA0074" w14:textId="77777777" w:rsidR="00A779B1" w:rsidRPr="00A779B1" w:rsidRDefault="00A779B1" w:rsidP="00A779B1">
                  <w:pPr>
                    <w:jc w:val="center"/>
                    <w:rPr>
                      <w:color w:val="000000"/>
                      <w:sz w:val="18"/>
                      <w:szCs w:val="18"/>
                    </w:rPr>
                  </w:pPr>
                  <w:r w:rsidRPr="00A779B1">
                    <w:rPr>
                      <w:color w:val="000000"/>
                      <w:sz w:val="18"/>
                      <w:szCs w:val="18"/>
                    </w:rPr>
                    <w:t>винт 2.4x12мм, 14мм, 16мм, 18мм, 20мм, 22мм, 24мм, 26мм, 28мм, 30мм, 32мм, 34мм, 36мм, 38мм, 40мм</w:t>
                  </w:r>
                </w:p>
              </w:tc>
              <w:tc>
                <w:tcPr>
                  <w:tcW w:w="901" w:type="dxa"/>
                  <w:tcBorders>
                    <w:top w:val="nil"/>
                    <w:left w:val="nil"/>
                    <w:bottom w:val="single" w:sz="4" w:space="0" w:color="auto"/>
                    <w:right w:val="single" w:sz="4" w:space="0" w:color="auto"/>
                  </w:tcBorders>
                  <w:shd w:val="clear" w:color="000000" w:fill="FFFFFF"/>
                  <w:noWrap/>
                  <w:vAlign w:val="center"/>
                  <w:hideMark/>
                </w:tcPr>
                <w:p w14:paraId="605050BC"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04361A0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60</w:t>
                  </w:r>
                </w:p>
              </w:tc>
              <w:tc>
                <w:tcPr>
                  <w:tcW w:w="1029" w:type="dxa"/>
                  <w:tcBorders>
                    <w:top w:val="nil"/>
                    <w:left w:val="nil"/>
                    <w:bottom w:val="single" w:sz="4" w:space="0" w:color="auto"/>
                    <w:right w:val="single" w:sz="4" w:space="0" w:color="auto"/>
                  </w:tcBorders>
                  <w:shd w:val="clear" w:color="000000" w:fill="FFFFFF"/>
                  <w:vAlign w:val="center"/>
                  <w:hideMark/>
                </w:tcPr>
                <w:p w14:paraId="2A9187AA"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C0E47A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AE04CD4"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9F03576"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1F3FBE8B" w14:textId="77777777" w:rsidR="00A779B1" w:rsidRPr="00A779B1" w:rsidRDefault="00A779B1" w:rsidP="00A779B1">
                  <w:pPr>
                    <w:jc w:val="center"/>
                    <w:rPr>
                      <w:color w:val="000000"/>
                      <w:sz w:val="18"/>
                      <w:szCs w:val="18"/>
                    </w:rPr>
                  </w:pPr>
                  <w:r w:rsidRPr="00A779B1">
                    <w:rPr>
                      <w:color w:val="000000"/>
                      <w:sz w:val="18"/>
                      <w:szCs w:val="18"/>
                    </w:rPr>
                    <w:t>997260</w:t>
                  </w:r>
                </w:p>
              </w:tc>
            </w:tr>
            <w:tr w:rsidR="00A779B1" w:rsidRPr="00A779B1" w14:paraId="21BD0AE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EE3EB47" w14:textId="77777777" w:rsidR="00A779B1" w:rsidRPr="00A779B1" w:rsidRDefault="00A779B1" w:rsidP="00A779B1">
                  <w:pPr>
                    <w:jc w:val="center"/>
                    <w:rPr>
                      <w:color w:val="000000"/>
                      <w:sz w:val="18"/>
                      <w:szCs w:val="18"/>
                    </w:rPr>
                  </w:pPr>
                  <w:r w:rsidRPr="00A779B1">
                    <w:rPr>
                      <w:color w:val="000000"/>
                      <w:sz w:val="18"/>
                      <w:szCs w:val="18"/>
                    </w:rPr>
                    <w:t>46</w:t>
                  </w:r>
                </w:p>
              </w:tc>
              <w:tc>
                <w:tcPr>
                  <w:tcW w:w="1235" w:type="dxa"/>
                  <w:tcBorders>
                    <w:top w:val="nil"/>
                    <w:left w:val="nil"/>
                    <w:bottom w:val="single" w:sz="4" w:space="0" w:color="auto"/>
                    <w:right w:val="single" w:sz="4" w:space="0" w:color="auto"/>
                  </w:tcBorders>
                  <w:shd w:val="clear" w:color="000000" w:fill="FFFFFF"/>
                  <w:vAlign w:val="center"/>
                  <w:hideMark/>
                </w:tcPr>
                <w:p w14:paraId="18C5E5E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B12747C" w14:textId="77777777" w:rsidR="00A779B1" w:rsidRPr="00A779B1" w:rsidRDefault="00A779B1" w:rsidP="00A779B1">
                  <w:pPr>
                    <w:jc w:val="center"/>
                    <w:rPr>
                      <w:color w:val="000000"/>
                      <w:sz w:val="18"/>
                      <w:szCs w:val="18"/>
                    </w:rPr>
                  </w:pPr>
                  <w:r w:rsidRPr="00A779B1">
                    <w:rPr>
                      <w:color w:val="000000"/>
                      <w:sz w:val="18"/>
                      <w:szCs w:val="18"/>
                    </w:rPr>
                    <w:t>Винт кортикальный самонарезающий 2.7x20, 22, 24, 26, 28, 30, 32, 34, 36, 38, 40 мм</w:t>
                  </w:r>
                </w:p>
              </w:tc>
              <w:tc>
                <w:tcPr>
                  <w:tcW w:w="901" w:type="dxa"/>
                  <w:tcBorders>
                    <w:top w:val="nil"/>
                    <w:left w:val="nil"/>
                    <w:bottom w:val="single" w:sz="4" w:space="0" w:color="auto"/>
                    <w:right w:val="single" w:sz="4" w:space="0" w:color="auto"/>
                  </w:tcBorders>
                  <w:shd w:val="clear" w:color="000000" w:fill="FFFFFF"/>
                  <w:noWrap/>
                  <w:vAlign w:val="center"/>
                  <w:hideMark/>
                </w:tcPr>
                <w:p w14:paraId="0E0BAC84"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0E5F3F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40CDCE9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27B0146"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3EC976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679DE88"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C5AC825" w14:textId="77777777" w:rsidR="00A779B1" w:rsidRPr="00A779B1" w:rsidRDefault="00A779B1" w:rsidP="00A779B1">
                  <w:pPr>
                    <w:jc w:val="center"/>
                    <w:rPr>
                      <w:color w:val="000000"/>
                      <w:sz w:val="18"/>
                      <w:szCs w:val="18"/>
                    </w:rPr>
                  </w:pPr>
                  <w:r w:rsidRPr="00A779B1">
                    <w:rPr>
                      <w:color w:val="000000"/>
                      <w:sz w:val="18"/>
                      <w:szCs w:val="18"/>
                    </w:rPr>
                    <w:t>4664</w:t>
                  </w:r>
                </w:p>
              </w:tc>
            </w:tr>
            <w:tr w:rsidR="00A779B1" w:rsidRPr="00A779B1" w14:paraId="4ABFFF5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C5758F7" w14:textId="77777777" w:rsidR="00A779B1" w:rsidRPr="00A779B1" w:rsidRDefault="00A779B1" w:rsidP="00A779B1">
                  <w:pPr>
                    <w:jc w:val="center"/>
                    <w:rPr>
                      <w:color w:val="000000"/>
                      <w:sz w:val="18"/>
                      <w:szCs w:val="18"/>
                    </w:rPr>
                  </w:pPr>
                  <w:r w:rsidRPr="00A779B1">
                    <w:rPr>
                      <w:color w:val="000000"/>
                      <w:sz w:val="18"/>
                      <w:szCs w:val="18"/>
                    </w:rPr>
                    <w:lastRenderedPageBreak/>
                    <w:t>47</w:t>
                  </w:r>
                </w:p>
              </w:tc>
              <w:tc>
                <w:tcPr>
                  <w:tcW w:w="1235" w:type="dxa"/>
                  <w:tcBorders>
                    <w:top w:val="nil"/>
                    <w:left w:val="nil"/>
                    <w:bottom w:val="single" w:sz="4" w:space="0" w:color="auto"/>
                    <w:right w:val="single" w:sz="4" w:space="0" w:color="auto"/>
                  </w:tcBorders>
                  <w:shd w:val="clear" w:color="000000" w:fill="FFFFFF"/>
                  <w:vAlign w:val="center"/>
                  <w:hideMark/>
                </w:tcPr>
                <w:p w14:paraId="6DFCE5E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A0CB798" w14:textId="77777777" w:rsidR="00A779B1" w:rsidRPr="00A779B1" w:rsidRDefault="00A779B1" w:rsidP="00A779B1">
                  <w:pPr>
                    <w:jc w:val="center"/>
                    <w:rPr>
                      <w:color w:val="000000"/>
                      <w:sz w:val="18"/>
                      <w:szCs w:val="18"/>
                    </w:rPr>
                  </w:pPr>
                  <w:r w:rsidRPr="00A779B1">
                    <w:rPr>
                      <w:color w:val="000000"/>
                      <w:sz w:val="18"/>
                      <w:szCs w:val="18"/>
                    </w:rPr>
                    <w:t xml:space="preserve"> пластина узкая, компрессионная, с ограниченным контактом 6отв. L-103; 7отв. L-118; 8отв. L-133, 10отв. L-163, 12отв. L-193 мм</w:t>
                  </w:r>
                </w:p>
              </w:tc>
              <w:tc>
                <w:tcPr>
                  <w:tcW w:w="901" w:type="dxa"/>
                  <w:tcBorders>
                    <w:top w:val="nil"/>
                    <w:left w:val="nil"/>
                    <w:bottom w:val="single" w:sz="4" w:space="0" w:color="auto"/>
                    <w:right w:val="single" w:sz="4" w:space="0" w:color="auto"/>
                  </w:tcBorders>
                  <w:shd w:val="clear" w:color="000000" w:fill="FFFFFF"/>
                  <w:noWrap/>
                  <w:vAlign w:val="center"/>
                  <w:hideMark/>
                </w:tcPr>
                <w:p w14:paraId="74EC129D"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F930D6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6776896D"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9830658"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2973F73"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F6A04AE"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142623F" w14:textId="77777777" w:rsidR="00A779B1" w:rsidRPr="00A779B1" w:rsidRDefault="00A779B1" w:rsidP="00A779B1">
                  <w:pPr>
                    <w:jc w:val="center"/>
                    <w:rPr>
                      <w:color w:val="000000"/>
                      <w:sz w:val="18"/>
                      <w:szCs w:val="18"/>
                    </w:rPr>
                  </w:pPr>
                  <w:r w:rsidRPr="00A779B1">
                    <w:rPr>
                      <w:color w:val="000000"/>
                      <w:sz w:val="18"/>
                      <w:szCs w:val="18"/>
                    </w:rPr>
                    <w:t>64020</w:t>
                  </w:r>
                </w:p>
              </w:tc>
            </w:tr>
            <w:tr w:rsidR="00A779B1" w:rsidRPr="00A779B1" w14:paraId="302640AA"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2B2F755" w14:textId="77777777" w:rsidR="00A779B1" w:rsidRPr="00A779B1" w:rsidRDefault="00A779B1" w:rsidP="00A779B1">
                  <w:pPr>
                    <w:jc w:val="center"/>
                    <w:rPr>
                      <w:color w:val="000000"/>
                      <w:sz w:val="18"/>
                      <w:szCs w:val="18"/>
                    </w:rPr>
                  </w:pPr>
                  <w:r w:rsidRPr="00A779B1">
                    <w:rPr>
                      <w:color w:val="000000"/>
                      <w:sz w:val="18"/>
                      <w:szCs w:val="18"/>
                    </w:rPr>
                    <w:t>48</w:t>
                  </w:r>
                </w:p>
              </w:tc>
              <w:tc>
                <w:tcPr>
                  <w:tcW w:w="1235" w:type="dxa"/>
                  <w:tcBorders>
                    <w:top w:val="nil"/>
                    <w:left w:val="nil"/>
                    <w:bottom w:val="single" w:sz="4" w:space="0" w:color="auto"/>
                    <w:right w:val="single" w:sz="4" w:space="0" w:color="auto"/>
                  </w:tcBorders>
                  <w:shd w:val="clear" w:color="000000" w:fill="FFFFFF"/>
                  <w:vAlign w:val="center"/>
                  <w:hideMark/>
                </w:tcPr>
                <w:p w14:paraId="66C74C19"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6BF3B38" w14:textId="77777777" w:rsidR="00A779B1" w:rsidRPr="00A779B1" w:rsidRDefault="00A779B1" w:rsidP="00A779B1">
                  <w:pPr>
                    <w:jc w:val="center"/>
                    <w:rPr>
                      <w:color w:val="000000"/>
                      <w:sz w:val="18"/>
                      <w:szCs w:val="18"/>
                    </w:rPr>
                  </w:pPr>
                  <w:r w:rsidRPr="00A779B1">
                    <w:rPr>
                      <w:color w:val="000000"/>
                      <w:sz w:val="18"/>
                      <w:szCs w:val="18"/>
                    </w:rPr>
                    <w:t xml:space="preserve"> пластина реконструктивная прямая 6отв., 7отв., 8отв., 9отв., 10отв.</w:t>
                  </w:r>
                </w:p>
              </w:tc>
              <w:tc>
                <w:tcPr>
                  <w:tcW w:w="901" w:type="dxa"/>
                  <w:tcBorders>
                    <w:top w:val="nil"/>
                    <w:left w:val="nil"/>
                    <w:bottom w:val="single" w:sz="4" w:space="0" w:color="auto"/>
                    <w:right w:val="single" w:sz="4" w:space="0" w:color="auto"/>
                  </w:tcBorders>
                  <w:shd w:val="clear" w:color="000000" w:fill="FFFFFF"/>
                  <w:noWrap/>
                  <w:vAlign w:val="center"/>
                  <w:hideMark/>
                </w:tcPr>
                <w:p w14:paraId="714F888A"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33614F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20</w:t>
                  </w:r>
                </w:p>
              </w:tc>
              <w:tc>
                <w:tcPr>
                  <w:tcW w:w="1029" w:type="dxa"/>
                  <w:tcBorders>
                    <w:top w:val="nil"/>
                    <w:left w:val="nil"/>
                    <w:bottom w:val="single" w:sz="4" w:space="0" w:color="auto"/>
                    <w:right w:val="single" w:sz="4" w:space="0" w:color="auto"/>
                  </w:tcBorders>
                  <w:shd w:val="clear" w:color="000000" w:fill="FFFFFF"/>
                  <w:vAlign w:val="center"/>
                  <w:hideMark/>
                </w:tcPr>
                <w:p w14:paraId="1CCFF55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103023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B79A186"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436508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2BCCD8B" w14:textId="77777777" w:rsidR="00A779B1" w:rsidRPr="00A779B1" w:rsidRDefault="00A779B1" w:rsidP="00A779B1">
                  <w:pPr>
                    <w:jc w:val="center"/>
                    <w:rPr>
                      <w:color w:val="000000"/>
                      <w:sz w:val="18"/>
                      <w:szCs w:val="18"/>
                    </w:rPr>
                  </w:pPr>
                  <w:r w:rsidRPr="00A779B1">
                    <w:rPr>
                      <w:color w:val="000000"/>
                      <w:sz w:val="18"/>
                      <w:szCs w:val="18"/>
                    </w:rPr>
                    <w:t>1130480</w:t>
                  </w:r>
                </w:p>
              </w:tc>
            </w:tr>
            <w:tr w:rsidR="00A779B1" w:rsidRPr="00A779B1" w14:paraId="37E9BBDD"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68B7434" w14:textId="77777777" w:rsidR="00A779B1" w:rsidRPr="00A779B1" w:rsidRDefault="00A779B1" w:rsidP="00A779B1">
                  <w:pPr>
                    <w:jc w:val="center"/>
                    <w:rPr>
                      <w:color w:val="000000"/>
                      <w:sz w:val="18"/>
                      <w:szCs w:val="18"/>
                    </w:rPr>
                  </w:pPr>
                  <w:r w:rsidRPr="00A779B1">
                    <w:rPr>
                      <w:color w:val="000000"/>
                      <w:sz w:val="18"/>
                      <w:szCs w:val="18"/>
                    </w:rPr>
                    <w:t>49</w:t>
                  </w:r>
                </w:p>
              </w:tc>
              <w:tc>
                <w:tcPr>
                  <w:tcW w:w="1235" w:type="dxa"/>
                  <w:tcBorders>
                    <w:top w:val="nil"/>
                    <w:left w:val="nil"/>
                    <w:bottom w:val="single" w:sz="4" w:space="0" w:color="auto"/>
                    <w:right w:val="single" w:sz="4" w:space="0" w:color="auto"/>
                  </w:tcBorders>
                  <w:shd w:val="clear" w:color="000000" w:fill="FFFFFF"/>
                  <w:vAlign w:val="center"/>
                  <w:hideMark/>
                </w:tcPr>
                <w:p w14:paraId="6EF5BC70"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44B14D0" w14:textId="77777777" w:rsidR="00A779B1" w:rsidRPr="00A779B1" w:rsidRDefault="00A779B1" w:rsidP="00A779B1">
                  <w:pPr>
                    <w:jc w:val="center"/>
                    <w:rPr>
                      <w:color w:val="000000"/>
                      <w:sz w:val="18"/>
                      <w:szCs w:val="18"/>
                    </w:rPr>
                  </w:pPr>
                  <w:r w:rsidRPr="00A779B1">
                    <w:rPr>
                      <w:color w:val="000000"/>
                      <w:sz w:val="18"/>
                      <w:szCs w:val="18"/>
                    </w:rPr>
                    <w:t xml:space="preserve"> пластина ключичная с крючком, левая, правая 5отв.H-12; 5отв.H-15; 6отв.H-12; 7отв.H-12</w:t>
                  </w:r>
                </w:p>
              </w:tc>
              <w:tc>
                <w:tcPr>
                  <w:tcW w:w="901" w:type="dxa"/>
                  <w:tcBorders>
                    <w:top w:val="nil"/>
                    <w:left w:val="nil"/>
                    <w:bottom w:val="single" w:sz="4" w:space="0" w:color="auto"/>
                    <w:right w:val="single" w:sz="4" w:space="0" w:color="auto"/>
                  </w:tcBorders>
                  <w:shd w:val="clear" w:color="000000" w:fill="FFFFFF"/>
                  <w:noWrap/>
                  <w:vAlign w:val="center"/>
                  <w:hideMark/>
                </w:tcPr>
                <w:p w14:paraId="2F6A60C8"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F0F9DB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40</w:t>
                  </w:r>
                </w:p>
              </w:tc>
              <w:tc>
                <w:tcPr>
                  <w:tcW w:w="1029" w:type="dxa"/>
                  <w:tcBorders>
                    <w:top w:val="nil"/>
                    <w:left w:val="nil"/>
                    <w:bottom w:val="single" w:sz="4" w:space="0" w:color="auto"/>
                    <w:right w:val="single" w:sz="4" w:space="0" w:color="auto"/>
                  </w:tcBorders>
                  <w:shd w:val="clear" w:color="000000" w:fill="FFFFFF"/>
                  <w:vAlign w:val="center"/>
                  <w:hideMark/>
                </w:tcPr>
                <w:p w14:paraId="352347A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57FE1E0"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60927EA"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84D182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0A5137E" w14:textId="77777777" w:rsidR="00A779B1" w:rsidRPr="00A779B1" w:rsidRDefault="00A779B1" w:rsidP="00A779B1">
                  <w:pPr>
                    <w:jc w:val="center"/>
                    <w:rPr>
                      <w:color w:val="000000"/>
                      <w:sz w:val="18"/>
                      <w:szCs w:val="18"/>
                    </w:rPr>
                  </w:pPr>
                  <w:r w:rsidRPr="00A779B1">
                    <w:rPr>
                      <w:color w:val="000000"/>
                      <w:sz w:val="18"/>
                      <w:szCs w:val="18"/>
                    </w:rPr>
                    <w:t>3445200</w:t>
                  </w:r>
                </w:p>
              </w:tc>
            </w:tr>
            <w:tr w:rsidR="00A779B1" w:rsidRPr="00A779B1" w14:paraId="2FFD76F6"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CD8E720" w14:textId="77777777" w:rsidR="00A779B1" w:rsidRPr="00A779B1" w:rsidRDefault="00A779B1" w:rsidP="00A779B1">
                  <w:pPr>
                    <w:jc w:val="center"/>
                    <w:rPr>
                      <w:color w:val="000000"/>
                      <w:sz w:val="18"/>
                      <w:szCs w:val="18"/>
                    </w:rPr>
                  </w:pPr>
                  <w:r w:rsidRPr="00A779B1">
                    <w:rPr>
                      <w:color w:val="000000"/>
                      <w:sz w:val="18"/>
                      <w:szCs w:val="18"/>
                    </w:rPr>
                    <w:t>50</w:t>
                  </w:r>
                </w:p>
              </w:tc>
              <w:tc>
                <w:tcPr>
                  <w:tcW w:w="1235" w:type="dxa"/>
                  <w:tcBorders>
                    <w:top w:val="nil"/>
                    <w:left w:val="nil"/>
                    <w:bottom w:val="single" w:sz="4" w:space="0" w:color="auto"/>
                    <w:right w:val="single" w:sz="4" w:space="0" w:color="auto"/>
                  </w:tcBorders>
                  <w:shd w:val="clear" w:color="000000" w:fill="FFFFFF"/>
                  <w:vAlign w:val="center"/>
                  <w:hideMark/>
                </w:tcPr>
                <w:p w14:paraId="4827884C"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2FA4A500"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плечевой кости 3отв. L-101, 4отв. L-116, 5отв. L-131, 6отв. L-146, 8отв. L-176, 9отв. L-191</w:t>
                  </w:r>
                </w:p>
              </w:tc>
              <w:tc>
                <w:tcPr>
                  <w:tcW w:w="901" w:type="dxa"/>
                  <w:tcBorders>
                    <w:top w:val="nil"/>
                    <w:left w:val="nil"/>
                    <w:bottom w:val="single" w:sz="4" w:space="0" w:color="auto"/>
                    <w:right w:val="single" w:sz="4" w:space="0" w:color="auto"/>
                  </w:tcBorders>
                  <w:shd w:val="clear" w:color="000000" w:fill="FFFFFF"/>
                  <w:noWrap/>
                  <w:vAlign w:val="center"/>
                  <w:hideMark/>
                </w:tcPr>
                <w:p w14:paraId="5A5ABF39"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666DFD2"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40</w:t>
                  </w:r>
                </w:p>
              </w:tc>
              <w:tc>
                <w:tcPr>
                  <w:tcW w:w="1029" w:type="dxa"/>
                  <w:tcBorders>
                    <w:top w:val="nil"/>
                    <w:left w:val="nil"/>
                    <w:bottom w:val="single" w:sz="4" w:space="0" w:color="auto"/>
                    <w:right w:val="single" w:sz="4" w:space="0" w:color="auto"/>
                  </w:tcBorders>
                  <w:shd w:val="clear" w:color="000000" w:fill="FFFFFF"/>
                  <w:vAlign w:val="center"/>
                  <w:hideMark/>
                </w:tcPr>
                <w:p w14:paraId="13A56DA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C6B9A5F"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70E0308"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F971F8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3A22F4C" w14:textId="77777777" w:rsidR="00A779B1" w:rsidRPr="00A779B1" w:rsidRDefault="00A779B1" w:rsidP="00A779B1">
                  <w:pPr>
                    <w:jc w:val="center"/>
                    <w:rPr>
                      <w:color w:val="000000"/>
                      <w:sz w:val="18"/>
                      <w:szCs w:val="18"/>
                    </w:rPr>
                  </w:pPr>
                  <w:r w:rsidRPr="00A779B1">
                    <w:rPr>
                      <w:color w:val="000000"/>
                      <w:sz w:val="18"/>
                      <w:szCs w:val="18"/>
                    </w:rPr>
                    <w:t>4829000</w:t>
                  </w:r>
                </w:p>
              </w:tc>
            </w:tr>
            <w:tr w:rsidR="00A779B1" w:rsidRPr="00A779B1" w14:paraId="3B3C4B3C"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9C99B0D" w14:textId="77777777" w:rsidR="00A779B1" w:rsidRPr="00A779B1" w:rsidRDefault="00A779B1" w:rsidP="00A779B1">
                  <w:pPr>
                    <w:jc w:val="center"/>
                    <w:rPr>
                      <w:color w:val="000000"/>
                      <w:sz w:val="18"/>
                      <w:szCs w:val="18"/>
                    </w:rPr>
                  </w:pPr>
                  <w:r w:rsidRPr="00A779B1">
                    <w:rPr>
                      <w:color w:val="000000"/>
                      <w:sz w:val="18"/>
                      <w:szCs w:val="18"/>
                    </w:rPr>
                    <w:t>51</w:t>
                  </w:r>
                </w:p>
              </w:tc>
              <w:tc>
                <w:tcPr>
                  <w:tcW w:w="1235" w:type="dxa"/>
                  <w:tcBorders>
                    <w:top w:val="nil"/>
                    <w:left w:val="nil"/>
                    <w:bottom w:val="single" w:sz="4" w:space="0" w:color="auto"/>
                    <w:right w:val="single" w:sz="4" w:space="0" w:color="auto"/>
                  </w:tcBorders>
                  <w:shd w:val="clear" w:color="000000" w:fill="FFFFFF"/>
                  <w:vAlign w:val="center"/>
                  <w:hideMark/>
                </w:tcPr>
                <w:p w14:paraId="364E19D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D4217F5" w14:textId="77777777" w:rsidR="00A779B1" w:rsidRPr="00A779B1" w:rsidRDefault="00A779B1" w:rsidP="00A779B1">
                  <w:pPr>
                    <w:jc w:val="center"/>
                    <w:rPr>
                      <w:color w:val="000000"/>
                      <w:sz w:val="18"/>
                      <w:szCs w:val="18"/>
                    </w:rPr>
                  </w:pPr>
                  <w:r w:rsidRPr="00A779B1">
                    <w:rPr>
                      <w:color w:val="000000"/>
                      <w:sz w:val="18"/>
                      <w:szCs w:val="18"/>
                    </w:rPr>
                    <w:t>пластина для плечевой кости дистальная медиальная правая, левая 3отв. L-89, 4отв. L-107, 5отв. L-121, 6отв. L-136</w:t>
                  </w:r>
                </w:p>
              </w:tc>
              <w:tc>
                <w:tcPr>
                  <w:tcW w:w="901" w:type="dxa"/>
                  <w:tcBorders>
                    <w:top w:val="nil"/>
                    <w:left w:val="nil"/>
                    <w:bottom w:val="single" w:sz="4" w:space="0" w:color="auto"/>
                    <w:right w:val="single" w:sz="4" w:space="0" w:color="auto"/>
                  </w:tcBorders>
                  <w:shd w:val="clear" w:color="000000" w:fill="FFFFFF"/>
                  <w:noWrap/>
                  <w:vAlign w:val="center"/>
                  <w:hideMark/>
                </w:tcPr>
                <w:p w14:paraId="1B9DFD74"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71110E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20</w:t>
                  </w:r>
                </w:p>
              </w:tc>
              <w:tc>
                <w:tcPr>
                  <w:tcW w:w="1029" w:type="dxa"/>
                  <w:tcBorders>
                    <w:top w:val="nil"/>
                    <w:left w:val="nil"/>
                    <w:bottom w:val="single" w:sz="4" w:space="0" w:color="auto"/>
                    <w:right w:val="single" w:sz="4" w:space="0" w:color="auto"/>
                  </w:tcBorders>
                  <w:shd w:val="clear" w:color="000000" w:fill="FFFFFF"/>
                  <w:vAlign w:val="center"/>
                  <w:hideMark/>
                </w:tcPr>
                <w:p w14:paraId="04C2258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7260A41"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9641628"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FB305B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1EF7A86" w14:textId="77777777" w:rsidR="00A779B1" w:rsidRPr="00A779B1" w:rsidRDefault="00A779B1" w:rsidP="00A779B1">
                  <w:pPr>
                    <w:jc w:val="center"/>
                    <w:rPr>
                      <w:color w:val="000000"/>
                      <w:sz w:val="18"/>
                      <w:szCs w:val="18"/>
                    </w:rPr>
                  </w:pPr>
                  <w:r w:rsidRPr="00A779B1">
                    <w:rPr>
                      <w:color w:val="000000"/>
                      <w:sz w:val="18"/>
                      <w:szCs w:val="18"/>
                    </w:rPr>
                    <w:t>3146000</w:t>
                  </w:r>
                </w:p>
              </w:tc>
            </w:tr>
            <w:tr w:rsidR="00A779B1" w:rsidRPr="00A779B1" w14:paraId="7E2FE1F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31F0D7F" w14:textId="77777777" w:rsidR="00A779B1" w:rsidRPr="00A779B1" w:rsidRDefault="00A779B1" w:rsidP="00A779B1">
                  <w:pPr>
                    <w:jc w:val="center"/>
                    <w:rPr>
                      <w:color w:val="000000"/>
                      <w:sz w:val="18"/>
                      <w:szCs w:val="18"/>
                    </w:rPr>
                  </w:pPr>
                  <w:r w:rsidRPr="00A779B1">
                    <w:rPr>
                      <w:color w:val="000000"/>
                      <w:sz w:val="18"/>
                      <w:szCs w:val="18"/>
                    </w:rPr>
                    <w:t>52</w:t>
                  </w:r>
                </w:p>
              </w:tc>
              <w:tc>
                <w:tcPr>
                  <w:tcW w:w="1235" w:type="dxa"/>
                  <w:tcBorders>
                    <w:top w:val="nil"/>
                    <w:left w:val="nil"/>
                    <w:bottom w:val="single" w:sz="4" w:space="0" w:color="auto"/>
                    <w:right w:val="single" w:sz="4" w:space="0" w:color="auto"/>
                  </w:tcBorders>
                  <w:shd w:val="clear" w:color="000000" w:fill="FFFFFF"/>
                  <w:vAlign w:val="center"/>
                  <w:hideMark/>
                </w:tcPr>
                <w:p w14:paraId="29558CAB"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2023331" w14:textId="77777777" w:rsidR="00A779B1" w:rsidRPr="00A779B1" w:rsidRDefault="00A779B1" w:rsidP="00A779B1">
                  <w:pPr>
                    <w:jc w:val="center"/>
                    <w:rPr>
                      <w:color w:val="000000"/>
                      <w:sz w:val="18"/>
                      <w:szCs w:val="18"/>
                    </w:rPr>
                  </w:pPr>
                  <w:r w:rsidRPr="00A779B1">
                    <w:rPr>
                      <w:color w:val="000000"/>
                      <w:sz w:val="18"/>
                      <w:szCs w:val="18"/>
                    </w:rPr>
                    <w:t>пластина для плечевой кости дистальная дорсолатеральная правая, левая 3отв. L-95, 4отв. L-109, 5отв. L-123, 6отв. L-137</w:t>
                  </w:r>
                </w:p>
              </w:tc>
              <w:tc>
                <w:tcPr>
                  <w:tcW w:w="901" w:type="dxa"/>
                  <w:tcBorders>
                    <w:top w:val="nil"/>
                    <w:left w:val="nil"/>
                    <w:bottom w:val="single" w:sz="4" w:space="0" w:color="auto"/>
                    <w:right w:val="single" w:sz="4" w:space="0" w:color="auto"/>
                  </w:tcBorders>
                  <w:shd w:val="clear" w:color="000000" w:fill="FFFFFF"/>
                  <w:noWrap/>
                  <w:vAlign w:val="center"/>
                  <w:hideMark/>
                </w:tcPr>
                <w:p w14:paraId="3972CC0C"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040ABBC2"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20</w:t>
                  </w:r>
                </w:p>
              </w:tc>
              <w:tc>
                <w:tcPr>
                  <w:tcW w:w="1029" w:type="dxa"/>
                  <w:tcBorders>
                    <w:top w:val="nil"/>
                    <w:left w:val="nil"/>
                    <w:bottom w:val="single" w:sz="4" w:space="0" w:color="auto"/>
                    <w:right w:val="single" w:sz="4" w:space="0" w:color="auto"/>
                  </w:tcBorders>
                  <w:shd w:val="clear" w:color="000000" w:fill="FFFFFF"/>
                  <w:vAlign w:val="center"/>
                  <w:hideMark/>
                </w:tcPr>
                <w:p w14:paraId="2AD1BB53"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B0C1B5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A80ED29"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F17059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213EB845" w14:textId="77777777" w:rsidR="00A779B1" w:rsidRPr="00A779B1" w:rsidRDefault="00A779B1" w:rsidP="00A779B1">
                  <w:pPr>
                    <w:jc w:val="center"/>
                    <w:rPr>
                      <w:color w:val="000000"/>
                      <w:sz w:val="18"/>
                      <w:szCs w:val="18"/>
                    </w:rPr>
                  </w:pPr>
                  <w:r w:rsidRPr="00A779B1">
                    <w:rPr>
                      <w:color w:val="000000"/>
                      <w:sz w:val="18"/>
                      <w:szCs w:val="18"/>
                    </w:rPr>
                    <w:t>3146000</w:t>
                  </w:r>
                </w:p>
              </w:tc>
            </w:tr>
            <w:tr w:rsidR="00A779B1" w:rsidRPr="00A779B1" w14:paraId="137F40D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DFBC135" w14:textId="77777777" w:rsidR="00A779B1" w:rsidRPr="00A779B1" w:rsidRDefault="00A779B1" w:rsidP="00A779B1">
                  <w:pPr>
                    <w:jc w:val="center"/>
                    <w:rPr>
                      <w:color w:val="000000"/>
                      <w:sz w:val="18"/>
                      <w:szCs w:val="18"/>
                    </w:rPr>
                  </w:pPr>
                  <w:r w:rsidRPr="00A779B1">
                    <w:rPr>
                      <w:color w:val="000000"/>
                      <w:sz w:val="18"/>
                      <w:szCs w:val="18"/>
                    </w:rPr>
                    <w:lastRenderedPageBreak/>
                    <w:t>53</w:t>
                  </w:r>
                </w:p>
              </w:tc>
              <w:tc>
                <w:tcPr>
                  <w:tcW w:w="1235" w:type="dxa"/>
                  <w:tcBorders>
                    <w:top w:val="nil"/>
                    <w:left w:val="nil"/>
                    <w:bottom w:val="single" w:sz="4" w:space="0" w:color="auto"/>
                    <w:right w:val="single" w:sz="4" w:space="0" w:color="auto"/>
                  </w:tcBorders>
                  <w:shd w:val="clear" w:color="000000" w:fill="FFFFFF"/>
                  <w:vAlign w:val="center"/>
                  <w:hideMark/>
                </w:tcPr>
                <w:p w14:paraId="0E2FBC0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84D7E6F" w14:textId="77777777" w:rsidR="00A779B1" w:rsidRPr="00A779B1" w:rsidRDefault="00A779B1" w:rsidP="00A779B1">
                  <w:pPr>
                    <w:jc w:val="center"/>
                    <w:rPr>
                      <w:color w:val="000000"/>
                      <w:sz w:val="18"/>
                      <w:szCs w:val="18"/>
                    </w:rPr>
                  </w:pPr>
                  <w:r w:rsidRPr="00A779B1">
                    <w:rPr>
                      <w:color w:val="000000"/>
                      <w:sz w:val="18"/>
                      <w:szCs w:val="18"/>
                    </w:rPr>
                    <w:t xml:space="preserve"> пластина ключичная S-образная правая, левая 4отв. L-80, 5отв. L-90, 6отв. L-99, 7отв. L-108,  8отв. L-116 </w:t>
                  </w:r>
                </w:p>
              </w:tc>
              <w:tc>
                <w:tcPr>
                  <w:tcW w:w="901" w:type="dxa"/>
                  <w:tcBorders>
                    <w:top w:val="nil"/>
                    <w:left w:val="nil"/>
                    <w:bottom w:val="single" w:sz="4" w:space="0" w:color="auto"/>
                    <w:right w:val="single" w:sz="4" w:space="0" w:color="auto"/>
                  </w:tcBorders>
                  <w:shd w:val="clear" w:color="000000" w:fill="FFFFFF"/>
                  <w:noWrap/>
                  <w:vAlign w:val="center"/>
                  <w:hideMark/>
                </w:tcPr>
                <w:p w14:paraId="2FF84802"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2EF4CD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60</w:t>
                  </w:r>
                </w:p>
              </w:tc>
              <w:tc>
                <w:tcPr>
                  <w:tcW w:w="1029" w:type="dxa"/>
                  <w:tcBorders>
                    <w:top w:val="nil"/>
                    <w:left w:val="nil"/>
                    <w:bottom w:val="single" w:sz="4" w:space="0" w:color="auto"/>
                    <w:right w:val="single" w:sz="4" w:space="0" w:color="auto"/>
                  </w:tcBorders>
                  <w:shd w:val="clear" w:color="000000" w:fill="FFFFFF"/>
                  <w:vAlign w:val="center"/>
                  <w:hideMark/>
                </w:tcPr>
                <w:p w14:paraId="1163C553"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B95C63D"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BE2D7C4"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87C709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8F82A65" w14:textId="77777777" w:rsidR="00A779B1" w:rsidRPr="00A779B1" w:rsidRDefault="00A779B1" w:rsidP="00A779B1">
                  <w:pPr>
                    <w:jc w:val="center"/>
                    <w:rPr>
                      <w:color w:val="000000"/>
                      <w:sz w:val="18"/>
                      <w:szCs w:val="18"/>
                    </w:rPr>
                  </w:pPr>
                  <w:r w:rsidRPr="00A779B1">
                    <w:rPr>
                      <w:color w:val="000000"/>
                      <w:sz w:val="18"/>
                      <w:szCs w:val="18"/>
                    </w:rPr>
                    <w:t>9156840</w:t>
                  </w:r>
                </w:p>
              </w:tc>
            </w:tr>
            <w:tr w:rsidR="00A779B1" w:rsidRPr="00A779B1" w14:paraId="2E288E28"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3E7D512" w14:textId="77777777" w:rsidR="00A779B1" w:rsidRPr="00A779B1" w:rsidRDefault="00A779B1" w:rsidP="00A779B1">
                  <w:pPr>
                    <w:jc w:val="center"/>
                    <w:rPr>
                      <w:color w:val="000000"/>
                      <w:sz w:val="18"/>
                      <w:szCs w:val="18"/>
                    </w:rPr>
                  </w:pPr>
                  <w:r w:rsidRPr="00A779B1">
                    <w:rPr>
                      <w:color w:val="000000"/>
                      <w:sz w:val="18"/>
                      <w:szCs w:val="18"/>
                    </w:rPr>
                    <w:t>54</w:t>
                  </w:r>
                </w:p>
              </w:tc>
              <w:tc>
                <w:tcPr>
                  <w:tcW w:w="1235" w:type="dxa"/>
                  <w:tcBorders>
                    <w:top w:val="nil"/>
                    <w:left w:val="nil"/>
                    <w:bottom w:val="single" w:sz="4" w:space="0" w:color="auto"/>
                    <w:right w:val="single" w:sz="4" w:space="0" w:color="auto"/>
                  </w:tcBorders>
                  <w:shd w:val="clear" w:color="000000" w:fill="FFFFFF"/>
                  <w:vAlign w:val="center"/>
                  <w:hideMark/>
                </w:tcPr>
                <w:p w14:paraId="3FE5E044"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70D96A8A" w14:textId="77777777" w:rsidR="00A779B1" w:rsidRPr="00A779B1" w:rsidRDefault="00A779B1" w:rsidP="00A779B1">
                  <w:pPr>
                    <w:jc w:val="center"/>
                    <w:rPr>
                      <w:color w:val="000000"/>
                      <w:sz w:val="18"/>
                      <w:szCs w:val="18"/>
                    </w:rPr>
                  </w:pPr>
                  <w:r w:rsidRPr="00A779B1">
                    <w:rPr>
                      <w:color w:val="000000"/>
                      <w:sz w:val="18"/>
                      <w:szCs w:val="18"/>
                    </w:rPr>
                    <w:t xml:space="preserve"> пластина ключичная S-образная, диафизарная правая, левая 6отв., 8отв., 9отв., 10отв., 11отв.</w:t>
                  </w:r>
                </w:p>
              </w:tc>
              <w:tc>
                <w:tcPr>
                  <w:tcW w:w="901" w:type="dxa"/>
                  <w:tcBorders>
                    <w:top w:val="nil"/>
                    <w:left w:val="nil"/>
                    <w:bottom w:val="single" w:sz="4" w:space="0" w:color="auto"/>
                    <w:right w:val="single" w:sz="4" w:space="0" w:color="auto"/>
                  </w:tcBorders>
                  <w:shd w:val="clear" w:color="000000" w:fill="FFFFFF"/>
                  <w:noWrap/>
                  <w:vAlign w:val="center"/>
                  <w:hideMark/>
                </w:tcPr>
                <w:p w14:paraId="5FD9282B"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8E6D32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40</w:t>
                  </w:r>
                </w:p>
              </w:tc>
              <w:tc>
                <w:tcPr>
                  <w:tcW w:w="1029" w:type="dxa"/>
                  <w:tcBorders>
                    <w:top w:val="nil"/>
                    <w:left w:val="nil"/>
                    <w:bottom w:val="single" w:sz="4" w:space="0" w:color="auto"/>
                    <w:right w:val="single" w:sz="4" w:space="0" w:color="auto"/>
                  </w:tcBorders>
                  <w:shd w:val="clear" w:color="000000" w:fill="FFFFFF"/>
                  <w:vAlign w:val="center"/>
                  <w:hideMark/>
                </w:tcPr>
                <w:p w14:paraId="3A3FA80F"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71F0AF6"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CF44C18"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3180E90"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CF3559F" w14:textId="77777777" w:rsidR="00A779B1" w:rsidRPr="00A779B1" w:rsidRDefault="00A779B1" w:rsidP="00A779B1">
                  <w:pPr>
                    <w:jc w:val="center"/>
                    <w:rPr>
                      <w:color w:val="000000"/>
                      <w:sz w:val="18"/>
                      <w:szCs w:val="18"/>
                    </w:rPr>
                  </w:pPr>
                  <w:r w:rsidRPr="00A779B1">
                    <w:rPr>
                      <w:color w:val="000000"/>
                      <w:sz w:val="18"/>
                      <w:szCs w:val="18"/>
                    </w:rPr>
                    <w:t>6104560</w:t>
                  </w:r>
                </w:p>
              </w:tc>
            </w:tr>
            <w:tr w:rsidR="00A779B1" w:rsidRPr="00A779B1" w14:paraId="34263F6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4E25365" w14:textId="77777777" w:rsidR="00A779B1" w:rsidRPr="00A779B1" w:rsidRDefault="00A779B1" w:rsidP="00A779B1">
                  <w:pPr>
                    <w:jc w:val="center"/>
                    <w:rPr>
                      <w:color w:val="000000"/>
                      <w:sz w:val="18"/>
                      <w:szCs w:val="18"/>
                    </w:rPr>
                  </w:pPr>
                  <w:r w:rsidRPr="00A779B1">
                    <w:rPr>
                      <w:color w:val="000000"/>
                      <w:sz w:val="18"/>
                      <w:szCs w:val="18"/>
                    </w:rPr>
                    <w:t>55</w:t>
                  </w:r>
                </w:p>
              </w:tc>
              <w:tc>
                <w:tcPr>
                  <w:tcW w:w="1235" w:type="dxa"/>
                  <w:tcBorders>
                    <w:top w:val="nil"/>
                    <w:left w:val="nil"/>
                    <w:bottom w:val="single" w:sz="4" w:space="0" w:color="auto"/>
                    <w:right w:val="single" w:sz="4" w:space="0" w:color="auto"/>
                  </w:tcBorders>
                  <w:shd w:val="clear" w:color="000000" w:fill="FFFFFF"/>
                  <w:vAlign w:val="center"/>
                  <w:hideMark/>
                </w:tcPr>
                <w:p w14:paraId="59A632B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7F56FD3" w14:textId="77777777" w:rsidR="00A779B1" w:rsidRPr="00A779B1" w:rsidRDefault="00A779B1" w:rsidP="00A779B1">
                  <w:pPr>
                    <w:jc w:val="center"/>
                    <w:rPr>
                      <w:color w:val="000000"/>
                      <w:sz w:val="18"/>
                      <w:szCs w:val="18"/>
                    </w:rPr>
                  </w:pPr>
                  <w:r w:rsidRPr="00A779B1">
                    <w:rPr>
                      <w:color w:val="000000"/>
                      <w:sz w:val="18"/>
                      <w:szCs w:val="18"/>
                    </w:rPr>
                    <w:t>пластина узкая для мыщелков большеберцовой кости, левая, правая, 4отв. L-109; 5отв. L-124; 6отв. L-139; 7отв. L-154; 8отв. L-169; 9отв. L-184</w:t>
                  </w:r>
                </w:p>
              </w:tc>
              <w:tc>
                <w:tcPr>
                  <w:tcW w:w="901" w:type="dxa"/>
                  <w:tcBorders>
                    <w:top w:val="nil"/>
                    <w:left w:val="nil"/>
                    <w:bottom w:val="single" w:sz="4" w:space="0" w:color="auto"/>
                    <w:right w:val="single" w:sz="4" w:space="0" w:color="auto"/>
                  </w:tcBorders>
                  <w:shd w:val="clear" w:color="000000" w:fill="FFFFFF"/>
                  <w:noWrap/>
                  <w:vAlign w:val="center"/>
                  <w:hideMark/>
                </w:tcPr>
                <w:p w14:paraId="7DCFD275"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8C9C66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5FCDD0B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5CCA7C9"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74DC9C6"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E427F3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2817CD28" w14:textId="77777777" w:rsidR="00A779B1" w:rsidRPr="00A779B1" w:rsidRDefault="00A779B1" w:rsidP="00A779B1">
                  <w:pPr>
                    <w:jc w:val="center"/>
                    <w:rPr>
                      <w:color w:val="000000"/>
                      <w:sz w:val="18"/>
                      <w:szCs w:val="18"/>
                    </w:rPr>
                  </w:pPr>
                  <w:r w:rsidRPr="00A779B1">
                    <w:rPr>
                      <w:color w:val="000000"/>
                      <w:sz w:val="18"/>
                      <w:szCs w:val="18"/>
                    </w:rPr>
                    <w:t>201960</w:t>
                  </w:r>
                </w:p>
              </w:tc>
            </w:tr>
            <w:tr w:rsidR="00A779B1" w:rsidRPr="00A779B1" w14:paraId="4894F7E8"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5A9A39" w14:textId="77777777" w:rsidR="00A779B1" w:rsidRPr="00A779B1" w:rsidRDefault="00A779B1" w:rsidP="00A779B1">
                  <w:pPr>
                    <w:jc w:val="center"/>
                    <w:rPr>
                      <w:color w:val="000000"/>
                      <w:sz w:val="18"/>
                      <w:szCs w:val="18"/>
                    </w:rPr>
                  </w:pPr>
                  <w:r w:rsidRPr="00A779B1">
                    <w:rPr>
                      <w:color w:val="000000"/>
                      <w:sz w:val="18"/>
                      <w:szCs w:val="18"/>
                    </w:rPr>
                    <w:t>56</w:t>
                  </w:r>
                </w:p>
              </w:tc>
              <w:tc>
                <w:tcPr>
                  <w:tcW w:w="1235" w:type="dxa"/>
                  <w:tcBorders>
                    <w:top w:val="nil"/>
                    <w:left w:val="nil"/>
                    <w:bottom w:val="single" w:sz="4" w:space="0" w:color="auto"/>
                    <w:right w:val="single" w:sz="4" w:space="0" w:color="auto"/>
                  </w:tcBorders>
                  <w:shd w:val="clear" w:color="000000" w:fill="FFFFFF"/>
                  <w:vAlign w:val="center"/>
                  <w:hideMark/>
                </w:tcPr>
                <w:p w14:paraId="40DB4DB4"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840D9CB" w14:textId="77777777" w:rsidR="00A779B1" w:rsidRPr="00A779B1" w:rsidRDefault="00A779B1" w:rsidP="00A779B1">
                  <w:pPr>
                    <w:jc w:val="center"/>
                    <w:rPr>
                      <w:color w:val="000000"/>
                      <w:sz w:val="18"/>
                      <w:szCs w:val="18"/>
                    </w:rPr>
                  </w:pPr>
                  <w:r w:rsidRPr="00A779B1">
                    <w:rPr>
                      <w:color w:val="000000"/>
                      <w:sz w:val="18"/>
                      <w:szCs w:val="18"/>
                    </w:rPr>
                    <w:t xml:space="preserve"> пластина большеберцовая дистальная медиальная, левая, правая 4отв. L-123, 6отв. L-153, 8отв. L-183, 10отв. L-213 мм</w:t>
                  </w:r>
                </w:p>
              </w:tc>
              <w:tc>
                <w:tcPr>
                  <w:tcW w:w="901" w:type="dxa"/>
                  <w:tcBorders>
                    <w:top w:val="nil"/>
                    <w:left w:val="nil"/>
                    <w:bottom w:val="single" w:sz="4" w:space="0" w:color="auto"/>
                    <w:right w:val="single" w:sz="4" w:space="0" w:color="auto"/>
                  </w:tcBorders>
                  <w:shd w:val="clear" w:color="000000" w:fill="FFFFFF"/>
                  <w:noWrap/>
                  <w:vAlign w:val="center"/>
                  <w:hideMark/>
                </w:tcPr>
                <w:p w14:paraId="2AF00DB3"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64A546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40</w:t>
                  </w:r>
                </w:p>
              </w:tc>
              <w:tc>
                <w:tcPr>
                  <w:tcW w:w="1029" w:type="dxa"/>
                  <w:tcBorders>
                    <w:top w:val="nil"/>
                    <w:left w:val="nil"/>
                    <w:bottom w:val="single" w:sz="4" w:space="0" w:color="auto"/>
                    <w:right w:val="single" w:sz="4" w:space="0" w:color="auto"/>
                  </w:tcBorders>
                  <w:shd w:val="clear" w:color="000000" w:fill="FFFFFF"/>
                  <w:vAlign w:val="center"/>
                  <w:hideMark/>
                </w:tcPr>
                <w:p w14:paraId="7C950573"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BFF0DA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2BBA9B2"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469C609"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18DF4634" w14:textId="77777777" w:rsidR="00A779B1" w:rsidRPr="00A779B1" w:rsidRDefault="00A779B1" w:rsidP="00A779B1">
                  <w:pPr>
                    <w:jc w:val="center"/>
                    <w:rPr>
                      <w:color w:val="000000"/>
                      <w:sz w:val="18"/>
                      <w:szCs w:val="18"/>
                    </w:rPr>
                  </w:pPr>
                  <w:r w:rsidRPr="00A779B1">
                    <w:rPr>
                      <w:color w:val="000000"/>
                      <w:sz w:val="18"/>
                      <w:szCs w:val="18"/>
                    </w:rPr>
                    <w:t>5614400</w:t>
                  </w:r>
                </w:p>
              </w:tc>
            </w:tr>
            <w:tr w:rsidR="00A779B1" w:rsidRPr="00A779B1" w14:paraId="5E975F8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5F74FE8" w14:textId="77777777" w:rsidR="00A779B1" w:rsidRPr="00A779B1" w:rsidRDefault="00A779B1" w:rsidP="00A779B1">
                  <w:pPr>
                    <w:jc w:val="center"/>
                    <w:rPr>
                      <w:color w:val="000000"/>
                      <w:sz w:val="18"/>
                      <w:szCs w:val="18"/>
                    </w:rPr>
                  </w:pPr>
                  <w:r w:rsidRPr="00A779B1">
                    <w:rPr>
                      <w:color w:val="000000"/>
                      <w:sz w:val="18"/>
                      <w:szCs w:val="18"/>
                    </w:rPr>
                    <w:t>57</w:t>
                  </w:r>
                </w:p>
              </w:tc>
              <w:tc>
                <w:tcPr>
                  <w:tcW w:w="1235" w:type="dxa"/>
                  <w:tcBorders>
                    <w:top w:val="nil"/>
                    <w:left w:val="nil"/>
                    <w:bottom w:val="single" w:sz="4" w:space="0" w:color="auto"/>
                    <w:right w:val="single" w:sz="4" w:space="0" w:color="auto"/>
                  </w:tcBorders>
                  <w:shd w:val="clear" w:color="000000" w:fill="FFFFFF"/>
                  <w:vAlign w:val="center"/>
                  <w:hideMark/>
                </w:tcPr>
                <w:p w14:paraId="4BC13BD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F2188A9"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пятки левая, правая</w:t>
                  </w:r>
                </w:p>
              </w:tc>
              <w:tc>
                <w:tcPr>
                  <w:tcW w:w="901" w:type="dxa"/>
                  <w:tcBorders>
                    <w:top w:val="nil"/>
                    <w:left w:val="nil"/>
                    <w:bottom w:val="single" w:sz="4" w:space="0" w:color="auto"/>
                    <w:right w:val="single" w:sz="4" w:space="0" w:color="auto"/>
                  </w:tcBorders>
                  <w:shd w:val="clear" w:color="000000" w:fill="FFFFFF"/>
                  <w:noWrap/>
                  <w:vAlign w:val="center"/>
                  <w:hideMark/>
                </w:tcPr>
                <w:p w14:paraId="5484A844"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00380FA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01BC1537"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786994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1B306C7"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C1803F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05D83D5" w14:textId="77777777" w:rsidR="00A779B1" w:rsidRPr="00A779B1" w:rsidRDefault="00A779B1" w:rsidP="00A779B1">
                  <w:pPr>
                    <w:jc w:val="center"/>
                    <w:rPr>
                      <w:color w:val="000000"/>
                      <w:sz w:val="18"/>
                      <w:szCs w:val="18"/>
                    </w:rPr>
                  </w:pPr>
                  <w:r w:rsidRPr="00A779B1">
                    <w:rPr>
                      <w:color w:val="000000"/>
                      <w:sz w:val="18"/>
                      <w:szCs w:val="18"/>
                    </w:rPr>
                    <w:t>169400</w:t>
                  </w:r>
                </w:p>
              </w:tc>
            </w:tr>
            <w:tr w:rsidR="00A779B1" w:rsidRPr="00A779B1" w14:paraId="6ED48F25"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0381C53" w14:textId="77777777" w:rsidR="00A779B1" w:rsidRPr="00A779B1" w:rsidRDefault="00A779B1" w:rsidP="00A779B1">
                  <w:pPr>
                    <w:jc w:val="center"/>
                    <w:rPr>
                      <w:color w:val="000000"/>
                      <w:sz w:val="18"/>
                      <w:szCs w:val="18"/>
                    </w:rPr>
                  </w:pPr>
                  <w:r w:rsidRPr="00A779B1">
                    <w:rPr>
                      <w:color w:val="000000"/>
                      <w:sz w:val="18"/>
                      <w:szCs w:val="18"/>
                    </w:rPr>
                    <w:t>58</w:t>
                  </w:r>
                </w:p>
              </w:tc>
              <w:tc>
                <w:tcPr>
                  <w:tcW w:w="1235" w:type="dxa"/>
                  <w:tcBorders>
                    <w:top w:val="nil"/>
                    <w:left w:val="nil"/>
                    <w:bottom w:val="single" w:sz="4" w:space="0" w:color="auto"/>
                    <w:right w:val="single" w:sz="4" w:space="0" w:color="auto"/>
                  </w:tcBorders>
                  <w:shd w:val="clear" w:color="000000" w:fill="FFFFFF"/>
                  <w:vAlign w:val="center"/>
                  <w:hideMark/>
                </w:tcPr>
                <w:p w14:paraId="33A38008"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227391B1" w14:textId="77777777" w:rsidR="00A779B1" w:rsidRPr="00A779B1" w:rsidRDefault="00A779B1" w:rsidP="00A779B1">
                  <w:pPr>
                    <w:jc w:val="center"/>
                    <w:rPr>
                      <w:color w:val="000000"/>
                      <w:sz w:val="18"/>
                      <w:szCs w:val="18"/>
                    </w:rPr>
                  </w:pPr>
                  <w:r w:rsidRPr="00A779B1">
                    <w:rPr>
                      <w:color w:val="000000"/>
                      <w:sz w:val="18"/>
                      <w:szCs w:val="18"/>
                    </w:rPr>
                    <w:t xml:space="preserve"> пластина прямая 1/3 трубки 5отв. L-57, 6отв. L-69, 7отв. L-81, 8отв. L-93, 9отв. L-105 мм</w:t>
                  </w:r>
                </w:p>
              </w:tc>
              <w:tc>
                <w:tcPr>
                  <w:tcW w:w="901" w:type="dxa"/>
                  <w:tcBorders>
                    <w:top w:val="nil"/>
                    <w:left w:val="nil"/>
                    <w:bottom w:val="single" w:sz="4" w:space="0" w:color="auto"/>
                    <w:right w:val="single" w:sz="4" w:space="0" w:color="auto"/>
                  </w:tcBorders>
                  <w:shd w:val="clear" w:color="000000" w:fill="FFFFFF"/>
                  <w:noWrap/>
                  <w:vAlign w:val="center"/>
                  <w:hideMark/>
                </w:tcPr>
                <w:p w14:paraId="46A90486"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D1F5E9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vAlign w:val="center"/>
                  <w:hideMark/>
                </w:tcPr>
                <w:p w14:paraId="177DE0B7"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532295F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0E0C5A7"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A0B811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26643F13" w14:textId="77777777" w:rsidR="00A779B1" w:rsidRPr="00A779B1" w:rsidRDefault="00A779B1" w:rsidP="00A779B1">
                  <w:pPr>
                    <w:jc w:val="center"/>
                    <w:rPr>
                      <w:color w:val="000000"/>
                      <w:sz w:val="18"/>
                      <w:szCs w:val="18"/>
                    </w:rPr>
                  </w:pPr>
                  <w:r w:rsidRPr="00A779B1">
                    <w:rPr>
                      <w:color w:val="000000"/>
                      <w:sz w:val="18"/>
                      <w:szCs w:val="18"/>
                    </w:rPr>
                    <w:t>319000</w:t>
                  </w:r>
                </w:p>
              </w:tc>
            </w:tr>
            <w:tr w:rsidR="00A779B1" w:rsidRPr="00A779B1" w14:paraId="47FF1C8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B847713" w14:textId="77777777" w:rsidR="00A779B1" w:rsidRPr="00A779B1" w:rsidRDefault="00A779B1" w:rsidP="00A779B1">
                  <w:pPr>
                    <w:jc w:val="center"/>
                    <w:rPr>
                      <w:color w:val="000000"/>
                      <w:sz w:val="18"/>
                      <w:szCs w:val="18"/>
                    </w:rPr>
                  </w:pPr>
                  <w:r w:rsidRPr="00A779B1">
                    <w:rPr>
                      <w:color w:val="000000"/>
                      <w:sz w:val="18"/>
                      <w:szCs w:val="18"/>
                    </w:rPr>
                    <w:lastRenderedPageBreak/>
                    <w:t>59</w:t>
                  </w:r>
                </w:p>
              </w:tc>
              <w:tc>
                <w:tcPr>
                  <w:tcW w:w="1235" w:type="dxa"/>
                  <w:tcBorders>
                    <w:top w:val="nil"/>
                    <w:left w:val="nil"/>
                    <w:bottom w:val="single" w:sz="4" w:space="0" w:color="auto"/>
                    <w:right w:val="single" w:sz="4" w:space="0" w:color="auto"/>
                  </w:tcBorders>
                  <w:shd w:val="clear" w:color="000000" w:fill="FFFFFF"/>
                  <w:vAlign w:val="center"/>
                  <w:hideMark/>
                </w:tcPr>
                <w:p w14:paraId="53D8FED3"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6B4C649" w14:textId="77777777" w:rsidR="00A779B1" w:rsidRPr="00A779B1" w:rsidRDefault="00A779B1" w:rsidP="00A779B1">
                  <w:pPr>
                    <w:jc w:val="center"/>
                    <w:rPr>
                      <w:color w:val="000000"/>
                      <w:sz w:val="18"/>
                      <w:szCs w:val="18"/>
                    </w:rPr>
                  </w:pPr>
                  <w:r w:rsidRPr="00A779B1">
                    <w:rPr>
                      <w:color w:val="000000"/>
                      <w:sz w:val="18"/>
                      <w:szCs w:val="18"/>
                    </w:rPr>
                    <w:t xml:space="preserve"> пластина дистальная латеральная для малоберцовой кости левая, правая  4отв. L-85, 5отв. L-95, 6отв. L-105, 7отв. L-115, 8отв. L-125 мм</w:t>
                  </w:r>
                </w:p>
              </w:tc>
              <w:tc>
                <w:tcPr>
                  <w:tcW w:w="901" w:type="dxa"/>
                  <w:tcBorders>
                    <w:top w:val="nil"/>
                    <w:left w:val="nil"/>
                    <w:bottom w:val="single" w:sz="4" w:space="0" w:color="auto"/>
                    <w:right w:val="single" w:sz="4" w:space="0" w:color="auto"/>
                  </w:tcBorders>
                  <w:shd w:val="clear" w:color="000000" w:fill="FFFFFF"/>
                  <w:noWrap/>
                  <w:vAlign w:val="center"/>
                  <w:hideMark/>
                </w:tcPr>
                <w:p w14:paraId="2027ABF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CFE286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50</w:t>
                  </w:r>
                </w:p>
              </w:tc>
              <w:tc>
                <w:tcPr>
                  <w:tcW w:w="1029" w:type="dxa"/>
                  <w:tcBorders>
                    <w:top w:val="nil"/>
                    <w:left w:val="nil"/>
                    <w:bottom w:val="single" w:sz="4" w:space="0" w:color="auto"/>
                    <w:right w:val="single" w:sz="4" w:space="0" w:color="auto"/>
                  </w:tcBorders>
                  <w:shd w:val="clear" w:color="000000" w:fill="FFFFFF"/>
                  <w:vAlign w:val="center"/>
                  <w:hideMark/>
                </w:tcPr>
                <w:p w14:paraId="2D61F926"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2A003F1"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FC405E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E24129D"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8EAEFD1" w14:textId="77777777" w:rsidR="00A779B1" w:rsidRPr="00A779B1" w:rsidRDefault="00A779B1" w:rsidP="00A779B1">
                  <w:pPr>
                    <w:jc w:val="center"/>
                    <w:rPr>
                      <w:color w:val="000000"/>
                      <w:sz w:val="18"/>
                      <w:szCs w:val="18"/>
                    </w:rPr>
                  </w:pPr>
                  <w:r w:rsidRPr="00A779B1">
                    <w:rPr>
                      <w:color w:val="000000"/>
                      <w:sz w:val="18"/>
                      <w:szCs w:val="18"/>
                    </w:rPr>
                    <w:t>6765000</w:t>
                  </w:r>
                </w:p>
              </w:tc>
            </w:tr>
            <w:tr w:rsidR="00A779B1" w:rsidRPr="00A779B1" w14:paraId="3178DB3F"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0F5A389" w14:textId="77777777" w:rsidR="00A779B1" w:rsidRPr="00A779B1" w:rsidRDefault="00A779B1" w:rsidP="00A779B1">
                  <w:pPr>
                    <w:jc w:val="center"/>
                    <w:rPr>
                      <w:color w:val="000000"/>
                      <w:sz w:val="18"/>
                      <w:szCs w:val="18"/>
                    </w:rPr>
                  </w:pPr>
                  <w:r w:rsidRPr="00A779B1">
                    <w:rPr>
                      <w:color w:val="000000"/>
                      <w:sz w:val="18"/>
                      <w:szCs w:val="18"/>
                    </w:rPr>
                    <w:t>60</w:t>
                  </w:r>
                </w:p>
              </w:tc>
              <w:tc>
                <w:tcPr>
                  <w:tcW w:w="1235" w:type="dxa"/>
                  <w:tcBorders>
                    <w:top w:val="nil"/>
                    <w:left w:val="nil"/>
                    <w:bottom w:val="single" w:sz="4" w:space="0" w:color="auto"/>
                    <w:right w:val="single" w:sz="4" w:space="0" w:color="auto"/>
                  </w:tcBorders>
                  <w:shd w:val="clear" w:color="000000" w:fill="FFFFFF"/>
                  <w:vAlign w:val="center"/>
                  <w:hideMark/>
                </w:tcPr>
                <w:p w14:paraId="0A8F7F5C"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E15B5ED" w14:textId="77777777" w:rsidR="00A779B1" w:rsidRPr="00A779B1" w:rsidRDefault="00A779B1" w:rsidP="00A779B1">
                  <w:pPr>
                    <w:jc w:val="center"/>
                    <w:rPr>
                      <w:color w:val="000000"/>
                      <w:sz w:val="18"/>
                      <w:szCs w:val="18"/>
                    </w:rPr>
                  </w:pPr>
                  <w:r w:rsidRPr="00A779B1">
                    <w:rPr>
                      <w:color w:val="000000"/>
                      <w:sz w:val="18"/>
                      <w:szCs w:val="18"/>
                    </w:rPr>
                    <w:t>пластина для большеберцовой кости задняя узкая/широкая 4отв. 6отв. L-66мм, 86мм</w:t>
                  </w:r>
                </w:p>
              </w:tc>
              <w:tc>
                <w:tcPr>
                  <w:tcW w:w="901" w:type="dxa"/>
                  <w:tcBorders>
                    <w:top w:val="nil"/>
                    <w:left w:val="nil"/>
                    <w:bottom w:val="single" w:sz="4" w:space="0" w:color="auto"/>
                    <w:right w:val="single" w:sz="4" w:space="0" w:color="auto"/>
                  </w:tcBorders>
                  <w:shd w:val="clear" w:color="000000" w:fill="FFFFFF"/>
                  <w:noWrap/>
                  <w:vAlign w:val="center"/>
                  <w:hideMark/>
                </w:tcPr>
                <w:p w14:paraId="61F12634"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B53825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4DBB26B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FC8BA1C"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2987B2B"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EBA06E6"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21A77D26" w14:textId="77777777" w:rsidR="00A779B1" w:rsidRPr="00A779B1" w:rsidRDefault="00A779B1" w:rsidP="00A779B1">
                  <w:pPr>
                    <w:jc w:val="center"/>
                    <w:rPr>
                      <w:color w:val="000000"/>
                      <w:sz w:val="18"/>
                      <w:szCs w:val="18"/>
                    </w:rPr>
                  </w:pPr>
                  <w:r w:rsidRPr="00A779B1">
                    <w:rPr>
                      <w:color w:val="000000"/>
                      <w:sz w:val="18"/>
                      <w:szCs w:val="18"/>
                    </w:rPr>
                    <w:t>123640</w:t>
                  </w:r>
                </w:p>
              </w:tc>
            </w:tr>
            <w:tr w:rsidR="00A779B1" w:rsidRPr="00A779B1" w14:paraId="7026AFA4"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47FBB75" w14:textId="77777777" w:rsidR="00A779B1" w:rsidRPr="00A779B1" w:rsidRDefault="00A779B1" w:rsidP="00A779B1">
                  <w:pPr>
                    <w:jc w:val="center"/>
                    <w:rPr>
                      <w:color w:val="000000"/>
                      <w:sz w:val="18"/>
                      <w:szCs w:val="18"/>
                    </w:rPr>
                  </w:pPr>
                  <w:r w:rsidRPr="00A779B1">
                    <w:rPr>
                      <w:color w:val="000000"/>
                      <w:sz w:val="18"/>
                      <w:szCs w:val="18"/>
                    </w:rPr>
                    <w:t>61</w:t>
                  </w:r>
                </w:p>
              </w:tc>
              <w:tc>
                <w:tcPr>
                  <w:tcW w:w="1235" w:type="dxa"/>
                  <w:tcBorders>
                    <w:top w:val="nil"/>
                    <w:left w:val="nil"/>
                    <w:bottom w:val="single" w:sz="4" w:space="0" w:color="auto"/>
                    <w:right w:val="single" w:sz="4" w:space="0" w:color="auto"/>
                  </w:tcBorders>
                  <w:shd w:val="clear" w:color="000000" w:fill="FFFFFF"/>
                  <w:vAlign w:val="center"/>
                  <w:hideMark/>
                </w:tcPr>
                <w:p w14:paraId="33473A7E"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E9BB616" w14:textId="77777777" w:rsidR="00A779B1" w:rsidRPr="00A779B1" w:rsidRDefault="00A779B1" w:rsidP="00A779B1">
                  <w:pPr>
                    <w:jc w:val="center"/>
                    <w:rPr>
                      <w:color w:val="000000"/>
                      <w:sz w:val="18"/>
                      <w:szCs w:val="18"/>
                    </w:rPr>
                  </w:pPr>
                  <w:r w:rsidRPr="00A779B1">
                    <w:rPr>
                      <w:color w:val="000000"/>
                      <w:sz w:val="18"/>
                      <w:szCs w:val="18"/>
                    </w:rPr>
                    <w:t xml:space="preserve"> пластина большеберцовая дистальная L-образная, левая, правая 6отв. L-150; 7отв. L-165; 8отв. L-180</w:t>
                  </w:r>
                </w:p>
              </w:tc>
              <w:tc>
                <w:tcPr>
                  <w:tcW w:w="901" w:type="dxa"/>
                  <w:tcBorders>
                    <w:top w:val="nil"/>
                    <w:left w:val="nil"/>
                    <w:bottom w:val="single" w:sz="4" w:space="0" w:color="auto"/>
                    <w:right w:val="single" w:sz="4" w:space="0" w:color="auto"/>
                  </w:tcBorders>
                  <w:shd w:val="clear" w:color="000000" w:fill="FFFFFF"/>
                  <w:noWrap/>
                  <w:vAlign w:val="center"/>
                  <w:hideMark/>
                </w:tcPr>
                <w:p w14:paraId="46A53A51"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4BBB047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60A787FF"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6192D03"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EE08ABA"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736FC13"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371646E" w14:textId="77777777" w:rsidR="00A779B1" w:rsidRPr="00A779B1" w:rsidRDefault="00A779B1" w:rsidP="00A779B1">
                  <w:pPr>
                    <w:jc w:val="center"/>
                    <w:rPr>
                      <w:color w:val="000000"/>
                      <w:sz w:val="18"/>
                      <w:szCs w:val="18"/>
                    </w:rPr>
                  </w:pPr>
                  <w:r w:rsidRPr="00A779B1">
                    <w:rPr>
                      <w:color w:val="000000"/>
                      <w:sz w:val="18"/>
                      <w:szCs w:val="18"/>
                    </w:rPr>
                    <w:t>176000</w:t>
                  </w:r>
                </w:p>
              </w:tc>
            </w:tr>
            <w:tr w:rsidR="00A779B1" w:rsidRPr="00A779B1" w14:paraId="331B0BBA"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72D250F" w14:textId="77777777" w:rsidR="00A779B1" w:rsidRPr="00A779B1" w:rsidRDefault="00A779B1" w:rsidP="00A779B1">
                  <w:pPr>
                    <w:jc w:val="center"/>
                    <w:rPr>
                      <w:color w:val="000000"/>
                      <w:sz w:val="18"/>
                      <w:szCs w:val="18"/>
                    </w:rPr>
                  </w:pPr>
                  <w:r w:rsidRPr="00A779B1">
                    <w:rPr>
                      <w:color w:val="000000"/>
                      <w:sz w:val="18"/>
                      <w:szCs w:val="18"/>
                    </w:rPr>
                    <w:t>62</w:t>
                  </w:r>
                </w:p>
              </w:tc>
              <w:tc>
                <w:tcPr>
                  <w:tcW w:w="1235" w:type="dxa"/>
                  <w:tcBorders>
                    <w:top w:val="nil"/>
                    <w:left w:val="nil"/>
                    <w:bottom w:val="single" w:sz="4" w:space="0" w:color="auto"/>
                    <w:right w:val="single" w:sz="4" w:space="0" w:color="auto"/>
                  </w:tcBorders>
                  <w:shd w:val="clear" w:color="000000" w:fill="FFFFFF"/>
                  <w:vAlign w:val="center"/>
                  <w:hideMark/>
                </w:tcPr>
                <w:p w14:paraId="39F37B4E"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CCE246B"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локтевого отростка, левая/правая, 2отв. L-88; 4отв. L-121; 6отв. L-151; 8отв. L-181;  10отв. L-210</w:t>
                  </w:r>
                </w:p>
              </w:tc>
              <w:tc>
                <w:tcPr>
                  <w:tcW w:w="901" w:type="dxa"/>
                  <w:tcBorders>
                    <w:top w:val="nil"/>
                    <w:left w:val="nil"/>
                    <w:bottom w:val="single" w:sz="4" w:space="0" w:color="auto"/>
                    <w:right w:val="single" w:sz="4" w:space="0" w:color="auto"/>
                  </w:tcBorders>
                  <w:shd w:val="clear" w:color="000000" w:fill="FFFFFF"/>
                  <w:noWrap/>
                  <w:vAlign w:val="center"/>
                  <w:hideMark/>
                </w:tcPr>
                <w:p w14:paraId="1B5808D8"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B58167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D63B951"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5C90E3A"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D338A94"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D5842D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E09A565" w14:textId="77777777" w:rsidR="00A779B1" w:rsidRPr="00A779B1" w:rsidRDefault="00A779B1" w:rsidP="00A779B1">
                  <w:pPr>
                    <w:jc w:val="center"/>
                    <w:rPr>
                      <w:color w:val="000000"/>
                      <w:sz w:val="18"/>
                      <w:szCs w:val="18"/>
                    </w:rPr>
                  </w:pPr>
                  <w:r w:rsidRPr="00A779B1">
                    <w:rPr>
                      <w:color w:val="000000"/>
                      <w:sz w:val="18"/>
                      <w:szCs w:val="18"/>
                    </w:rPr>
                    <w:t>183700</w:t>
                  </w:r>
                </w:p>
              </w:tc>
            </w:tr>
            <w:tr w:rsidR="00A779B1" w:rsidRPr="00A779B1" w14:paraId="3C8382DE"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F9DB7F6" w14:textId="77777777" w:rsidR="00A779B1" w:rsidRPr="00A779B1" w:rsidRDefault="00A779B1" w:rsidP="00A779B1">
                  <w:pPr>
                    <w:jc w:val="center"/>
                    <w:rPr>
                      <w:color w:val="000000"/>
                      <w:sz w:val="18"/>
                      <w:szCs w:val="18"/>
                    </w:rPr>
                  </w:pPr>
                  <w:r w:rsidRPr="00A779B1">
                    <w:rPr>
                      <w:color w:val="000000"/>
                      <w:sz w:val="18"/>
                      <w:szCs w:val="18"/>
                    </w:rPr>
                    <w:t>63</w:t>
                  </w:r>
                </w:p>
              </w:tc>
              <w:tc>
                <w:tcPr>
                  <w:tcW w:w="1235" w:type="dxa"/>
                  <w:tcBorders>
                    <w:top w:val="nil"/>
                    <w:left w:val="nil"/>
                    <w:bottom w:val="single" w:sz="4" w:space="0" w:color="auto"/>
                    <w:right w:val="single" w:sz="4" w:space="0" w:color="auto"/>
                  </w:tcBorders>
                  <w:shd w:val="clear" w:color="000000" w:fill="FFFFFF"/>
                  <w:vAlign w:val="center"/>
                  <w:hideMark/>
                </w:tcPr>
                <w:p w14:paraId="50A7269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78060F9" w14:textId="77777777" w:rsidR="00A779B1" w:rsidRPr="00A779B1" w:rsidRDefault="00A779B1" w:rsidP="00A779B1">
                  <w:pPr>
                    <w:jc w:val="center"/>
                    <w:rPr>
                      <w:color w:val="000000"/>
                      <w:sz w:val="18"/>
                      <w:szCs w:val="18"/>
                    </w:rPr>
                  </w:pPr>
                  <w:r w:rsidRPr="00A779B1">
                    <w:rPr>
                      <w:color w:val="000000"/>
                      <w:sz w:val="18"/>
                      <w:szCs w:val="18"/>
                    </w:rPr>
                    <w:t>Винт кортикальный самонарезающий 3.5x14Т, 16Т, 20Т, 24Т, 26Т, 28Т, 30Т, 32Т, 34Т, 36Т, 38Т, 40Т, 45Т, 50Т, 55Т, 60Т</w:t>
                  </w:r>
                </w:p>
              </w:tc>
              <w:tc>
                <w:tcPr>
                  <w:tcW w:w="901" w:type="dxa"/>
                  <w:tcBorders>
                    <w:top w:val="nil"/>
                    <w:left w:val="nil"/>
                    <w:bottom w:val="single" w:sz="4" w:space="0" w:color="auto"/>
                    <w:right w:val="single" w:sz="4" w:space="0" w:color="auto"/>
                  </w:tcBorders>
                  <w:shd w:val="clear" w:color="000000" w:fill="FFFFFF"/>
                  <w:noWrap/>
                  <w:vAlign w:val="center"/>
                  <w:hideMark/>
                </w:tcPr>
                <w:p w14:paraId="5314FC6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7250F3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250</w:t>
                  </w:r>
                </w:p>
              </w:tc>
              <w:tc>
                <w:tcPr>
                  <w:tcW w:w="1029" w:type="dxa"/>
                  <w:tcBorders>
                    <w:top w:val="nil"/>
                    <w:left w:val="nil"/>
                    <w:bottom w:val="single" w:sz="4" w:space="0" w:color="auto"/>
                    <w:right w:val="single" w:sz="4" w:space="0" w:color="auto"/>
                  </w:tcBorders>
                  <w:shd w:val="clear" w:color="000000" w:fill="FFFFFF"/>
                  <w:vAlign w:val="center"/>
                  <w:hideMark/>
                </w:tcPr>
                <w:p w14:paraId="13C538C7"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01FD993"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0EAA77B"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527F3A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8BBED17" w14:textId="77777777" w:rsidR="00A779B1" w:rsidRPr="00A779B1" w:rsidRDefault="00A779B1" w:rsidP="00A779B1">
                  <w:pPr>
                    <w:jc w:val="center"/>
                    <w:rPr>
                      <w:color w:val="000000"/>
                      <w:sz w:val="18"/>
                      <w:szCs w:val="18"/>
                    </w:rPr>
                  </w:pPr>
                  <w:r w:rsidRPr="00A779B1">
                    <w:rPr>
                      <w:color w:val="000000"/>
                      <w:sz w:val="18"/>
                      <w:szCs w:val="18"/>
                    </w:rPr>
                    <w:t>1333750</w:t>
                  </w:r>
                </w:p>
              </w:tc>
            </w:tr>
            <w:tr w:rsidR="00A779B1" w:rsidRPr="00A779B1" w14:paraId="3828D33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C404DA0" w14:textId="77777777" w:rsidR="00A779B1" w:rsidRPr="00A779B1" w:rsidRDefault="00A779B1" w:rsidP="00A779B1">
                  <w:pPr>
                    <w:jc w:val="center"/>
                    <w:rPr>
                      <w:color w:val="000000"/>
                      <w:sz w:val="18"/>
                      <w:szCs w:val="18"/>
                    </w:rPr>
                  </w:pPr>
                  <w:r w:rsidRPr="00A779B1">
                    <w:rPr>
                      <w:color w:val="000000"/>
                      <w:sz w:val="18"/>
                      <w:szCs w:val="18"/>
                    </w:rPr>
                    <w:t>64</w:t>
                  </w:r>
                </w:p>
              </w:tc>
              <w:tc>
                <w:tcPr>
                  <w:tcW w:w="1235" w:type="dxa"/>
                  <w:tcBorders>
                    <w:top w:val="nil"/>
                    <w:left w:val="nil"/>
                    <w:bottom w:val="single" w:sz="4" w:space="0" w:color="auto"/>
                    <w:right w:val="single" w:sz="4" w:space="0" w:color="auto"/>
                  </w:tcBorders>
                  <w:shd w:val="clear" w:color="000000" w:fill="FFFFFF"/>
                  <w:vAlign w:val="center"/>
                  <w:hideMark/>
                </w:tcPr>
                <w:p w14:paraId="69EEB7D5"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60F55E0" w14:textId="77777777" w:rsidR="00A779B1" w:rsidRPr="00A779B1" w:rsidRDefault="00A779B1" w:rsidP="00A779B1">
                  <w:pPr>
                    <w:jc w:val="center"/>
                    <w:rPr>
                      <w:color w:val="000000"/>
                      <w:sz w:val="18"/>
                      <w:szCs w:val="18"/>
                    </w:rPr>
                  </w:pPr>
                  <w:r w:rsidRPr="00A779B1">
                    <w:rPr>
                      <w:color w:val="000000"/>
                      <w:sz w:val="18"/>
                      <w:szCs w:val="18"/>
                    </w:rPr>
                    <w:t xml:space="preserve"> винт 3.5x12Т, 14Т, 16Т, 18Т, 20Т, 22Т, 24Т, 26Т, 28Т, 30Т, 32Т, 34Т, 36Т, 38Т, 40Т, 42Т, 44Т, 46Т, 48Т, 50Т, 52Т, 54Т, 56Т, 58Т,60Т, 65Т, 70Т, 75Т, 80Т, 85Т</w:t>
                  </w:r>
                </w:p>
              </w:tc>
              <w:tc>
                <w:tcPr>
                  <w:tcW w:w="901" w:type="dxa"/>
                  <w:tcBorders>
                    <w:top w:val="nil"/>
                    <w:left w:val="nil"/>
                    <w:bottom w:val="single" w:sz="4" w:space="0" w:color="auto"/>
                    <w:right w:val="single" w:sz="4" w:space="0" w:color="auto"/>
                  </w:tcBorders>
                  <w:shd w:val="clear" w:color="000000" w:fill="FFFFFF"/>
                  <w:noWrap/>
                  <w:vAlign w:val="center"/>
                  <w:hideMark/>
                </w:tcPr>
                <w:p w14:paraId="155E30A5"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97CDB3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1740</w:t>
                  </w:r>
                </w:p>
              </w:tc>
              <w:tc>
                <w:tcPr>
                  <w:tcW w:w="1029" w:type="dxa"/>
                  <w:tcBorders>
                    <w:top w:val="nil"/>
                    <w:left w:val="nil"/>
                    <w:bottom w:val="single" w:sz="4" w:space="0" w:color="auto"/>
                    <w:right w:val="single" w:sz="4" w:space="0" w:color="auto"/>
                  </w:tcBorders>
                  <w:shd w:val="clear" w:color="000000" w:fill="FFFFFF"/>
                  <w:vAlign w:val="center"/>
                  <w:hideMark/>
                </w:tcPr>
                <w:p w14:paraId="25F3C74C"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431660F"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62510CF"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702BA5B"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EB3F0C6" w14:textId="77777777" w:rsidR="00A779B1" w:rsidRPr="00A779B1" w:rsidRDefault="00A779B1" w:rsidP="00A779B1">
                  <w:pPr>
                    <w:jc w:val="center"/>
                    <w:rPr>
                      <w:color w:val="000000"/>
                      <w:sz w:val="18"/>
                      <w:szCs w:val="18"/>
                    </w:rPr>
                  </w:pPr>
                  <w:r w:rsidRPr="00A779B1">
                    <w:rPr>
                      <w:color w:val="000000"/>
                      <w:sz w:val="18"/>
                      <w:szCs w:val="18"/>
                    </w:rPr>
                    <w:t>15694800</w:t>
                  </w:r>
                </w:p>
              </w:tc>
            </w:tr>
            <w:tr w:rsidR="00A779B1" w:rsidRPr="00A779B1" w14:paraId="15DE2C4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13BC56B" w14:textId="77777777" w:rsidR="00A779B1" w:rsidRPr="00A779B1" w:rsidRDefault="00A779B1" w:rsidP="00A779B1">
                  <w:pPr>
                    <w:jc w:val="center"/>
                    <w:rPr>
                      <w:color w:val="000000"/>
                      <w:sz w:val="18"/>
                      <w:szCs w:val="18"/>
                    </w:rPr>
                  </w:pPr>
                  <w:r w:rsidRPr="00A779B1">
                    <w:rPr>
                      <w:color w:val="000000"/>
                      <w:sz w:val="18"/>
                      <w:szCs w:val="18"/>
                    </w:rPr>
                    <w:lastRenderedPageBreak/>
                    <w:t>65</w:t>
                  </w:r>
                </w:p>
              </w:tc>
              <w:tc>
                <w:tcPr>
                  <w:tcW w:w="1235" w:type="dxa"/>
                  <w:tcBorders>
                    <w:top w:val="nil"/>
                    <w:left w:val="nil"/>
                    <w:bottom w:val="single" w:sz="4" w:space="0" w:color="auto"/>
                    <w:right w:val="single" w:sz="4" w:space="0" w:color="auto"/>
                  </w:tcBorders>
                  <w:shd w:val="clear" w:color="000000" w:fill="FFFFFF"/>
                  <w:vAlign w:val="center"/>
                  <w:hideMark/>
                </w:tcPr>
                <w:p w14:paraId="3D114495"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A80D022"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мыщелков большеберцовой кости, левая, правая 4отв. L-129, 5отв. L-150, 6отв. L-171, 7отв. L-192, 8отв. L-213 мм</w:t>
                  </w:r>
                </w:p>
              </w:tc>
              <w:tc>
                <w:tcPr>
                  <w:tcW w:w="901" w:type="dxa"/>
                  <w:tcBorders>
                    <w:top w:val="nil"/>
                    <w:left w:val="nil"/>
                    <w:bottom w:val="single" w:sz="4" w:space="0" w:color="auto"/>
                    <w:right w:val="single" w:sz="4" w:space="0" w:color="auto"/>
                  </w:tcBorders>
                  <w:shd w:val="clear" w:color="000000" w:fill="FFFFFF"/>
                  <w:noWrap/>
                  <w:vAlign w:val="center"/>
                  <w:hideMark/>
                </w:tcPr>
                <w:p w14:paraId="1ABD978C"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66B9E9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w:t>
                  </w:r>
                </w:p>
              </w:tc>
              <w:tc>
                <w:tcPr>
                  <w:tcW w:w="1029" w:type="dxa"/>
                  <w:tcBorders>
                    <w:top w:val="nil"/>
                    <w:left w:val="nil"/>
                    <w:bottom w:val="single" w:sz="4" w:space="0" w:color="auto"/>
                    <w:right w:val="single" w:sz="4" w:space="0" w:color="auto"/>
                  </w:tcBorders>
                  <w:shd w:val="clear" w:color="000000" w:fill="FFFFFF"/>
                  <w:vAlign w:val="center"/>
                  <w:hideMark/>
                </w:tcPr>
                <w:p w14:paraId="19B0D530"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FEF587F"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C22D39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F1CC87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E441B74" w14:textId="77777777" w:rsidR="00A779B1" w:rsidRPr="00A779B1" w:rsidRDefault="00A779B1" w:rsidP="00A779B1">
                  <w:pPr>
                    <w:jc w:val="center"/>
                    <w:rPr>
                      <w:color w:val="000000"/>
                      <w:sz w:val="18"/>
                      <w:szCs w:val="18"/>
                    </w:rPr>
                  </w:pPr>
                  <w:r w:rsidRPr="00A779B1">
                    <w:rPr>
                      <w:color w:val="000000"/>
                      <w:sz w:val="18"/>
                      <w:szCs w:val="18"/>
                    </w:rPr>
                    <w:t>2105400</w:t>
                  </w:r>
                </w:p>
              </w:tc>
            </w:tr>
            <w:tr w:rsidR="00A779B1" w:rsidRPr="00A779B1" w14:paraId="2BF66B3E"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7545783" w14:textId="77777777" w:rsidR="00A779B1" w:rsidRPr="00A779B1" w:rsidRDefault="00A779B1" w:rsidP="00A779B1">
                  <w:pPr>
                    <w:jc w:val="center"/>
                    <w:rPr>
                      <w:color w:val="000000"/>
                      <w:sz w:val="18"/>
                      <w:szCs w:val="18"/>
                    </w:rPr>
                  </w:pPr>
                  <w:r w:rsidRPr="00A779B1">
                    <w:rPr>
                      <w:color w:val="000000"/>
                      <w:sz w:val="18"/>
                      <w:szCs w:val="18"/>
                    </w:rPr>
                    <w:t>66</w:t>
                  </w:r>
                </w:p>
              </w:tc>
              <w:tc>
                <w:tcPr>
                  <w:tcW w:w="1235" w:type="dxa"/>
                  <w:tcBorders>
                    <w:top w:val="nil"/>
                    <w:left w:val="nil"/>
                    <w:bottom w:val="single" w:sz="4" w:space="0" w:color="auto"/>
                    <w:right w:val="single" w:sz="4" w:space="0" w:color="auto"/>
                  </w:tcBorders>
                  <w:shd w:val="clear" w:color="000000" w:fill="FFFFFF"/>
                  <w:vAlign w:val="center"/>
                  <w:hideMark/>
                </w:tcPr>
                <w:p w14:paraId="49AE024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39A0E6C"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мыщелков бедренной кости, левая, правая 6отв. L- 180, 8отв. L- 221, 10отв. L- 263 мм</w:t>
                  </w:r>
                </w:p>
              </w:tc>
              <w:tc>
                <w:tcPr>
                  <w:tcW w:w="901" w:type="dxa"/>
                  <w:tcBorders>
                    <w:top w:val="nil"/>
                    <w:left w:val="nil"/>
                    <w:bottom w:val="single" w:sz="4" w:space="0" w:color="auto"/>
                    <w:right w:val="single" w:sz="4" w:space="0" w:color="auto"/>
                  </w:tcBorders>
                  <w:shd w:val="clear" w:color="000000" w:fill="FFFFFF"/>
                  <w:noWrap/>
                  <w:vAlign w:val="center"/>
                  <w:hideMark/>
                </w:tcPr>
                <w:p w14:paraId="38281AA7"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7593553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12</w:t>
                  </w:r>
                </w:p>
              </w:tc>
              <w:tc>
                <w:tcPr>
                  <w:tcW w:w="1029" w:type="dxa"/>
                  <w:tcBorders>
                    <w:top w:val="nil"/>
                    <w:left w:val="nil"/>
                    <w:bottom w:val="single" w:sz="4" w:space="0" w:color="auto"/>
                    <w:right w:val="single" w:sz="4" w:space="0" w:color="auto"/>
                  </w:tcBorders>
                  <w:shd w:val="clear" w:color="000000" w:fill="FFFFFF"/>
                  <w:vAlign w:val="center"/>
                  <w:hideMark/>
                </w:tcPr>
                <w:p w14:paraId="3038923E"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54F3329"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A6A6F2E"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03815E5"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2ACD865" w14:textId="77777777" w:rsidR="00A779B1" w:rsidRPr="00A779B1" w:rsidRDefault="00A779B1" w:rsidP="00A779B1">
                  <w:pPr>
                    <w:jc w:val="center"/>
                    <w:rPr>
                      <w:color w:val="000000"/>
                      <w:sz w:val="18"/>
                      <w:szCs w:val="18"/>
                    </w:rPr>
                  </w:pPr>
                  <w:r w:rsidRPr="00A779B1">
                    <w:rPr>
                      <w:color w:val="000000"/>
                      <w:sz w:val="18"/>
                      <w:szCs w:val="18"/>
                    </w:rPr>
                    <w:t>1623600</w:t>
                  </w:r>
                </w:p>
              </w:tc>
            </w:tr>
            <w:tr w:rsidR="00A779B1" w:rsidRPr="00A779B1" w14:paraId="3725DC1A"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77CE71E" w14:textId="77777777" w:rsidR="00A779B1" w:rsidRPr="00A779B1" w:rsidRDefault="00A779B1" w:rsidP="00A779B1">
                  <w:pPr>
                    <w:jc w:val="center"/>
                    <w:rPr>
                      <w:color w:val="000000"/>
                      <w:sz w:val="18"/>
                      <w:szCs w:val="18"/>
                    </w:rPr>
                  </w:pPr>
                  <w:r w:rsidRPr="00A779B1">
                    <w:rPr>
                      <w:color w:val="000000"/>
                      <w:sz w:val="18"/>
                      <w:szCs w:val="18"/>
                    </w:rPr>
                    <w:t>67</w:t>
                  </w:r>
                </w:p>
              </w:tc>
              <w:tc>
                <w:tcPr>
                  <w:tcW w:w="1235" w:type="dxa"/>
                  <w:tcBorders>
                    <w:top w:val="nil"/>
                    <w:left w:val="nil"/>
                    <w:bottom w:val="single" w:sz="4" w:space="0" w:color="auto"/>
                    <w:right w:val="single" w:sz="4" w:space="0" w:color="auto"/>
                  </w:tcBorders>
                  <w:shd w:val="clear" w:color="000000" w:fill="FFFFFF"/>
                  <w:vAlign w:val="center"/>
                  <w:hideMark/>
                </w:tcPr>
                <w:p w14:paraId="7DBB293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028E91E" w14:textId="77777777" w:rsidR="00A779B1" w:rsidRPr="00A779B1" w:rsidRDefault="00A779B1" w:rsidP="00A779B1">
                  <w:pPr>
                    <w:jc w:val="center"/>
                    <w:rPr>
                      <w:color w:val="000000"/>
                      <w:sz w:val="18"/>
                      <w:szCs w:val="18"/>
                    </w:rPr>
                  </w:pPr>
                  <w:r w:rsidRPr="00A779B1">
                    <w:rPr>
                      <w:color w:val="000000"/>
                      <w:sz w:val="18"/>
                      <w:szCs w:val="18"/>
                    </w:rPr>
                    <w:t xml:space="preserve"> пластина большеберцовая проксимальная латеральная левая, правая,  4отв. L-152, 5отв. L-173, 6отв. L-194, 7отв. L-215 мм</w:t>
                  </w:r>
                </w:p>
              </w:tc>
              <w:tc>
                <w:tcPr>
                  <w:tcW w:w="901" w:type="dxa"/>
                  <w:tcBorders>
                    <w:top w:val="nil"/>
                    <w:left w:val="nil"/>
                    <w:bottom w:val="single" w:sz="4" w:space="0" w:color="auto"/>
                    <w:right w:val="single" w:sz="4" w:space="0" w:color="auto"/>
                  </w:tcBorders>
                  <w:shd w:val="clear" w:color="000000" w:fill="FFFFFF"/>
                  <w:noWrap/>
                  <w:vAlign w:val="center"/>
                  <w:hideMark/>
                </w:tcPr>
                <w:p w14:paraId="0C83D7FA"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9014E83"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022DD661"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3385F219"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4A57F07"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C070722"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4A98A27" w14:textId="77777777" w:rsidR="00A779B1" w:rsidRPr="00A779B1" w:rsidRDefault="00A779B1" w:rsidP="00A779B1">
                  <w:pPr>
                    <w:jc w:val="center"/>
                    <w:rPr>
                      <w:color w:val="000000"/>
                      <w:sz w:val="18"/>
                      <w:szCs w:val="18"/>
                    </w:rPr>
                  </w:pPr>
                  <w:r w:rsidRPr="00A779B1">
                    <w:rPr>
                      <w:color w:val="000000"/>
                      <w:sz w:val="18"/>
                      <w:szCs w:val="18"/>
                    </w:rPr>
                    <w:t>151800</w:t>
                  </w:r>
                </w:p>
              </w:tc>
            </w:tr>
            <w:tr w:rsidR="00A779B1" w:rsidRPr="00A779B1" w14:paraId="4C4BCBE8"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279946E" w14:textId="77777777" w:rsidR="00A779B1" w:rsidRPr="00A779B1" w:rsidRDefault="00A779B1" w:rsidP="00A779B1">
                  <w:pPr>
                    <w:jc w:val="center"/>
                    <w:rPr>
                      <w:color w:val="000000"/>
                      <w:sz w:val="18"/>
                      <w:szCs w:val="18"/>
                    </w:rPr>
                  </w:pPr>
                  <w:r w:rsidRPr="00A779B1">
                    <w:rPr>
                      <w:color w:val="000000"/>
                      <w:sz w:val="18"/>
                      <w:szCs w:val="18"/>
                    </w:rPr>
                    <w:t>68</w:t>
                  </w:r>
                </w:p>
              </w:tc>
              <w:tc>
                <w:tcPr>
                  <w:tcW w:w="1235" w:type="dxa"/>
                  <w:tcBorders>
                    <w:top w:val="nil"/>
                    <w:left w:val="nil"/>
                    <w:bottom w:val="single" w:sz="4" w:space="0" w:color="auto"/>
                    <w:right w:val="single" w:sz="4" w:space="0" w:color="auto"/>
                  </w:tcBorders>
                  <w:shd w:val="clear" w:color="000000" w:fill="FFFFFF"/>
                  <w:vAlign w:val="center"/>
                  <w:hideMark/>
                </w:tcPr>
                <w:p w14:paraId="4D4028A3"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163C58A" w14:textId="77777777" w:rsidR="00A779B1" w:rsidRPr="00A779B1" w:rsidRDefault="00A779B1" w:rsidP="00A779B1">
                  <w:pPr>
                    <w:jc w:val="center"/>
                    <w:rPr>
                      <w:color w:val="000000"/>
                      <w:sz w:val="18"/>
                      <w:szCs w:val="18"/>
                    </w:rPr>
                  </w:pPr>
                  <w:r w:rsidRPr="00A779B1">
                    <w:rPr>
                      <w:color w:val="000000"/>
                      <w:sz w:val="18"/>
                      <w:szCs w:val="18"/>
                    </w:rPr>
                    <w:t>Винт кортикальный самонарезающий 4.5x30Т, 32Т, 34Т, 36Т, 38Т, 40Т, 42Т, 44Т, 46Т, 48Т, 50Т, 55Т, 60Т, 65Т, 70Т, 75Т, 80Т, 85Т, 90Т, 95Т, 100Т</w:t>
                  </w:r>
                </w:p>
              </w:tc>
              <w:tc>
                <w:tcPr>
                  <w:tcW w:w="901" w:type="dxa"/>
                  <w:tcBorders>
                    <w:top w:val="nil"/>
                    <w:left w:val="nil"/>
                    <w:bottom w:val="single" w:sz="4" w:space="0" w:color="auto"/>
                    <w:right w:val="single" w:sz="4" w:space="0" w:color="auto"/>
                  </w:tcBorders>
                  <w:shd w:val="clear" w:color="000000" w:fill="FFFFFF"/>
                  <w:noWrap/>
                  <w:vAlign w:val="center"/>
                  <w:hideMark/>
                </w:tcPr>
                <w:p w14:paraId="5B9E0E2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992ECC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80</w:t>
                  </w:r>
                </w:p>
              </w:tc>
              <w:tc>
                <w:tcPr>
                  <w:tcW w:w="1029" w:type="dxa"/>
                  <w:tcBorders>
                    <w:top w:val="nil"/>
                    <w:left w:val="nil"/>
                    <w:bottom w:val="single" w:sz="4" w:space="0" w:color="auto"/>
                    <w:right w:val="single" w:sz="4" w:space="0" w:color="auto"/>
                  </w:tcBorders>
                  <w:shd w:val="clear" w:color="000000" w:fill="FFFFFF"/>
                  <w:vAlign w:val="center"/>
                  <w:hideMark/>
                </w:tcPr>
                <w:p w14:paraId="74916D1F"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A142345"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199BBD9"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1C84CF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C3EB252" w14:textId="77777777" w:rsidR="00A779B1" w:rsidRPr="00A779B1" w:rsidRDefault="00A779B1" w:rsidP="00A779B1">
                  <w:pPr>
                    <w:jc w:val="center"/>
                    <w:rPr>
                      <w:color w:val="000000"/>
                      <w:sz w:val="18"/>
                      <w:szCs w:val="18"/>
                    </w:rPr>
                  </w:pPr>
                  <w:r w:rsidRPr="00A779B1">
                    <w:rPr>
                      <w:color w:val="000000"/>
                      <w:sz w:val="18"/>
                      <w:szCs w:val="18"/>
                    </w:rPr>
                    <w:t>512160</w:t>
                  </w:r>
                </w:p>
              </w:tc>
            </w:tr>
            <w:tr w:rsidR="00A779B1" w:rsidRPr="00A779B1" w14:paraId="7A48A33A"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2DA4E23" w14:textId="77777777" w:rsidR="00A779B1" w:rsidRPr="00A779B1" w:rsidRDefault="00A779B1" w:rsidP="00A779B1">
                  <w:pPr>
                    <w:jc w:val="center"/>
                    <w:rPr>
                      <w:color w:val="000000"/>
                      <w:sz w:val="18"/>
                      <w:szCs w:val="18"/>
                    </w:rPr>
                  </w:pPr>
                  <w:r w:rsidRPr="00A779B1">
                    <w:rPr>
                      <w:color w:val="000000"/>
                      <w:sz w:val="18"/>
                      <w:szCs w:val="18"/>
                    </w:rPr>
                    <w:t>69</w:t>
                  </w:r>
                </w:p>
              </w:tc>
              <w:tc>
                <w:tcPr>
                  <w:tcW w:w="1235" w:type="dxa"/>
                  <w:tcBorders>
                    <w:top w:val="nil"/>
                    <w:left w:val="nil"/>
                    <w:bottom w:val="single" w:sz="4" w:space="0" w:color="auto"/>
                    <w:right w:val="single" w:sz="4" w:space="0" w:color="auto"/>
                  </w:tcBorders>
                  <w:shd w:val="clear" w:color="000000" w:fill="FFFFFF"/>
                  <w:vAlign w:val="center"/>
                  <w:hideMark/>
                </w:tcPr>
                <w:p w14:paraId="5BF459CC"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825D315" w14:textId="77777777" w:rsidR="00A779B1" w:rsidRPr="00A779B1" w:rsidRDefault="00A779B1" w:rsidP="00A779B1">
                  <w:pPr>
                    <w:jc w:val="center"/>
                    <w:rPr>
                      <w:color w:val="000000"/>
                      <w:sz w:val="18"/>
                      <w:szCs w:val="18"/>
                    </w:rPr>
                  </w:pPr>
                  <w:r w:rsidRPr="00A779B1">
                    <w:rPr>
                      <w:color w:val="000000"/>
                      <w:sz w:val="18"/>
                      <w:szCs w:val="18"/>
                    </w:rPr>
                    <w:t xml:space="preserve"> винт 5.0x34Т, 36Т, 38Т, 40Т, 42Т, 44Т, 46Т, 48Т, 50Т, 52Т, 54Т, 56Т, 58Т, 60Т, 65Т, 65Т, 70Т, 75Т, 80Т, 85Т, 90Т, 95Т, 100Т</w:t>
                  </w:r>
                </w:p>
              </w:tc>
              <w:tc>
                <w:tcPr>
                  <w:tcW w:w="901" w:type="dxa"/>
                  <w:tcBorders>
                    <w:top w:val="nil"/>
                    <w:left w:val="nil"/>
                    <w:bottom w:val="single" w:sz="4" w:space="0" w:color="auto"/>
                    <w:right w:val="single" w:sz="4" w:space="0" w:color="auto"/>
                  </w:tcBorders>
                  <w:shd w:val="clear" w:color="000000" w:fill="FFFFFF"/>
                  <w:noWrap/>
                  <w:vAlign w:val="center"/>
                  <w:hideMark/>
                </w:tcPr>
                <w:p w14:paraId="6E1F9CA6"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4DC98C35"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200</w:t>
                  </w:r>
                </w:p>
              </w:tc>
              <w:tc>
                <w:tcPr>
                  <w:tcW w:w="1029" w:type="dxa"/>
                  <w:tcBorders>
                    <w:top w:val="nil"/>
                    <w:left w:val="nil"/>
                    <w:bottom w:val="single" w:sz="4" w:space="0" w:color="auto"/>
                    <w:right w:val="single" w:sz="4" w:space="0" w:color="auto"/>
                  </w:tcBorders>
                  <w:shd w:val="clear" w:color="000000" w:fill="FFFFFF"/>
                  <w:vAlign w:val="center"/>
                  <w:hideMark/>
                </w:tcPr>
                <w:p w14:paraId="4814A97E"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5BB71140"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91DB339"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371458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B864D19" w14:textId="77777777" w:rsidR="00A779B1" w:rsidRPr="00A779B1" w:rsidRDefault="00A779B1" w:rsidP="00A779B1">
                  <w:pPr>
                    <w:jc w:val="center"/>
                    <w:rPr>
                      <w:color w:val="000000"/>
                      <w:sz w:val="18"/>
                      <w:szCs w:val="18"/>
                    </w:rPr>
                  </w:pPr>
                  <w:r w:rsidRPr="00A779B1">
                    <w:rPr>
                      <w:color w:val="000000"/>
                      <w:sz w:val="18"/>
                      <w:szCs w:val="18"/>
                    </w:rPr>
                    <w:t>2068000</w:t>
                  </w:r>
                </w:p>
              </w:tc>
            </w:tr>
            <w:tr w:rsidR="00A779B1" w:rsidRPr="00A779B1" w14:paraId="738F9B39"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FAADE88" w14:textId="77777777" w:rsidR="00A779B1" w:rsidRPr="00A779B1" w:rsidRDefault="00A779B1" w:rsidP="00A779B1">
                  <w:pPr>
                    <w:jc w:val="center"/>
                    <w:rPr>
                      <w:color w:val="000000"/>
                      <w:sz w:val="18"/>
                      <w:szCs w:val="18"/>
                    </w:rPr>
                  </w:pPr>
                  <w:r w:rsidRPr="00A779B1">
                    <w:rPr>
                      <w:color w:val="000000"/>
                      <w:sz w:val="18"/>
                      <w:szCs w:val="18"/>
                    </w:rPr>
                    <w:t>70</w:t>
                  </w:r>
                </w:p>
              </w:tc>
              <w:tc>
                <w:tcPr>
                  <w:tcW w:w="1235" w:type="dxa"/>
                  <w:tcBorders>
                    <w:top w:val="nil"/>
                    <w:left w:val="nil"/>
                    <w:bottom w:val="single" w:sz="4" w:space="0" w:color="auto"/>
                    <w:right w:val="single" w:sz="4" w:space="0" w:color="auto"/>
                  </w:tcBorders>
                  <w:shd w:val="clear" w:color="000000" w:fill="FFFFFF"/>
                  <w:vAlign w:val="center"/>
                  <w:hideMark/>
                </w:tcPr>
                <w:p w14:paraId="6927E7FD"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AFBB3EB" w14:textId="77777777" w:rsidR="00A779B1" w:rsidRPr="00A779B1" w:rsidRDefault="00A779B1" w:rsidP="00A779B1">
                  <w:pPr>
                    <w:jc w:val="center"/>
                    <w:rPr>
                      <w:color w:val="000000"/>
                      <w:sz w:val="18"/>
                      <w:szCs w:val="18"/>
                    </w:rPr>
                  </w:pPr>
                  <w:r w:rsidRPr="00A779B1">
                    <w:rPr>
                      <w:color w:val="000000"/>
                      <w:sz w:val="18"/>
                      <w:szCs w:val="18"/>
                    </w:rPr>
                    <w:t xml:space="preserve"> винт канюлированный 7.3x65Т, 70Т, 75Т, 80Т, 85Т, 90Т, 95Т, 100Т</w:t>
                  </w:r>
                </w:p>
              </w:tc>
              <w:tc>
                <w:tcPr>
                  <w:tcW w:w="901" w:type="dxa"/>
                  <w:tcBorders>
                    <w:top w:val="nil"/>
                    <w:left w:val="nil"/>
                    <w:bottom w:val="single" w:sz="4" w:space="0" w:color="auto"/>
                    <w:right w:val="single" w:sz="4" w:space="0" w:color="auto"/>
                  </w:tcBorders>
                  <w:shd w:val="clear" w:color="000000" w:fill="FFFFFF"/>
                  <w:noWrap/>
                  <w:vAlign w:val="center"/>
                  <w:hideMark/>
                </w:tcPr>
                <w:p w14:paraId="6532247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4FAF0C1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19</w:t>
                  </w:r>
                </w:p>
              </w:tc>
              <w:tc>
                <w:tcPr>
                  <w:tcW w:w="1029" w:type="dxa"/>
                  <w:tcBorders>
                    <w:top w:val="nil"/>
                    <w:left w:val="nil"/>
                    <w:bottom w:val="single" w:sz="4" w:space="0" w:color="auto"/>
                    <w:right w:val="single" w:sz="4" w:space="0" w:color="auto"/>
                  </w:tcBorders>
                  <w:shd w:val="clear" w:color="000000" w:fill="FFFFFF"/>
                  <w:vAlign w:val="center"/>
                  <w:hideMark/>
                </w:tcPr>
                <w:p w14:paraId="096F4358"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C7745E9"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6C1C54C"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2BAE3A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6BC5EDA" w14:textId="77777777" w:rsidR="00A779B1" w:rsidRPr="00A779B1" w:rsidRDefault="00A779B1" w:rsidP="00A779B1">
                  <w:pPr>
                    <w:jc w:val="center"/>
                    <w:rPr>
                      <w:color w:val="000000"/>
                      <w:sz w:val="18"/>
                      <w:szCs w:val="18"/>
                    </w:rPr>
                  </w:pPr>
                  <w:r w:rsidRPr="00A779B1">
                    <w:rPr>
                      <w:color w:val="000000"/>
                      <w:sz w:val="18"/>
                      <w:szCs w:val="18"/>
                    </w:rPr>
                    <w:t>572660</w:t>
                  </w:r>
                </w:p>
              </w:tc>
            </w:tr>
            <w:tr w:rsidR="00A779B1" w:rsidRPr="00A779B1" w14:paraId="18C72C5F"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742C53A" w14:textId="77777777" w:rsidR="00A779B1" w:rsidRPr="00A779B1" w:rsidRDefault="00A779B1" w:rsidP="00A779B1">
                  <w:pPr>
                    <w:jc w:val="center"/>
                    <w:rPr>
                      <w:color w:val="000000"/>
                      <w:sz w:val="18"/>
                      <w:szCs w:val="18"/>
                    </w:rPr>
                  </w:pPr>
                  <w:r w:rsidRPr="00A779B1">
                    <w:rPr>
                      <w:color w:val="000000"/>
                      <w:sz w:val="18"/>
                      <w:szCs w:val="18"/>
                    </w:rPr>
                    <w:lastRenderedPageBreak/>
                    <w:t>71</w:t>
                  </w:r>
                </w:p>
              </w:tc>
              <w:tc>
                <w:tcPr>
                  <w:tcW w:w="1235" w:type="dxa"/>
                  <w:tcBorders>
                    <w:top w:val="nil"/>
                    <w:left w:val="nil"/>
                    <w:bottom w:val="single" w:sz="4" w:space="0" w:color="auto"/>
                    <w:right w:val="single" w:sz="4" w:space="0" w:color="auto"/>
                  </w:tcBorders>
                  <w:shd w:val="clear" w:color="000000" w:fill="FFFFFF"/>
                  <w:vAlign w:val="center"/>
                  <w:hideMark/>
                </w:tcPr>
                <w:p w14:paraId="07953517"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2225FDE" w14:textId="77777777" w:rsidR="00A779B1" w:rsidRPr="00A779B1" w:rsidRDefault="00A779B1" w:rsidP="00A779B1">
                  <w:pPr>
                    <w:jc w:val="center"/>
                    <w:rPr>
                      <w:color w:val="000000"/>
                      <w:sz w:val="18"/>
                      <w:szCs w:val="18"/>
                    </w:rPr>
                  </w:pPr>
                  <w:r w:rsidRPr="00A779B1">
                    <w:rPr>
                      <w:color w:val="000000"/>
                      <w:sz w:val="18"/>
                      <w:szCs w:val="18"/>
                    </w:rPr>
                    <w:t>Винт компрессионный канюлированный (Херберта) 3.0/3.9 L-12, 14, 16, 18, 20, 22, 24, 26, 28, 30</w:t>
                  </w:r>
                </w:p>
              </w:tc>
              <w:tc>
                <w:tcPr>
                  <w:tcW w:w="901" w:type="dxa"/>
                  <w:tcBorders>
                    <w:top w:val="nil"/>
                    <w:left w:val="nil"/>
                    <w:bottom w:val="single" w:sz="4" w:space="0" w:color="auto"/>
                    <w:right w:val="single" w:sz="4" w:space="0" w:color="auto"/>
                  </w:tcBorders>
                  <w:shd w:val="clear" w:color="000000" w:fill="FFFFFF"/>
                  <w:noWrap/>
                  <w:vAlign w:val="center"/>
                  <w:hideMark/>
                </w:tcPr>
                <w:p w14:paraId="7BC47713"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B19134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4C0599F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DF1107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410AC38"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EABD322"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0CFA3AE" w14:textId="77777777" w:rsidR="00A779B1" w:rsidRPr="00A779B1" w:rsidRDefault="00A779B1" w:rsidP="00A779B1">
                  <w:pPr>
                    <w:jc w:val="center"/>
                    <w:rPr>
                      <w:color w:val="000000"/>
                      <w:sz w:val="18"/>
                      <w:szCs w:val="18"/>
                    </w:rPr>
                  </w:pPr>
                  <w:r w:rsidRPr="00A779B1">
                    <w:rPr>
                      <w:color w:val="000000"/>
                      <w:sz w:val="18"/>
                      <w:szCs w:val="18"/>
                    </w:rPr>
                    <w:t>291500</w:t>
                  </w:r>
                </w:p>
              </w:tc>
            </w:tr>
            <w:tr w:rsidR="00A779B1" w:rsidRPr="00A779B1" w14:paraId="4958063A"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BFDEA0A" w14:textId="77777777" w:rsidR="00A779B1" w:rsidRPr="00A779B1" w:rsidRDefault="00A779B1" w:rsidP="00A779B1">
                  <w:pPr>
                    <w:jc w:val="center"/>
                    <w:rPr>
                      <w:color w:val="000000"/>
                      <w:sz w:val="18"/>
                      <w:szCs w:val="18"/>
                    </w:rPr>
                  </w:pPr>
                  <w:r w:rsidRPr="00A779B1">
                    <w:rPr>
                      <w:color w:val="000000"/>
                      <w:sz w:val="18"/>
                      <w:szCs w:val="18"/>
                    </w:rPr>
                    <w:t>72</w:t>
                  </w:r>
                </w:p>
              </w:tc>
              <w:tc>
                <w:tcPr>
                  <w:tcW w:w="1235" w:type="dxa"/>
                  <w:tcBorders>
                    <w:top w:val="nil"/>
                    <w:left w:val="nil"/>
                    <w:bottom w:val="single" w:sz="4" w:space="0" w:color="auto"/>
                    <w:right w:val="single" w:sz="4" w:space="0" w:color="auto"/>
                  </w:tcBorders>
                  <w:shd w:val="clear" w:color="000000" w:fill="FFFFFF"/>
                  <w:vAlign w:val="center"/>
                  <w:hideMark/>
                </w:tcPr>
                <w:p w14:paraId="47085DF2"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2708DE5D" w14:textId="77777777" w:rsidR="00A779B1" w:rsidRPr="00A779B1" w:rsidRDefault="00A779B1" w:rsidP="00A779B1">
                  <w:pPr>
                    <w:jc w:val="center"/>
                    <w:rPr>
                      <w:color w:val="000000"/>
                      <w:sz w:val="18"/>
                      <w:szCs w:val="18"/>
                    </w:rPr>
                  </w:pPr>
                  <w:r w:rsidRPr="00A779B1">
                    <w:rPr>
                      <w:color w:val="000000"/>
                      <w:sz w:val="18"/>
                      <w:szCs w:val="18"/>
                    </w:rPr>
                    <w:t>Винт компрессионный канюлированный (Херберта) 3,0/4,0 L-12, 14, 16, 18, 20, 22, 24, 26, 28, 30, 32, 34, 36, 38, 40</w:t>
                  </w:r>
                </w:p>
              </w:tc>
              <w:tc>
                <w:tcPr>
                  <w:tcW w:w="901" w:type="dxa"/>
                  <w:tcBorders>
                    <w:top w:val="nil"/>
                    <w:left w:val="nil"/>
                    <w:bottom w:val="single" w:sz="4" w:space="0" w:color="auto"/>
                    <w:right w:val="single" w:sz="4" w:space="0" w:color="auto"/>
                  </w:tcBorders>
                  <w:shd w:val="clear" w:color="000000" w:fill="FFFFFF"/>
                  <w:noWrap/>
                  <w:vAlign w:val="center"/>
                  <w:hideMark/>
                </w:tcPr>
                <w:p w14:paraId="1A475A46"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E5EE3A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59506EA9"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DB21FEF"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5800C29"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C5F4FF3"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3F8AC298" w14:textId="77777777" w:rsidR="00A779B1" w:rsidRPr="00A779B1" w:rsidRDefault="00A779B1" w:rsidP="00A779B1">
                  <w:pPr>
                    <w:jc w:val="center"/>
                    <w:rPr>
                      <w:color w:val="000000"/>
                      <w:sz w:val="18"/>
                      <w:szCs w:val="18"/>
                    </w:rPr>
                  </w:pPr>
                  <w:r w:rsidRPr="00A779B1">
                    <w:rPr>
                      <w:color w:val="000000"/>
                      <w:sz w:val="18"/>
                      <w:szCs w:val="18"/>
                    </w:rPr>
                    <w:t>350900</w:t>
                  </w:r>
                </w:p>
              </w:tc>
            </w:tr>
            <w:tr w:rsidR="00A779B1" w:rsidRPr="00A779B1" w14:paraId="01A08536"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0F3C413" w14:textId="77777777" w:rsidR="00A779B1" w:rsidRPr="00A779B1" w:rsidRDefault="00A779B1" w:rsidP="00A779B1">
                  <w:pPr>
                    <w:jc w:val="center"/>
                    <w:rPr>
                      <w:color w:val="000000"/>
                      <w:sz w:val="18"/>
                      <w:szCs w:val="18"/>
                    </w:rPr>
                  </w:pPr>
                  <w:r w:rsidRPr="00A779B1">
                    <w:rPr>
                      <w:color w:val="000000"/>
                      <w:sz w:val="18"/>
                      <w:szCs w:val="18"/>
                    </w:rPr>
                    <w:t>73</w:t>
                  </w:r>
                </w:p>
              </w:tc>
              <w:tc>
                <w:tcPr>
                  <w:tcW w:w="1235" w:type="dxa"/>
                  <w:tcBorders>
                    <w:top w:val="nil"/>
                    <w:left w:val="nil"/>
                    <w:bottom w:val="single" w:sz="4" w:space="0" w:color="auto"/>
                    <w:right w:val="single" w:sz="4" w:space="0" w:color="auto"/>
                  </w:tcBorders>
                  <w:shd w:val="clear" w:color="000000" w:fill="FFFFFF"/>
                  <w:vAlign w:val="center"/>
                  <w:hideMark/>
                </w:tcPr>
                <w:p w14:paraId="32B5E10C"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6876287" w14:textId="77777777" w:rsidR="00A779B1" w:rsidRPr="00A779B1" w:rsidRDefault="00A779B1" w:rsidP="00A779B1">
                  <w:pPr>
                    <w:jc w:val="center"/>
                    <w:rPr>
                      <w:color w:val="000000"/>
                      <w:sz w:val="18"/>
                      <w:szCs w:val="18"/>
                    </w:rPr>
                  </w:pPr>
                  <w:r w:rsidRPr="00A779B1">
                    <w:rPr>
                      <w:color w:val="000000"/>
                      <w:sz w:val="18"/>
                      <w:szCs w:val="18"/>
                    </w:rPr>
                    <w:t>Винт компрессионный канюлированный (Херберта) 2,5/3,2 L-12, 14, 16, 18, 20, 22, 24, 26, 28, 30</w:t>
                  </w:r>
                </w:p>
              </w:tc>
              <w:tc>
                <w:tcPr>
                  <w:tcW w:w="901" w:type="dxa"/>
                  <w:tcBorders>
                    <w:top w:val="nil"/>
                    <w:left w:val="nil"/>
                    <w:bottom w:val="single" w:sz="4" w:space="0" w:color="auto"/>
                    <w:right w:val="single" w:sz="4" w:space="0" w:color="auto"/>
                  </w:tcBorders>
                  <w:shd w:val="clear" w:color="000000" w:fill="FFFFFF"/>
                  <w:noWrap/>
                  <w:vAlign w:val="center"/>
                  <w:hideMark/>
                </w:tcPr>
                <w:p w14:paraId="12DB8E5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0BF15DE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30</w:t>
                  </w:r>
                </w:p>
              </w:tc>
              <w:tc>
                <w:tcPr>
                  <w:tcW w:w="1029" w:type="dxa"/>
                  <w:tcBorders>
                    <w:top w:val="nil"/>
                    <w:left w:val="nil"/>
                    <w:bottom w:val="single" w:sz="4" w:space="0" w:color="auto"/>
                    <w:right w:val="single" w:sz="4" w:space="0" w:color="auto"/>
                  </w:tcBorders>
                  <w:shd w:val="clear" w:color="000000" w:fill="FFFFFF"/>
                  <w:vAlign w:val="center"/>
                  <w:hideMark/>
                </w:tcPr>
                <w:p w14:paraId="45AC31C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9FE3E03"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99DE510"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96966E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B9DD927" w14:textId="77777777" w:rsidR="00A779B1" w:rsidRPr="00A779B1" w:rsidRDefault="00A779B1" w:rsidP="00A779B1">
                  <w:pPr>
                    <w:jc w:val="center"/>
                    <w:rPr>
                      <w:color w:val="000000"/>
                      <w:sz w:val="18"/>
                      <w:szCs w:val="18"/>
                    </w:rPr>
                  </w:pPr>
                  <w:r w:rsidRPr="00A779B1">
                    <w:rPr>
                      <w:color w:val="000000"/>
                      <w:sz w:val="18"/>
                      <w:szCs w:val="18"/>
                    </w:rPr>
                    <w:t>1052700</w:t>
                  </w:r>
                </w:p>
              </w:tc>
            </w:tr>
            <w:tr w:rsidR="00A779B1" w:rsidRPr="00A779B1" w14:paraId="01EC266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6232C82" w14:textId="77777777" w:rsidR="00A779B1" w:rsidRPr="00A779B1" w:rsidRDefault="00A779B1" w:rsidP="00A779B1">
                  <w:pPr>
                    <w:jc w:val="center"/>
                    <w:rPr>
                      <w:color w:val="000000"/>
                      <w:sz w:val="18"/>
                      <w:szCs w:val="18"/>
                    </w:rPr>
                  </w:pPr>
                  <w:r w:rsidRPr="00A779B1">
                    <w:rPr>
                      <w:color w:val="000000"/>
                      <w:sz w:val="18"/>
                      <w:szCs w:val="18"/>
                    </w:rPr>
                    <w:t>74</w:t>
                  </w:r>
                </w:p>
              </w:tc>
              <w:tc>
                <w:tcPr>
                  <w:tcW w:w="1235" w:type="dxa"/>
                  <w:tcBorders>
                    <w:top w:val="nil"/>
                    <w:left w:val="nil"/>
                    <w:bottom w:val="single" w:sz="4" w:space="0" w:color="auto"/>
                    <w:right w:val="single" w:sz="4" w:space="0" w:color="auto"/>
                  </w:tcBorders>
                  <w:shd w:val="clear" w:color="000000" w:fill="FFFFFF"/>
                  <w:vAlign w:val="center"/>
                  <w:hideMark/>
                </w:tcPr>
                <w:p w14:paraId="0E6F1A13"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747F545" w14:textId="77777777" w:rsidR="00A779B1" w:rsidRPr="00A779B1" w:rsidRDefault="00A779B1" w:rsidP="00A779B1">
                  <w:pPr>
                    <w:jc w:val="center"/>
                    <w:rPr>
                      <w:color w:val="000000"/>
                      <w:sz w:val="18"/>
                      <w:szCs w:val="18"/>
                    </w:rPr>
                  </w:pPr>
                  <w:r w:rsidRPr="00A779B1">
                    <w:rPr>
                      <w:color w:val="000000"/>
                      <w:sz w:val="18"/>
                      <w:szCs w:val="18"/>
                    </w:rPr>
                    <w:t>Проволока серкляжная, сталь 0,2мм, 0,3мм, 0,4мм, 0,5мм, 0,6мм, 0,7мм, 0,8мм, 0,9мм, 1,0мм, 1,2мм/10м</w:t>
                  </w:r>
                </w:p>
              </w:tc>
              <w:tc>
                <w:tcPr>
                  <w:tcW w:w="901" w:type="dxa"/>
                  <w:tcBorders>
                    <w:top w:val="nil"/>
                    <w:left w:val="nil"/>
                    <w:bottom w:val="single" w:sz="4" w:space="0" w:color="auto"/>
                    <w:right w:val="single" w:sz="4" w:space="0" w:color="auto"/>
                  </w:tcBorders>
                  <w:shd w:val="clear" w:color="000000" w:fill="FFFFFF"/>
                  <w:noWrap/>
                  <w:vAlign w:val="center"/>
                  <w:hideMark/>
                </w:tcPr>
                <w:p w14:paraId="7E9932A2"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63869B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4D3C4482"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1C1CFD74"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1F3416E5"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C5F1B2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7A22181" w14:textId="77777777" w:rsidR="00A779B1" w:rsidRPr="00A779B1" w:rsidRDefault="00A779B1" w:rsidP="00A779B1">
                  <w:pPr>
                    <w:jc w:val="center"/>
                    <w:rPr>
                      <w:color w:val="000000"/>
                      <w:sz w:val="18"/>
                      <w:szCs w:val="18"/>
                    </w:rPr>
                  </w:pPr>
                  <w:r w:rsidRPr="00A779B1">
                    <w:rPr>
                      <w:color w:val="000000"/>
                      <w:sz w:val="18"/>
                      <w:szCs w:val="18"/>
                    </w:rPr>
                    <w:t>157740</w:t>
                  </w:r>
                </w:p>
              </w:tc>
            </w:tr>
            <w:tr w:rsidR="00A779B1" w:rsidRPr="00A779B1" w14:paraId="175426CD"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B89533E" w14:textId="77777777" w:rsidR="00A779B1" w:rsidRPr="00A779B1" w:rsidRDefault="00A779B1" w:rsidP="00A779B1">
                  <w:pPr>
                    <w:jc w:val="center"/>
                    <w:rPr>
                      <w:color w:val="000000"/>
                      <w:sz w:val="18"/>
                      <w:szCs w:val="18"/>
                    </w:rPr>
                  </w:pPr>
                  <w:r w:rsidRPr="00A779B1">
                    <w:rPr>
                      <w:color w:val="000000"/>
                      <w:sz w:val="18"/>
                      <w:szCs w:val="18"/>
                    </w:rPr>
                    <w:t>75</w:t>
                  </w:r>
                </w:p>
              </w:tc>
              <w:tc>
                <w:tcPr>
                  <w:tcW w:w="1235" w:type="dxa"/>
                  <w:tcBorders>
                    <w:top w:val="nil"/>
                    <w:left w:val="nil"/>
                    <w:bottom w:val="single" w:sz="4" w:space="0" w:color="auto"/>
                    <w:right w:val="single" w:sz="4" w:space="0" w:color="auto"/>
                  </w:tcBorders>
                  <w:shd w:val="clear" w:color="000000" w:fill="FFFFFF"/>
                  <w:vAlign w:val="center"/>
                  <w:hideMark/>
                </w:tcPr>
                <w:p w14:paraId="3E4B62F8"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D208EB8" w14:textId="77777777" w:rsidR="00A779B1" w:rsidRPr="00A779B1" w:rsidRDefault="00A779B1" w:rsidP="00A779B1">
                  <w:pPr>
                    <w:jc w:val="center"/>
                    <w:rPr>
                      <w:color w:val="000000"/>
                      <w:sz w:val="18"/>
                      <w:szCs w:val="18"/>
                    </w:rPr>
                  </w:pPr>
                  <w:r w:rsidRPr="00A779B1">
                    <w:rPr>
                      <w:color w:val="000000"/>
                      <w:sz w:val="18"/>
                      <w:szCs w:val="18"/>
                    </w:rPr>
                    <w:t>Спица Киршнера с перьевой, с трехгранной заточкой 1.8x210мм, 2.0x210мм, 2.2x210мм, 1.8x310мм, 2.0x310мм, 1.8x380мм, 2.0x380мм</w:t>
                  </w:r>
                </w:p>
              </w:tc>
              <w:tc>
                <w:tcPr>
                  <w:tcW w:w="901" w:type="dxa"/>
                  <w:tcBorders>
                    <w:top w:val="nil"/>
                    <w:left w:val="nil"/>
                    <w:bottom w:val="single" w:sz="4" w:space="0" w:color="auto"/>
                    <w:right w:val="single" w:sz="4" w:space="0" w:color="auto"/>
                  </w:tcBorders>
                  <w:shd w:val="clear" w:color="000000" w:fill="FFFFFF"/>
                  <w:noWrap/>
                  <w:vAlign w:val="center"/>
                  <w:hideMark/>
                </w:tcPr>
                <w:p w14:paraId="151025C1"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78508C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150</w:t>
                  </w:r>
                </w:p>
              </w:tc>
              <w:tc>
                <w:tcPr>
                  <w:tcW w:w="1029" w:type="dxa"/>
                  <w:tcBorders>
                    <w:top w:val="nil"/>
                    <w:left w:val="nil"/>
                    <w:bottom w:val="single" w:sz="4" w:space="0" w:color="auto"/>
                    <w:right w:val="single" w:sz="4" w:space="0" w:color="auto"/>
                  </w:tcBorders>
                  <w:shd w:val="clear" w:color="000000" w:fill="FFFFFF"/>
                  <w:vAlign w:val="center"/>
                  <w:hideMark/>
                </w:tcPr>
                <w:p w14:paraId="35AF4FFA"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19C09CE"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A30F175"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2AC1C9A"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5FD2069A" w14:textId="77777777" w:rsidR="00A779B1" w:rsidRPr="00A779B1" w:rsidRDefault="00A779B1" w:rsidP="00A779B1">
                  <w:pPr>
                    <w:jc w:val="center"/>
                    <w:rPr>
                      <w:color w:val="000000"/>
                      <w:sz w:val="18"/>
                      <w:szCs w:val="18"/>
                    </w:rPr>
                  </w:pPr>
                  <w:r w:rsidRPr="00A779B1">
                    <w:rPr>
                      <w:color w:val="000000"/>
                      <w:sz w:val="18"/>
                      <w:szCs w:val="18"/>
                    </w:rPr>
                    <w:t>627000</w:t>
                  </w:r>
                </w:p>
              </w:tc>
            </w:tr>
            <w:tr w:rsidR="00A779B1" w:rsidRPr="00A779B1" w14:paraId="15F2A40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2614CAF" w14:textId="77777777" w:rsidR="00A779B1" w:rsidRPr="00A779B1" w:rsidRDefault="00A779B1" w:rsidP="00A779B1">
                  <w:pPr>
                    <w:jc w:val="center"/>
                    <w:rPr>
                      <w:color w:val="000000"/>
                      <w:sz w:val="18"/>
                      <w:szCs w:val="18"/>
                    </w:rPr>
                  </w:pPr>
                  <w:r w:rsidRPr="00A779B1">
                    <w:rPr>
                      <w:color w:val="000000"/>
                      <w:sz w:val="18"/>
                      <w:szCs w:val="18"/>
                    </w:rPr>
                    <w:t>76</w:t>
                  </w:r>
                </w:p>
              </w:tc>
              <w:tc>
                <w:tcPr>
                  <w:tcW w:w="1235" w:type="dxa"/>
                  <w:tcBorders>
                    <w:top w:val="nil"/>
                    <w:left w:val="nil"/>
                    <w:bottom w:val="single" w:sz="4" w:space="0" w:color="auto"/>
                    <w:right w:val="single" w:sz="4" w:space="0" w:color="auto"/>
                  </w:tcBorders>
                  <w:shd w:val="clear" w:color="000000" w:fill="FFFFFF"/>
                  <w:vAlign w:val="center"/>
                  <w:hideMark/>
                </w:tcPr>
                <w:p w14:paraId="39C7909E"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803DC55" w14:textId="77777777" w:rsidR="00A779B1" w:rsidRPr="00A779B1" w:rsidRDefault="00A779B1" w:rsidP="00A779B1">
                  <w:pPr>
                    <w:jc w:val="center"/>
                    <w:rPr>
                      <w:color w:val="000000"/>
                      <w:sz w:val="18"/>
                      <w:szCs w:val="18"/>
                    </w:rPr>
                  </w:pPr>
                  <w:r w:rsidRPr="00A779B1">
                    <w:rPr>
                      <w:color w:val="000000"/>
                      <w:sz w:val="18"/>
                      <w:szCs w:val="18"/>
                    </w:rPr>
                    <w:t>Отвертка T15</w:t>
                  </w:r>
                </w:p>
              </w:tc>
              <w:tc>
                <w:tcPr>
                  <w:tcW w:w="901" w:type="dxa"/>
                  <w:tcBorders>
                    <w:top w:val="nil"/>
                    <w:left w:val="nil"/>
                    <w:bottom w:val="single" w:sz="4" w:space="0" w:color="auto"/>
                    <w:right w:val="single" w:sz="4" w:space="0" w:color="auto"/>
                  </w:tcBorders>
                  <w:shd w:val="clear" w:color="000000" w:fill="FFFFFF"/>
                  <w:noWrap/>
                  <w:vAlign w:val="center"/>
                  <w:hideMark/>
                </w:tcPr>
                <w:p w14:paraId="0728880B"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8F7B55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1F4659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7E9C79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E9ACA1E"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348A7B4"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nil"/>
                    <w:right w:val="single" w:sz="4" w:space="0" w:color="auto"/>
                  </w:tcBorders>
                  <w:shd w:val="clear" w:color="000000" w:fill="FFFFFF"/>
                  <w:vAlign w:val="center"/>
                  <w:hideMark/>
                </w:tcPr>
                <w:p w14:paraId="7556972E" w14:textId="77777777" w:rsidR="00A779B1" w:rsidRPr="00A779B1" w:rsidRDefault="00A779B1" w:rsidP="00A779B1">
                  <w:pPr>
                    <w:jc w:val="center"/>
                    <w:rPr>
                      <w:color w:val="000000"/>
                      <w:sz w:val="18"/>
                      <w:szCs w:val="18"/>
                    </w:rPr>
                  </w:pPr>
                  <w:r w:rsidRPr="00A779B1">
                    <w:rPr>
                      <w:color w:val="000000"/>
                      <w:sz w:val="18"/>
                      <w:szCs w:val="18"/>
                    </w:rPr>
                    <w:t>188114</w:t>
                  </w:r>
                </w:p>
              </w:tc>
            </w:tr>
            <w:tr w:rsidR="00A779B1" w:rsidRPr="00A779B1" w14:paraId="2E26C01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88BF5DE" w14:textId="77777777" w:rsidR="00A779B1" w:rsidRPr="00A779B1" w:rsidRDefault="00A779B1" w:rsidP="00A779B1">
                  <w:pPr>
                    <w:jc w:val="center"/>
                    <w:rPr>
                      <w:color w:val="000000"/>
                      <w:sz w:val="18"/>
                      <w:szCs w:val="18"/>
                    </w:rPr>
                  </w:pPr>
                  <w:r w:rsidRPr="00A779B1">
                    <w:rPr>
                      <w:color w:val="000000"/>
                      <w:sz w:val="18"/>
                      <w:szCs w:val="18"/>
                    </w:rPr>
                    <w:lastRenderedPageBreak/>
                    <w:t>77</w:t>
                  </w:r>
                </w:p>
              </w:tc>
              <w:tc>
                <w:tcPr>
                  <w:tcW w:w="1235" w:type="dxa"/>
                  <w:tcBorders>
                    <w:top w:val="nil"/>
                    <w:left w:val="nil"/>
                    <w:bottom w:val="single" w:sz="4" w:space="0" w:color="auto"/>
                    <w:right w:val="single" w:sz="4" w:space="0" w:color="auto"/>
                  </w:tcBorders>
                  <w:shd w:val="clear" w:color="000000" w:fill="FFFFFF"/>
                  <w:vAlign w:val="center"/>
                  <w:hideMark/>
                </w:tcPr>
                <w:p w14:paraId="4C63FE25"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3319A9A2" w14:textId="77777777" w:rsidR="00A779B1" w:rsidRPr="00A779B1" w:rsidRDefault="00A779B1" w:rsidP="00A779B1">
                  <w:pPr>
                    <w:jc w:val="center"/>
                    <w:rPr>
                      <w:color w:val="000000"/>
                      <w:sz w:val="18"/>
                      <w:szCs w:val="18"/>
                    </w:rPr>
                  </w:pPr>
                  <w:r w:rsidRPr="00A779B1">
                    <w:rPr>
                      <w:color w:val="000000"/>
                      <w:sz w:val="18"/>
                      <w:szCs w:val="18"/>
                    </w:rPr>
                    <w:t>Сверло 4.5/250</w:t>
                  </w:r>
                </w:p>
              </w:tc>
              <w:tc>
                <w:tcPr>
                  <w:tcW w:w="901" w:type="dxa"/>
                  <w:tcBorders>
                    <w:top w:val="nil"/>
                    <w:left w:val="nil"/>
                    <w:bottom w:val="single" w:sz="4" w:space="0" w:color="auto"/>
                    <w:right w:val="single" w:sz="4" w:space="0" w:color="auto"/>
                  </w:tcBorders>
                  <w:shd w:val="clear" w:color="000000" w:fill="FFFFFF"/>
                  <w:noWrap/>
                  <w:vAlign w:val="center"/>
                  <w:hideMark/>
                </w:tcPr>
                <w:p w14:paraId="7A8D7DAC"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11B16D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746EF9F"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7637A3B"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E55109B"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06B0F15"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nil"/>
                    <w:right w:val="single" w:sz="4" w:space="0" w:color="auto"/>
                  </w:tcBorders>
                  <w:shd w:val="clear" w:color="000000" w:fill="FFFFFF"/>
                  <w:vAlign w:val="center"/>
                  <w:hideMark/>
                </w:tcPr>
                <w:p w14:paraId="362E6D60" w14:textId="77777777" w:rsidR="00A779B1" w:rsidRPr="00A779B1" w:rsidRDefault="00A779B1" w:rsidP="00A779B1">
                  <w:pPr>
                    <w:jc w:val="center"/>
                    <w:rPr>
                      <w:color w:val="000000"/>
                      <w:sz w:val="18"/>
                      <w:szCs w:val="18"/>
                    </w:rPr>
                  </w:pPr>
                  <w:r w:rsidRPr="00A779B1">
                    <w:rPr>
                      <w:color w:val="000000"/>
                      <w:sz w:val="18"/>
                      <w:szCs w:val="18"/>
                    </w:rPr>
                    <w:t>35690</w:t>
                  </w:r>
                </w:p>
              </w:tc>
            </w:tr>
            <w:tr w:rsidR="00A779B1" w:rsidRPr="00A779B1" w14:paraId="4CB5CF1C"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FA2E488" w14:textId="77777777" w:rsidR="00A779B1" w:rsidRPr="00A779B1" w:rsidRDefault="00A779B1" w:rsidP="00A779B1">
                  <w:pPr>
                    <w:jc w:val="center"/>
                    <w:rPr>
                      <w:color w:val="000000"/>
                      <w:sz w:val="18"/>
                      <w:szCs w:val="18"/>
                    </w:rPr>
                  </w:pPr>
                  <w:r w:rsidRPr="00A779B1">
                    <w:rPr>
                      <w:color w:val="000000"/>
                      <w:sz w:val="18"/>
                      <w:szCs w:val="18"/>
                    </w:rPr>
                    <w:t>78</w:t>
                  </w:r>
                </w:p>
              </w:tc>
              <w:tc>
                <w:tcPr>
                  <w:tcW w:w="1235" w:type="dxa"/>
                  <w:tcBorders>
                    <w:top w:val="nil"/>
                    <w:left w:val="nil"/>
                    <w:bottom w:val="single" w:sz="4" w:space="0" w:color="auto"/>
                    <w:right w:val="single" w:sz="4" w:space="0" w:color="auto"/>
                  </w:tcBorders>
                  <w:shd w:val="clear" w:color="000000" w:fill="FFFFFF"/>
                  <w:vAlign w:val="center"/>
                  <w:hideMark/>
                </w:tcPr>
                <w:p w14:paraId="4725EA28"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494D594"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3.5/1.2/150</w:t>
                  </w:r>
                </w:p>
              </w:tc>
              <w:tc>
                <w:tcPr>
                  <w:tcW w:w="901" w:type="dxa"/>
                  <w:tcBorders>
                    <w:top w:val="nil"/>
                    <w:left w:val="nil"/>
                    <w:bottom w:val="single" w:sz="4" w:space="0" w:color="auto"/>
                    <w:right w:val="single" w:sz="4" w:space="0" w:color="auto"/>
                  </w:tcBorders>
                  <w:shd w:val="clear" w:color="000000" w:fill="FFFFFF"/>
                  <w:noWrap/>
                  <w:vAlign w:val="center"/>
                  <w:hideMark/>
                </w:tcPr>
                <w:p w14:paraId="2CD24876"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A32AB7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4E8AA7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CE0F7A5"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D8928F1"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1F481A4"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nil"/>
                    <w:right w:val="single" w:sz="4" w:space="0" w:color="auto"/>
                  </w:tcBorders>
                  <w:shd w:val="clear" w:color="000000" w:fill="FFFFFF"/>
                  <w:vAlign w:val="center"/>
                  <w:hideMark/>
                </w:tcPr>
                <w:p w14:paraId="1C1E2D1F" w14:textId="77777777" w:rsidR="00A779B1" w:rsidRPr="00A779B1" w:rsidRDefault="00A779B1" w:rsidP="00A779B1">
                  <w:pPr>
                    <w:jc w:val="center"/>
                    <w:rPr>
                      <w:color w:val="000000"/>
                      <w:sz w:val="18"/>
                      <w:szCs w:val="18"/>
                    </w:rPr>
                  </w:pPr>
                  <w:r w:rsidRPr="00A779B1">
                    <w:rPr>
                      <w:color w:val="000000"/>
                      <w:sz w:val="18"/>
                      <w:szCs w:val="18"/>
                    </w:rPr>
                    <w:t>199100</w:t>
                  </w:r>
                </w:p>
              </w:tc>
            </w:tr>
            <w:tr w:rsidR="00A779B1" w:rsidRPr="00A779B1" w14:paraId="53823678"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5D755A3" w14:textId="77777777" w:rsidR="00A779B1" w:rsidRPr="00A779B1" w:rsidRDefault="00A779B1" w:rsidP="00A779B1">
                  <w:pPr>
                    <w:jc w:val="center"/>
                    <w:rPr>
                      <w:color w:val="000000"/>
                      <w:sz w:val="18"/>
                      <w:szCs w:val="18"/>
                    </w:rPr>
                  </w:pPr>
                  <w:r w:rsidRPr="00A779B1">
                    <w:rPr>
                      <w:color w:val="000000"/>
                      <w:sz w:val="18"/>
                      <w:szCs w:val="18"/>
                    </w:rPr>
                    <w:t>79</w:t>
                  </w:r>
                </w:p>
              </w:tc>
              <w:tc>
                <w:tcPr>
                  <w:tcW w:w="1235" w:type="dxa"/>
                  <w:tcBorders>
                    <w:top w:val="nil"/>
                    <w:left w:val="nil"/>
                    <w:bottom w:val="single" w:sz="4" w:space="0" w:color="auto"/>
                    <w:right w:val="single" w:sz="4" w:space="0" w:color="auto"/>
                  </w:tcBorders>
                  <w:shd w:val="clear" w:color="000000" w:fill="FFFFFF"/>
                  <w:vAlign w:val="center"/>
                  <w:hideMark/>
                </w:tcPr>
                <w:p w14:paraId="60FD40B4"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EA82835"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2.5/1.2/150</w:t>
                  </w:r>
                </w:p>
              </w:tc>
              <w:tc>
                <w:tcPr>
                  <w:tcW w:w="901" w:type="dxa"/>
                  <w:tcBorders>
                    <w:top w:val="nil"/>
                    <w:left w:val="nil"/>
                    <w:bottom w:val="single" w:sz="4" w:space="0" w:color="auto"/>
                    <w:right w:val="single" w:sz="4" w:space="0" w:color="auto"/>
                  </w:tcBorders>
                  <w:shd w:val="clear" w:color="000000" w:fill="FFFFFF"/>
                  <w:noWrap/>
                  <w:vAlign w:val="center"/>
                  <w:hideMark/>
                </w:tcPr>
                <w:p w14:paraId="441B6BE5"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B0706B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079A2C46"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0A1221E"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0A6A495"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40486C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nil"/>
                    <w:right w:val="single" w:sz="4" w:space="0" w:color="auto"/>
                  </w:tcBorders>
                  <w:shd w:val="clear" w:color="000000" w:fill="FFFFFF"/>
                  <w:vAlign w:val="center"/>
                  <w:hideMark/>
                </w:tcPr>
                <w:p w14:paraId="0CB33EF0" w14:textId="77777777" w:rsidR="00A779B1" w:rsidRPr="00A779B1" w:rsidRDefault="00A779B1" w:rsidP="00A779B1">
                  <w:pPr>
                    <w:jc w:val="center"/>
                    <w:rPr>
                      <w:color w:val="000000"/>
                      <w:sz w:val="18"/>
                      <w:szCs w:val="18"/>
                    </w:rPr>
                  </w:pPr>
                  <w:r w:rsidRPr="00A779B1">
                    <w:rPr>
                      <w:color w:val="000000"/>
                      <w:sz w:val="18"/>
                      <w:szCs w:val="18"/>
                    </w:rPr>
                    <w:t>199100</w:t>
                  </w:r>
                </w:p>
              </w:tc>
            </w:tr>
            <w:tr w:rsidR="00A779B1" w:rsidRPr="00A779B1" w14:paraId="7A556E74"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5708168" w14:textId="77777777" w:rsidR="00A779B1" w:rsidRPr="00A779B1" w:rsidRDefault="00A779B1" w:rsidP="00A779B1">
                  <w:pPr>
                    <w:jc w:val="center"/>
                    <w:rPr>
                      <w:color w:val="000000"/>
                      <w:sz w:val="18"/>
                      <w:szCs w:val="18"/>
                    </w:rPr>
                  </w:pPr>
                  <w:r w:rsidRPr="00A779B1">
                    <w:rPr>
                      <w:color w:val="000000"/>
                      <w:sz w:val="18"/>
                      <w:szCs w:val="18"/>
                    </w:rPr>
                    <w:t>80</w:t>
                  </w:r>
                </w:p>
              </w:tc>
              <w:tc>
                <w:tcPr>
                  <w:tcW w:w="1235" w:type="dxa"/>
                  <w:tcBorders>
                    <w:top w:val="nil"/>
                    <w:left w:val="nil"/>
                    <w:bottom w:val="single" w:sz="4" w:space="0" w:color="auto"/>
                    <w:right w:val="single" w:sz="4" w:space="0" w:color="auto"/>
                  </w:tcBorders>
                  <w:shd w:val="clear" w:color="000000" w:fill="FFFFFF"/>
                  <w:vAlign w:val="center"/>
                  <w:hideMark/>
                </w:tcPr>
                <w:p w14:paraId="082152D8"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0173D6B4" w14:textId="77777777" w:rsidR="00A779B1" w:rsidRPr="00A779B1" w:rsidRDefault="00A779B1" w:rsidP="00A779B1">
                  <w:pPr>
                    <w:jc w:val="center"/>
                    <w:rPr>
                      <w:color w:val="000000"/>
                      <w:sz w:val="18"/>
                      <w:szCs w:val="18"/>
                    </w:rPr>
                  </w:pPr>
                  <w:r w:rsidRPr="00A779B1">
                    <w:rPr>
                      <w:color w:val="000000"/>
                      <w:sz w:val="18"/>
                      <w:szCs w:val="18"/>
                    </w:rPr>
                    <w:t>Кусачки для стержней диаметром 6мм, длиной 480мм</w:t>
                  </w:r>
                </w:p>
              </w:tc>
              <w:tc>
                <w:tcPr>
                  <w:tcW w:w="901" w:type="dxa"/>
                  <w:tcBorders>
                    <w:top w:val="nil"/>
                    <w:left w:val="nil"/>
                    <w:bottom w:val="single" w:sz="4" w:space="0" w:color="auto"/>
                    <w:right w:val="single" w:sz="4" w:space="0" w:color="auto"/>
                  </w:tcBorders>
                  <w:shd w:val="clear" w:color="000000" w:fill="FFFFFF"/>
                  <w:noWrap/>
                  <w:vAlign w:val="center"/>
                  <w:hideMark/>
                </w:tcPr>
                <w:p w14:paraId="54006DA3"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2F7AF38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ADDB49A"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66625A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57BF49DD"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0818717"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nil"/>
                    <w:right w:val="single" w:sz="4" w:space="0" w:color="auto"/>
                  </w:tcBorders>
                  <w:shd w:val="clear" w:color="000000" w:fill="FFFFFF"/>
                  <w:vAlign w:val="center"/>
                  <w:hideMark/>
                </w:tcPr>
                <w:p w14:paraId="64285518" w14:textId="77777777" w:rsidR="00A779B1" w:rsidRPr="00A779B1" w:rsidRDefault="00A779B1" w:rsidP="00A779B1">
                  <w:pPr>
                    <w:jc w:val="center"/>
                    <w:rPr>
                      <w:color w:val="000000"/>
                      <w:sz w:val="18"/>
                      <w:szCs w:val="18"/>
                    </w:rPr>
                  </w:pPr>
                  <w:r w:rsidRPr="00A779B1">
                    <w:rPr>
                      <w:color w:val="000000"/>
                      <w:sz w:val="18"/>
                      <w:szCs w:val="18"/>
                    </w:rPr>
                    <w:t>570900</w:t>
                  </w:r>
                </w:p>
              </w:tc>
            </w:tr>
            <w:tr w:rsidR="00A779B1" w:rsidRPr="00A779B1" w14:paraId="17FEBADC"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7B5832" w14:textId="77777777" w:rsidR="00A779B1" w:rsidRPr="00A779B1" w:rsidRDefault="00A779B1" w:rsidP="00A779B1">
                  <w:pPr>
                    <w:jc w:val="center"/>
                    <w:rPr>
                      <w:color w:val="000000"/>
                      <w:sz w:val="18"/>
                      <w:szCs w:val="18"/>
                    </w:rPr>
                  </w:pPr>
                  <w:r w:rsidRPr="00A779B1">
                    <w:rPr>
                      <w:color w:val="000000"/>
                      <w:sz w:val="18"/>
                      <w:szCs w:val="18"/>
                    </w:rPr>
                    <w:t>81</w:t>
                  </w:r>
                </w:p>
              </w:tc>
              <w:tc>
                <w:tcPr>
                  <w:tcW w:w="1235" w:type="dxa"/>
                  <w:tcBorders>
                    <w:top w:val="nil"/>
                    <w:left w:val="nil"/>
                    <w:bottom w:val="single" w:sz="4" w:space="0" w:color="auto"/>
                    <w:right w:val="single" w:sz="4" w:space="0" w:color="auto"/>
                  </w:tcBorders>
                  <w:shd w:val="clear" w:color="000000" w:fill="FFFFFF"/>
                  <w:vAlign w:val="center"/>
                  <w:hideMark/>
                </w:tcPr>
                <w:p w14:paraId="28F339F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603EE0F"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6.5/300</w:t>
                  </w:r>
                </w:p>
              </w:tc>
              <w:tc>
                <w:tcPr>
                  <w:tcW w:w="901" w:type="dxa"/>
                  <w:tcBorders>
                    <w:top w:val="nil"/>
                    <w:left w:val="nil"/>
                    <w:bottom w:val="single" w:sz="4" w:space="0" w:color="auto"/>
                    <w:right w:val="single" w:sz="4" w:space="0" w:color="auto"/>
                  </w:tcBorders>
                  <w:shd w:val="clear" w:color="000000" w:fill="FFFFFF"/>
                  <w:noWrap/>
                  <w:vAlign w:val="center"/>
                  <w:hideMark/>
                </w:tcPr>
                <w:p w14:paraId="2FD07EC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C9D780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nil"/>
                    <w:left w:val="nil"/>
                    <w:bottom w:val="nil"/>
                    <w:right w:val="single" w:sz="4" w:space="0" w:color="auto"/>
                  </w:tcBorders>
                  <w:shd w:val="clear" w:color="000000" w:fill="FFFFFF"/>
                  <w:vAlign w:val="center"/>
                  <w:hideMark/>
                </w:tcPr>
                <w:p w14:paraId="7011B007"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19AEB8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nil"/>
                    <w:right w:val="single" w:sz="4" w:space="0" w:color="auto"/>
                  </w:tcBorders>
                  <w:shd w:val="clear" w:color="000000" w:fill="FFFFFF"/>
                  <w:vAlign w:val="center"/>
                  <w:hideMark/>
                </w:tcPr>
                <w:p w14:paraId="5F49DAE0"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nil"/>
                    <w:right w:val="single" w:sz="4" w:space="0" w:color="auto"/>
                  </w:tcBorders>
                  <w:shd w:val="clear" w:color="000000" w:fill="FFFFFF"/>
                  <w:vAlign w:val="center"/>
                  <w:hideMark/>
                </w:tcPr>
                <w:p w14:paraId="2F5EBEEF"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nil"/>
                    <w:right w:val="single" w:sz="4" w:space="0" w:color="auto"/>
                  </w:tcBorders>
                  <w:shd w:val="clear" w:color="000000" w:fill="FFFFFF"/>
                  <w:vAlign w:val="center"/>
                  <w:hideMark/>
                </w:tcPr>
                <w:p w14:paraId="60CF9E74" w14:textId="77777777" w:rsidR="00A779B1" w:rsidRPr="00A779B1" w:rsidRDefault="00A779B1" w:rsidP="00A779B1">
                  <w:pPr>
                    <w:jc w:val="center"/>
                    <w:rPr>
                      <w:color w:val="000000"/>
                      <w:sz w:val="18"/>
                      <w:szCs w:val="18"/>
                    </w:rPr>
                  </w:pPr>
                  <w:r w:rsidRPr="00A779B1">
                    <w:rPr>
                      <w:color w:val="000000"/>
                      <w:sz w:val="18"/>
                      <w:szCs w:val="18"/>
                    </w:rPr>
                    <w:t>238700</w:t>
                  </w:r>
                </w:p>
              </w:tc>
            </w:tr>
            <w:tr w:rsidR="00A779B1" w:rsidRPr="00A779B1" w14:paraId="73530D0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25340EC" w14:textId="77777777" w:rsidR="00A779B1" w:rsidRPr="00A779B1" w:rsidRDefault="00A779B1" w:rsidP="00A779B1">
                  <w:pPr>
                    <w:jc w:val="center"/>
                    <w:rPr>
                      <w:color w:val="000000"/>
                      <w:sz w:val="18"/>
                      <w:szCs w:val="18"/>
                    </w:rPr>
                  </w:pPr>
                  <w:r w:rsidRPr="00A779B1">
                    <w:rPr>
                      <w:color w:val="000000"/>
                      <w:sz w:val="18"/>
                      <w:szCs w:val="18"/>
                    </w:rPr>
                    <w:t>82</w:t>
                  </w:r>
                </w:p>
              </w:tc>
              <w:tc>
                <w:tcPr>
                  <w:tcW w:w="1235" w:type="dxa"/>
                  <w:tcBorders>
                    <w:top w:val="nil"/>
                    <w:left w:val="nil"/>
                    <w:bottom w:val="single" w:sz="4" w:space="0" w:color="auto"/>
                    <w:right w:val="single" w:sz="4" w:space="0" w:color="auto"/>
                  </w:tcBorders>
                  <w:shd w:val="clear" w:color="000000" w:fill="FFFFFF"/>
                  <w:vAlign w:val="center"/>
                  <w:hideMark/>
                </w:tcPr>
                <w:p w14:paraId="6EEE5DA5"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98B80D2" w14:textId="77777777" w:rsidR="00A779B1" w:rsidRPr="00A779B1" w:rsidRDefault="00A779B1" w:rsidP="00A779B1">
                  <w:pPr>
                    <w:jc w:val="center"/>
                    <w:rPr>
                      <w:color w:val="000000"/>
                      <w:sz w:val="18"/>
                      <w:szCs w:val="18"/>
                    </w:rPr>
                  </w:pPr>
                  <w:r w:rsidRPr="00A779B1">
                    <w:rPr>
                      <w:color w:val="000000"/>
                      <w:sz w:val="18"/>
                      <w:szCs w:val="18"/>
                    </w:rPr>
                    <w:t>Сверло интрамедуллярное гибкое 7.0</w:t>
                  </w:r>
                </w:p>
              </w:tc>
              <w:tc>
                <w:tcPr>
                  <w:tcW w:w="901" w:type="dxa"/>
                  <w:tcBorders>
                    <w:top w:val="nil"/>
                    <w:left w:val="nil"/>
                    <w:bottom w:val="single" w:sz="4" w:space="0" w:color="auto"/>
                    <w:right w:val="single" w:sz="4" w:space="0" w:color="auto"/>
                  </w:tcBorders>
                  <w:shd w:val="clear" w:color="000000" w:fill="FFFFFF"/>
                  <w:noWrap/>
                  <w:vAlign w:val="center"/>
                  <w:hideMark/>
                </w:tcPr>
                <w:p w14:paraId="07D9D820"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4B45035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319CFD0A"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6EA42E77"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B977029"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6BB6A225"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single" w:sz="4" w:space="0" w:color="auto"/>
                    <w:left w:val="nil"/>
                    <w:bottom w:val="single" w:sz="4" w:space="0" w:color="auto"/>
                    <w:right w:val="single" w:sz="4" w:space="0" w:color="auto"/>
                  </w:tcBorders>
                  <w:shd w:val="clear" w:color="000000" w:fill="FFFFFF"/>
                  <w:vAlign w:val="center"/>
                  <w:hideMark/>
                </w:tcPr>
                <w:p w14:paraId="587749B2" w14:textId="77777777" w:rsidR="00A779B1" w:rsidRPr="00A779B1" w:rsidRDefault="00A779B1" w:rsidP="00A779B1">
                  <w:pPr>
                    <w:jc w:val="center"/>
                    <w:rPr>
                      <w:color w:val="000000"/>
                      <w:sz w:val="18"/>
                      <w:szCs w:val="18"/>
                    </w:rPr>
                  </w:pPr>
                  <w:r w:rsidRPr="00A779B1">
                    <w:rPr>
                      <w:color w:val="000000"/>
                      <w:sz w:val="18"/>
                      <w:szCs w:val="18"/>
                    </w:rPr>
                    <w:t>238700</w:t>
                  </w:r>
                </w:p>
              </w:tc>
            </w:tr>
            <w:tr w:rsidR="00A779B1" w:rsidRPr="00A779B1" w14:paraId="12570A4A"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426A2F3" w14:textId="77777777" w:rsidR="00A779B1" w:rsidRPr="00A779B1" w:rsidRDefault="00A779B1" w:rsidP="00A779B1">
                  <w:pPr>
                    <w:jc w:val="center"/>
                    <w:rPr>
                      <w:color w:val="000000"/>
                      <w:sz w:val="18"/>
                      <w:szCs w:val="18"/>
                    </w:rPr>
                  </w:pPr>
                  <w:r w:rsidRPr="00A779B1">
                    <w:rPr>
                      <w:color w:val="000000"/>
                      <w:sz w:val="18"/>
                      <w:szCs w:val="18"/>
                    </w:rPr>
                    <w:lastRenderedPageBreak/>
                    <w:t>83</w:t>
                  </w:r>
                </w:p>
              </w:tc>
              <w:tc>
                <w:tcPr>
                  <w:tcW w:w="1235" w:type="dxa"/>
                  <w:tcBorders>
                    <w:top w:val="nil"/>
                    <w:left w:val="nil"/>
                    <w:bottom w:val="single" w:sz="4" w:space="0" w:color="auto"/>
                    <w:right w:val="single" w:sz="4" w:space="0" w:color="auto"/>
                  </w:tcBorders>
                  <w:shd w:val="clear" w:color="000000" w:fill="FFFFFF"/>
                  <w:vAlign w:val="center"/>
                  <w:hideMark/>
                </w:tcPr>
                <w:p w14:paraId="6946181F"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11840EB" w14:textId="77777777" w:rsidR="00A779B1" w:rsidRPr="00A779B1" w:rsidRDefault="00A779B1" w:rsidP="00A779B1">
                  <w:pPr>
                    <w:jc w:val="center"/>
                    <w:rPr>
                      <w:color w:val="000000"/>
                      <w:sz w:val="18"/>
                      <w:szCs w:val="18"/>
                    </w:rPr>
                  </w:pPr>
                  <w:r w:rsidRPr="00A779B1">
                    <w:rPr>
                      <w:color w:val="000000"/>
                      <w:sz w:val="18"/>
                      <w:szCs w:val="18"/>
                    </w:rPr>
                    <w:t>Спица Киршнера 1.0/220</w:t>
                  </w:r>
                </w:p>
              </w:tc>
              <w:tc>
                <w:tcPr>
                  <w:tcW w:w="901" w:type="dxa"/>
                  <w:tcBorders>
                    <w:top w:val="nil"/>
                    <w:left w:val="nil"/>
                    <w:bottom w:val="single" w:sz="4" w:space="0" w:color="auto"/>
                    <w:right w:val="single" w:sz="4" w:space="0" w:color="auto"/>
                  </w:tcBorders>
                  <w:shd w:val="clear" w:color="000000" w:fill="FFFFFF"/>
                  <w:noWrap/>
                  <w:vAlign w:val="center"/>
                  <w:hideMark/>
                </w:tcPr>
                <w:p w14:paraId="5A7F412D"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EF431F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vAlign w:val="center"/>
                  <w:hideMark/>
                </w:tcPr>
                <w:p w14:paraId="592DA9A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47D2F643"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33E4CD3"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nil"/>
                    <w:right w:val="single" w:sz="4" w:space="0" w:color="auto"/>
                  </w:tcBorders>
                  <w:shd w:val="clear" w:color="000000" w:fill="FFFFFF"/>
                  <w:vAlign w:val="center"/>
                  <w:hideMark/>
                </w:tcPr>
                <w:p w14:paraId="0815DE06"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49F33578" w14:textId="77777777" w:rsidR="00A779B1" w:rsidRPr="00A779B1" w:rsidRDefault="00A779B1" w:rsidP="00A779B1">
                  <w:pPr>
                    <w:jc w:val="center"/>
                    <w:rPr>
                      <w:color w:val="000000"/>
                      <w:sz w:val="18"/>
                      <w:szCs w:val="18"/>
                    </w:rPr>
                  </w:pPr>
                  <w:r w:rsidRPr="00A779B1">
                    <w:rPr>
                      <w:color w:val="000000"/>
                      <w:sz w:val="18"/>
                      <w:szCs w:val="18"/>
                    </w:rPr>
                    <w:t>16500</w:t>
                  </w:r>
                </w:p>
              </w:tc>
            </w:tr>
            <w:tr w:rsidR="00A779B1" w:rsidRPr="00A779B1" w14:paraId="2FFD7575"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0326AF0" w14:textId="77777777" w:rsidR="00A779B1" w:rsidRPr="00A779B1" w:rsidRDefault="00A779B1" w:rsidP="00A779B1">
                  <w:pPr>
                    <w:jc w:val="center"/>
                    <w:rPr>
                      <w:color w:val="000000"/>
                      <w:sz w:val="18"/>
                      <w:szCs w:val="18"/>
                    </w:rPr>
                  </w:pPr>
                  <w:r w:rsidRPr="00A779B1">
                    <w:rPr>
                      <w:color w:val="000000"/>
                      <w:sz w:val="18"/>
                      <w:szCs w:val="18"/>
                    </w:rPr>
                    <w:t>84</w:t>
                  </w:r>
                </w:p>
              </w:tc>
              <w:tc>
                <w:tcPr>
                  <w:tcW w:w="1235" w:type="dxa"/>
                  <w:tcBorders>
                    <w:top w:val="nil"/>
                    <w:left w:val="nil"/>
                    <w:bottom w:val="single" w:sz="4" w:space="0" w:color="auto"/>
                    <w:right w:val="single" w:sz="4" w:space="0" w:color="auto"/>
                  </w:tcBorders>
                  <w:shd w:val="clear" w:color="000000" w:fill="FFFFFF"/>
                  <w:vAlign w:val="center"/>
                  <w:hideMark/>
                </w:tcPr>
                <w:p w14:paraId="193D398E"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5CD5B12F" w14:textId="77777777" w:rsidR="00A779B1" w:rsidRPr="00A779B1" w:rsidRDefault="00A779B1" w:rsidP="00A779B1">
                  <w:pPr>
                    <w:jc w:val="center"/>
                    <w:rPr>
                      <w:color w:val="000000"/>
                      <w:sz w:val="18"/>
                      <w:szCs w:val="18"/>
                    </w:rPr>
                  </w:pPr>
                  <w:r w:rsidRPr="00A779B1">
                    <w:rPr>
                      <w:color w:val="000000"/>
                      <w:sz w:val="18"/>
                      <w:szCs w:val="18"/>
                    </w:rPr>
                    <w:t>Шарнирный фиксатор для коленного сустава, левый</w:t>
                  </w:r>
                </w:p>
              </w:tc>
              <w:tc>
                <w:tcPr>
                  <w:tcW w:w="901" w:type="dxa"/>
                  <w:tcBorders>
                    <w:top w:val="nil"/>
                    <w:left w:val="nil"/>
                    <w:bottom w:val="single" w:sz="4" w:space="0" w:color="auto"/>
                    <w:right w:val="single" w:sz="4" w:space="0" w:color="auto"/>
                  </w:tcBorders>
                  <w:shd w:val="clear" w:color="000000" w:fill="FFFFFF"/>
                  <w:noWrap/>
                  <w:vAlign w:val="center"/>
                  <w:hideMark/>
                </w:tcPr>
                <w:p w14:paraId="0CFB458C"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1EA7CDC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268EDEF5"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520C1A4B"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35599F6A"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4A457C20"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6B7B090" w14:textId="77777777" w:rsidR="00A779B1" w:rsidRPr="00A779B1" w:rsidRDefault="00A779B1" w:rsidP="00A779B1">
                  <w:pPr>
                    <w:jc w:val="center"/>
                    <w:rPr>
                      <w:color w:val="000000"/>
                      <w:sz w:val="18"/>
                      <w:szCs w:val="18"/>
                    </w:rPr>
                  </w:pPr>
                  <w:r w:rsidRPr="00A779B1">
                    <w:rPr>
                      <w:color w:val="000000"/>
                      <w:sz w:val="18"/>
                      <w:szCs w:val="18"/>
                    </w:rPr>
                    <w:t>251320</w:t>
                  </w:r>
                </w:p>
              </w:tc>
            </w:tr>
            <w:tr w:rsidR="00A779B1" w:rsidRPr="00A779B1" w14:paraId="160D2163"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98FC79F" w14:textId="77777777" w:rsidR="00A779B1" w:rsidRPr="00A779B1" w:rsidRDefault="00A779B1" w:rsidP="00A779B1">
                  <w:pPr>
                    <w:jc w:val="center"/>
                    <w:rPr>
                      <w:color w:val="000000"/>
                      <w:sz w:val="18"/>
                      <w:szCs w:val="18"/>
                    </w:rPr>
                  </w:pPr>
                  <w:r w:rsidRPr="00A779B1">
                    <w:rPr>
                      <w:color w:val="000000"/>
                      <w:sz w:val="18"/>
                      <w:szCs w:val="18"/>
                    </w:rPr>
                    <w:t>85</w:t>
                  </w:r>
                </w:p>
              </w:tc>
              <w:tc>
                <w:tcPr>
                  <w:tcW w:w="1235" w:type="dxa"/>
                  <w:tcBorders>
                    <w:top w:val="nil"/>
                    <w:left w:val="nil"/>
                    <w:bottom w:val="single" w:sz="4" w:space="0" w:color="auto"/>
                    <w:right w:val="single" w:sz="4" w:space="0" w:color="auto"/>
                  </w:tcBorders>
                  <w:shd w:val="clear" w:color="000000" w:fill="FFFFFF"/>
                  <w:vAlign w:val="center"/>
                  <w:hideMark/>
                </w:tcPr>
                <w:p w14:paraId="0BE9E87F"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2788F96D" w14:textId="77777777" w:rsidR="00A779B1" w:rsidRPr="00A779B1" w:rsidRDefault="00A779B1" w:rsidP="00A779B1">
                  <w:pPr>
                    <w:jc w:val="center"/>
                    <w:rPr>
                      <w:color w:val="000000"/>
                      <w:sz w:val="18"/>
                      <w:szCs w:val="18"/>
                    </w:rPr>
                  </w:pPr>
                  <w:r w:rsidRPr="00A779B1">
                    <w:rPr>
                      <w:color w:val="000000"/>
                      <w:sz w:val="18"/>
                      <w:szCs w:val="18"/>
                    </w:rPr>
                    <w:t>Спица без упора L=370  d=1,8 с перьевой заточкой</w:t>
                  </w:r>
                </w:p>
              </w:tc>
              <w:tc>
                <w:tcPr>
                  <w:tcW w:w="901" w:type="dxa"/>
                  <w:tcBorders>
                    <w:top w:val="nil"/>
                    <w:left w:val="nil"/>
                    <w:bottom w:val="single" w:sz="4" w:space="0" w:color="auto"/>
                    <w:right w:val="single" w:sz="4" w:space="0" w:color="auto"/>
                  </w:tcBorders>
                  <w:shd w:val="clear" w:color="000000" w:fill="FFFFFF"/>
                  <w:noWrap/>
                  <w:vAlign w:val="center"/>
                  <w:hideMark/>
                </w:tcPr>
                <w:p w14:paraId="4CD5814B"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5CE0B0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190</w:t>
                  </w:r>
                </w:p>
              </w:tc>
              <w:tc>
                <w:tcPr>
                  <w:tcW w:w="1029" w:type="dxa"/>
                  <w:tcBorders>
                    <w:top w:val="nil"/>
                    <w:left w:val="nil"/>
                    <w:bottom w:val="single" w:sz="4" w:space="0" w:color="auto"/>
                    <w:right w:val="single" w:sz="4" w:space="0" w:color="auto"/>
                  </w:tcBorders>
                  <w:shd w:val="clear" w:color="000000" w:fill="FFFFFF"/>
                  <w:vAlign w:val="center"/>
                  <w:hideMark/>
                </w:tcPr>
                <w:p w14:paraId="3C895A17"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7C5202B0"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713E0E13"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4AEDDB8"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37CCE8E" w14:textId="77777777" w:rsidR="00A779B1" w:rsidRPr="00A779B1" w:rsidRDefault="00A779B1" w:rsidP="00A779B1">
                  <w:pPr>
                    <w:jc w:val="center"/>
                    <w:rPr>
                      <w:color w:val="000000"/>
                      <w:sz w:val="18"/>
                      <w:szCs w:val="18"/>
                    </w:rPr>
                  </w:pPr>
                  <w:r w:rsidRPr="00A779B1">
                    <w:rPr>
                      <w:color w:val="000000"/>
                      <w:sz w:val="18"/>
                      <w:szCs w:val="18"/>
                    </w:rPr>
                    <w:t>401660</w:t>
                  </w:r>
                </w:p>
              </w:tc>
            </w:tr>
            <w:tr w:rsidR="00A779B1" w:rsidRPr="00A779B1" w14:paraId="1D5E341B"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0C699ED" w14:textId="77777777" w:rsidR="00A779B1" w:rsidRPr="00A779B1" w:rsidRDefault="00A779B1" w:rsidP="00A779B1">
                  <w:pPr>
                    <w:jc w:val="center"/>
                    <w:rPr>
                      <w:color w:val="000000"/>
                      <w:sz w:val="18"/>
                      <w:szCs w:val="18"/>
                    </w:rPr>
                  </w:pPr>
                  <w:r w:rsidRPr="00A779B1">
                    <w:rPr>
                      <w:color w:val="000000"/>
                      <w:sz w:val="18"/>
                      <w:szCs w:val="18"/>
                    </w:rPr>
                    <w:t>86</w:t>
                  </w:r>
                </w:p>
              </w:tc>
              <w:tc>
                <w:tcPr>
                  <w:tcW w:w="1235" w:type="dxa"/>
                  <w:tcBorders>
                    <w:top w:val="nil"/>
                    <w:left w:val="nil"/>
                    <w:bottom w:val="single" w:sz="4" w:space="0" w:color="auto"/>
                    <w:right w:val="single" w:sz="4" w:space="0" w:color="auto"/>
                  </w:tcBorders>
                  <w:shd w:val="clear" w:color="000000" w:fill="FFFFFF"/>
                  <w:vAlign w:val="center"/>
                  <w:hideMark/>
                </w:tcPr>
                <w:p w14:paraId="2E0BCD19"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15C8142C" w14:textId="77777777" w:rsidR="00A779B1" w:rsidRPr="00A779B1" w:rsidRDefault="00A779B1" w:rsidP="00A779B1">
                  <w:pPr>
                    <w:jc w:val="center"/>
                    <w:rPr>
                      <w:color w:val="000000"/>
                    </w:rPr>
                  </w:pPr>
                  <w:r w:rsidRPr="00A779B1">
                    <w:rPr>
                      <w:color w:val="000000"/>
                    </w:rPr>
                    <w:t xml:space="preserve"> винт спонгиозный 6.5x35, 40, 45, 50, 55, 60, 65, 70</w:t>
                  </w:r>
                </w:p>
              </w:tc>
              <w:tc>
                <w:tcPr>
                  <w:tcW w:w="901" w:type="dxa"/>
                  <w:tcBorders>
                    <w:top w:val="nil"/>
                    <w:left w:val="nil"/>
                    <w:bottom w:val="single" w:sz="4" w:space="0" w:color="auto"/>
                    <w:right w:val="single" w:sz="4" w:space="0" w:color="auto"/>
                  </w:tcBorders>
                  <w:shd w:val="clear" w:color="000000" w:fill="FFFFFF"/>
                  <w:noWrap/>
                  <w:vAlign w:val="center"/>
                  <w:hideMark/>
                </w:tcPr>
                <w:p w14:paraId="37BA9887"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0C7A43E5"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vAlign w:val="center"/>
                  <w:hideMark/>
                </w:tcPr>
                <w:p w14:paraId="498B5B4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23A217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0B21B3B0"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6F70CEE"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EB7D473" w14:textId="77777777" w:rsidR="00A779B1" w:rsidRPr="00A779B1" w:rsidRDefault="00A779B1" w:rsidP="00A779B1">
                  <w:pPr>
                    <w:jc w:val="center"/>
                    <w:rPr>
                      <w:color w:val="000000"/>
                      <w:sz w:val="18"/>
                      <w:szCs w:val="18"/>
                    </w:rPr>
                  </w:pPr>
                  <w:r w:rsidRPr="00A779B1">
                    <w:rPr>
                      <w:color w:val="000000"/>
                      <w:sz w:val="18"/>
                      <w:szCs w:val="18"/>
                    </w:rPr>
                    <w:t>73700</w:t>
                  </w:r>
                </w:p>
              </w:tc>
            </w:tr>
            <w:tr w:rsidR="00A779B1" w:rsidRPr="00A779B1" w14:paraId="52FE9059"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201B677" w14:textId="77777777" w:rsidR="00A779B1" w:rsidRPr="00A779B1" w:rsidRDefault="00A779B1" w:rsidP="00A779B1">
                  <w:pPr>
                    <w:jc w:val="center"/>
                    <w:rPr>
                      <w:color w:val="000000"/>
                      <w:sz w:val="18"/>
                      <w:szCs w:val="18"/>
                    </w:rPr>
                  </w:pPr>
                  <w:r w:rsidRPr="00A779B1">
                    <w:rPr>
                      <w:color w:val="000000"/>
                      <w:sz w:val="18"/>
                      <w:szCs w:val="18"/>
                    </w:rPr>
                    <w:t>87</w:t>
                  </w:r>
                </w:p>
              </w:tc>
              <w:tc>
                <w:tcPr>
                  <w:tcW w:w="1235" w:type="dxa"/>
                  <w:tcBorders>
                    <w:top w:val="nil"/>
                    <w:left w:val="nil"/>
                    <w:bottom w:val="single" w:sz="4" w:space="0" w:color="auto"/>
                    <w:right w:val="single" w:sz="4" w:space="0" w:color="auto"/>
                  </w:tcBorders>
                  <w:shd w:val="clear" w:color="000000" w:fill="FFFFFF"/>
                  <w:vAlign w:val="center"/>
                  <w:hideMark/>
                </w:tcPr>
                <w:p w14:paraId="56C1D815"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58B8A33" w14:textId="77777777" w:rsidR="00A779B1" w:rsidRPr="00A779B1" w:rsidRDefault="00A779B1" w:rsidP="00A779B1">
                  <w:pPr>
                    <w:jc w:val="center"/>
                    <w:rPr>
                      <w:color w:val="000000"/>
                    </w:rPr>
                  </w:pPr>
                  <w:r w:rsidRPr="00A779B1">
                    <w:rPr>
                      <w:color w:val="000000"/>
                    </w:rPr>
                    <w:t xml:space="preserve">Рентгеноконтрастный костный цемент </w:t>
                  </w:r>
                </w:p>
              </w:tc>
              <w:tc>
                <w:tcPr>
                  <w:tcW w:w="901" w:type="dxa"/>
                  <w:tcBorders>
                    <w:top w:val="nil"/>
                    <w:left w:val="nil"/>
                    <w:bottom w:val="single" w:sz="4" w:space="0" w:color="auto"/>
                    <w:right w:val="single" w:sz="4" w:space="0" w:color="auto"/>
                  </w:tcBorders>
                  <w:shd w:val="clear" w:color="000000" w:fill="FFFFFF"/>
                  <w:noWrap/>
                  <w:vAlign w:val="center"/>
                  <w:hideMark/>
                </w:tcPr>
                <w:p w14:paraId="3541A7EF"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32D45AC2"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90</w:t>
                  </w:r>
                </w:p>
              </w:tc>
              <w:tc>
                <w:tcPr>
                  <w:tcW w:w="1029" w:type="dxa"/>
                  <w:tcBorders>
                    <w:top w:val="nil"/>
                    <w:left w:val="nil"/>
                    <w:bottom w:val="single" w:sz="4" w:space="0" w:color="auto"/>
                    <w:right w:val="single" w:sz="4" w:space="0" w:color="auto"/>
                  </w:tcBorders>
                  <w:shd w:val="clear" w:color="000000" w:fill="FFFFFF"/>
                  <w:vAlign w:val="center"/>
                  <w:hideMark/>
                </w:tcPr>
                <w:p w14:paraId="17AAA3A3"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85471EB"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2AA305B6"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B1ED994"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798DE106" w14:textId="77777777" w:rsidR="00A779B1" w:rsidRPr="00A779B1" w:rsidRDefault="00A779B1" w:rsidP="00A779B1">
                  <w:pPr>
                    <w:jc w:val="center"/>
                    <w:rPr>
                      <w:color w:val="000000"/>
                      <w:sz w:val="18"/>
                      <w:szCs w:val="18"/>
                    </w:rPr>
                  </w:pPr>
                  <w:r w:rsidRPr="00A779B1">
                    <w:rPr>
                      <w:color w:val="000000"/>
                      <w:sz w:val="18"/>
                      <w:szCs w:val="18"/>
                    </w:rPr>
                    <w:t>2138400</w:t>
                  </w:r>
                </w:p>
              </w:tc>
            </w:tr>
            <w:tr w:rsidR="00A779B1" w:rsidRPr="00A779B1" w14:paraId="23B3C0F0"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AF49933" w14:textId="77777777" w:rsidR="00A779B1" w:rsidRPr="00A779B1" w:rsidRDefault="00A779B1" w:rsidP="00A779B1">
                  <w:pPr>
                    <w:jc w:val="center"/>
                    <w:rPr>
                      <w:color w:val="000000"/>
                      <w:sz w:val="18"/>
                      <w:szCs w:val="18"/>
                    </w:rPr>
                  </w:pPr>
                  <w:r w:rsidRPr="00A779B1">
                    <w:rPr>
                      <w:color w:val="000000"/>
                      <w:sz w:val="18"/>
                      <w:szCs w:val="18"/>
                    </w:rPr>
                    <w:t>88</w:t>
                  </w:r>
                </w:p>
              </w:tc>
              <w:tc>
                <w:tcPr>
                  <w:tcW w:w="1235" w:type="dxa"/>
                  <w:tcBorders>
                    <w:top w:val="nil"/>
                    <w:left w:val="nil"/>
                    <w:bottom w:val="single" w:sz="4" w:space="0" w:color="auto"/>
                    <w:right w:val="single" w:sz="4" w:space="0" w:color="auto"/>
                  </w:tcBorders>
                  <w:shd w:val="clear" w:color="000000" w:fill="FFFFFF"/>
                  <w:vAlign w:val="center"/>
                  <w:hideMark/>
                </w:tcPr>
                <w:p w14:paraId="64A5FE76"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4F1FD2E7" w14:textId="77777777" w:rsidR="00A779B1" w:rsidRPr="00A779B1" w:rsidRDefault="00A779B1" w:rsidP="00A779B1">
                  <w:pPr>
                    <w:jc w:val="center"/>
                    <w:rPr>
                      <w:color w:val="000000"/>
                    </w:rPr>
                  </w:pPr>
                  <w:r w:rsidRPr="00A779B1">
                    <w:rPr>
                      <w:color w:val="000000"/>
                    </w:rPr>
                    <w:t>Микровинт 2.7x10, 2.7x12</w:t>
                  </w:r>
                </w:p>
              </w:tc>
              <w:tc>
                <w:tcPr>
                  <w:tcW w:w="901" w:type="dxa"/>
                  <w:tcBorders>
                    <w:top w:val="nil"/>
                    <w:left w:val="nil"/>
                    <w:bottom w:val="single" w:sz="4" w:space="0" w:color="auto"/>
                    <w:right w:val="single" w:sz="4" w:space="0" w:color="auto"/>
                  </w:tcBorders>
                  <w:shd w:val="clear" w:color="000000" w:fill="FFFFFF"/>
                  <w:noWrap/>
                  <w:vAlign w:val="center"/>
                  <w:hideMark/>
                </w:tcPr>
                <w:p w14:paraId="12EAC030"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52DBA3D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4F2A387D"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21C60022"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43FFE155"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A745092"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6B43D0F2" w14:textId="77777777" w:rsidR="00A779B1" w:rsidRPr="00A779B1" w:rsidRDefault="00A779B1" w:rsidP="00A779B1">
                  <w:pPr>
                    <w:jc w:val="center"/>
                    <w:rPr>
                      <w:color w:val="000000"/>
                      <w:sz w:val="18"/>
                      <w:szCs w:val="18"/>
                    </w:rPr>
                  </w:pPr>
                  <w:r w:rsidRPr="00A779B1">
                    <w:rPr>
                      <w:color w:val="000000"/>
                      <w:sz w:val="18"/>
                      <w:szCs w:val="18"/>
                    </w:rPr>
                    <w:t>74290</w:t>
                  </w:r>
                </w:p>
              </w:tc>
            </w:tr>
            <w:tr w:rsidR="00A779B1" w:rsidRPr="00A779B1" w14:paraId="7E75BD57" w14:textId="77777777" w:rsidTr="00A779B1">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1FD75C1" w14:textId="77777777" w:rsidR="00A779B1" w:rsidRPr="00A779B1" w:rsidRDefault="00A779B1" w:rsidP="00A779B1">
                  <w:pPr>
                    <w:jc w:val="center"/>
                    <w:rPr>
                      <w:color w:val="000000"/>
                      <w:sz w:val="18"/>
                      <w:szCs w:val="18"/>
                    </w:rPr>
                  </w:pPr>
                  <w:r w:rsidRPr="00A779B1">
                    <w:rPr>
                      <w:color w:val="000000"/>
                      <w:sz w:val="18"/>
                      <w:szCs w:val="18"/>
                    </w:rPr>
                    <w:lastRenderedPageBreak/>
                    <w:t>89</w:t>
                  </w:r>
                </w:p>
              </w:tc>
              <w:tc>
                <w:tcPr>
                  <w:tcW w:w="1235" w:type="dxa"/>
                  <w:tcBorders>
                    <w:top w:val="nil"/>
                    <w:left w:val="nil"/>
                    <w:bottom w:val="single" w:sz="4" w:space="0" w:color="auto"/>
                    <w:right w:val="single" w:sz="4" w:space="0" w:color="auto"/>
                  </w:tcBorders>
                  <w:shd w:val="clear" w:color="000000" w:fill="FFFFFF"/>
                  <w:vAlign w:val="center"/>
                  <w:hideMark/>
                </w:tcPr>
                <w:p w14:paraId="339B3A4A" w14:textId="77777777" w:rsidR="00A779B1" w:rsidRPr="00A779B1" w:rsidRDefault="00A779B1" w:rsidP="00A779B1">
                  <w:pPr>
                    <w:jc w:val="center"/>
                    <w:rPr>
                      <w:color w:val="000000"/>
                      <w:sz w:val="18"/>
                      <w:szCs w:val="18"/>
                    </w:rPr>
                  </w:pPr>
                  <w:r w:rsidRPr="00A779B1">
                    <w:rPr>
                      <w:color w:val="000000"/>
                      <w:sz w:val="18"/>
                      <w:szCs w:val="18"/>
                    </w:rPr>
                    <w:t>ГКП на ПХВ «АМКБ»</w:t>
                  </w:r>
                </w:p>
              </w:tc>
              <w:tc>
                <w:tcPr>
                  <w:tcW w:w="3160" w:type="dxa"/>
                  <w:tcBorders>
                    <w:top w:val="nil"/>
                    <w:left w:val="nil"/>
                    <w:bottom w:val="single" w:sz="4" w:space="0" w:color="auto"/>
                    <w:right w:val="single" w:sz="4" w:space="0" w:color="auto"/>
                  </w:tcBorders>
                  <w:shd w:val="clear" w:color="000000" w:fill="FFFFFF"/>
                  <w:vAlign w:val="center"/>
                  <w:hideMark/>
                </w:tcPr>
                <w:p w14:paraId="6518062B" w14:textId="77777777" w:rsidR="00A779B1" w:rsidRPr="00A779B1" w:rsidRDefault="00A779B1" w:rsidP="00A779B1">
                  <w:pPr>
                    <w:jc w:val="center"/>
                    <w:rPr>
                      <w:color w:val="000000"/>
                    </w:rPr>
                  </w:pPr>
                  <w:r w:rsidRPr="00A779B1">
                    <w:rPr>
                      <w:color w:val="000000"/>
                    </w:rPr>
                    <w:t>Винты компрессионные</w:t>
                  </w:r>
                </w:p>
              </w:tc>
              <w:tc>
                <w:tcPr>
                  <w:tcW w:w="901" w:type="dxa"/>
                  <w:tcBorders>
                    <w:top w:val="nil"/>
                    <w:left w:val="nil"/>
                    <w:bottom w:val="single" w:sz="4" w:space="0" w:color="auto"/>
                    <w:right w:val="single" w:sz="4" w:space="0" w:color="auto"/>
                  </w:tcBorders>
                  <w:shd w:val="clear" w:color="000000" w:fill="FFFFFF"/>
                  <w:noWrap/>
                  <w:vAlign w:val="center"/>
                  <w:hideMark/>
                </w:tcPr>
                <w:p w14:paraId="65B17EEE" w14:textId="77777777" w:rsidR="00A779B1" w:rsidRPr="00A779B1" w:rsidRDefault="00A779B1" w:rsidP="00A779B1">
                  <w:pPr>
                    <w:jc w:val="center"/>
                    <w:rPr>
                      <w:sz w:val="18"/>
                      <w:szCs w:val="18"/>
                    </w:rPr>
                  </w:pPr>
                  <w:r w:rsidRPr="00A779B1">
                    <w:rPr>
                      <w:sz w:val="18"/>
                      <w:szCs w:val="18"/>
                    </w:rPr>
                    <w:t>шт</w:t>
                  </w:r>
                </w:p>
              </w:tc>
              <w:tc>
                <w:tcPr>
                  <w:tcW w:w="948" w:type="dxa"/>
                  <w:tcBorders>
                    <w:top w:val="nil"/>
                    <w:left w:val="nil"/>
                    <w:bottom w:val="single" w:sz="4" w:space="0" w:color="auto"/>
                    <w:right w:val="single" w:sz="4" w:space="0" w:color="auto"/>
                  </w:tcBorders>
                  <w:shd w:val="clear" w:color="000000" w:fill="FFFFFF"/>
                  <w:noWrap/>
                  <w:vAlign w:val="center"/>
                  <w:hideMark/>
                </w:tcPr>
                <w:p w14:paraId="655F4C1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13F73A8B" w14:textId="77777777" w:rsidR="00A779B1" w:rsidRPr="00A779B1" w:rsidRDefault="00A779B1" w:rsidP="00A779B1">
                  <w:pPr>
                    <w:jc w:val="center"/>
                    <w:rPr>
                      <w:color w:val="000000"/>
                      <w:sz w:val="18"/>
                      <w:szCs w:val="18"/>
                    </w:rPr>
                  </w:pPr>
                  <w:r w:rsidRPr="00A779B1">
                    <w:rPr>
                      <w:color w:val="000000"/>
                      <w:sz w:val="18"/>
                      <w:szCs w:val="18"/>
                    </w:rPr>
                    <w:t>DDP</w:t>
                  </w:r>
                </w:p>
              </w:tc>
              <w:tc>
                <w:tcPr>
                  <w:tcW w:w="2819" w:type="dxa"/>
                  <w:tcBorders>
                    <w:top w:val="nil"/>
                    <w:left w:val="nil"/>
                    <w:bottom w:val="single" w:sz="4" w:space="0" w:color="auto"/>
                    <w:right w:val="single" w:sz="4" w:space="0" w:color="auto"/>
                  </w:tcBorders>
                  <w:shd w:val="clear" w:color="000000" w:fill="FFFFFF"/>
                  <w:vAlign w:val="center"/>
                  <w:hideMark/>
                </w:tcPr>
                <w:p w14:paraId="0E8DA9B6" w14:textId="77777777" w:rsidR="00A779B1" w:rsidRPr="00A779B1" w:rsidRDefault="00A779B1" w:rsidP="00A779B1">
                  <w:pPr>
                    <w:jc w:val="center"/>
                    <w:rPr>
                      <w:color w:val="000000"/>
                      <w:sz w:val="18"/>
                      <w:szCs w:val="18"/>
                    </w:rPr>
                  </w:pPr>
                  <w:r w:rsidRPr="00A779B1">
                    <w:rPr>
                      <w:color w:val="000000"/>
                      <w:sz w:val="18"/>
                      <w:szCs w:val="18"/>
                    </w:rPr>
                    <w:t>в течение 3 рабочих дней с даты получения заявки от Заказчика до 31.12.2025 г.</w:t>
                  </w:r>
                </w:p>
              </w:tc>
              <w:tc>
                <w:tcPr>
                  <w:tcW w:w="1559" w:type="dxa"/>
                  <w:tcBorders>
                    <w:top w:val="nil"/>
                    <w:left w:val="nil"/>
                    <w:bottom w:val="single" w:sz="4" w:space="0" w:color="auto"/>
                    <w:right w:val="single" w:sz="4" w:space="0" w:color="auto"/>
                  </w:tcBorders>
                  <w:shd w:val="clear" w:color="000000" w:fill="FFFFFF"/>
                  <w:vAlign w:val="center"/>
                  <w:hideMark/>
                </w:tcPr>
                <w:p w14:paraId="6BB45BF8" w14:textId="77777777" w:rsidR="00A779B1" w:rsidRPr="00A779B1" w:rsidRDefault="00A779B1" w:rsidP="00A779B1">
                  <w:pPr>
                    <w:jc w:val="center"/>
                    <w:rPr>
                      <w:color w:val="000000"/>
                      <w:sz w:val="18"/>
                      <w:szCs w:val="18"/>
                    </w:rPr>
                  </w:pPr>
                  <w:r w:rsidRPr="00A779B1">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139236C" w14:textId="77777777" w:rsidR="00A779B1" w:rsidRPr="00A779B1" w:rsidRDefault="00A779B1" w:rsidP="00A779B1">
                  <w:pPr>
                    <w:jc w:val="center"/>
                    <w:rPr>
                      <w:color w:val="000000"/>
                      <w:sz w:val="18"/>
                      <w:szCs w:val="18"/>
                    </w:rPr>
                  </w:pPr>
                  <w:r w:rsidRPr="00A779B1">
                    <w:rPr>
                      <w:color w:val="000000"/>
                      <w:sz w:val="18"/>
                      <w:szCs w:val="18"/>
                    </w:rPr>
                    <w:t>0</w:t>
                  </w:r>
                </w:p>
              </w:tc>
              <w:tc>
                <w:tcPr>
                  <w:tcW w:w="1616" w:type="dxa"/>
                  <w:tcBorders>
                    <w:top w:val="nil"/>
                    <w:left w:val="nil"/>
                    <w:bottom w:val="single" w:sz="4" w:space="0" w:color="auto"/>
                    <w:right w:val="single" w:sz="4" w:space="0" w:color="auto"/>
                  </w:tcBorders>
                  <w:shd w:val="clear" w:color="000000" w:fill="FFFFFF"/>
                  <w:vAlign w:val="center"/>
                  <w:hideMark/>
                </w:tcPr>
                <w:p w14:paraId="0810901F" w14:textId="77777777" w:rsidR="00A779B1" w:rsidRPr="00A779B1" w:rsidRDefault="00A779B1" w:rsidP="00A779B1">
                  <w:pPr>
                    <w:jc w:val="center"/>
                    <w:rPr>
                      <w:color w:val="000000"/>
                      <w:sz w:val="18"/>
                      <w:szCs w:val="18"/>
                    </w:rPr>
                  </w:pPr>
                  <w:r w:rsidRPr="00A779B1">
                    <w:rPr>
                      <w:color w:val="000000"/>
                      <w:sz w:val="18"/>
                      <w:szCs w:val="18"/>
                    </w:rPr>
                    <w:t>93500</w:t>
                  </w:r>
                </w:p>
              </w:tc>
            </w:tr>
            <w:tr w:rsidR="00A779B1" w:rsidRPr="00A779B1" w14:paraId="01FCD8E4" w14:textId="77777777" w:rsidTr="00A779B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EDB446"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auto" w:fill="auto"/>
                  <w:noWrap/>
                  <w:vAlign w:val="bottom"/>
                  <w:hideMark/>
                </w:tcPr>
                <w:p w14:paraId="0B298E77"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3160" w:type="dxa"/>
                  <w:tcBorders>
                    <w:top w:val="nil"/>
                    <w:left w:val="nil"/>
                    <w:bottom w:val="single" w:sz="4" w:space="0" w:color="auto"/>
                    <w:right w:val="single" w:sz="4" w:space="0" w:color="auto"/>
                  </w:tcBorders>
                  <w:shd w:val="clear" w:color="auto" w:fill="auto"/>
                  <w:noWrap/>
                  <w:vAlign w:val="bottom"/>
                  <w:hideMark/>
                </w:tcPr>
                <w:p w14:paraId="544B2513" w14:textId="77777777" w:rsidR="00A779B1" w:rsidRPr="00A779B1" w:rsidRDefault="00A779B1" w:rsidP="00A779B1">
                  <w:pPr>
                    <w:jc w:val="center"/>
                    <w:rPr>
                      <w:b/>
                      <w:bCs/>
                      <w:color w:val="000000"/>
                      <w:sz w:val="22"/>
                      <w:szCs w:val="22"/>
                    </w:rPr>
                  </w:pPr>
                  <w:r w:rsidRPr="00A779B1">
                    <w:rPr>
                      <w:b/>
                      <w:bCs/>
                      <w:color w:val="000000"/>
                      <w:sz w:val="22"/>
                      <w:szCs w:val="22"/>
                    </w:rPr>
                    <w:t>ИТОГО</w:t>
                  </w:r>
                </w:p>
              </w:tc>
              <w:tc>
                <w:tcPr>
                  <w:tcW w:w="901" w:type="dxa"/>
                  <w:tcBorders>
                    <w:top w:val="nil"/>
                    <w:left w:val="nil"/>
                    <w:bottom w:val="single" w:sz="4" w:space="0" w:color="auto"/>
                    <w:right w:val="single" w:sz="4" w:space="0" w:color="auto"/>
                  </w:tcBorders>
                  <w:shd w:val="clear" w:color="auto" w:fill="auto"/>
                  <w:noWrap/>
                  <w:vAlign w:val="bottom"/>
                  <w:hideMark/>
                </w:tcPr>
                <w:p w14:paraId="61DA2C6E"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948" w:type="dxa"/>
                  <w:tcBorders>
                    <w:top w:val="nil"/>
                    <w:left w:val="nil"/>
                    <w:bottom w:val="single" w:sz="4" w:space="0" w:color="auto"/>
                    <w:right w:val="single" w:sz="4" w:space="0" w:color="auto"/>
                  </w:tcBorders>
                  <w:shd w:val="clear" w:color="000000" w:fill="FFFFFF"/>
                  <w:noWrap/>
                  <w:vAlign w:val="bottom"/>
                  <w:hideMark/>
                </w:tcPr>
                <w:p w14:paraId="09E772B2"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1029" w:type="dxa"/>
                  <w:tcBorders>
                    <w:top w:val="nil"/>
                    <w:left w:val="nil"/>
                    <w:bottom w:val="single" w:sz="4" w:space="0" w:color="auto"/>
                    <w:right w:val="single" w:sz="4" w:space="0" w:color="auto"/>
                  </w:tcBorders>
                  <w:shd w:val="clear" w:color="auto" w:fill="auto"/>
                  <w:noWrap/>
                  <w:vAlign w:val="bottom"/>
                  <w:hideMark/>
                </w:tcPr>
                <w:p w14:paraId="0F27DE60"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2819" w:type="dxa"/>
                  <w:tcBorders>
                    <w:top w:val="nil"/>
                    <w:left w:val="nil"/>
                    <w:bottom w:val="single" w:sz="4" w:space="0" w:color="auto"/>
                    <w:right w:val="single" w:sz="4" w:space="0" w:color="auto"/>
                  </w:tcBorders>
                  <w:shd w:val="clear" w:color="auto" w:fill="auto"/>
                  <w:noWrap/>
                  <w:vAlign w:val="bottom"/>
                  <w:hideMark/>
                </w:tcPr>
                <w:p w14:paraId="078AB5D6"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F6E859E"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958" w:type="dxa"/>
                  <w:tcBorders>
                    <w:top w:val="nil"/>
                    <w:left w:val="nil"/>
                    <w:bottom w:val="single" w:sz="4" w:space="0" w:color="auto"/>
                    <w:right w:val="single" w:sz="4" w:space="0" w:color="auto"/>
                  </w:tcBorders>
                  <w:shd w:val="clear" w:color="auto" w:fill="auto"/>
                  <w:noWrap/>
                  <w:vAlign w:val="bottom"/>
                  <w:hideMark/>
                </w:tcPr>
                <w:p w14:paraId="7E08E50C" w14:textId="77777777" w:rsidR="00A779B1" w:rsidRPr="00A779B1" w:rsidRDefault="00A779B1" w:rsidP="00A779B1">
                  <w:pPr>
                    <w:rPr>
                      <w:rFonts w:ascii="Calibri" w:hAnsi="Calibri" w:cs="Calibri"/>
                      <w:color w:val="000000"/>
                      <w:sz w:val="22"/>
                      <w:szCs w:val="22"/>
                    </w:rPr>
                  </w:pPr>
                  <w:r w:rsidRPr="00A779B1">
                    <w:rPr>
                      <w:rFonts w:ascii="Calibri" w:hAnsi="Calibri" w:cs="Calibri"/>
                      <w:color w:val="000000"/>
                      <w:sz w:val="22"/>
                      <w:szCs w:val="22"/>
                    </w:rPr>
                    <w:t> </w:t>
                  </w:r>
                </w:p>
              </w:tc>
              <w:tc>
                <w:tcPr>
                  <w:tcW w:w="1616" w:type="dxa"/>
                  <w:tcBorders>
                    <w:top w:val="nil"/>
                    <w:left w:val="nil"/>
                    <w:bottom w:val="single" w:sz="4" w:space="0" w:color="auto"/>
                    <w:right w:val="single" w:sz="4" w:space="0" w:color="auto"/>
                  </w:tcBorders>
                  <w:shd w:val="clear" w:color="auto" w:fill="auto"/>
                  <w:noWrap/>
                  <w:vAlign w:val="center"/>
                  <w:hideMark/>
                </w:tcPr>
                <w:p w14:paraId="3647F7DE" w14:textId="77777777" w:rsidR="00A779B1" w:rsidRPr="00A779B1" w:rsidRDefault="00A779B1" w:rsidP="00A779B1">
                  <w:pPr>
                    <w:jc w:val="center"/>
                    <w:rPr>
                      <w:b/>
                      <w:bCs/>
                      <w:color w:val="000000"/>
                      <w:sz w:val="22"/>
                      <w:szCs w:val="22"/>
                    </w:rPr>
                  </w:pPr>
                  <w:r w:rsidRPr="00A779B1">
                    <w:rPr>
                      <w:b/>
                      <w:bCs/>
                      <w:color w:val="000000"/>
                      <w:sz w:val="22"/>
                      <w:szCs w:val="22"/>
                    </w:rPr>
                    <w:t>141 655 078,00</w:t>
                  </w:r>
                </w:p>
              </w:tc>
            </w:tr>
          </w:tbl>
          <w:p w14:paraId="48C8688A" w14:textId="2BC16CA8" w:rsidR="0048063D" w:rsidRPr="000B133E" w:rsidRDefault="0048063D" w:rsidP="00D831A1">
            <w:pPr>
              <w:jc w:val="center"/>
              <w:rPr>
                <w:b/>
                <w:bCs/>
                <w:sz w:val="24"/>
                <w:szCs w:val="24"/>
              </w:rPr>
            </w:pPr>
          </w:p>
          <w:p w14:paraId="4B5F4E2C" w14:textId="77777777" w:rsidR="00D831A1" w:rsidRPr="000B133E" w:rsidRDefault="00D831A1" w:rsidP="00D831A1">
            <w:pPr>
              <w:jc w:val="center"/>
              <w:rPr>
                <w:b/>
                <w:bCs/>
                <w:sz w:val="24"/>
                <w:szCs w:val="24"/>
              </w:rPr>
            </w:pPr>
          </w:p>
        </w:tc>
      </w:tr>
      <w:tr w:rsidR="000B133E" w:rsidRPr="000B133E" w14:paraId="68A14A0B" w14:textId="77777777" w:rsidTr="004216D9">
        <w:trPr>
          <w:trHeight w:val="375"/>
        </w:trPr>
        <w:tc>
          <w:tcPr>
            <w:tcW w:w="15317" w:type="dxa"/>
            <w:gridSpan w:val="10"/>
            <w:tcBorders>
              <w:top w:val="nil"/>
              <w:left w:val="nil"/>
              <w:bottom w:val="nil"/>
              <w:right w:val="nil"/>
            </w:tcBorders>
            <w:shd w:val="clear" w:color="000000" w:fill="FFFFFF"/>
            <w:vAlign w:val="center"/>
          </w:tcPr>
          <w:p w14:paraId="020DDB43" w14:textId="77777777" w:rsidR="000B133E" w:rsidRPr="000B133E" w:rsidRDefault="000B133E" w:rsidP="00CB75AF">
            <w:pPr>
              <w:jc w:val="right"/>
              <w:rPr>
                <w:bCs/>
                <w:i/>
                <w:sz w:val="24"/>
                <w:szCs w:val="24"/>
              </w:rPr>
            </w:pPr>
          </w:p>
        </w:tc>
      </w:tr>
      <w:tr w:rsidR="000B133E" w:rsidRPr="000B133E" w14:paraId="7A05A7E2" w14:textId="77777777" w:rsidTr="004216D9">
        <w:trPr>
          <w:trHeight w:val="375"/>
        </w:trPr>
        <w:tc>
          <w:tcPr>
            <w:tcW w:w="15317" w:type="dxa"/>
            <w:gridSpan w:val="10"/>
            <w:tcBorders>
              <w:top w:val="nil"/>
              <w:left w:val="nil"/>
              <w:bottom w:val="nil"/>
              <w:right w:val="nil"/>
            </w:tcBorders>
            <w:shd w:val="clear" w:color="000000" w:fill="FFFFFF"/>
            <w:vAlign w:val="center"/>
          </w:tcPr>
          <w:p w14:paraId="35D6519C" w14:textId="77777777" w:rsidR="000B133E" w:rsidRPr="000B133E" w:rsidRDefault="000B133E" w:rsidP="000B133E">
            <w:pPr>
              <w:rPr>
                <w:bCs/>
                <w:i/>
                <w:sz w:val="24"/>
                <w:szCs w:val="24"/>
              </w:rPr>
            </w:pPr>
          </w:p>
        </w:tc>
      </w:tr>
      <w:tr w:rsidR="00DB3645" w:rsidRPr="000B133E" w14:paraId="0C97CE9A" w14:textId="77777777" w:rsidTr="004216D9">
        <w:trPr>
          <w:trHeight w:val="390"/>
        </w:trPr>
        <w:tc>
          <w:tcPr>
            <w:tcW w:w="15317" w:type="dxa"/>
            <w:gridSpan w:val="10"/>
            <w:tcBorders>
              <w:top w:val="nil"/>
              <w:left w:val="nil"/>
              <w:bottom w:val="nil"/>
              <w:right w:val="nil"/>
            </w:tcBorders>
            <w:shd w:val="clear" w:color="000000" w:fill="FFFFFF"/>
            <w:vAlign w:val="center"/>
            <w:hideMark/>
          </w:tcPr>
          <w:p w14:paraId="12E23F01" w14:textId="77777777" w:rsidR="00DB3645" w:rsidRPr="000B133E" w:rsidRDefault="00DB3645" w:rsidP="00DB3645">
            <w:pPr>
              <w:rPr>
                <w:b/>
                <w:bCs/>
                <w:i/>
                <w:iCs/>
                <w:sz w:val="24"/>
                <w:szCs w:val="24"/>
              </w:rPr>
            </w:pPr>
            <w:r w:rsidRPr="000B133E">
              <w:rPr>
                <w:b/>
                <w:bCs/>
                <w:i/>
                <w:iCs/>
                <w:sz w:val="24"/>
                <w:szCs w:val="24"/>
              </w:rPr>
              <w:t>* Полное описание товаров указывается в технической спецификации.</w:t>
            </w:r>
          </w:p>
        </w:tc>
      </w:tr>
      <w:tr w:rsidR="00DB3645" w:rsidRPr="000B133E" w14:paraId="742C387C" w14:textId="77777777" w:rsidTr="004216D9">
        <w:trPr>
          <w:trHeight w:val="375"/>
        </w:trPr>
        <w:tc>
          <w:tcPr>
            <w:tcW w:w="750" w:type="dxa"/>
            <w:tcBorders>
              <w:top w:val="nil"/>
              <w:left w:val="nil"/>
              <w:bottom w:val="nil"/>
              <w:right w:val="nil"/>
            </w:tcBorders>
            <w:shd w:val="clear" w:color="000000" w:fill="FFFFFF"/>
            <w:vAlign w:val="center"/>
          </w:tcPr>
          <w:p w14:paraId="36DD9721" w14:textId="77777777" w:rsidR="00DB3645" w:rsidRPr="000B133E" w:rsidRDefault="00DB3645" w:rsidP="00DB3645">
            <w:pPr>
              <w:rPr>
                <w:b/>
                <w:bCs/>
                <w:sz w:val="24"/>
                <w:szCs w:val="24"/>
              </w:rPr>
            </w:pPr>
          </w:p>
        </w:tc>
        <w:tc>
          <w:tcPr>
            <w:tcW w:w="1422" w:type="dxa"/>
            <w:tcBorders>
              <w:top w:val="nil"/>
              <w:left w:val="nil"/>
              <w:bottom w:val="nil"/>
              <w:right w:val="nil"/>
            </w:tcBorders>
            <w:shd w:val="clear" w:color="000000" w:fill="FFFFFF"/>
            <w:vAlign w:val="center"/>
            <w:hideMark/>
          </w:tcPr>
          <w:p w14:paraId="6DFB94C4" w14:textId="77777777" w:rsidR="00DB3645" w:rsidRPr="000B133E" w:rsidRDefault="00DB3645" w:rsidP="00DB3645">
            <w:pPr>
              <w:rPr>
                <w:sz w:val="24"/>
                <w:szCs w:val="24"/>
              </w:rPr>
            </w:pPr>
          </w:p>
        </w:tc>
        <w:tc>
          <w:tcPr>
            <w:tcW w:w="3363" w:type="dxa"/>
            <w:tcBorders>
              <w:top w:val="nil"/>
              <w:left w:val="nil"/>
              <w:bottom w:val="nil"/>
              <w:right w:val="nil"/>
            </w:tcBorders>
            <w:shd w:val="clear" w:color="000000" w:fill="FFFFFF"/>
            <w:vAlign w:val="center"/>
            <w:hideMark/>
          </w:tcPr>
          <w:p w14:paraId="678723DA" w14:textId="77777777" w:rsidR="00DB3645" w:rsidRPr="000B133E" w:rsidRDefault="00DB3645" w:rsidP="00DB3645">
            <w:pPr>
              <w:rPr>
                <w:sz w:val="24"/>
                <w:szCs w:val="24"/>
              </w:rPr>
            </w:pPr>
            <w:r w:rsidRPr="000B133E">
              <w:rPr>
                <w:sz w:val="24"/>
                <w:szCs w:val="24"/>
              </w:rPr>
              <w:t> </w:t>
            </w:r>
          </w:p>
        </w:tc>
        <w:tc>
          <w:tcPr>
            <w:tcW w:w="994" w:type="dxa"/>
            <w:tcBorders>
              <w:top w:val="nil"/>
              <w:left w:val="nil"/>
              <w:bottom w:val="nil"/>
              <w:right w:val="nil"/>
            </w:tcBorders>
            <w:shd w:val="clear" w:color="000000" w:fill="FFFFFF"/>
            <w:vAlign w:val="center"/>
            <w:hideMark/>
          </w:tcPr>
          <w:p w14:paraId="46775DC1" w14:textId="77777777" w:rsidR="00DB3645" w:rsidRPr="000B133E" w:rsidRDefault="00DB3645" w:rsidP="00DB3645">
            <w:pPr>
              <w:jc w:val="center"/>
              <w:rPr>
                <w:sz w:val="24"/>
                <w:szCs w:val="24"/>
              </w:rPr>
            </w:pPr>
            <w:r w:rsidRPr="000B133E">
              <w:rPr>
                <w:sz w:val="24"/>
                <w:szCs w:val="24"/>
              </w:rPr>
              <w:t> </w:t>
            </w:r>
          </w:p>
        </w:tc>
        <w:tc>
          <w:tcPr>
            <w:tcW w:w="903" w:type="dxa"/>
            <w:tcBorders>
              <w:top w:val="nil"/>
              <w:left w:val="nil"/>
              <w:bottom w:val="nil"/>
              <w:right w:val="nil"/>
            </w:tcBorders>
            <w:shd w:val="clear" w:color="000000" w:fill="FFFFFF"/>
            <w:vAlign w:val="center"/>
            <w:hideMark/>
          </w:tcPr>
          <w:p w14:paraId="6C547CBE" w14:textId="77777777" w:rsidR="00DB3645" w:rsidRPr="000B133E" w:rsidRDefault="00DB3645" w:rsidP="00DB3645">
            <w:pPr>
              <w:jc w:val="center"/>
              <w:rPr>
                <w:sz w:val="24"/>
                <w:szCs w:val="24"/>
              </w:rPr>
            </w:pPr>
            <w:r w:rsidRPr="000B133E">
              <w:rPr>
                <w:sz w:val="24"/>
                <w:szCs w:val="24"/>
              </w:rPr>
              <w:t> </w:t>
            </w:r>
          </w:p>
        </w:tc>
        <w:tc>
          <w:tcPr>
            <w:tcW w:w="1265" w:type="dxa"/>
            <w:tcBorders>
              <w:top w:val="nil"/>
              <w:left w:val="nil"/>
              <w:bottom w:val="nil"/>
              <w:right w:val="nil"/>
            </w:tcBorders>
            <w:shd w:val="clear" w:color="000000" w:fill="FFFFFF"/>
            <w:vAlign w:val="center"/>
            <w:hideMark/>
          </w:tcPr>
          <w:p w14:paraId="004277BE" w14:textId="77777777" w:rsidR="00DB3645" w:rsidRPr="000B133E" w:rsidRDefault="00DB3645" w:rsidP="00DB3645">
            <w:pPr>
              <w:jc w:val="center"/>
              <w:rPr>
                <w:sz w:val="24"/>
                <w:szCs w:val="24"/>
              </w:rPr>
            </w:pPr>
            <w:r w:rsidRPr="000B133E">
              <w:rPr>
                <w:sz w:val="24"/>
                <w:szCs w:val="24"/>
              </w:rPr>
              <w:t> </w:t>
            </w:r>
          </w:p>
        </w:tc>
        <w:tc>
          <w:tcPr>
            <w:tcW w:w="2650" w:type="dxa"/>
            <w:tcBorders>
              <w:top w:val="nil"/>
              <w:left w:val="nil"/>
              <w:bottom w:val="nil"/>
              <w:right w:val="nil"/>
            </w:tcBorders>
            <w:shd w:val="clear" w:color="000000" w:fill="FFFFFF"/>
            <w:vAlign w:val="center"/>
            <w:hideMark/>
          </w:tcPr>
          <w:p w14:paraId="10F86B19" w14:textId="77777777" w:rsidR="00DB3645" w:rsidRPr="000B133E" w:rsidRDefault="00DB3645" w:rsidP="00DB3645">
            <w:pPr>
              <w:jc w:val="center"/>
              <w:rPr>
                <w:sz w:val="24"/>
                <w:szCs w:val="24"/>
              </w:rPr>
            </w:pPr>
            <w:r w:rsidRPr="000B133E">
              <w:rPr>
                <w:sz w:val="24"/>
                <w:szCs w:val="24"/>
              </w:rPr>
              <w:t> </w:t>
            </w:r>
          </w:p>
        </w:tc>
        <w:tc>
          <w:tcPr>
            <w:tcW w:w="1486" w:type="dxa"/>
            <w:tcBorders>
              <w:top w:val="nil"/>
              <w:left w:val="nil"/>
              <w:bottom w:val="nil"/>
              <w:right w:val="nil"/>
            </w:tcBorders>
            <w:shd w:val="clear" w:color="000000" w:fill="FFFFFF"/>
            <w:vAlign w:val="center"/>
            <w:hideMark/>
          </w:tcPr>
          <w:p w14:paraId="253164F8" w14:textId="77777777" w:rsidR="00DB3645" w:rsidRPr="000B133E" w:rsidRDefault="00DB3645" w:rsidP="00DB3645">
            <w:pPr>
              <w:jc w:val="center"/>
              <w:rPr>
                <w:sz w:val="24"/>
                <w:szCs w:val="24"/>
              </w:rPr>
            </w:pPr>
            <w:r w:rsidRPr="000B133E">
              <w:rPr>
                <w:sz w:val="24"/>
                <w:szCs w:val="24"/>
              </w:rPr>
              <w:t> </w:t>
            </w:r>
          </w:p>
        </w:tc>
        <w:tc>
          <w:tcPr>
            <w:tcW w:w="926" w:type="dxa"/>
            <w:tcBorders>
              <w:top w:val="nil"/>
              <w:left w:val="nil"/>
              <w:bottom w:val="nil"/>
              <w:right w:val="nil"/>
            </w:tcBorders>
            <w:shd w:val="clear" w:color="000000" w:fill="FFFFFF"/>
            <w:vAlign w:val="center"/>
            <w:hideMark/>
          </w:tcPr>
          <w:p w14:paraId="72FB397E" w14:textId="77777777" w:rsidR="00DB3645" w:rsidRPr="000B133E" w:rsidRDefault="00DB3645" w:rsidP="00DB3645">
            <w:pPr>
              <w:jc w:val="center"/>
              <w:rPr>
                <w:sz w:val="24"/>
                <w:szCs w:val="24"/>
              </w:rPr>
            </w:pPr>
            <w:r w:rsidRPr="000B133E">
              <w:rPr>
                <w:sz w:val="24"/>
                <w:szCs w:val="24"/>
              </w:rPr>
              <w:t> </w:t>
            </w:r>
          </w:p>
        </w:tc>
        <w:tc>
          <w:tcPr>
            <w:tcW w:w="1558" w:type="dxa"/>
            <w:tcBorders>
              <w:top w:val="nil"/>
              <w:left w:val="nil"/>
              <w:bottom w:val="nil"/>
              <w:right w:val="nil"/>
            </w:tcBorders>
            <w:shd w:val="clear" w:color="000000" w:fill="FFFFFF"/>
            <w:vAlign w:val="center"/>
            <w:hideMark/>
          </w:tcPr>
          <w:p w14:paraId="2AD97A0E" w14:textId="77777777" w:rsidR="00DB3645" w:rsidRPr="000B133E" w:rsidRDefault="00DB3645" w:rsidP="00DB3645">
            <w:pPr>
              <w:jc w:val="right"/>
              <w:rPr>
                <w:b/>
                <w:bCs/>
                <w:sz w:val="24"/>
                <w:szCs w:val="24"/>
              </w:rPr>
            </w:pPr>
            <w:r w:rsidRPr="000B133E">
              <w:rPr>
                <w:b/>
                <w:bCs/>
                <w:sz w:val="24"/>
                <w:szCs w:val="24"/>
              </w:rPr>
              <w:t> </w:t>
            </w:r>
          </w:p>
        </w:tc>
      </w:tr>
      <w:tr w:rsidR="00DB3645" w:rsidRPr="000B133E" w14:paraId="78BEBA91"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5F7FDF3C" w14:textId="13AE2826" w:rsidR="00DB3645" w:rsidRPr="000B133E" w:rsidRDefault="00DB3645" w:rsidP="00DB3645">
            <w:pPr>
              <w:rPr>
                <w:b/>
                <w:bCs/>
                <w:sz w:val="24"/>
                <w:szCs w:val="24"/>
              </w:rPr>
            </w:pPr>
            <w:r w:rsidRPr="000B133E">
              <w:rPr>
                <w:b/>
                <w:bCs/>
                <w:sz w:val="24"/>
                <w:szCs w:val="24"/>
              </w:rPr>
              <w:t>Организатор и Заказчик:</w:t>
            </w:r>
            <w:r w:rsidR="005F4EE7" w:rsidRPr="000B133E">
              <w:rPr>
                <w:b/>
                <w:bCs/>
                <w:sz w:val="24"/>
                <w:szCs w:val="24"/>
              </w:rPr>
              <w:t xml:space="preserve"> Д</w:t>
            </w:r>
            <w:r w:rsidRPr="000B133E">
              <w:rPr>
                <w:b/>
                <w:bCs/>
                <w:sz w:val="24"/>
                <w:szCs w:val="24"/>
              </w:rPr>
              <w:t xml:space="preserve">иректор ГКП на ПХВ «АМКБ» </w:t>
            </w:r>
            <w:bookmarkStart w:id="11" w:name="_Hlk185863232"/>
            <w:r w:rsidRPr="000B133E">
              <w:rPr>
                <w:b/>
                <w:bCs/>
                <w:sz w:val="24"/>
                <w:szCs w:val="24"/>
              </w:rPr>
              <w:t xml:space="preserve">_________________ </w:t>
            </w:r>
            <w:r w:rsidR="0084137B" w:rsidRPr="000B133E">
              <w:rPr>
                <w:b/>
                <w:bCs/>
                <w:sz w:val="24"/>
                <w:szCs w:val="24"/>
                <w:lang w:val="kk-KZ"/>
              </w:rPr>
              <w:t>Э.Берикова</w:t>
            </w:r>
            <w:r w:rsidRPr="000B133E">
              <w:rPr>
                <w:b/>
                <w:bCs/>
                <w:sz w:val="24"/>
                <w:szCs w:val="24"/>
              </w:rPr>
              <w:t xml:space="preserve"> </w:t>
            </w:r>
            <w:bookmarkEnd w:id="11"/>
          </w:p>
          <w:p w14:paraId="47A3FA1B" w14:textId="77777777" w:rsidR="00DB3645" w:rsidRPr="000B133E" w:rsidRDefault="00DB3645" w:rsidP="00DB3645">
            <w:pPr>
              <w:rPr>
                <w:b/>
                <w:bCs/>
                <w:sz w:val="24"/>
                <w:szCs w:val="24"/>
              </w:rPr>
            </w:pPr>
            <w:r w:rsidRPr="000B133E">
              <w:rPr>
                <w:b/>
                <w:bCs/>
                <w:sz w:val="24"/>
                <w:szCs w:val="24"/>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34081" w14:textId="77777777"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14:paraId="387E6EB4" w14:textId="77777777"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14:paraId="6569C10F" w14:textId="77777777" w:rsidR="008629D6" w:rsidRPr="00922A1A" w:rsidRDefault="008629D6" w:rsidP="008629D6">
      <w:pPr>
        <w:rPr>
          <w:sz w:val="22"/>
          <w:szCs w:val="22"/>
        </w:rPr>
      </w:pPr>
    </w:p>
    <w:p w14:paraId="25205C34" w14:textId="77777777" w:rsidR="00D304DE" w:rsidRPr="00D304DE" w:rsidRDefault="00D304DE" w:rsidP="00D304DE">
      <w:pPr>
        <w:jc w:val="both"/>
        <w:rPr>
          <w:b/>
          <w:sz w:val="22"/>
          <w:szCs w:val="22"/>
        </w:rPr>
      </w:pPr>
    </w:p>
    <w:tbl>
      <w:tblPr>
        <w:tblW w:w="14170" w:type="dxa"/>
        <w:tblInd w:w="113" w:type="dxa"/>
        <w:tblLook w:val="04A0" w:firstRow="1" w:lastRow="0" w:firstColumn="1" w:lastColumn="0" w:noHBand="0" w:noVBand="1"/>
      </w:tblPr>
      <w:tblGrid>
        <w:gridCol w:w="1520"/>
        <w:gridCol w:w="2220"/>
        <w:gridCol w:w="1520"/>
        <w:gridCol w:w="8910"/>
      </w:tblGrid>
      <w:tr w:rsidR="00A779B1" w:rsidRPr="00A779B1" w14:paraId="389955CB" w14:textId="77777777" w:rsidTr="00A779B1">
        <w:trPr>
          <w:trHeight w:val="300"/>
        </w:trPr>
        <w:tc>
          <w:tcPr>
            <w:tcW w:w="15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F644B44" w14:textId="77777777" w:rsidR="00A779B1" w:rsidRPr="00A779B1" w:rsidRDefault="00A779B1" w:rsidP="00A779B1">
            <w:pPr>
              <w:jc w:val="center"/>
              <w:rPr>
                <w:b/>
                <w:bCs/>
                <w:color w:val="000000"/>
                <w:sz w:val="18"/>
                <w:szCs w:val="18"/>
              </w:rPr>
            </w:pPr>
            <w:r w:rsidRPr="00A779B1">
              <w:rPr>
                <w:b/>
                <w:bCs/>
                <w:color w:val="000000"/>
                <w:sz w:val="18"/>
                <w:szCs w:val="18"/>
              </w:rPr>
              <w:t>№ лота</w:t>
            </w:r>
          </w:p>
        </w:tc>
        <w:tc>
          <w:tcPr>
            <w:tcW w:w="2220" w:type="dxa"/>
            <w:tcBorders>
              <w:top w:val="single" w:sz="4" w:space="0" w:color="auto"/>
              <w:left w:val="nil"/>
              <w:bottom w:val="single" w:sz="4" w:space="0" w:color="auto"/>
              <w:right w:val="single" w:sz="4" w:space="0" w:color="auto"/>
            </w:tcBorders>
            <w:shd w:val="clear" w:color="000000" w:fill="D9D9D9"/>
            <w:vAlign w:val="center"/>
            <w:hideMark/>
          </w:tcPr>
          <w:p w14:paraId="45A87E37" w14:textId="77777777" w:rsidR="00A779B1" w:rsidRPr="00A779B1" w:rsidRDefault="00A779B1" w:rsidP="00A779B1">
            <w:pPr>
              <w:jc w:val="center"/>
              <w:rPr>
                <w:b/>
                <w:bCs/>
                <w:color w:val="000000"/>
                <w:sz w:val="18"/>
                <w:szCs w:val="18"/>
              </w:rPr>
            </w:pPr>
            <w:r w:rsidRPr="00A779B1">
              <w:rPr>
                <w:b/>
                <w:bCs/>
                <w:color w:val="000000"/>
                <w:sz w:val="18"/>
                <w:szCs w:val="18"/>
              </w:rPr>
              <w:t xml:space="preserve">Наименование товара*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6BFEF066" w14:textId="77777777" w:rsidR="00A779B1" w:rsidRPr="00A779B1" w:rsidRDefault="00A779B1" w:rsidP="00A779B1">
            <w:pPr>
              <w:jc w:val="center"/>
              <w:rPr>
                <w:b/>
                <w:bCs/>
                <w:color w:val="000000"/>
                <w:sz w:val="18"/>
                <w:szCs w:val="18"/>
              </w:rPr>
            </w:pPr>
            <w:r w:rsidRPr="00A779B1">
              <w:rPr>
                <w:b/>
                <w:bCs/>
                <w:color w:val="000000"/>
                <w:sz w:val="18"/>
                <w:szCs w:val="18"/>
              </w:rPr>
              <w:t>Ед. изм.</w:t>
            </w:r>
          </w:p>
        </w:tc>
        <w:tc>
          <w:tcPr>
            <w:tcW w:w="8910" w:type="dxa"/>
            <w:tcBorders>
              <w:top w:val="single" w:sz="4" w:space="0" w:color="auto"/>
              <w:left w:val="nil"/>
              <w:bottom w:val="single" w:sz="4" w:space="0" w:color="auto"/>
              <w:right w:val="single" w:sz="4" w:space="0" w:color="auto"/>
            </w:tcBorders>
            <w:shd w:val="clear" w:color="000000" w:fill="D9D9D9"/>
            <w:vAlign w:val="center"/>
            <w:hideMark/>
          </w:tcPr>
          <w:p w14:paraId="2E5972E4" w14:textId="77777777" w:rsidR="00A779B1" w:rsidRPr="00A779B1" w:rsidRDefault="00A779B1" w:rsidP="00A779B1">
            <w:pPr>
              <w:jc w:val="center"/>
              <w:rPr>
                <w:b/>
                <w:bCs/>
                <w:color w:val="000000"/>
                <w:sz w:val="18"/>
                <w:szCs w:val="18"/>
              </w:rPr>
            </w:pPr>
            <w:r w:rsidRPr="00A779B1">
              <w:rPr>
                <w:b/>
                <w:bCs/>
                <w:color w:val="000000"/>
                <w:sz w:val="18"/>
                <w:szCs w:val="18"/>
              </w:rPr>
              <w:t>Техническое описание</w:t>
            </w:r>
          </w:p>
        </w:tc>
      </w:tr>
      <w:tr w:rsidR="00A779B1" w:rsidRPr="00A779B1" w14:paraId="1D918223" w14:textId="77777777" w:rsidTr="00A779B1">
        <w:trPr>
          <w:trHeight w:val="300"/>
        </w:trPr>
        <w:tc>
          <w:tcPr>
            <w:tcW w:w="1520" w:type="dxa"/>
            <w:tcBorders>
              <w:top w:val="nil"/>
              <w:left w:val="single" w:sz="4" w:space="0" w:color="auto"/>
              <w:bottom w:val="single" w:sz="4" w:space="0" w:color="auto"/>
              <w:right w:val="single" w:sz="4" w:space="0" w:color="auto"/>
            </w:tcBorders>
            <w:shd w:val="clear" w:color="000000" w:fill="D9D9D9"/>
            <w:noWrap/>
            <w:vAlign w:val="center"/>
            <w:hideMark/>
          </w:tcPr>
          <w:p w14:paraId="6D7D12BA" w14:textId="77777777" w:rsidR="00A779B1" w:rsidRPr="00A779B1" w:rsidRDefault="00A779B1" w:rsidP="00A779B1">
            <w:pPr>
              <w:jc w:val="center"/>
              <w:rPr>
                <w:b/>
                <w:bCs/>
                <w:color w:val="000000"/>
                <w:sz w:val="18"/>
                <w:szCs w:val="18"/>
              </w:rPr>
            </w:pPr>
            <w:r w:rsidRPr="00A779B1">
              <w:rPr>
                <w:b/>
                <w:bCs/>
                <w:color w:val="000000"/>
                <w:sz w:val="18"/>
                <w:szCs w:val="18"/>
              </w:rPr>
              <w:t>1</w:t>
            </w:r>
          </w:p>
        </w:tc>
        <w:tc>
          <w:tcPr>
            <w:tcW w:w="2220" w:type="dxa"/>
            <w:tcBorders>
              <w:top w:val="nil"/>
              <w:left w:val="nil"/>
              <w:bottom w:val="single" w:sz="4" w:space="0" w:color="auto"/>
              <w:right w:val="single" w:sz="4" w:space="0" w:color="auto"/>
            </w:tcBorders>
            <w:shd w:val="clear" w:color="000000" w:fill="D9D9D9"/>
            <w:vAlign w:val="center"/>
            <w:hideMark/>
          </w:tcPr>
          <w:p w14:paraId="72445C6F" w14:textId="77777777" w:rsidR="00A779B1" w:rsidRPr="00A779B1" w:rsidRDefault="00A779B1" w:rsidP="00A779B1">
            <w:pPr>
              <w:jc w:val="center"/>
              <w:rPr>
                <w:b/>
                <w:bCs/>
                <w:color w:val="000000"/>
                <w:sz w:val="18"/>
                <w:szCs w:val="18"/>
              </w:rPr>
            </w:pPr>
            <w:r w:rsidRPr="00A779B1">
              <w:rPr>
                <w:b/>
                <w:bCs/>
                <w:color w:val="000000"/>
                <w:sz w:val="18"/>
                <w:szCs w:val="18"/>
              </w:rPr>
              <w:t>2</w:t>
            </w:r>
          </w:p>
        </w:tc>
        <w:tc>
          <w:tcPr>
            <w:tcW w:w="1520" w:type="dxa"/>
            <w:tcBorders>
              <w:top w:val="nil"/>
              <w:left w:val="nil"/>
              <w:bottom w:val="single" w:sz="4" w:space="0" w:color="auto"/>
              <w:right w:val="single" w:sz="4" w:space="0" w:color="auto"/>
            </w:tcBorders>
            <w:shd w:val="clear" w:color="000000" w:fill="D9D9D9"/>
            <w:vAlign w:val="center"/>
            <w:hideMark/>
          </w:tcPr>
          <w:p w14:paraId="439AF9B2" w14:textId="77777777" w:rsidR="00A779B1" w:rsidRPr="00A779B1" w:rsidRDefault="00A779B1" w:rsidP="00A779B1">
            <w:pPr>
              <w:jc w:val="center"/>
              <w:rPr>
                <w:b/>
                <w:bCs/>
                <w:color w:val="000000"/>
                <w:sz w:val="18"/>
                <w:szCs w:val="18"/>
              </w:rPr>
            </w:pPr>
            <w:r w:rsidRPr="00A779B1">
              <w:rPr>
                <w:b/>
                <w:bCs/>
                <w:color w:val="000000"/>
                <w:sz w:val="18"/>
                <w:szCs w:val="18"/>
              </w:rPr>
              <w:t>3</w:t>
            </w:r>
          </w:p>
        </w:tc>
        <w:tc>
          <w:tcPr>
            <w:tcW w:w="8910" w:type="dxa"/>
            <w:tcBorders>
              <w:top w:val="nil"/>
              <w:left w:val="nil"/>
              <w:bottom w:val="single" w:sz="4" w:space="0" w:color="auto"/>
              <w:right w:val="single" w:sz="4" w:space="0" w:color="auto"/>
            </w:tcBorders>
            <w:shd w:val="clear" w:color="000000" w:fill="D9D9D9"/>
            <w:vAlign w:val="center"/>
            <w:hideMark/>
          </w:tcPr>
          <w:p w14:paraId="2B6A06BE" w14:textId="77777777" w:rsidR="00A779B1" w:rsidRPr="00A779B1" w:rsidRDefault="00A779B1" w:rsidP="00A779B1">
            <w:pPr>
              <w:jc w:val="center"/>
              <w:rPr>
                <w:b/>
                <w:bCs/>
                <w:color w:val="000000"/>
                <w:sz w:val="18"/>
                <w:szCs w:val="18"/>
              </w:rPr>
            </w:pPr>
            <w:r w:rsidRPr="00A779B1">
              <w:rPr>
                <w:b/>
                <w:bCs/>
                <w:color w:val="000000"/>
                <w:sz w:val="18"/>
                <w:szCs w:val="18"/>
              </w:rPr>
              <w:t>4</w:t>
            </w:r>
          </w:p>
        </w:tc>
      </w:tr>
      <w:tr w:rsidR="00A779B1" w:rsidRPr="00A779B1" w14:paraId="763FD2CA" w14:textId="77777777" w:rsidTr="00A779B1">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23A4DC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w:t>
            </w:r>
          </w:p>
        </w:tc>
        <w:tc>
          <w:tcPr>
            <w:tcW w:w="2220" w:type="dxa"/>
            <w:tcBorders>
              <w:top w:val="nil"/>
              <w:left w:val="nil"/>
              <w:bottom w:val="single" w:sz="4" w:space="0" w:color="auto"/>
              <w:right w:val="single" w:sz="4" w:space="0" w:color="auto"/>
            </w:tcBorders>
            <w:shd w:val="clear" w:color="000000" w:fill="FFFFFF"/>
            <w:vAlign w:val="center"/>
            <w:hideMark/>
          </w:tcPr>
          <w:p w14:paraId="41C5EB89" w14:textId="77777777" w:rsidR="00A779B1" w:rsidRPr="00A779B1" w:rsidRDefault="00A779B1" w:rsidP="00A779B1">
            <w:pPr>
              <w:jc w:val="center"/>
              <w:rPr>
                <w:sz w:val="18"/>
                <w:szCs w:val="18"/>
              </w:rPr>
            </w:pPr>
            <w:r w:rsidRPr="00A779B1">
              <w:rPr>
                <w:sz w:val="18"/>
                <w:szCs w:val="18"/>
              </w:rPr>
              <w:t>Пластина реконструктивная периферическая для подвздошного гребня, правая/левая</w:t>
            </w:r>
          </w:p>
        </w:tc>
        <w:tc>
          <w:tcPr>
            <w:tcW w:w="1520" w:type="dxa"/>
            <w:tcBorders>
              <w:top w:val="nil"/>
              <w:left w:val="nil"/>
              <w:bottom w:val="single" w:sz="4" w:space="0" w:color="auto"/>
              <w:right w:val="single" w:sz="4" w:space="0" w:color="auto"/>
            </w:tcBorders>
            <w:shd w:val="clear" w:color="auto" w:fill="auto"/>
            <w:noWrap/>
            <w:vAlign w:val="center"/>
            <w:hideMark/>
          </w:tcPr>
          <w:p w14:paraId="60E9BB83"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nil"/>
              <w:right w:val="single" w:sz="4" w:space="0" w:color="auto"/>
            </w:tcBorders>
            <w:shd w:val="clear" w:color="000000" w:fill="FFFFFF"/>
            <w:vAlign w:val="center"/>
            <w:hideMark/>
          </w:tcPr>
          <w:p w14:paraId="01CB7B24" w14:textId="77777777" w:rsidR="00A779B1" w:rsidRPr="00A779B1" w:rsidRDefault="00A779B1" w:rsidP="00A779B1">
            <w:pPr>
              <w:jc w:val="center"/>
              <w:rPr>
                <w:color w:val="000000"/>
                <w:sz w:val="18"/>
                <w:szCs w:val="18"/>
              </w:rPr>
            </w:pPr>
            <w:r w:rsidRPr="00A779B1">
              <w:rPr>
                <w:color w:val="000000"/>
                <w:sz w:val="18"/>
                <w:szCs w:val="18"/>
              </w:rPr>
              <w:t>Пластина реконструктивная периферическая для подвздошного гребня, левая/правая - Пластина предназначена для реконструкции переломов крыла подвздошной кости и  подвздошного гребня. Пластина фигурная - 3D. Габаритные размеры пластины 134,6мм на 44,5мм. Толщина пластины 2,5мм. Пластина состоит из двух частей. Первая для подвздошного гребня. Имеет форму радиальной прямой с радиусом R=100мм, количество отверстий 12, отверстия фазированные диаметром 4,5мм, размер фаски 1,5х45°, расстояние между отверстиями 6,3°, ширина пластины в части подвздошного гребня 10мм, ширина пластины между отверстиями 5мм. Вторая часть пластины для крыла подвздошной кости, сетчатой формы c 4 фазированными отверстиями диаметром 4,5мм, размер фаски 1,5х45°, изогнута под углом 110° относительно части пластины для подвздошного гребня, и по радиусу  R=90мм относительно крыла подвздошной кости.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A779B1" w:rsidRPr="00A779B1" w14:paraId="4133ADE2"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98690D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w:t>
            </w:r>
          </w:p>
        </w:tc>
        <w:tc>
          <w:tcPr>
            <w:tcW w:w="2220" w:type="dxa"/>
            <w:tcBorders>
              <w:top w:val="nil"/>
              <w:left w:val="nil"/>
              <w:bottom w:val="single" w:sz="4" w:space="0" w:color="auto"/>
              <w:right w:val="single" w:sz="4" w:space="0" w:color="auto"/>
            </w:tcBorders>
            <w:shd w:val="clear" w:color="000000" w:fill="FFFFFF"/>
            <w:vAlign w:val="center"/>
            <w:hideMark/>
          </w:tcPr>
          <w:p w14:paraId="0A70340C" w14:textId="77777777" w:rsidR="00A779B1" w:rsidRPr="00A779B1" w:rsidRDefault="00A779B1" w:rsidP="00A779B1">
            <w:pPr>
              <w:jc w:val="center"/>
              <w:rPr>
                <w:sz w:val="18"/>
                <w:szCs w:val="18"/>
              </w:rPr>
            </w:pPr>
            <w:r w:rsidRPr="00A779B1">
              <w:rPr>
                <w:sz w:val="18"/>
                <w:szCs w:val="18"/>
              </w:rPr>
              <w:t>Пластина реконструктивная периферическая для таза, правая/левая</w:t>
            </w:r>
          </w:p>
        </w:tc>
        <w:tc>
          <w:tcPr>
            <w:tcW w:w="1520" w:type="dxa"/>
            <w:tcBorders>
              <w:top w:val="nil"/>
              <w:left w:val="nil"/>
              <w:bottom w:val="single" w:sz="4" w:space="0" w:color="auto"/>
              <w:right w:val="single" w:sz="4" w:space="0" w:color="auto"/>
            </w:tcBorders>
            <w:shd w:val="clear" w:color="auto" w:fill="auto"/>
            <w:noWrap/>
            <w:vAlign w:val="center"/>
            <w:hideMark/>
          </w:tcPr>
          <w:p w14:paraId="0D8967F6"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6B65F34C" w14:textId="77777777" w:rsidR="00A779B1" w:rsidRPr="00A779B1" w:rsidRDefault="00A779B1" w:rsidP="00A779B1">
            <w:pPr>
              <w:jc w:val="center"/>
              <w:rPr>
                <w:color w:val="000000"/>
                <w:sz w:val="18"/>
                <w:szCs w:val="18"/>
              </w:rPr>
            </w:pPr>
            <w:r w:rsidRPr="00A779B1">
              <w:rPr>
                <w:color w:val="000000"/>
                <w:sz w:val="18"/>
                <w:szCs w:val="18"/>
              </w:rPr>
              <w:t>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177,5мм на 105,9мм.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A779B1" w:rsidRPr="00A779B1" w14:paraId="09EF6284"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6A299E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w:t>
            </w:r>
          </w:p>
        </w:tc>
        <w:tc>
          <w:tcPr>
            <w:tcW w:w="2220" w:type="dxa"/>
            <w:tcBorders>
              <w:top w:val="nil"/>
              <w:left w:val="nil"/>
              <w:bottom w:val="single" w:sz="4" w:space="0" w:color="auto"/>
              <w:right w:val="single" w:sz="4" w:space="0" w:color="auto"/>
            </w:tcBorders>
            <w:shd w:val="clear" w:color="000000" w:fill="FFFFFF"/>
            <w:vAlign w:val="center"/>
            <w:hideMark/>
          </w:tcPr>
          <w:p w14:paraId="56F82FB4" w14:textId="77777777" w:rsidR="00A779B1" w:rsidRPr="00A779B1" w:rsidRDefault="00A779B1" w:rsidP="00A779B1">
            <w:pPr>
              <w:jc w:val="center"/>
              <w:rPr>
                <w:sz w:val="18"/>
                <w:szCs w:val="18"/>
              </w:rPr>
            </w:pPr>
            <w:r w:rsidRPr="00A779B1">
              <w:rPr>
                <w:sz w:val="18"/>
                <w:szCs w:val="18"/>
              </w:rPr>
              <w:t>Пластина реконструктивная для лонного сочленения</w:t>
            </w:r>
          </w:p>
        </w:tc>
        <w:tc>
          <w:tcPr>
            <w:tcW w:w="1520" w:type="dxa"/>
            <w:tcBorders>
              <w:top w:val="nil"/>
              <w:left w:val="nil"/>
              <w:bottom w:val="single" w:sz="4" w:space="0" w:color="auto"/>
              <w:right w:val="single" w:sz="4" w:space="0" w:color="auto"/>
            </w:tcBorders>
            <w:shd w:val="clear" w:color="auto" w:fill="auto"/>
            <w:noWrap/>
            <w:vAlign w:val="center"/>
            <w:hideMark/>
          </w:tcPr>
          <w:p w14:paraId="0A4AEA21"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7704B061" w14:textId="77777777" w:rsidR="00A779B1" w:rsidRPr="00A779B1" w:rsidRDefault="00A779B1" w:rsidP="00A779B1">
            <w:pPr>
              <w:jc w:val="center"/>
              <w:rPr>
                <w:color w:val="000000"/>
                <w:sz w:val="18"/>
                <w:szCs w:val="18"/>
              </w:rPr>
            </w:pPr>
            <w:r w:rsidRPr="00A779B1">
              <w:rPr>
                <w:color w:val="000000"/>
                <w:sz w:val="18"/>
                <w:szCs w:val="18"/>
              </w:rPr>
              <w:t>Пластина реконструктивная для лонного сочленения - Пластина радиальная. Габаритные размеры пластины 89,9мм на 23,6мм на 29мм. Толщина пластины 3мм, трубчатая по всей длине, изогнута по радиусу R=18мм. Пластина состоит из радиальной части с радиусом R=60мм, количество отверстий 6, отверстия фазированные диаметром 4,5мм, размер фаски 1,9х45°, расстояние между отверстиями 12° и 2 отверстия диаметром 1,5мм на концах пластины под спици Киршнера,  ширина пластины 13мм, ширина пластины между отверстиями 8мм. На концах пластины находятся перпендикулярно загнутые усики, каждое с 2 фазированными отверстиями диаметром 4,5мм, размер фаски 1,7х45°, расстояние между отверстиями 12мм, толщина усиков 2,6мм, ширина 10мм, длина 29мм.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A779B1" w:rsidRPr="00A779B1" w14:paraId="25741C90" w14:textId="77777777" w:rsidTr="00A779B1">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FA31D5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w:t>
            </w:r>
          </w:p>
        </w:tc>
        <w:tc>
          <w:tcPr>
            <w:tcW w:w="2220" w:type="dxa"/>
            <w:tcBorders>
              <w:top w:val="nil"/>
              <w:left w:val="nil"/>
              <w:bottom w:val="single" w:sz="4" w:space="0" w:color="auto"/>
              <w:right w:val="single" w:sz="4" w:space="0" w:color="auto"/>
            </w:tcBorders>
            <w:shd w:val="clear" w:color="000000" w:fill="FFFFFF"/>
            <w:vAlign w:val="center"/>
            <w:hideMark/>
          </w:tcPr>
          <w:p w14:paraId="6FAAA0EC" w14:textId="77777777" w:rsidR="00A779B1" w:rsidRPr="00A779B1" w:rsidRDefault="00A779B1" w:rsidP="00A779B1">
            <w:pPr>
              <w:jc w:val="center"/>
              <w:rPr>
                <w:sz w:val="18"/>
                <w:szCs w:val="18"/>
              </w:rPr>
            </w:pPr>
            <w:r w:rsidRPr="00A779B1">
              <w:rPr>
                <w:sz w:val="18"/>
                <w:szCs w:val="18"/>
              </w:rPr>
              <w:t>Пластина реконструктивная периферическая для таза, правая/левая</w:t>
            </w:r>
          </w:p>
        </w:tc>
        <w:tc>
          <w:tcPr>
            <w:tcW w:w="1520" w:type="dxa"/>
            <w:tcBorders>
              <w:top w:val="nil"/>
              <w:left w:val="nil"/>
              <w:bottom w:val="single" w:sz="4" w:space="0" w:color="auto"/>
              <w:right w:val="single" w:sz="4" w:space="0" w:color="auto"/>
            </w:tcBorders>
            <w:shd w:val="clear" w:color="auto" w:fill="auto"/>
            <w:noWrap/>
            <w:vAlign w:val="center"/>
            <w:hideMark/>
          </w:tcPr>
          <w:p w14:paraId="7FEC6EA6"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2C5DCC51" w14:textId="77777777" w:rsidR="00A779B1" w:rsidRPr="00A779B1" w:rsidRDefault="00A779B1" w:rsidP="00A779B1">
            <w:pPr>
              <w:jc w:val="center"/>
              <w:rPr>
                <w:color w:val="000000"/>
                <w:sz w:val="18"/>
                <w:szCs w:val="18"/>
              </w:rPr>
            </w:pPr>
            <w:r w:rsidRPr="00A779B1">
              <w:rPr>
                <w:color w:val="000000"/>
                <w:sz w:val="18"/>
                <w:szCs w:val="18"/>
              </w:rPr>
              <w:t>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177,5мм на 105,9мм на 19мм.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на концах радиальной части пластины находятся перпендикулярно загнутые усики, каждое с 1 фазированным отверстием диаметром 4,5мм, размер фаски 1,7х45°, толщина усиков 2,6мм, ширина 10мм, длина 19мм,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A779B1" w:rsidRPr="00A779B1" w14:paraId="1C7732BC"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27891A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w:t>
            </w:r>
          </w:p>
        </w:tc>
        <w:tc>
          <w:tcPr>
            <w:tcW w:w="2220" w:type="dxa"/>
            <w:tcBorders>
              <w:top w:val="nil"/>
              <w:left w:val="nil"/>
              <w:bottom w:val="single" w:sz="4" w:space="0" w:color="auto"/>
              <w:right w:val="single" w:sz="4" w:space="0" w:color="auto"/>
            </w:tcBorders>
            <w:shd w:val="clear" w:color="000000" w:fill="FFFFFF"/>
            <w:vAlign w:val="center"/>
            <w:hideMark/>
          </w:tcPr>
          <w:p w14:paraId="1679CA75" w14:textId="77777777" w:rsidR="00A779B1" w:rsidRPr="00A779B1" w:rsidRDefault="00A779B1" w:rsidP="00A779B1">
            <w:pPr>
              <w:jc w:val="center"/>
              <w:rPr>
                <w:sz w:val="18"/>
                <w:szCs w:val="18"/>
              </w:rPr>
            </w:pPr>
            <w:r w:rsidRPr="00A779B1">
              <w:rPr>
                <w:sz w:val="18"/>
                <w:szCs w:val="18"/>
              </w:rPr>
              <w:t>Пластина J-образная реконструктивная правая, левая -3,5мм 10отв., 12отв., 14отв., 16отв.</w:t>
            </w:r>
          </w:p>
        </w:tc>
        <w:tc>
          <w:tcPr>
            <w:tcW w:w="1520" w:type="dxa"/>
            <w:tcBorders>
              <w:top w:val="nil"/>
              <w:left w:val="nil"/>
              <w:bottom w:val="single" w:sz="4" w:space="0" w:color="auto"/>
              <w:right w:val="single" w:sz="4" w:space="0" w:color="auto"/>
            </w:tcBorders>
            <w:shd w:val="clear" w:color="auto" w:fill="auto"/>
            <w:noWrap/>
            <w:vAlign w:val="center"/>
            <w:hideMark/>
          </w:tcPr>
          <w:p w14:paraId="5958A2EC"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86F2F52" w14:textId="77777777" w:rsidR="00A779B1" w:rsidRPr="00A779B1" w:rsidRDefault="00A779B1" w:rsidP="00A779B1">
            <w:pPr>
              <w:jc w:val="center"/>
              <w:rPr>
                <w:sz w:val="18"/>
                <w:szCs w:val="18"/>
              </w:rPr>
            </w:pPr>
            <w:r w:rsidRPr="00A779B1">
              <w:rPr>
                <w:sz w:val="18"/>
                <w:szCs w:val="18"/>
              </w:rPr>
              <w:t xml:space="preserve">Пластины реконструктивные, J-образные левые и правые. Применяются для остеосинтеза переломов костей таза, ширина пластин 10 мм и толщиной 2 мм. Длина пластин от 123мм, 143мм, 163 мм, 181 мм.  Количество отверстий под кортикальные винты диаметром 3.5 мм - 10, 12, 14 и 16 отверстии.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r>
      <w:tr w:rsidR="00A779B1" w:rsidRPr="00A779B1" w14:paraId="11802D00" w14:textId="77777777" w:rsidTr="00A779B1">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3E216E3"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6</w:t>
            </w:r>
          </w:p>
        </w:tc>
        <w:tc>
          <w:tcPr>
            <w:tcW w:w="2220" w:type="dxa"/>
            <w:tcBorders>
              <w:top w:val="nil"/>
              <w:left w:val="nil"/>
              <w:bottom w:val="single" w:sz="4" w:space="0" w:color="auto"/>
              <w:right w:val="single" w:sz="4" w:space="0" w:color="auto"/>
            </w:tcBorders>
            <w:shd w:val="clear" w:color="000000" w:fill="FFFFFF"/>
            <w:vAlign w:val="center"/>
            <w:hideMark/>
          </w:tcPr>
          <w:p w14:paraId="3394CBF8" w14:textId="77777777" w:rsidR="00A779B1" w:rsidRPr="00A779B1" w:rsidRDefault="00A779B1" w:rsidP="00A779B1">
            <w:pPr>
              <w:jc w:val="center"/>
              <w:rPr>
                <w:sz w:val="18"/>
                <w:szCs w:val="18"/>
              </w:rPr>
            </w:pPr>
            <w:r w:rsidRPr="00A779B1">
              <w:rPr>
                <w:sz w:val="18"/>
                <w:szCs w:val="18"/>
              </w:rPr>
              <w:t>Пластина реконструктивная R100-3,5мм 4отв., 6отв., 8отв., 10отв., 14отв., 16отв., 18отв.</w:t>
            </w:r>
          </w:p>
        </w:tc>
        <w:tc>
          <w:tcPr>
            <w:tcW w:w="1520" w:type="dxa"/>
            <w:tcBorders>
              <w:top w:val="nil"/>
              <w:left w:val="nil"/>
              <w:bottom w:val="single" w:sz="4" w:space="0" w:color="auto"/>
              <w:right w:val="single" w:sz="4" w:space="0" w:color="auto"/>
            </w:tcBorders>
            <w:shd w:val="clear" w:color="auto" w:fill="auto"/>
            <w:noWrap/>
            <w:vAlign w:val="center"/>
            <w:hideMark/>
          </w:tcPr>
          <w:p w14:paraId="6E61CA33"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896EFF4" w14:textId="77777777" w:rsidR="00A779B1" w:rsidRPr="00A779B1" w:rsidRDefault="00A779B1" w:rsidP="00A779B1">
            <w:pPr>
              <w:jc w:val="center"/>
              <w:rPr>
                <w:sz w:val="18"/>
                <w:szCs w:val="18"/>
              </w:rPr>
            </w:pPr>
            <w:r w:rsidRPr="00A779B1">
              <w:rPr>
                <w:sz w:val="18"/>
                <w:szCs w:val="18"/>
              </w:rPr>
              <w:t>Пластины реконструктивные, полукруглые R100. Применяются для остеосинтеза переломов костей таза, ширина пластин 10 мм и толщиной 2 мм. Длина пластин от 59мм, 82мм, 104мм, 124мм, 159мм, 173мм, 185 мм.  Блокируемые отверстия не должны быть совмещены с овальными компрессионными отверстиями. Количество отверстий под кортикальные винты диаметром 3.5 мм. 4, 6, 8, 10, 14, 16,18.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A779B1" w:rsidRPr="00A779B1" w14:paraId="793A1E59" w14:textId="77777777" w:rsidTr="00A779B1">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4B05C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w:t>
            </w:r>
          </w:p>
        </w:tc>
        <w:tc>
          <w:tcPr>
            <w:tcW w:w="2220" w:type="dxa"/>
            <w:tcBorders>
              <w:top w:val="nil"/>
              <w:left w:val="nil"/>
              <w:bottom w:val="single" w:sz="4" w:space="0" w:color="auto"/>
              <w:right w:val="single" w:sz="4" w:space="0" w:color="auto"/>
            </w:tcBorders>
            <w:shd w:val="clear" w:color="000000" w:fill="FFFFFF"/>
            <w:vAlign w:val="center"/>
            <w:hideMark/>
          </w:tcPr>
          <w:p w14:paraId="422AA181" w14:textId="77777777" w:rsidR="00A779B1" w:rsidRPr="00A779B1" w:rsidRDefault="00A779B1" w:rsidP="00A779B1">
            <w:pPr>
              <w:jc w:val="center"/>
              <w:rPr>
                <w:sz w:val="18"/>
                <w:szCs w:val="18"/>
              </w:rPr>
            </w:pPr>
            <w:r w:rsidRPr="00A779B1">
              <w:rPr>
                <w:sz w:val="18"/>
                <w:szCs w:val="18"/>
              </w:rPr>
              <w:t>Пластина реконструктивная прямая-3,5мм 10отв., 12отв., 14отв., 16отв., 18отв., 20отв., 22отв</w:t>
            </w:r>
          </w:p>
        </w:tc>
        <w:tc>
          <w:tcPr>
            <w:tcW w:w="1520" w:type="dxa"/>
            <w:tcBorders>
              <w:top w:val="nil"/>
              <w:left w:val="nil"/>
              <w:bottom w:val="single" w:sz="4" w:space="0" w:color="auto"/>
              <w:right w:val="single" w:sz="4" w:space="0" w:color="auto"/>
            </w:tcBorders>
            <w:shd w:val="clear" w:color="auto" w:fill="auto"/>
            <w:noWrap/>
            <w:vAlign w:val="center"/>
            <w:hideMark/>
          </w:tcPr>
          <w:p w14:paraId="78829A77"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456CC7CF" w14:textId="77777777" w:rsidR="00A779B1" w:rsidRPr="00A779B1" w:rsidRDefault="00A779B1" w:rsidP="00A779B1">
            <w:pPr>
              <w:jc w:val="center"/>
              <w:rPr>
                <w:color w:val="000000"/>
                <w:sz w:val="18"/>
                <w:szCs w:val="18"/>
              </w:rPr>
            </w:pPr>
            <w:r w:rsidRPr="00A779B1">
              <w:rPr>
                <w:color w:val="000000"/>
                <w:sz w:val="18"/>
                <w:szCs w:val="18"/>
              </w:rPr>
              <w:t xml:space="preserve">Пластины реконструктивные, прямые. Применяются для остеосинтеза переломов костей таза, ширина пластин 10 мм и толщиной 2 мм. Длина пластин 126мм, 150мм, 174мм, 198мм, 222мм, 246мм, 270 мм.  Количество отверстий под кортикальные винты диаметром 3.5 мм 10отв., 12отв., 14отв., 16отв., 18отв., 20отв., 22отв.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r>
      <w:tr w:rsidR="00A779B1" w:rsidRPr="00A779B1" w14:paraId="54281343" w14:textId="77777777" w:rsidTr="00A779B1">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5AB277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8</w:t>
            </w:r>
          </w:p>
        </w:tc>
        <w:tc>
          <w:tcPr>
            <w:tcW w:w="2220" w:type="dxa"/>
            <w:tcBorders>
              <w:top w:val="nil"/>
              <w:left w:val="nil"/>
              <w:bottom w:val="single" w:sz="4" w:space="0" w:color="auto"/>
              <w:right w:val="single" w:sz="4" w:space="0" w:color="auto"/>
            </w:tcBorders>
            <w:shd w:val="clear" w:color="000000" w:fill="FFFFFF"/>
            <w:vAlign w:val="center"/>
            <w:hideMark/>
          </w:tcPr>
          <w:p w14:paraId="521669EE"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3,5х13х40, 3,5х16х50,  3,5х20х60, 3,5х22х65, 3,5х24х70, 3,5х26х75,  3,5х28х80, 3,5х30х85, 3,5х32х90</w:t>
            </w:r>
          </w:p>
        </w:tc>
        <w:tc>
          <w:tcPr>
            <w:tcW w:w="1520" w:type="dxa"/>
            <w:tcBorders>
              <w:top w:val="nil"/>
              <w:left w:val="nil"/>
              <w:bottom w:val="single" w:sz="4" w:space="0" w:color="auto"/>
              <w:right w:val="single" w:sz="4" w:space="0" w:color="auto"/>
            </w:tcBorders>
            <w:shd w:val="clear" w:color="auto" w:fill="auto"/>
            <w:noWrap/>
            <w:vAlign w:val="center"/>
            <w:hideMark/>
          </w:tcPr>
          <w:p w14:paraId="40EABDE8"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08843D15" w14:textId="77777777" w:rsidR="00A779B1" w:rsidRPr="00A779B1" w:rsidRDefault="00A779B1" w:rsidP="00A779B1">
            <w:pPr>
              <w:jc w:val="center"/>
              <w:rPr>
                <w:color w:val="000000"/>
                <w:sz w:val="18"/>
                <w:szCs w:val="18"/>
              </w:rPr>
            </w:pPr>
            <w:r w:rsidRPr="00A779B1">
              <w:rPr>
                <w:color w:val="000000"/>
                <w:sz w:val="18"/>
                <w:szCs w:val="18"/>
              </w:rPr>
              <w:t>Спонгиозные канюлированные винты: диаметр винтов 3,5 мм. Длина винтов 40мм, 50 мм, 60 мм, 65мм, 70мм, 75мм, 80мм, 85мм, 90мм. Диаметр головки винта 6 мм, высота головки 3,1 мм должна иметь шлиц под шестигранную отвертку S2,5 мм. Варианты резьбы на ножке винта: высотой от 4 до32 мм, в зависимости от общей длины винта. Диаметр канюлированного отверстия 1,15 мм.  Все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A779B1" w:rsidRPr="00A779B1" w14:paraId="34C59594" w14:textId="77777777" w:rsidTr="00A779B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077D9D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9</w:t>
            </w:r>
          </w:p>
        </w:tc>
        <w:tc>
          <w:tcPr>
            <w:tcW w:w="2220" w:type="dxa"/>
            <w:tcBorders>
              <w:top w:val="nil"/>
              <w:left w:val="nil"/>
              <w:bottom w:val="single" w:sz="4" w:space="0" w:color="auto"/>
              <w:right w:val="single" w:sz="4" w:space="0" w:color="auto"/>
            </w:tcBorders>
            <w:shd w:val="clear" w:color="000000" w:fill="FFFFFF"/>
            <w:vAlign w:val="center"/>
            <w:hideMark/>
          </w:tcPr>
          <w:p w14:paraId="30EDDC09" w14:textId="77777777" w:rsidR="00A779B1" w:rsidRPr="00A779B1" w:rsidRDefault="00A779B1" w:rsidP="00A779B1">
            <w:pPr>
              <w:jc w:val="center"/>
              <w:rPr>
                <w:sz w:val="18"/>
                <w:szCs w:val="18"/>
              </w:rPr>
            </w:pPr>
            <w:r w:rsidRPr="00A779B1">
              <w:rPr>
                <w:sz w:val="18"/>
                <w:szCs w:val="18"/>
              </w:rPr>
              <w:t>Винт кортикальный самонарезающий 3.5x18мм, 20мм, 22мм, 24мм, 26мм, 28мм, 30мм, 32мм, 34мм, 36мм, 38мм, 40мм, 45мм, 50мм, 55мм, 60мм, 65мм, 70мм, 75мм, 80мм, 85мм, 90мм, 95мм, 100мм</w:t>
            </w:r>
          </w:p>
        </w:tc>
        <w:tc>
          <w:tcPr>
            <w:tcW w:w="1520" w:type="dxa"/>
            <w:tcBorders>
              <w:top w:val="nil"/>
              <w:left w:val="nil"/>
              <w:bottom w:val="single" w:sz="4" w:space="0" w:color="auto"/>
              <w:right w:val="single" w:sz="4" w:space="0" w:color="auto"/>
            </w:tcBorders>
            <w:shd w:val="clear" w:color="auto" w:fill="auto"/>
            <w:noWrap/>
            <w:vAlign w:val="center"/>
            <w:hideMark/>
          </w:tcPr>
          <w:p w14:paraId="301F1C90"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4978B3E" w14:textId="77777777" w:rsidR="00A779B1" w:rsidRPr="00A779B1" w:rsidRDefault="00A779B1" w:rsidP="00A779B1">
            <w:pPr>
              <w:jc w:val="center"/>
              <w:rPr>
                <w:color w:val="000000"/>
                <w:sz w:val="18"/>
                <w:szCs w:val="18"/>
              </w:rPr>
            </w:pPr>
            <w:r w:rsidRPr="00A779B1">
              <w:rPr>
                <w:color w:val="000000"/>
                <w:sz w:val="18"/>
                <w:szCs w:val="18"/>
              </w:rPr>
              <w:t>Винт кортикальный самонарезающий 3,5 - Винты длиной 18мм, 20мм, 22мм, 24мм, 26мм, 30мм, 32мм, 40мм, 50мм, 60мм, 80мм, 100мм. Резьба диаметром 3,5мм. Резьба на винте полная. Головка винта полупотайная, высотой 2,6мм под шестигранную отвертку S2,5, глубина шлица 1,9мм.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79026750" w14:textId="77777777" w:rsidTr="00A779B1">
        <w:trPr>
          <w:trHeight w:val="45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B08104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10</w:t>
            </w:r>
          </w:p>
        </w:tc>
        <w:tc>
          <w:tcPr>
            <w:tcW w:w="2220" w:type="dxa"/>
            <w:tcBorders>
              <w:top w:val="nil"/>
              <w:left w:val="nil"/>
              <w:bottom w:val="single" w:sz="4" w:space="0" w:color="auto"/>
              <w:right w:val="single" w:sz="4" w:space="0" w:color="auto"/>
            </w:tcBorders>
            <w:shd w:val="clear" w:color="000000" w:fill="FFFFFF"/>
            <w:vAlign w:val="center"/>
            <w:hideMark/>
          </w:tcPr>
          <w:p w14:paraId="1F645E03"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4.5x12/30мм, 35мм, 40мм, 45мм, 4.5x16/50мм, 55мм, 60мм, 65мм</w:t>
            </w:r>
          </w:p>
        </w:tc>
        <w:tc>
          <w:tcPr>
            <w:tcW w:w="1520" w:type="dxa"/>
            <w:tcBorders>
              <w:top w:val="nil"/>
              <w:left w:val="nil"/>
              <w:bottom w:val="single" w:sz="4" w:space="0" w:color="auto"/>
              <w:right w:val="single" w:sz="4" w:space="0" w:color="auto"/>
            </w:tcBorders>
            <w:shd w:val="clear" w:color="auto" w:fill="auto"/>
            <w:noWrap/>
            <w:vAlign w:val="center"/>
            <w:hideMark/>
          </w:tcPr>
          <w:p w14:paraId="68776F1B"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48EE4CBA" w14:textId="77777777" w:rsidR="00A779B1" w:rsidRPr="00A779B1" w:rsidRDefault="00A779B1" w:rsidP="00A779B1">
            <w:pPr>
              <w:jc w:val="center"/>
              <w:rPr>
                <w:color w:val="000000"/>
                <w:sz w:val="18"/>
                <w:szCs w:val="18"/>
              </w:rPr>
            </w:pPr>
            <w:r w:rsidRPr="00A779B1">
              <w:rPr>
                <w:color w:val="000000"/>
                <w:sz w:val="18"/>
                <w:szCs w:val="18"/>
              </w:rPr>
              <w:t>Винт канюлированный самонарезающий  4.5 - Винты длиной 30мм, 35мм, 40мм, 45мм, 50мм, 55мм, 60мм, 65мм. Резьба диаметром 4,5мм. Резьба на винте неполная, длиной 12, 16 мм. Винт канюлированный, диаметр канюлированного отверстия 1,2мм. Головка винта полупотайная, диаметром 6мм и высотой 3,7мм под шестигранную отвертку S3,5, глубина шестигранного шлица 2,1мм. Диаметр винта на промежутке между головкой и резьбой 3мм.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3мм, далее на расстоянии 1,5мм от начала винта под углом 35° переходит в диаметр 4.5мм. Конусное начало имеет 3 подточки под углом 15°, проходящие по радиусу R25мм.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5AA753F1" w14:textId="77777777" w:rsidTr="00A779B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C426FE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11</w:t>
            </w:r>
          </w:p>
        </w:tc>
        <w:tc>
          <w:tcPr>
            <w:tcW w:w="2220" w:type="dxa"/>
            <w:tcBorders>
              <w:top w:val="nil"/>
              <w:left w:val="nil"/>
              <w:bottom w:val="single" w:sz="4" w:space="0" w:color="auto"/>
              <w:right w:val="single" w:sz="4" w:space="0" w:color="auto"/>
            </w:tcBorders>
            <w:shd w:val="clear" w:color="000000" w:fill="FFFFFF"/>
            <w:vAlign w:val="center"/>
            <w:hideMark/>
          </w:tcPr>
          <w:p w14:paraId="4BCBFD42" w14:textId="77777777" w:rsidR="00A779B1" w:rsidRPr="00A779B1" w:rsidRDefault="00A779B1" w:rsidP="00A779B1">
            <w:pPr>
              <w:jc w:val="center"/>
              <w:rPr>
                <w:sz w:val="18"/>
                <w:szCs w:val="18"/>
              </w:rPr>
            </w:pPr>
            <w:r w:rsidRPr="00A779B1">
              <w:rPr>
                <w:sz w:val="18"/>
                <w:szCs w:val="18"/>
              </w:rPr>
              <w:t>Винт спонгиозный самонарезающий 6.5x16 / 90мм, 95мм, 100мм, 105мм, 110мм.</w:t>
            </w:r>
          </w:p>
        </w:tc>
        <w:tc>
          <w:tcPr>
            <w:tcW w:w="1520" w:type="dxa"/>
            <w:tcBorders>
              <w:top w:val="nil"/>
              <w:left w:val="nil"/>
              <w:bottom w:val="single" w:sz="4" w:space="0" w:color="auto"/>
              <w:right w:val="single" w:sz="4" w:space="0" w:color="auto"/>
            </w:tcBorders>
            <w:shd w:val="clear" w:color="auto" w:fill="auto"/>
            <w:noWrap/>
            <w:vAlign w:val="center"/>
            <w:hideMark/>
          </w:tcPr>
          <w:p w14:paraId="6BBFAF0E"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single" w:sz="4" w:space="0" w:color="auto"/>
              <w:right w:val="single" w:sz="4" w:space="0" w:color="auto"/>
            </w:tcBorders>
            <w:shd w:val="clear" w:color="auto" w:fill="auto"/>
            <w:vAlign w:val="center"/>
            <w:hideMark/>
          </w:tcPr>
          <w:p w14:paraId="33ABA35F" w14:textId="77777777" w:rsidR="00A779B1" w:rsidRPr="00A779B1" w:rsidRDefault="00A779B1" w:rsidP="00A779B1">
            <w:pPr>
              <w:jc w:val="center"/>
              <w:rPr>
                <w:color w:val="000000"/>
                <w:sz w:val="18"/>
                <w:szCs w:val="18"/>
              </w:rPr>
            </w:pPr>
            <w:r w:rsidRPr="00A779B1">
              <w:rPr>
                <w:color w:val="000000"/>
                <w:sz w:val="18"/>
                <w:szCs w:val="18"/>
              </w:rPr>
              <w:t>Винт спонгиозный самонарезающий 6,5 - Винт длиной  90мм, 95мм, 100мм, 105мм, 110мм. Резьба диаметром 6,5мм. Резьба на винте неполная. Головка винта полупотайная, высотой 4,6мм под шестигранную отвертку S3,5, глубина шлица 2,8мм. Диаметр винта на промежутке между головкой и резьбой 4,5мм, длиной 5,5мм.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1 подточку шириной 3мм под углом 30°.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775FA92A" w14:textId="77777777" w:rsidTr="00A779B1">
        <w:trPr>
          <w:trHeight w:val="28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04C3BF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12</w:t>
            </w:r>
          </w:p>
        </w:tc>
        <w:tc>
          <w:tcPr>
            <w:tcW w:w="2220" w:type="dxa"/>
            <w:tcBorders>
              <w:top w:val="nil"/>
              <w:left w:val="nil"/>
              <w:bottom w:val="single" w:sz="4" w:space="0" w:color="auto"/>
              <w:right w:val="single" w:sz="4" w:space="0" w:color="auto"/>
            </w:tcBorders>
            <w:shd w:val="clear" w:color="000000" w:fill="FFFFFF"/>
            <w:vAlign w:val="center"/>
            <w:hideMark/>
          </w:tcPr>
          <w:p w14:paraId="67A620EA" w14:textId="77777777" w:rsidR="00A779B1" w:rsidRPr="00A779B1" w:rsidRDefault="00A779B1" w:rsidP="00A779B1">
            <w:pPr>
              <w:jc w:val="center"/>
              <w:rPr>
                <w:sz w:val="18"/>
                <w:szCs w:val="18"/>
              </w:rPr>
            </w:pPr>
            <w:r w:rsidRPr="00A779B1">
              <w:rPr>
                <w:sz w:val="18"/>
                <w:szCs w:val="18"/>
              </w:rPr>
              <w:t>Винт спонгиозный самонарезающий 6.5x45мм, 50мм, 55мм, 60ммм, 65мм, 70мм, 75мм, 80мм, 90мм, 100мм, 105мм</w:t>
            </w:r>
          </w:p>
        </w:tc>
        <w:tc>
          <w:tcPr>
            <w:tcW w:w="1520" w:type="dxa"/>
            <w:tcBorders>
              <w:top w:val="nil"/>
              <w:left w:val="nil"/>
              <w:bottom w:val="single" w:sz="4" w:space="0" w:color="auto"/>
              <w:right w:val="single" w:sz="4" w:space="0" w:color="auto"/>
            </w:tcBorders>
            <w:shd w:val="clear" w:color="auto" w:fill="auto"/>
            <w:noWrap/>
            <w:vAlign w:val="center"/>
            <w:hideMark/>
          </w:tcPr>
          <w:p w14:paraId="6B49A033"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nil"/>
              <w:right w:val="single" w:sz="4" w:space="0" w:color="auto"/>
            </w:tcBorders>
            <w:shd w:val="clear" w:color="000000" w:fill="FFFFFF"/>
            <w:vAlign w:val="center"/>
            <w:hideMark/>
          </w:tcPr>
          <w:p w14:paraId="0293B3A6" w14:textId="77777777" w:rsidR="00A779B1" w:rsidRPr="00A779B1" w:rsidRDefault="00A779B1" w:rsidP="00A779B1">
            <w:pPr>
              <w:jc w:val="center"/>
              <w:rPr>
                <w:color w:val="000000"/>
                <w:sz w:val="18"/>
                <w:szCs w:val="18"/>
              </w:rPr>
            </w:pPr>
            <w:r w:rsidRPr="00A779B1">
              <w:rPr>
                <w:color w:val="000000"/>
                <w:sz w:val="18"/>
                <w:szCs w:val="18"/>
              </w:rPr>
              <w:t>Спонгиозные винты: диаметр винтов 6,5 мм. Длина винтов 45 мм, 50мм, 55мм, 60мм, 65мм, 70мм, 80мм, 90мм, 100мм, 105мм. Диаметр головки винта 8 мм. Варианты резьбы на ножке винта: на всю длину ножки винта и высотой 16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- 17,0 - 19,0% max., Mo - 2,25 - 3,0%, Ni   - 13,0 - 15,0%, Cu   - 0,5% max., Fe   -остальное.</w:t>
            </w:r>
          </w:p>
        </w:tc>
      </w:tr>
      <w:tr w:rsidR="00A779B1" w:rsidRPr="00A779B1" w14:paraId="56FBCCA6" w14:textId="77777777" w:rsidTr="00A779B1">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BE9A38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13</w:t>
            </w:r>
          </w:p>
        </w:tc>
        <w:tc>
          <w:tcPr>
            <w:tcW w:w="2220" w:type="dxa"/>
            <w:tcBorders>
              <w:top w:val="nil"/>
              <w:left w:val="nil"/>
              <w:bottom w:val="single" w:sz="4" w:space="0" w:color="auto"/>
              <w:right w:val="single" w:sz="4" w:space="0" w:color="auto"/>
            </w:tcBorders>
            <w:shd w:val="clear" w:color="000000" w:fill="FFFFFF"/>
            <w:vAlign w:val="center"/>
            <w:hideMark/>
          </w:tcPr>
          <w:p w14:paraId="3D323DFE"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7.0x16/85мм, 90мм, 95мм, 100мм, 105мм, 110мм</w:t>
            </w:r>
          </w:p>
        </w:tc>
        <w:tc>
          <w:tcPr>
            <w:tcW w:w="1520" w:type="dxa"/>
            <w:tcBorders>
              <w:top w:val="nil"/>
              <w:left w:val="nil"/>
              <w:bottom w:val="single" w:sz="4" w:space="0" w:color="auto"/>
              <w:right w:val="single" w:sz="4" w:space="0" w:color="auto"/>
            </w:tcBorders>
            <w:shd w:val="clear" w:color="auto" w:fill="auto"/>
            <w:noWrap/>
            <w:vAlign w:val="center"/>
            <w:hideMark/>
          </w:tcPr>
          <w:p w14:paraId="4B81009B"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single" w:sz="4" w:space="0" w:color="auto"/>
              <w:right w:val="single" w:sz="4" w:space="0" w:color="auto"/>
            </w:tcBorders>
            <w:shd w:val="clear" w:color="000000" w:fill="FFFFFF"/>
            <w:vAlign w:val="center"/>
            <w:hideMark/>
          </w:tcPr>
          <w:p w14:paraId="2F011127" w14:textId="77777777" w:rsidR="00A779B1" w:rsidRPr="00A779B1" w:rsidRDefault="00A779B1" w:rsidP="00A779B1">
            <w:pPr>
              <w:jc w:val="center"/>
              <w:rPr>
                <w:sz w:val="18"/>
                <w:szCs w:val="18"/>
              </w:rPr>
            </w:pPr>
            <w:r w:rsidRPr="00A779B1">
              <w:rPr>
                <w:sz w:val="18"/>
                <w:szCs w:val="18"/>
              </w:rPr>
              <w:t>Винт канюлированный самонарезающий - Винты длиной 85мм, 90мм, 95мм, 100мм, 105мм, 110мм. Резьба диаметром 7,0мм. Резьба на винте неполная, длиной 16мм. Винт канюлированный, диаметр канюлированного отверстия 2,5мм. Головка винта полупотайная, диаметром 9,5мм и высотой 6,3мм под шестигранную отвертку S5, глубина шестигранного шлица 3,5мм. Диаметр винта на промежутке между головкой и резьбой 5мм.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4,5мм, далее на расстоянии 2,5мм от начала винта под углом 35° переходит в диаметр 7,0мм. Конусное начало имеет 3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27CFB9A7" w14:textId="77777777" w:rsidTr="00A779B1">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4E6E11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14</w:t>
            </w:r>
          </w:p>
        </w:tc>
        <w:tc>
          <w:tcPr>
            <w:tcW w:w="2220" w:type="dxa"/>
            <w:tcBorders>
              <w:top w:val="nil"/>
              <w:left w:val="nil"/>
              <w:bottom w:val="single" w:sz="4" w:space="0" w:color="auto"/>
              <w:right w:val="single" w:sz="4" w:space="0" w:color="auto"/>
            </w:tcBorders>
            <w:shd w:val="clear" w:color="000000" w:fill="FFFFFF"/>
            <w:vAlign w:val="center"/>
            <w:hideMark/>
          </w:tcPr>
          <w:p w14:paraId="7855C83B" w14:textId="77777777" w:rsidR="00A779B1" w:rsidRPr="00A779B1" w:rsidRDefault="00A779B1" w:rsidP="00A779B1">
            <w:pPr>
              <w:jc w:val="center"/>
              <w:rPr>
                <w:sz w:val="18"/>
                <w:szCs w:val="18"/>
              </w:rPr>
            </w:pPr>
            <w:r w:rsidRPr="00A779B1">
              <w:rPr>
                <w:sz w:val="18"/>
                <w:szCs w:val="18"/>
              </w:rPr>
              <w:t>Винт спонгиозный канюлированный самонарезающий 7.0x32/75мм, 80мм, 85мм, 90мм, 95мм, 100мм, 105мм</w:t>
            </w:r>
          </w:p>
        </w:tc>
        <w:tc>
          <w:tcPr>
            <w:tcW w:w="1520" w:type="dxa"/>
            <w:tcBorders>
              <w:top w:val="nil"/>
              <w:left w:val="nil"/>
              <w:bottom w:val="single" w:sz="4" w:space="0" w:color="auto"/>
              <w:right w:val="single" w:sz="4" w:space="0" w:color="auto"/>
            </w:tcBorders>
            <w:shd w:val="clear" w:color="auto" w:fill="auto"/>
            <w:noWrap/>
            <w:vAlign w:val="center"/>
            <w:hideMark/>
          </w:tcPr>
          <w:p w14:paraId="0DEF64F7"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34011001" w14:textId="77777777" w:rsidR="00A779B1" w:rsidRPr="00A779B1" w:rsidRDefault="00A779B1" w:rsidP="00A779B1">
            <w:pPr>
              <w:jc w:val="center"/>
              <w:rPr>
                <w:sz w:val="18"/>
                <w:szCs w:val="18"/>
              </w:rPr>
            </w:pPr>
            <w:r w:rsidRPr="00A779B1">
              <w:rPr>
                <w:sz w:val="18"/>
                <w:szCs w:val="18"/>
              </w:rPr>
              <w:t>Винт канюлированный самонарезающий - Винты длиной 75мм, 80мм, 85мм, 90мм, 95мм, 100мм, 105мм. Резьба диаметром 7,0мм. Резьба на винте неполная, длиной 32мм. Винт канюлированный, диаметр канюлированного отверстия 2,5мм. Головка винта полупотайная, диаметром 9,5мм и высотой 6,3мм под шестигранную отвертку S5, глубина шестигранного шлица 3,5мм. Диаметр винта на промежутке между головкой и резьбой 5мм.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4,5мм, далее на расстоянии 2,5мм от начала винта под углом 35° переходит в диаметр 7,0мм. Конусное начало имеет 3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6CC13A4E" w14:textId="77777777" w:rsidTr="00A779B1">
        <w:trPr>
          <w:trHeight w:val="19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711F37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15</w:t>
            </w:r>
          </w:p>
        </w:tc>
        <w:tc>
          <w:tcPr>
            <w:tcW w:w="2220" w:type="dxa"/>
            <w:tcBorders>
              <w:top w:val="nil"/>
              <w:left w:val="nil"/>
              <w:bottom w:val="single" w:sz="4" w:space="0" w:color="auto"/>
              <w:right w:val="single" w:sz="4" w:space="0" w:color="auto"/>
            </w:tcBorders>
            <w:shd w:val="clear" w:color="000000" w:fill="FFFFFF"/>
            <w:vAlign w:val="center"/>
            <w:hideMark/>
          </w:tcPr>
          <w:p w14:paraId="36B6E89D" w14:textId="77777777" w:rsidR="00A779B1" w:rsidRPr="00A779B1" w:rsidRDefault="00A779B1" w:rsidP="00A779B1">
            <w:pPr>
              <w:jc w:val="center"/>
              <w:rPr>
                <w:sz w:val="18"/>
                <w:szCs w:val="18"/>
              </w:rPr>
            </w:pPr>
            <w:r w:rsidRPr="00A779B1">
              <w:rPr>
                <w:sz w:val="18"/>
                <w:szCs w:val="18"/>
              </w:rPr>
              <w:t>Шайба 7.0x20</w:t>
            </w:r>
          </w:p>
        </w:tc>
        <w:tc>
          <w:tcPr>
            <w:tcW w:w="1520" w:type="dxa"/>
            <w:tcBorders>
              <w:top w:val="nil"/>
              <w:left w:val="nil"/>
              <w:bottom w:val="single" w:sz="4" w:space="0" w:color="auto"/>
              <w:right w:val="single" w:sz="4" w:space="0" w:color="auto"/>
            </w:tcBorders>
            <w:shd w:val="clear" w:color="auto" w:fill="auto"/>
            <w:noWrap/>
            <w:vAlign w:val="center"/>
            <w:hideMark/>
          </w:tcPr>
          <w:p w14:paraId="22069F96"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7324FB15" w14:textId="77777777" w:rsidR="00A779B1" w:rsidRPr="00A779B1" w:rsidRDefault="00A779B1" w:rsidP="00A779B1">
            <w:pPr>
              <w:jc w:val="center"/>
              <w:rPr>
                <w:sz w:val="18"/>
                <w:szCs w:val="18"/>
              </w:rPr>
            </w:pPr>
            <w:r w:rsidRPr="00A779B1">
              <w:rPr>
                <w:sz w:val="18"/>
                <w:szCs w:val="18"/>
              </w:rPr>
              <w:t>Шайба 7.0x20 изготовлен из нержавеющей стали. Внутренний диаметр 7,0 мм и наружный диаметр 20 мм</w:t>
            </w:r>
            <w:r w:rsidRPr="00A779B1">
              <w:rPr>
                <w:sz w:val="18"/>
                <w:szCs w:val="18"/>
              </w:rPr>
              <w:br/>
              <w:t>Имплантаты должны быть оценени по критериям безопасности и совместимости с процедурами магнитно-резонансной томографии.</w:t>
            </w:r>
            <w:r w:rsidRPr="00A779B1">
              <w:rPr>
                <w:sz w:val="18"/>
                <w:szCs w:val="18"/>
              </w:rPr>
              <w:br/>
              <w:t>Сталь технические нормы: ISO 5832/1; состав материала: C     - 0,03% max., Si    - 1,0% max., Mn - 2,0% max., P     - 0,025% max., S     - 0,01% max., N    - 0,1% maх., Cr   - 17,0 - 19,0% max., Mo - 2,25 - 3,0%, Ni   - 13,0 - 15,0%, Cu   - 0,5% max., Fe   -остальное.</w:t>
            </w:r>
          </w:p>
        </w:tc>
      </w:tr>
      <w:tr w:rsidR="00A779B1" w:rsidRPr="00A779B1" w14:paraId="30EE8CE4" w14:textId="77777777" w:rsidTr="00A779B1">
        <w:trPr>
          <w:trHeight w:val="69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BE6AEE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16</w:t>
            </w:r>
          </w:p>
        </w:tc>
        <w:tc>
          <w:tcPr>
            <w:tcW w:w="2220" w:type="dxa"/>
            <w:tcBorders>
              <w:top w:val="nil"/>
              <w:left w:val="nil"/>
              <w:bottom w:val="single" w:sz="4" w:space="0" w:color="auto"/>
              <w:right w:val="single" w:sz="4" w:space="0" w:color="auto"/>
            </w:tcBorders>
            <w:shd w:val="clear" w:color="000000" w:fill="FFFFFF"/>
            <w:vAlign w:val="center"/>
            <w:hideMark/>
          </w:tcPr>
          <w:p w14:paraId="6BD0DBC3" w14:textId="77777777" w:rsidR="00A779B1" w:rsidRPr="00A779B1" w:rsidRDefault="00A779B1" w:rsidP="00A779B1">
            <w:pPr>
              <w:jc w:val="center"/>
              <w:rPr>
                <w:sz w:val="18"/>
                <w:szCs w:val="18"/>
              </w:rPr>
            </w:pPr>
            <w:r w:rsidRPr="00A779B1">
              <w:rPr>
                <w:sz w:val="18"/>
                <w:szCs w:val="18"/>
              </w:rPr>
              <w:t>Стержень для плечевой кости с компрессией 7мм, 8мм, 9мм</w:t>
            </w:r>
            <w:r w:rsidRPr="00A779B1">
              <w:rPr>
                <w:b/>
                <w:bCs/>
                <w:sz w:val="18"/>
                <w:szCs w:val="18"/>
              </w:rPr>
              <w:t xml:space="preserve"> x</w:t>
            </w:r>
            <w:r w:rsidRPr="00A779B1">
              <w:rPr>
                <w:sz w:val="18"/>
                <w:szCs w:val="18"/>
              </w:rPr>
              <w:t>180, 200, 220, 240, 260, 280 мм</w:t>
            </w:r>
          </w:p>
        </w:tc>
        <w:tc>
          <w:tcPr>
            <w:tcW w:w="1520" w:type="dxa"/>
            <w:tcBorders>
              <w:top w:val="nil"/>
              <w:left w:val="nil"/>
              <w:bottom w:val="single" w:sz="4" w:space="0" w:color="auto"/>
              <w:right w:val="single" w:sz="4" w:space="0" w:color="auto"/>
            </w:tcBorders>
            <w:shd w:val="clear" w:color="auto" w:fill="auto"/>
            <w:noWrap/>
            <w:vAlign w:val="center"/>
            <w:hideMark/>
          </w:tcPr>
          <w:p w14:paraId="468BADBE"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77952D0F" w14:textId="77777777" w:rsidR="00A779B1" w:rsidRPr="00A779B1" w:rsidRDefault="00A779B1" w:rsidP="00A779B1">
            <w:pPr>
              <w:jc w:val="center"/>
              <w:rPr>
                <w:sz w:val="18"/>
                <w:szCs w:val="18"/>
              </w:rPr>
            </w:pPr>
            <w:r w:rsidRPr="00A779B1">
              <w:rPr>
                <w:sz w:val="18"/>
                <w:szCs w:val="18"/>
              </w:rPr>
              <w:t>Стержнь реконструктивный, компрессионный предназначен для фиксации переломов плечевой кости. Стержень имеет анатомическую форму, длина L=180мм, 200мм, 220мм, 240мм, 260мм, 280мм  фиксация стержня при помощи рентген негативого целенаправителя, диаметр дистальной части d=7мм, 8мм, 9мм.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нерезьбовое отверстие диаметром 4,5мм на расстоянии 38мм от верхушки стержня. На поверхности дистального отдела имеются 2 продольных канала расположеных на длинне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углубления проходящие через ось винта, размером 3,5х4мм, служащие деротацией во время крепления стержня с направителем.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r>
      <w:tr w:rsidR="00A779B1" w:rsidRPr="00A779B1" w14:paraId="316971E9" w14:textId="77777777" w:rsidTr="00A779B1">
        <w:trPr>
          <w:trHeight w:val="74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A9FC4C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17</w:t>
            </w:r>
          </w:p>
        </w:tc>
        <w:tc>
          <w:tcPr>
            <w:tcW w:w="2220" w:type="dxa"/>
            <w:tcBorders>
              <w:top w:val="nil"/>
              <w:left w:val="nil"/>
              <w:bottom w:val="single" w:sz="4" w:space="0" w:color="auto"/>
              <w:right w:val="single" w:sz="4" w:space="0" w:color="auto"/>
            </w:tcBorders>
            <w:shd w:val="clear" w:color="000000" w:fill="FFFFFF"/>
            <w:vAlign w:val="center"/>
            <w:hideMark/>
          </w:tcPr>
          <w:p w14:paraId="6E4D81E6" w14:textId="77777777" w:rsidR="00A779B1" w:rsidRPr="00A779B1" w:rsidRDefault="00A779B1" w:rsidP="00A779B1">
            <w:pPr>
              <w:jc w:val="center"/>
              <w:rPr>
                <w:sz w:val="18"/>
                <w:szCs w:val="18"/>
              </w:rPr>
            </w:pPr>
            <w:r w:rsidRPr="00A779B1">
              <w:rPr>
                <w:sz w:val="18"/>
                <w:szCs w:val="18"/>
              </w:rPr>
              <w:t>Стержень реконструктивный для плечевой кости 7мм, 8мм ,  9мм х 150, 200, 220, 240, 260, 280 мм</w:t>
            </w:r>
          </w:p>
        </w:tc>
        <w:tc>
          <w:tcPr>
            <w:tcW w:w="1520" w:type="dxa"/>
            <w:tcBorders>
              <w:top w:val="nil"/>
              <w:left w:val="nil"/>
              <w:bottom w:val="single" w:sz="4" w:space="0" w:color="auto"/>
              <w:right w:val="single" w:sz="4" w:space="0" w:color="auto"/>
            </w:tcBorders>
            <w:shd w:val="clear" w:color="auto" w:fill="auto"/>
            <w:noWrap/>
            <w:vAlign w:val="center"/>
            <w:hideMark/>
          </w:tcPr>
          <w:p w14:paraId="2E7D52CF"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18DEAB97" w14:textId="77777777" w:rsidR="00A779B1" w:rsidRPr="00A779B1" w:rsidRDefault="00A779B1" w:rsidP="00A779B1">
            <w:pPr>
              <w:jc w:val="center"/>
              <w:rPr>
                <w:sz w:val="18"/>
                <w:szCs w:val="18"/>
              </w:rPr>
            </w:pPr>
            <w:r w:rsidRPr="00A779B1">
              <w:rPr>
                <w:sz w:val="18"/>
                <w:szCs w:val="18"/>
              </w:rPr>
              <w:t>Стержень реконструктивный, компрессионный предназначен для фиксации переломов плечевой кости. Стержень имеет анатомическую форму,  фиксация стержня при помощи рентген негативного целенаправителя, диаметр дистальной части d=7мм, 8мм, 9мм, также стержни длина L=150мм, 200мм, 220мм, 240мм, 260мм, 280 мм фиксация стержня при помощи рентген негативного целенаправителя, диаметр дистальной части d=8мм, 9мм. Стержень канюлированный, диаметр канюлированного отверстия 5мм. Диаметр проксимальной части стержня 10мм. В дистальной части стержня расположены 2 отверстия: одно нерезьбовое отверстие 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углубления проходящие через ось винта, размером 3,5х4мм, служащие деротацией во время крепления стержня с направителем.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r>
      <w:tr w:rsidR="00A779B1" w:rsidRPr="00A779B1" w14:paraId="25DD468E" w14:textId="77777777" w:rsidTr="00A779B1">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543B802"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18</w:t>
            </w:r>
          </w:p>
        </w:tc>
        <w:tc>
          <w:tcPr>
            <w:tcW w:w="2220" w:type="dxa"/>
            <w:tcBorders>
              <w:top w:val="nil"/>
              <w:left w:val="nil"/>
              <w:bottom w:val="single" w:sz="4" w:space="0" w:color="auto"/>
              <w:right w:val="single" w:sz="4" w:space="0" w:color="auto"/>
            </w:tcBorders>
            <w:shd w:val="clear" w:color="000000" w:fill="FFFFFF"/>
            <w:vAlign w:val="center"/>
            <w:hideMark/>
          </w:tcPr>
          <w:p w14:paraId="01F6FFB2" w14:textId="77777777" w:rsidR="00A779B1" w:rsidRPr="00A779B1" w:rsidRDefault="00A779B1" w:rsidP="00A779B1">
            <w:pPr>
              <w:jc w:val="center"/>
              <w:rPr>
                <w:sz w:val="18"/>
                <w:szCs w:val="18"/>
              </w:rPr>
            </w:pPr>
            <w:r w:rsidRPr="00A779B1">
              <w:rPr>
                <w:sz w:val="18"/>
                <w:szCs w:val="18"/>
              </w:rPr>
              <w:t>Стержень реконструктивный для большеберцовой кости 8, 9, 10, 11x285, 300, 315, 330, 345, 360, 375 мм</w:t>
            </w:r>
          </w:p>
        </w:tc>
        <w:tc>
          <w:tcPr>
            <w:tcW w:w="1520" w:type="dxa"/>
            <w:tcBorders>
              <w:top w:val="nil"/>
              <w:left w:val="nil"/>
              <w:bottom w:val="single" w:sz="4" w:space="0" w:color="auto"/>
              <w:right w:val="single" w:sz="4" w:space="0" w:color="auto"/>
            </w:tcBorders>
            <w:shd w:val="clear" w:color="auto" w:fill="auto"/>
            <w:noWrap/>
            <w:vAlign w:val="center"/>
            <w:hideMark/>
          </w:tcPr>
          <w:p w14:paraId="7BBBF068"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7402AE15" w14:textId="77777777" w:rsidR="00A779B1" w:rsidRPr="00A779B1" w:rsidRDefault="00A779B1" w:rsidP="00A779B1">
            <w:pPr>
              <w:jc w:val="center"/>
              <w:rPr>
                <w:sz w:val="18"/>
                <w:szCs w:val="18"/>
              </w:rPr>
            </w:pPr>
            <w:r w:rsidRPr="00A779B1">
              <w:rPr>
                <w:sz w:val="18"/>
                <w:szCs w:val="18"/>
              </w:rPr>
              <w:t>Интрамедуллярный канюлированный стержень для блокирующего остеосинтеза большеберцовой кости.</w:t>
            </w:r>
            <w:r w:rsidRPr="00A779B1">
              <w:rPr>
                <w:sz w:val="18"/>
                <w:szCs w:val="18"/>
              </w:rPr>
              <w:br/>
              <w:t>Стержни канюлированные для фиксации переломов и деформации большеберцовой кости. Диаметр стержня d=8мм, 9мм, 10мм, 11мм длина стержня L=285мм, 300мм, 315мм, 330мм, 345мм, 360мм, 375мм (с шагом 15мм). Стержень канюлированный. Должна быть возможность создания компрессии в проксимальной части стержня – должна быть в проксимальной части канюлированное резьбовое отверстие М8, диаметр канюлированного отверстия в дистальной части 4 мм. Фиксация стержня при помощи дистального рентген негативного целенаправителя возможна для каждой длины стержня (270 – 390 мм).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В дистальной части стержня расположены не менее 5 отверстий. 5 резьбовых отверстий от конца стержня на расстоянии 5мм, 11,5мм, 18мм, 26мм и 35мм соответственно, расположенных последовательно под углом 45°. Дистальная часть с отверсиями на расстоянии 55мм от конца стержня изогнута под радиусом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2FAF0323" w14:textId="77777777" w:rsidTr="00A779B1">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4E870D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19</w:t>
            </w:r>
          </w:p>
        </w:tc>
        <w:tc>
          <w:tcPr>
            <w:tcW w:w="2220" w:type="dxa"/>
            <w:tcBorders>
              <w:top w:val="nil"/>
              <w:left w:val="nil"/>
              <w:bottom w:val="single" w:sz="4" w:space="0" w:color="auto"/>
              <w:right w:val="single" w:sz="4" w:space="0" w:color="auto"/>
            </w:tcBorders>
            <w:shd w:val="clear" w:color="000000" w:fill="FFFFFF"/>
            <w:vAlign w:val="center"/>
            <w:hideMark/>
          </w:tcPr>
          <w:p w14:paraId="543E4F09" w14:textId="77777777" w:rsidR="00A779B1" w:rsidRPr="00A779B1" w:rsidRDefault="00A779B1" w:rsidP="00A779B1">
            <w:pPr>
              <w:jc w:val="center"/>
              <w:rPr>
                <w:sz w:val="18"/>
                <w:szCs w:val="18"/>
              </w:rPr>
            </w:pPr>
            <w:r w:rsidRPr="00A779B1">
              <w:rPr>
                <w:sz w:val="18"/>
                <w:szCs w:val="18"/>
              </w:rPr>
              <w:t>Стержень для бедренной кости правый , левый R/L 8, 9, 10, 11, 12  x280, 300, 320, 340, 360, 380, 400, 420 мм</w:t>
            </w:r>
          </w:p>
        </w:tc>
        <w:tc>
          <w:tcPr>
            <w:tcW w:w="1520" w:type="dxa"/>
            <w:tcBorders>
              <w:top w:val="nil"/>
              <w:left w:val="nil"/>
              <w:bottom w:val="single" w:sz="4" w:space="0" w:color="auto"/>
              <w:right w:val="single" w:sz="4" w:space="0" w:color="auto"/>
            </w:tcBorders>
            <w:shd w:val="clear" w:color="auto" w:fill="auto"/>
            <w:noWrap/>
            <w:vAlign w:val="center"/>
            <w:hideMark/>
          </w:tcPr>
          <w:p w14:paraId="756ADF10"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nil"/>
              <w:right w:val="single" w:sz="4" w:space="0" w:color="auto"/>
            </w:tcBorders>
            <w:shd w:val="clear" w:color="000000" w:fill="FFFFFF"/>
            <w:vAlign w:val="center"/>
            <w:hideMark/>
          </w:tcPr>
          <w:p w14:paraId="1FFC5E01" w14:textId="77777777" w:rsidR="00A779B1" w:rsidRPr="00A779B1" w:rsidRDefault="00A779B1" w:rsidP="00A779B1">
            <w:pPr>
              <w:jc w:val="center"/>
              <w:rPr>
                <w:sz w:val="18"/>
                <w:szCs w:val="18"/>
              </w:rPr>
            </w:pPr>
            <w:r w:rsidRPr="00A779B1">
              <w:rPr>
                <w:sz w:val="18"/>
                <w:szCs w:val="18"/>
              </w:rPr>
              <w:t>Интрамедуллярный канюлированный стержень для блокирующего остеосинтеза бедренной кости, правый.</w:t>
            </w:r>
            <w:r w:rsidRPr="00A779B1">
              <w:rPr>
                <w:sz w:val="18"/>
                <w:szCs w:val="18"/>
              </w:rPr>
              <w:br/>
              <w:t>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анте- и ретроградным методами. Длина стержней L=280мм, 300мм, 320мм, 340мм, 360мм, 380мм, 400мм, 420мм, фиксация стержня при помощи дистального рентген негативного целенаправителя возможна до длины 520 мм, диаметр дистальной части стержня d=8мм, 9 мм, 10 мм, 11 мм, 12 мм  диаметр проксимальной части 13 мм, длинна 82мм. Проксимальная часть стержня изогнута на радиусе 2800мм.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79мм от верхушки стержня. Стержень канюлированный, диаметр канюлированного отверстия в дистальной части 5мм и в проксимальной части 5мм. Должна быть возможность создания компрессии в дистальной и проксимальной части стержня. Стержень правый. Является универсальным, т.к правый стержень может быть установлен на правую конечность и наоборот, кроме ретроградного метода введения( через мыщелки бедренной кости). В проксимальной части имеются 6 отверстий. 2 нерезьбовых отверсия у верхушки стержня диаметром 6,5мм на расстоянии 15мм, 30мм расположеных в плоскости шейки вертела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мм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вертеля. В дистальной части стержня расположены не менее 4 отверстий. 3 резьбовые отверстия под винты 4,5мм от конца стержня на расстоянии 5мм в плоскости шейки вертела, 15мм и 25мм в плоскости перпендикулярно плоскости шейки вертеля и одно динамическое отверстие диаметром 4,5мм на расстоянии 35мм, позволяющее провести компрессию на расстоянии 6мм в плоскости шейки вертела. В проксимальной части стержня находится резьбовое отверсие М10 под слепой и компрессионный винт длинной 25мм. Импланты должны быть оценены по критериям безопасности и совместимости с процедурами магнитно-резонансной томографии.</w:t>
            </w:r>
            <w:r w:rsidRPr="00A779B1">
              <w:rPr>
                <w:sz w:val="18"/>
                <w:szCs w:val="18"/>
              </w:rPr>
              <w:b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A779B1" w:rsidRPr="00A779B1" w14:paraId="72F63E8B" w14:textId="77777777" w:rsidTr="00A779B1">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818271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20</w:t>
            </w:r>
          </w:p>
        </w:tc>
        <w:tc>
          <w:tcPr>
            <w:tcW w:w="2220" w:type="dxa"/>
            <w:tcBorders>
              <w:top w:val="nil"/>
              <w:left w:val="nil"/>
              <w:bottom w:val="single" w:sz="4" w:space="0" w:color="auto"/>
              <w:right w:val="single" w:sz="4" w:space="0" w:color="auto"/>
            </w:tcBorders>
            <w:shd w:val="clear" w:color="000000" w:fill="FFFFFF"/>
            <w:vAlign w:val="center"/>
            <w:hideMark/>
          </w:tcPr>
          <w:p w14:paraId="01A05AE0" w14:textId="77777777" w:rsidR="00A779B1" w:rsidRPr="00A779B1" w:rsidRDefault="00A779B1" w:rsidP="00A779B1">
            <w:pPr>
              <w:jc w:val="center"/>
              <w:rPr>
                <w:sz w:val="18"/>
                <w:szCs w:val="18"/>
              </w:rPr>
            </w:pPr>
            <w:r w:rsidRPr="00A779B1">
              <w:rPr>
                <w:sz w:val="18"/>
                <w:szCs w:val="18"/>
              </w:rPr>
              <w:t>Винт дистальный 4.5 L-25 мм, 30 мм, 35 мм, 40 мм, 45  мм, 50 мм, 55 мм, 60 мм, 65 мм, 70 мм, 75 мм, 80 мм, 85 мм</w:t>
            </w:r>
          </w:p>
        </w:tc>
        <w:tc>
          <w:tcPr>
            <w:tcW w:w="1520" w:type="dxa"/>
            <w:tcBorders>
              <w:top w:val="nil"/>
              <w:left w:val="nil"/>
              <w:bottom w:val="single" w:sz="4" w:space="0" w:color="auto"/>
              <w:right w:val="single" w:sz="4" w:space="0" w:color="auto"/>
            </w:tcBorders>
            <w:shd w:val="clear" w:color="auto" w:fill="auto"/>
            <w:noWrap/>
            <w:vAlign w:val="center"/>
            <w:hideMark/>
          </w:tcPr>
          <w:p w14:paraId="7FCAFBB8"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single" w:sz="4" w:space="0" w:color="auto"/>
              <w:right w:val="single" w:sz="4" w:space="0" w:color="auto"/>
            </w:tcBorders>
            <w:shd w:val="clear" w:color="000000" w:fill="FFFFFF"/>
            <w:vAlign w:val="center"/>
            <w:hideMark/>
          </w:tcPr>
          <w:p w14:paraId="2927B277" w14:textId="77777777" w:rsidR="00A779B1" w:rsidRPr="00A779B1" w:rsidRDefault="00A779B1" w:rsidP="00A779B1">
            <w:pPr>
              <w:jc w:val="center"/>
              <w:rPr>
                <w:sz w:val="18"/>
                <w:szCs w:val="18"/>
              </w:rPr>
            </w:pPr>
            <w:r w:rsidRPr="00A779B1">
              <w:rPr>
                <w:sz w:val="18"/>
                <w:szCs w:val="18"/>
              </w:rPr>
              <w:t>Винт дистальный  - диаметр винтов должен быть 4,5мм, длина винтов от 25 мм, 30 мм, 35 мм, 40 мм, 45  мм, 50 мм, 55 мм, 60 мм, 65 мм, 70 мм, 75 мм, 80 мм, 85 мм, резьба на ножке винта полная, длиной на 6мм меньше длины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A779B1" w:rsidRPr="00A779B1" w14:paraId="21EF87AE" w14:textId="77777777" w:rsidTr="00A779B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BCA46F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21</w:t>
            </w:r>
          </w:p>
        </w:tc>
        <w:tc>
          <w:tcPr>
            <w:tcW w:w="2220" w:type="dxa"/>
            <w:tcBorders>
              <w:top w:val="nil"/>
              <w:left w:val="nil"/>
              <w:bottom w:val="single" w:sz="4" w:space="0" w:color="auto"/>
              <w:right w:val="single" w:sz="4" w:space="0" w:color="auto"/>
            </w:tcBorders>
            <w:shd w:val="clear" w:color="000000" w:fill="FFFFFF"/>
            <w:vAlign w:val="center"/>
            <w:hideMark/>
          </w:tcPr>
          <w:p w14:paraId="4A1258B6" w14:textId="77777777" w:rsidR="00A779B1" w:rsidRPr="00A779B1" w:rsidRDefault="00A779B1" w:rsidP="00A779B1">
            <w:pPr>
              <w:jc w:val="center"/>
              <w:rPr>
                <w:sz w:val="18"/>
                <w:szCs w:val="18"/>
              </w:rPr>
            </w:pPr>
            <w:r w:rsidRPr="00A779B1">
              <w:rPr>
                <w:sz w:val="18"/>
                <w:szCs w:val="18"/>
              </w:rPr>
              <w:t>Винт дистальный 3.5 L-25мм, 30мм, 35мм, 40мм, 45мм, 50мм, 55мм, 60мм, 70мм</w:t>
            </w:r>
          </w:p>
        </w:tc>
        <w:tc>
          <w:tcPr>
            <w:tcW w:w="1520" w:type="dxa"/>
            <w:tcBorders>
              <w:top w:val="nil"/>
              <w:left w:val="nil"/>
              <w:bottom w:val="single" w:sz="4" w:space="0" w:color="auto"/>
              <w:right w:val="single" w:sz="4" w:space="0" w:color="auto"/>
            </w:tcBorders>
            <w:shd w:val="clear" w:color="auto" w:fill="auto"/>
            <w:noWrap/>
            <w:vAlign w:val="center"/>
            <w:hideMark/>
          </w:tcPr>
          <w:p w14:paraId="3CE2213F"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4A2253A4" w14:textId="77777777" w:rsidR="00A779B1" w:rsidRPr="00A779B1" w:rsidRDefault="00A779B1" w:rsidP="00A779B1">
            <w:pPr>
              <w:jc w:val="center"/>
              <w:rPr>
                <w:sz w:val="18"/>
                <w:szCs w:val="18"/>
              </w:rPr>
            </w:pPr>
            <w:r w:rsidRPr="00A779B1">
              <w:rPr>
                <w:sz w:val="18"/>
                <w:szCs w:val="18"/>
              </w:rPr>
              <w:t>Винт дистальный  - диаметр винтов должен быть 3,5мм, длина винтов 25мм, 30мм, 35мм, 40мм, 45мм, 50мм, 55мм, 60мм, 70мм.  резьба на ножке винта полная, длиной на 6мм меньше длины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A779B1" w:rsidRPr="00A779B1" w14:paraId="1F41CBBB" w14:textId="77777777" w:rsidTr="00A779B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34F48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22</w:t>
            </w:r>
          </w:p>
        </w:tc>
        <w:tc>
          <w:tcPr>
            <w:tcW w:w="2220" w:type="dxa"/>
            <w:tcBorders>
              <w:top w:val="nil"/>
              <w:left w:val="nil"/>
              <w:bottom w:val="single" w:sz="4" w:space="0" w:color="auto"/>
              <w:right w:val="single" w:sz="4" w:space="0" w:color="auto"/>
            </w:tcBorders>
            <w:shd w:val="clear" w:color="000000" w:fill="FFFFFF"/>
            <w:vAlign w:val="center"/>
            <w:hideMark/>
          </w:tcPr>
          <w:p w14:paraId="7395C278" w14:textId="77777777" w:rsidR="00A779B1" w:rsidRPr="00A779B1" w:rsidRDefault="00A779B1" w:rsidP="00A779B1">
            <w:pPr>
              <w:jc w:val="center"/>
              <w:rPr>
                <w:sz w:val="18"/>
                <w:szCs w:val="18"/>
              </w:rPr>
            </w:pPr>
            <w:r w:rsidRPr="00A779B1">
              <w:rPr>
                <w:sz w:val="18"/>
                <w:szCs w:val="18"/>
              </w:rPr>
              <w:t>Винт дистальный 6.5 L-50мм, 55мм, 60мм, 65мм, 70мм, 75мм, 80мм, 85мм, 90мм, 95мм, 100мм, 105мм, 110мм</w:t>
            </w:r>
          </w:p>
        </w:tc>
        <w:tc>
          <w:tcPr>
            <w:tcW w:w="1520" w:type="dxa"/>
            <w:tcBorders>
              <w:top w:val="nil"/>
              <w:left w:val="nil"/>
              <w:bottom w:val="single" w:sz="4" w:space="0" w:color="auto"/>
              <w:right w:val="single" w:sz="4" w:space="0" w:color="auto"/>
            </w:tcBorders>
            <w:shd w:val="clear" w:color="auto" w:fill="auto"/>
            <w:noWrap/>
            <w:vAlign w:val="center"/>
            <w:hideMark/>
          </w:tcPr>
          <w:p w14:paraId="5352774B"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nil"/>
              <w:right w:val="single" w:sz="4" w:space="0" w:color="auto"/>
            </w:tcBorders>
            <w:shd w:val="clear" w:color="000000" w:fill="FFFFFF"/>
            <w:vAlign w:val="center"/>
            <w:hideMark/>
          </w:tcPr>
          <w:p w14:paraId="1DB76246" w14:textId="77777777" w:rsidR="00A779B1" w:rsidRPr="00A779B1" w:rsidRDefault="00A779B1" w:rsidP="00A779B1">
            <w:pPr>
              <w:jc w:val="center"/>
              <w:rPr>
                <w:sz w:val="18"/>
                <w:szCs w:val="18"/>
              </w:rPr>
            </w:pPr>
            <w:r w:rsidRPr="00A779B1">
              <w:rPr>
                <w:sz w:val="18"/>
                <w:szCs w:val="18"/>
              </w:rPr>
              <w:t>Bинт дистальный  - диаметр винта 6,5мм, длина винта 50мм, 55мм, 60мм, 65мм, 70мм, 75мм, 80мм, 85мм, 90мм, 95мм, 100мм, 105мм, 110мм. резьба на всей длинне винта. Головка винта цилиндрическая диаметром 8мм высотой 6мм под шестигранную отвертку S3,5 мм (глубина шестигранного шлица 3,3мм.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A779B1" w:rsidRPr="00A779B1" w14:paraId="0C5C0DC3" w14:textId="77777777" w:rsidTr="00A779B1">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A31968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23</w:t>
            </w:r>
          </w:p>
        </w:tc>
        <w:tc>
          <w:tcPr>
            <w:tcW w:w="2220" w:type="dxa"/>
            <w:tcBorders>
              <w:top w:val="nil"/>
              <w:left w:val="nil"/>
              <w:bottom w:val="single" w:sz="4" w:space="0" w:color="auto"/>
              <w:right w:val="single" w:sz="4" w:space="0" w:color="auto"/>
            </w:tcBorders>
            <w:shd w:val="clear" w:color="000000" w:fill="FFFFFF"/>
            <w:vAlign w:val="center"/>
            <w:hideMark/>
          </w:tcPr>
          <w:p w14:paraId="1B68B1D4" w14:textId="77777777" w:rsidR="00A779B1" w:rsidRPr="00A779B1" w:rsidRDefault="00A779B1" w:rsidP="00A779B1">
            <w:pPr>
              <w:jc w:val="center"/>
              <w:rPr>
                <w:sz w:val="18"/>
                <w:szCs w:val="18"/>
              </w:rPr>
            </w:pPr>
            <w:r w:rsidRPr="00A779B1">
              <w:rPr>
                <w:sz w:val="18"/>
                <w:szCs w:val="18"/>
              </w:rPr>
              <w:t>Винт реконструктивный канюлированный 6.5 L-80, 90, 95, 100, 105, 110, 115, 120 мм</w:t>
            </w:r>
          </w:p>
        </w:tc>
        <w:tc>
          <w:tcPr>
            <w:tcW w:w="1520" w:type="dxa"/>
            <w:tcBorders>
              <w:top w:val="nil"/>
              <w:left w:val="nil"/>
              <w:bottom w:val="single" w:sz="4" w:space="0" w:color="auto"/>
              <w:right w:val="single" w:sz="4" w:space="0" w:color="auto"/>
            </w:tcBorders>
            <w:shd w:val="clear" w:color="auto" w:fill="auto"/>
            <w:noWrap/>
            <w:vAlign w:val="center"/>
            <w:hideMark/>
          </w:tcPr>
          <w:p w14:paraId="1A7AE45D"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77978F29" w14:textId="77777777" w:rsidR="00A779B1" w:rsidRPr="00A779B1" w:rsidRDefault="00A779B1" w:rsidP="00A779B1">
            <w:pPr>
              <w:jc w:val="center"/>
              <w:rPr>
                <w:sz w:val="18"/>
                <w:szCs w:val="18"/>
              </w:rPr>
            </w:pPr>
            <w:r w:rsidRPr="00A779B1">
              <w:rPr>
                <w:sz w:val="18"/>
                <w:szCs w:val="18"/>
              </w:rPr>
              <w:t>Bинт реконструктивный канюлированный - диаметр винта 6,5мм, длина винта 80мм, 90мм, 95мм, 100мм, 105мм, 110мм, 115мм, 120мм. Резьба неполная, выступает в дистальной части винта на промежутке 25мм. Винт канюлированный, диаметр 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резьбу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- 120°б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A779B1" w:rsidRPr="00A779B1" w14:paraId="29CF666E" w14:textId="77777777" w:rsidTr="00A779B1">
        <w:trPr>
          <w:trHeight w:val="45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2889AA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24</w:t>
            </w:r>
          </w:p>
        </w:tc>
        <w:tc>
          <w:tcPr>
            <w:tcW w:w="2220" w:type="dxa"/>
            <w:tcBorders>
              <w:top w:val="nil"/>
              <w:left w:val="nil"/>
              <w:bottom w:val="single" w:sz="4" w:space="0" w:color="auto"/>
              <w:right w:val="single" w:sz="4" w:space="0" w:color="auto"/>
            </w:tcBorders>
            <w:shd w:val="clear" w:color="000000" w:fill="FFFFFF"/>
            <w:vAlign w:val="center"/>
            <w:hideMark/>
          </w:tcPr>
          <w:p w14:paraId="0DA2B877" w14:textId="77777777" w:rsidR="00A779B1" w:rsidRPr="00A779B1" w:rsidRDefault="00A779B1" w:rsidP="00A779B1">
            <w:pPr>
              <w:jc w:val="center"/>
              <w:rPr>
                <w:sz w:val="18"/>
                <w:szCs w:val="18"/>
              </w:rPr>
            </w:pPr>
            <w:r w:rsidRPr="00A779B1">
              <w:rPr>
                <w:sz w:val="18"/>
                <w:szCs w:val="18"/>
              </w:rPr>
              <w:t>Винт кортикальный самонарезающий 4.5x40мм, 46мм, 50мм, 52мм, 54мм, 56мм, 58мм, 60мм</w:t>
            </w:r>
          </w:p>
        </w:tc>
        <w:tc>
          <w:tcPr>
            <w:tcW w:w="1520" w:type="dxa"/>
            <w:tcBorders>
              <w:top w:val="nil"/>
              <w:left w:val="nil"/>
              <w:bottom w:val="single" w:sz="4" w:space="0" w:color="auto"/>
              <w:right w:val="single" w:sz="4" w:space="0" w:color="auto"/>
            </w:tcBorders>
            <w:shd w:val="clear" w:color="auto" w:fill="auto"/>
            <w:noWrap/>
            <w:vAlign w:val="center"/>
            <w:hideMark/>
          </w:tcPr>
          <w:p w14:paraId="368B6A00"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1D6E4164" w14:textId="77777777" w:rsidR="00A779B1" w:rsidRPr="00A779B1" w:rsidRDefault="00A779B1" w:rsidP="00A779B1">
            <w:pPr>
              <w:spacing w:after="240"/>
              <w:jc w:val="center"/>
              <w:rPr>
                <w:sz w:val="18"/>
                <w:szCs w:val="18"/>
              </w:rPr>
            </w:pPr>
            <w:r w:rsidRPr="00A779B1">
              <w:rPr>
                <w:sz w:val="18"/>
                <w:szCs w:val="18"/>
              </w:rPr>
              <w:t>Винт кортикальный самонарезающий 4,5 - Винт длиной 40мм, 46мм, 50мм, 52мм, 54мм, 56мм, 58мм, 60мм. Резьба двухзаходная диаметром 4,5мм. Резьба на винте полная. Головка винта полупотайная, высотой 3,7мм под шестигранную отвертку S3,5мм, глубина шестигранного шлица 2,9мм.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094EB9CC" w14:textId="77777777" w:rsidTr="00A779B1">
        <w:trPr>
          <w:trHeight w:val="57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499604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25</w:t>
            </w:r>
          </w:p>
        </w:tc>
        <w:tc>
          <w:tcPr>
            <w:tcW w:w="2220" w:type="dxa"/>
            <w:tcBorders>
              <w:top w:val="nil"/>
              <w:left w:val="nil"/>
              <w:bottom w:val="single" w:sz="4" w:space="0" w:color="auto"/>
              <w:right w:val="single" w:sz="4" w:space="0" w:color="auto"/>
            </w:tcBorders>
            <w:shd w:val="clear" w:color="000000" w:fill="FFFFFF"/>
            <w:vAlign w:val="center"/>
            <w:hideMark/>
          </w:tcPr>
          <w:p w14:paraId="5B0F6739" w14:textId="77777777" w:rsidR="00A779B1" w:rsidRPr="00A779B1" w:rsidRDefault="00A779B1" w:rsidP="00A779B1">
            <w:pPr>
              <w:jc w:val="center"/>
              <w:rPr>
                <w:sz w:val="18"/>
                <w:szCs w:val="18"/>
              </w:rPr>
            </w:pPr>
            <w:r w:rsidRPr="00A779B1">
              <w:rPr>
                <w:sz w:val="18"/>
                <w:szCs w:val="18"/>
              </w:rPr>
              <w:t>Винт для присоединения ДСБ/ДСК 12.5/27/85мм, 90мм, 95мм, 100мм, 105мм, 110мм, 115 мм</w:t>
            </w:r>
          </w:p>
        </w:tc>
        <w:tc>
          <w:tcPr>
            <w:tcW w:w="1520" w:type="dxa"/>
            <w:tcBorders>
              <w:top w:val="nil"/>
              <w:left w:val="nil"/>
              <w:bottom w:val="single" w:sz="4" w:space="0" w:color="auto"/>
              <w:right w:val="single" w:sz="4" w:space="0" w:color="auto"/>
            </w:tcBorders>
            <w:shd w:val="clear" w:color="auto" w:fill="auto"/>
            <w:noWrap/>
            <w:vAlign w:val="center"/>
            <w:hideMark/>
          </w:tcPr>
          <w:p w14:paraId="78F7D0F7"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56189D13" w14:textId="77777777" w:rsidR="00A779B1" w:rsidRPr="00A779B1" w:rsidRDefault="00A779B1" w:rsidP="00A779B1">
            <w:pPr>
              <w:jc w:val="center"/>
              <w:rPr>
                <w:sz w:val="18"/>
                <w:szCs w:val="18"/>
              </w:rPr>
            </w:pPr>
            <w:r w:rsidRPr="00A779B1">
              <w:rPr>
                <w:sz w:val="18"/>
                <w:szCs w:val="18"/>
              </w:rPr>
              <w:t>Винт динамический ДБВ/ДМВ  - Винты длиной 85мм, 90мм, 95мм, 100мм, 105мм, 110мм, 115мм . Винт канюлированный, диаметр канюлированного отверстия 2,9мм Резьба диаметром 12,5мм. Импланты должны быть оценены по критериям безопасности и совместимости с процедурами магнитно-резонансной томографии. Резьба на винте неполная, длиной 27мм, переходящая в проксимальную часть диаметром 7,9мм. В проксимальной части стержня находится внутреннее резьбовое отверстие М4 под компрессионный винт длинной 27мм. В проксимальной части у верхушки винта находятся два углубления проходящие через ось винта, размером 2,8х2,9мм, служащие деротацией во время крепления винта с отвёрткой. На поверхности проксимальной части винта находятся два параллельных уплощения начинающиеся на расстоянии 45мм от конца дистальной части винта и проходящие до конца проксимальной части. Расстояние между уплощениями 7,15мм, уплощения служат деротацией винта во втулке пластины. Винт имеет самонарезающую резьбу что позволяет фиксировать его без использования метчика. Рабочая часть винта имеет конусное начало, вершинный угол - 80°. Конусное начало имеет 3 подточк длиной 7,4мм под углом 8°, и 3 3 подточк на выходе резьбы под углом 20°.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4BE08056" w14:textId="77777777" w:rsidTr="00A779B1">
        <w:trPr>
          <w:trHeight w:val="28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C3A7D0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26</w:t>
            </w:r>
          </w:p>
        </w:tc>
        <w:tc>
          <w:tcPr>
            <w:tcW w:w="2220" w:type="dxa"/>
            <w:tcBorders>
              <w:top w:val="nil"/>
              <w:left w:val="nil"/>
              <w:bottom w:val="single" w:sz="4" w:space="0" w:color="auto"/>
              <w:right w:val="single" w:sz="4" w:space="0" w:color="auto"/>
            </w:tcBorders>
            <w:shd w:val="clear" w:color="000000" w:fill="FFFFFF"/>
            <w:vAlign w:val="center"/>
            <w:hideMark/>
          </w:tcPr>
          <w:p w14:paraId="5ADC79E5" w14:textId="77777777" w:rsidR="00A779B1" w:rsidRPr="00A779B1" w:rsidRDefault="00A779B1" w:rsidP="00A779B1">
            <w:pPr>
              <w:jc w:val="center"/>
              <w:rPr>
                <w:sz w:val="18"/>
                <w:szCs w:val="18"/>
              </w:rPr>
            </w:pPr>
            <w:r w:rsidRPr="00A779B1">
              <w:rPr>
                <w:sz w:val="18"/>
                <w:szCs w:val="18"/>
              </w:rPr>
              <w:t>Компрессионный винт ДСБ/ДСК</w:t>
            </w:r>
          </w:p>
        </w:tc>
        <w:tc>
          <w:tcPr>
            <w:tcW w:w="1520" w:type="dxa"/>
            <w:tcBorders>
              <w:top w:val="nil"/>
              <w:left w:val="nil"/>
              <w:bottom w:val="single" w:sz="4" w:space="0" w:color="auto"/>
              <w:right w:val="single" w:sz="4" w:space="0" w:color="auto"/>
            </w:tcBorders>
            <w:shd w:val="clear" w:color="auto" w:fill="auto"/>
            <w:noWrap/>
            <w:vAlign w:val="center"/>
            <w:hideMark/>
          </w:tcPr>
          <w:p w14:paraId="573D310A" w14:textId="77777777" w:rsidR="00A779B1" w:rsidRPr="00A779B1" w:rsidRDefault="00A779B1" w:rsidP="00A779B1">
            <w:pPr>
              <w:jc w:val="center"/>
              <w:rPr>
                <w:sz w:val="18"/>
                <w:szCs w:val="18"/>
              </w:rPr>
            </w:pPr>
            <w:r w:rsidRPr="00A779B1">
              <w:rPr>
                <w:sz w:val="18"/>
                <w:szCs w:val="18"/>
              </w:rPr>
              <w:t> </w:t>
            </w:r>
          </w:p>
        </w:tc>
        <w:tc>
          <w:tcPr>
            <w:tcW w:w="8910" w:type="dxa"/>
            <w:tcBorders>
              <w:top w:val="single" w:sz="4" w:space="0" w:color="auto"/>
              <w:left w:val="nil"/>
              <w:bottom w:val="single" w:sz="4" w:space="0" w:color="auto"/>
              <w:right w:val="single" w:sz="4" w:space="0" w:color="auto"/>
            </w:tcBorders>
            <w:shd w:val="clear" w:color="000000" w:fill="FFFFFF"/>
            <w:vAlign w:val="center"/>
            <w:hideMark/>
          </w:tcPr>
          <w:p w14:paraId="618F2738" w14:textId="77777777" w:rsidR="00A779B1" w:rsidRPr="00A779B1" w:rsidRDefault="00A779B1" w:rsidP="00A779B1">
            <w:pPr>
              <w:jc w:val="center"/>
              <w:rPr>
                <w:sz w:val="18"/>
                <w:szCs w:val="18"/>
              </w:rPr>
            </w:pPr>
            <w:r w:rsidRPr="00A779B1">
              <w:rPr>
                <w:sz w:val="18"/>
                <w:szCs w:val="18"/>
              </w:rPr>
              <w:t>Винт компрессионный ДБВ/ДМВ - Винт длиной 31мм. Резьба диаметром М4мм. Резьба на винте полная. Головка винта цилиндрическая двуступенчатая, высота 4мм диаметром 9мм и высотой 2мм диаметром 7,5мм, выполнена под шестигранную отвертку S3,5, глубина шестигранного шлица 3мм. Материал изготовления - нержавеющая сталь, соответствующая международному стандарту ISO 5832 для изделий, имплантируемых в человеческий организм. Импланты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16496F64" w14:textId="77777777" w:rsidTr="00A779B1">
        <w:trPr>
          <w:trHeight w:val="57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EA839C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27</w:t>
            </w:r>
          </w:p>
        </w:tc>
        <w:tc>
          <w:tcPr>
            <w:tcW w:w="2220" w:type="dxa"/>
            <w:tcBorders>
              <w:top w:val="nil"/>
              <w:left w:val="nil"/>
              <w:bottom w:val="single" w:sz="4" w:space="0" w:color="auto"/>
              <w:right w:val="single" w:sz="4" w:space="0" w:color="auto"/>
            </w:tcBorders>
            <w:shd w:val="clear" w:color="000000" w:fill="FFFFFF"/>
            <w:vAlign w:val="center"/>
            <w:hideMark/>
          </w:tcPr>
          <w:p w14:paraId="16BDA5FE" w14:textId="77777777" w:rsidR="00A779B1" w:rsidRPr="00A779B1" w:rsidRDefault="00A779B1" w:rsidP="00A779B1">
            <w:pPr>
              <w:jc w:val="center"/>
              <w:rPr>
                <w:sz w:val="18"/>
                <w:szCs w:val="18"/>
              </w:rPr>
            </w:pPr>
            <w:r w:rsidRPr="00A779B1">
              <w:rPr>
                <w:sz w:val="18"/>
                <w:szCs w:val="18"/>
              </w:rPr>
              <w:t>Пластина для бедренного винта ДСБ 3отв. 4отв., 5отв, 6отв., 7отв., 8отв.  38/135°</w:t>
            </w:r>
          </w:p>
        </w:tc>
        <w:tc>
          <w:tcPr>
            <w:tcW w:w="1520" w:type="dxa"/>
            <w:tcBorders>
              <w:top w:val="nil"/>
              <w:left w:val="nil"/>
              <w:bottom w:val="single" w:sz="4" w:space="0" w:color="auto"/>
              <w:right w:val="single" w:sz="4" w:space="0" w:color="auto"/>
            </w:tcBorders>
            <w:shd w:val="clear" w:color="auto" w:fill="auto"/>
            <w:noWrap/>
            <w:vAlign w:val="center"/>
            <w:hideMark/>
          </w:tcPr>
          <w:p w14:paraId="0495D054" w14:textId="77777777" w:rsidR="00A779B1" w:rsidRPr="00A779B1" w:rsidRDefault="00A779B1" w:rsidP="00A779B1">
            <w:pPr>
              <w:jc w:val="center"/>
              <w:rPr>
                <w:sz w:val="18"/>
                <w:szCs w:val="18"/>
              </w:rPr>
            </w:pPr>
            <w:r w:rsidRPr="00A779B1">
              <w:rPr>
                <w:sz w:val="18"/>
                <w:szCs w:val="18"/>
              </w:rPr>
              <w:t> </w:t>
            </w:r>
          </w:p>
        </w:tc>
        <w:tc>
          <w:tcPr>
            <w:tcW w:w="8910" w:type="dxa"/>
            <w:tcBorders>
              <w:top w:val="nil"/>
              <w:left w:val="nil"/>
              <w:bottom w:val="nil"/>
              <w:right w:val="single" w:sz="4" w:space="0" w:color="auto"/>
            </w:tcBorders>
            <w:shd w:val="clear" w:color="000000" w:fill="FFFFFF"/>
            <w:vAlign w:val="center"/>
            <w:hideMark/>
          </w:tcPr>
          <w:p w14:paraId="0265CBD6" w14:textId="77777777" w:rsidR="00A779B1" w:rsidRPr="00A779B1" w:rsidRDefault="00A779B1" w:rsidP="00A779B1">
            <w:pPr>
              <w:jc w:val="center"/>
              <w:rPr>
                <w:sz w:val="18"/>
                <w:szCs w:val="18"/>
              </w:rPr>
            </w:pPr>
            <w:r w:rsidRPr="00A779B1">
              <w:rPr>
                <w:sz w:val="18"/>
                <w:szCs w:val="18"/>
              </w:rPr>
              <w:t>Пластина бедренного винта ДБВ 3отв., 4отв., 5 отв., 6 отв., 7отв., 8отв.  38/135° – Толщина пластины 7,9мм, длина пластин L-84мм, 100мм, 116мм, 132мм, 148мм, 154мм, 180мм ширина пластины в диафизарной части 19мм. В диафизарной частии пластины расположено 3, 4, 5 , 6 , 7 и 8 компрессионных фазированых отверстий: 1 отверстие в оси диафизарной части диаметром 5мм, позволяющее провести компрессию на промежутке 8мм, фаска в форме слезы, 3, 4, 5 и 6 отверстий диаметром 5мм, позволяющих провести компрессию на промежутке 4мм, фаска в форме слезы, отверстия расположны на расстоянии 16мм друг от друга и смещены от оси диафизарной части пластины на 2,2мм переменно и 1 отверстие диаметром 6,6мм, позволяющих провести компрессию на промежутке 6,5мм, фаска радиусная R4мм, глубиной 4ммв. Эпифизарная часть пластины в форме втулки диаметром 12,7мм расположенной относительно диафизарной под углом 135°. Блокируемые отверстия не должны быть совмещены с овальными компрессионными отверстиями. Длина шеечной втулки 38мм, диаметр внутреннего двуступенчатого отверстия втулки 9,5/8мм, отверстие имеет двусторонне параллельное утолщение 7,3мм.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680C031B" w14:textId="77777777" w:rsidTr="00A779B1">
        <w:trPr>
          <w:trHeight w:val="79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A430DF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28</w:t>
            </w:r>
          </w:p>
        </w:tc>
        <w:tc>
          <w:tcPr>
            <w:tcW w:w="2220" w:type="dxa"/>
            <w:tcBorders>
              <w:top w:val="nil"/>
              <w:left w:val="nil"/>
              <w:bottom w:val="single" w:sz="4" w:space="0" w:color="auto"/>
              <w:right w:val="single" w:sz="4" w:space="0" w:color="auto"/>
            </w:tcBorders>
            <w:shd w:val="clear" w:color="000000" w:fill="FFFFFF"/>
            <w:vAlign w:val="center"/>
            <w:hideMark/>
          </w:tcPr>
          <w:p w14:paraId="197BCE3E" w14:textId="77777777" w:rsidR="00A779B1" w:rsidRPr="00A779B1" w:rsidRDefault="00A779B1" w:rsidP="00A779B1">
            <w:pPr>
              <w:jc w:val="center"/>
              <w:rPr>
                <w:sz w:val="18"/>
                <w:szCs w:val="18"/>
              </w:rPr>
            </w:pPr>
            <w:r w:rsidRPr="00A779B1">
              <w:rPr>
                <w:sz w:val="18"/>
                <w:szCs w:val="18"/>
              </w:rPr>
              <w:t>Стержень вертельный 130°-9, 10, 11 x200, 220, 240, 260, 280 мм</w:t>
            </w:r>
          </w:p>
        </w:tc>
        <w:tc>
          <w:tcPr>
            <w:tcW w:w="1520" w:type="dxa"/>
            <w:tcBorders>
              <w:top w:val="nil"/>
              <w:left w:val="nil"/>
              <w:bottom w:val="single" w:sz="4" w:space="0" w:color="auto"/>
              <w:right w:val="single" w:sz="4" w:space="0" w:color="auto"/>
            </w:tcBorders>
            <w:shd w:val="clear" w:color="auto" w:fill="auto"/>
            <w:noWrap/>
            <w:vAlign w:val="center"/>
            <w:hideMark/>
          </w:tcPr>
          <w:p w14:paraId="3DA3F09F"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5552E445" w14:textId="77777777" w:rsidR="00A779B1" w:rsidRPr="00A779B1" w:rsidRDefault="00A779B1" w:rsidP="00A779B1">
            <w:pPr>
              <w:jc w:val="center"/>
              <w:rPr>
                <w:sz w:val="18"/>
                <w:szCs w:val="18"/>
              </w:rPr>
            </w:pPr>
            <w:r w:rsidRPr="00A779B1">
              <w:rPr>
                <w:sz w:val="18"/>
                <w:szCs w:val="18"/>
              </w:rPr>
              <w:t>Канюлированный вертлужный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стержней L=200мм, 220мм, 240мм, 260мм, 280мм . фиксируется при помощи рентген негативного целенаправителя в дистальной и проксимальной части, диаметр дистальной части d=9 мм, 10 мм, 11 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инструментов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78309A07" w14:textId="77777777" w:rsidTr="00A779B1">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FE00D0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29</w:t>
            </w:r>
          </w:p>
        </w:tc>
        <w:tc>
          <w:tcPr>
            <w:tcW w:w="2220" w:type="dxa"/>
            <w:tcBorders>
              <w:top w:val="nil"/>
              <w:left w:val="nil"/>
              <w:bottom w:val="single" w:sz="4" w:space="0" w:color="auto"/>
              <w:right w:val="single" w:sz="4" w:space="0" w:color="auto"/>
            </w:tcBorders>
            <w:shd w:val="clear" w:color="000000" w:fill="FFFFFF"/>
            <w:vAlign w:val="center"/>
            <w:hideMark/>
          </w:tcPr>
          <w:p w14:paraId="4161C1A8" w14:textId="77777777" w:rsidR="00A779B1" w:rsidRPr="00A779B1" w:rsidRDefault="00A779B1" w:rsidP="00A779B1">
            <w:pPr>
              <w:jc w:val="center"/>
              <w:rPr>
                <w:sz w:val="18"/>
                <w:szCs w:val="18"/>
              </w:rPr>
            </w:pPr>
            <w:r w:rsidRPr="00A779B1">
              <w:rPr>
                <w:sz w:val="18"/>
                <w:szCs w:val="18"/>
              </w:rPr>
              <w:t>Стержень вертельный 130°-9, 10, 11 x 340,360, 380, 400 мм правый, левый</w:t>
            </w:r>
          </w:p>
        </w:tc>
        <w:tc>
          <w:tcPr>
            <w:tcW w:w="1520" w:type="dxa"/>
            <w:tcBorders>
              <w:top w:val="nil"/>
              <w:left w:val="nil"/>
              <w:bottom w:val="single" w:sz="4" w:space="0" w:color="auto"/>
              <w:right w:val="single" w:sz="4" w:space="0" w:color="auto"/>
            </w:tcBorders>
            <w:shd w:val="clear" w:color="auto" w:fill="auto"/>
            <w:noWrap/>
            <w:vAlign w:val="center"/>
            <w:hideMark/>
          </w:tcPr>
          <w:p w14:paraId="5E4F0F43"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1A097740" w14:textId="77777777" w:rsidR="00A779B1" w:rsidRPr="00A779B1" w:rsidRDefault="00A779B1" w:rsidP="00A779B1">
            <w:pPr>
              <w:jc w:val="center"/>
              <w:rPr>
                <w:sz w:val="18"/>
                <w:szCs w:val="18"/>
              </w:rPr>
            </w:pPr>
            <w:r w:rsidRPr="00A779B1">
              <w:rPr>
                <w:sz w:val="18"/>
                <w:szCs w:val="18"/>
              </w:rPr>
              <w:t>Канюлированный вертлужный стержень, правый, левый.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L=340мм, 360мм, 380мм, 400мм фиксируется при помощи рентген негативного целенаправителя в дистальной и проксимальной части, диаметр дистальной части d=9мм, 10мм, 11мм ,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расположены два резьбовое отверстие под винты 4,5мм и 5,0мм на расстоянии 5мм и 20мм  от конца стержня и одно динамическое отверстие на расстоянии 30мм от конца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окружности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Стержень имплантировать только с винтами  и набором инструментов предназначеным для имплантации канюлированный вертельный стержень.</w:t>
            </w:r>
            <w:r w:rsidRPr="00A779B1">
              <w:rPr>
                <w:sz w:val="18"/>
                <w:szCs w:val="18"/>
              </w:rPr>
              <w:br/>
              <w:t>Импланты должны быть оценены по критериям безопасности и совместимости с процедурами магнитно-резонансной томографии.</w:t>
            </w:r>
            <w:r w:rsidRPr="00A779B1">
              <w:rPr>
                <w:sz w:val="18"/>
                <w:szCs w:val="18"/>
              </w:rPr>
              <w:b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78BBE7F0" w14:textId="77777777" w:rsidTr="00A779B1">
        <w:trPr>
          <w:trHeight w:val="40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B91FF3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30</w:t>
            </w:r>
          </w:p>
        </w:tc>
        <w:tc>
          <w:tcPr>
            <w:tcW w:w="2220" w:type="dxa"/>
            <w:tcBorders>
              <w:top w:val="nil"/>
              <w:left w:val="nil"/>
              <w:bottom w:val="single" w:sz="4" w:space="0" w:color="auto"/>
              <w:right w:val="single" w:sz="4" w:space="0" w:color="auto"/>
            </w:tcBorders>
            <w:shd w:val="clear" w:color="000000" w:fill="FFFFFF"/>
            <w:vAlign w:val="center"/>
            <w:hideMark/>
          </w:tcPr>
          <w:p w14:paraId="2AF7F65C" w14:textId="77777777" w:rsidR="00A779B1" w:rsidRPr="00A779B1" w:rsidRDefault="00A779B1" w:rsidP="00A779B1">
            <w:pPr>
              <w:jc w:val="center"/>
              <w:rPr>
                <w:sz w:val="18"/>
                <w:szCs w:val="18"/>
              </w:rPr>
            </w:pPr>
            <w:r w:rsidRPr="00A779B1">
              <w:rPr>
                <w:sz w:val="18"/>
                <w:szCs w:val="18"/>
              </w:rPr>
              <w:t>Винт дистальный 4.5 L-35, 40, 45, 50, 55, 60, 65, 70,  75, 80 мм</w:t>
            </w:r>
          </w:p>
        </w:tc>
        <w:tc>
          <w:tcPr>
            <w:tcW w:w="1520" w:type="dxa"/>
            <w:tcBorders>
              <w:top w:val="nil"/>
              <w:left w:val="nil"/>
              <w:bottom w:val="single" w:sz="4" w:space="0" w:color="auto"/>
              <w:right w:val="single" w:sz="4" w:space="0" w:color="auto"/>
            </w:tcBorders>
            <w:shd w:val="clear" w:color="auto" w:fill="auto"/>
            <w:noWrap/>
            <w:vAlign w:val="center"/>
            <w:hideMark/>
          </w:tcPr>
          <w:p w14:paraId="05B2EF22"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C8C984F" w14:textId="77777777" w:rsidR="00A779B1" w:rsidRPr="00A779B1" w:rsidRDefault="00A779B1" w:rsidP="00A779B1">
            <w:pPr>
              <w:jc w:val="center"/>
              <w:rPr>
                <w:sz w:val="18"/>
                <w:szCs w:val="18"/>
              </w:rPr>
            </w:pPr>
            <w:r w:rsidRPr="00A779B1">
              <w:rPr>
                <w:sz w:val="18"/>
                <w:szCs w:val="18"/>
              </w:rPr>
              <w:t xml:space="preserve">Винт дистальный  - диаметр винтов должен быть 4,5мм, длина винтов 35мм, 40мм, 45мм, 50мм, 55мм, 60мм, 65мм, 70мм, 75мм, 80мм с шагом 5мм,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r>
      <w:tr w:rsidR="00A779B1" w:rsidRPr="00A779B1" w14:paraId="7D4A1DEA" w14:textId="77777777" w:rsidTr="00A779B1">
        <w:trPr>
          <w:trHeight w:val="6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BBDC8D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31</w:t>
            </w:r>
          </w:p>
        </w:tc>
        <w:tc>
          <w:tcPr>
            <w:tcW w:w="2220" w:type="dxa"/>
            <w:tcBorders>
              <w:top w:val="nil"/>
              <w:left w:val="nil"/>
              <w:bottom w:val="single" w:sz="4" w:space="0" w:color="auto"/>
              <w:right w:val="single" w:sz="4" w:space="0" w:color="auto"/>
            </w:tcBorders>
            <w:shd w:val="clear" w:color="000000" w:fill="FFFFFF"/>
            <w:vAlign w:val="center"/>
            <w:hideMark/>
          </w:tcPr>
          <w:p w14:paraId="1ACEB441" w14:textId="77777777" w:rsidR="00A779B1" w:rsidRPr="00A779B1" w:rsidRDefault="00A779B1" w:rsidP="00A779B1">
            <w:pPr>
              <w:jc w:val="center"/>
              <w:rPr>
                <w:sz w:val="18"/>
                <w:szCs w:val="18"/>
              </w:rPr>
            </w:pPr>
            <w:r w:rsidRPr="00A779B1">
              <w:rPr>
                <w:sz w:val="18"/>
                <w:szCs w:val="18"/>
              </w:rPr>
              <w:t>Фиксационный канюлированный вертельный винт 11/2.7/80, 85, 90, 95, 100, 105, 110, 115, 120 мм</w:t>
            </w:r>
          </w:p>
        </w:tc>
        <w:tc>
          <w:tcPr>
            <w:tcW w:w="1520" w:type="dxa"/>
            <w:tcBorders>
              <w:top w:val="nil"/>
              <w:left w:val="nil"/>
              <w:bottom w:val="single" w:sz="4" w:space="0" w:color="auto"/>
              <w:right w:val="single" w:sz="4" w:space="0" w:color="auto"/>
            </w:tcBorders>
            <w:shd w:val="clear" w:color="auto" w:fill="auto"/>
            <w:noWrap/>
            <w:vAlign w:val="center"/>
            <w:hideMark/>
          </w:tcPr>
          <w:p w14:paraId="06E5D46B"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A12C631" w14:textId="77777777" w:rsidR="00A779B1" w:rsidRPr="00A779B1" w:rsidRDefault="00A779B1" w:rsidP="00A779B1">
            <w:pPr>
              <w:jc w:val="center"/>
              <w:rPr>
                <w:sz w:val="18"/>
                <w:szCs w:val="18"/>
              </w:rPr>
            </w:pPr>
            <w:r w:rsidRPr="00A779B1">
              <w:rPr>
                <w:sz w:val="18"/>
                <w:szCs w:val="18"/>
              </w:rPr>
              <w:t>Фиксационный канюлированный винт (шеечный) - диаметр винта 11 мм, длина винта 80мм, 85 мм, 90мм, 95мм, 100мм, 105мм, 110мм, 115мм, 120 мм  с шагом 5мм, диаметр канюлированного отверстия 3мм. Резьба только в проксимальной части винта,диаметром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длинне 14 мм. У верхушки проксимальной части винта внутри находится углубление диаметром 8,5мм и глубиной 2мм для голоки слепого винта и два углубления проходящие через ось винта, размером 3х3мм, служащие деротацией компрессионного ключа во время вкручивания винта в кость. На 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0,9мм и продолжается на расстоянии 35мм, углубляясь до глубины 1,4мм, с выходом по радиусу R20мм.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A779B1" w:rsidRPr="00A779B1" w14:paraId="71CBFD2F" w14:textId="77777777" w:rsidTr="00A779B1">
        <w:trPr>
          <w:trHeight w:val="40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F6A8B3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32</w:t>
            </w:r>
          </w:p>
        </w:tc>
        <w:tc>
          <w:tcPr>
            <w:tcW w:w="2220" w:type="dxa"/>
            <w:tcBorders>
              <w:top w:val="nil"/>
              <w:left w:val="nil"/>
              <w:bottom w:val="single" w:sz="4" w:space="0" w:color="auto"/>
              <w:right w:val="single" w:sz="4" w:space="0" w:color="auto"/>
            </w:tcBorders>
            <w:shd w:val="clear" w:color="000000" w:fill="FFFFFF"/>
            <w:vAlign w:val="center"/>
            <w:hideMark/>
          </w:tcPr>
          <w:p w14:paraId="556BF53A" w14:textId="77777777" w:rsidR="00A779B1" w:rsidRPr="00A779B1" w:rsidRDefault="00A779B1" w:rsidP="00A779B1">
            <w:pPr>
              <w:jc w:val="center"/>
              <w:rPr>
                <w:sz w:val="18"/>
                <w:szCs w:val="18"/>
              </w:rPr>
            </w:pPr>
            <w:r w:rsidRPr="00A779B1">
              <w:rPr>
                <w:sz w:val="18"/>
                <w:szCs w:val="18"/>
              </w:rPr>
              <w:t>Винт компрессионный M8x1.25</w:t>
            </w:r>
          </w:p>
        </w:tc>
        <w:tc>
          <w:tcPr>
            <w:tcW w:w="1520" w:type="dxa"/>
            <w:tcBorders>
              <w:top w:val="nil"/>
              <w:left w:val="nil"/>
              <w:bottom w:val="single" w:sz="4" w:space="0" w:color="auto"/>
              <w:right w:val="single" w:sz="4" w:space="0" w:color="auto"/>
            </w:tcBorders>
            <w:shd w:val="clear" w:color="auto" w:fill="auto"/>
            <w:noWrap/>
            <w:vAlign w:val="center"/>
            <w:hideMark/>
          </w:tcPr>
          <w:p w14:paraId="29ABA503"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8E62FFE" w14:textId="77777777" w:rsidR="00A779B1" w:rsidRPr="00A779B1" w:rsidRDefault="00A779B1" w:rsidP="00A779B1">
            <w:pPr>
              <w:jc w:val="center"/>
              <w:rPr>
                <w:sz w:val="18"/>
                <w:szCs w:val="18"/>
              </w:rPr>
            </w:pPr>
            <w:r w:rsidRPr="00A779B1">
              <w:rPr>
                <w:sz w:val="18"/>
                <w:szCs w:val="18"/>
              </w:rPr>
              <w:t>Винт компрессионный - должен быть совместим с внутренней резьбой внутреннего отверстия в проксимальной части используемого вертельного стержня. Винт используется для блокирования фиксационного канюлированного (шеечного) винта. Размеры винта: резьба М8х1,25мм на промежутке 8мм, длина винта 26мм, длина дистальной конусной части 10мм, угол конуса 20° завершённый сферической поверхностью радиусом R1,95. Диаметр нерезьбовой поверхности 6,8мм. Шлиц винта выполнен под шестигранную отвертку S4 мм, глубина шестигранного шлица 4,2мм. Винт неканюлированный.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377F280A" w14:textId="77777777" w:rsidTr="00A779B1">
        <w:trPr>
          <w:trHeight w:val="79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9BCF31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33</w:t>
            </w:r>
          </w:p>
        </w:tc>
        <w:tc>
          <w:tcPr>
            <w:tcW w:w="2220" w:type="dxa"/>
            <w:tcBorders>
              <w:top w:val="nil"/>
              <w:left w:val="nil"/>
              <w:bottom w:val="single" w:sz="4" w:space="0" w:color="auto"/>
              <w:right w:val="single" w:sz="4" w:space="0" w:color="auto"/>
            </w:tcBorders>
            <w:shd w:val="clear" w:color="000000" w:fill="FFFFFF"/>
            <w:vAlign w:val="center"/>
            <w:hideMark/>
          </w:tcPr>
          <w:p w14:paraId="20C61B9C" w14:textId="77777777" w:rsidR="00A779B1" w:rsidRPr="00A779B1" w:rsidRDefault="00A779B1" w:rsidP="00A779B1">
            <w:pPr>
              <w:jc w:val="center"/>
              <w:rPr>
                <w:color w:val="000000"/>
                <w:sz w:val="18"/>
                <w:szCs w:val="18"/>
              </w:rPr>
            </w:pPr>
            <w:r w:rsidRPr="00A779B1">
              <w:rPr>
                <w:color w:val="000000"/>
                <w:sz w:val="18"/>
                <w:szCs w:val="18"/>
              </w:rPr>
              <w:t>Стержень ретроградный для большеберцовой кости 9, 10, 11 x200, 220, 240, 260 мм</w:t>
            </w:r>
          </w:p>
        </w:tc>
        <w:tc>
          <w:tcPr>
            <w:tcW w:w="1520" w:type="dxa"/>
            <w:tcBorders>
              <w:top w:val="nil"/>
              <w:left w:val="nil"/>
              <w:bottom w:val="single" w:sz="4" w:space="0" w:color="auto"/>
              <w:right w:val="single" w:sz="4" w:space="0" w:color="auto"/>
            </w:tcBorders>
            <w:shd w:val="clear" w:color="auto" w:fill="auto"/>
            <w:noWrap/>
            <w:vAlign w:val="center"/>
            <w:hideMark/>
          </w:tcPr>
          <w:p w14:paraId="6B1E053D"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79BBDFA1" w14:textId="77777777" w:rsidR="00A779B1" w:rsidRPr="00A779B1" w:rsidRDefault="00A779B1" w:rsidP="00A779B1">
            <w:pPr>
              <w:spacing w:after="240"/>
              <w:jc w:val="center"/>
              <w:rPr>
                <w:sz w:val="18"/>
                <w:szCs w:val="18"/>
              </w:rPr>
            </w:pPr>
            <w:r w:rsidRPr="00A779B1">
              <w:rPr>
                <w:sz w:val="18"/>
                <w:szCs w:val="18"/>
              </w:rPr>
              <w:t>Интрамедуллярный канюлированный стержень для ретроградного блокирующего остеосинтеза большеберцовой кости</w:t>
            </w:r>
            <w:r w:rsidRPr="00A779B1">
              <w:rPr>
                <w:sz w:val="18"/>
                <w:szCs w:val="18"/>
              </w:rPr>
              <w:br/>
              <w:t>Большеберцовый ретроградный канюлированный стержень предназначен для стабильного остеосинтеза кости предплюсны и дистального отдела большеберцовой кости, а так же для лечения дегенеративных и деформирующих изменений плюсневых суставов. Длина стержня L=200мм, 220мм, 240мм, 260мм. диаметр дистальной части стержня d=9мм, 10мм, 11мм диаметр проксимальной части стержня 11мм. Стержень канюлированный. Диаметр канюлированного канала в дистальной части 5 мм. В проксимальной части имеется 4 нерезьбовых отверстия диаметром 4,5мм расположеных от верхушки стержня на расстоянии 15мм, 31мм, 47мм и 72мм соответственно, отверстие расположенное на расстоянии 15мм, перпендикулярно трём следующим отверстиям. В дистальной части стержня расположены перпендикулярно 2 нерезьбовые отверстия диаметром 4,5мм. Отверстия находятся на расстоянии 12мм и 22мм от конца стержня и одно динамическое отверстие расположено от конца стержня на расстоянии 32мм и позволяет провести компрессию на промежутке 6мм. На поверхности дистального отдела имеются 3 продольные каналы расположеные на длинне всей дистальной части стержня на глубине 0,8мм по окружности каждые 120°.  Каналы начинаются на расстоянии 82мм от верхушки стержня. В проксимальной части стержня находится резьбовое отверсие М8 под слепой винт длиной 14мм. Импланты должны быть оценены по критериям безопасности и совместимости с процедурами магнитно-резонансной томографии.</w:t>
            </w:r>
            <w:r w:rsidRPr="00A779B1">
              <w:rPr>
                <w:sz w:val="18"/>
                <w:szCs w:val="18"/>
              </w:rPr>
              <w:b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3D5FFBD0" w14:textId="77777777" w:rsidTr="00A779B1">
        <w:trPr>
          <w:trHeight w:val="28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42FC78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34</w:t>
            </w:r>
          </w:p>
        </w:tc>
        <w:tc>
          <w:tcPr>
            <w:tcW w:w="2220" w:type="dxa"/>
            <w:tcBorders>
              <w:top w:val="nil"/>
              <w:left w:val="nil"/>
              <w:bottom w:val="single" w:sz="4" w:space="0" w:color="auto"/>
              <w:right w:val="single" w:sz="4" w:space="0" w:color="auto"/>
            </w:tcBorders>
            <w:shd w:val="clear" w:color="000000" w:fill="FFFFFF"/>
            <w:vAlign w:val="center"/>
            <w:hideMark/>
          </w:tcPr>
          <w:p w14:paraId="58071D60" w14:textId="77777777" w:rsidR="00A779B1" w:rsidRPr="00A779B1" w:rsidRDefault="00A779B1" w:rsidP="00A779B1">
            <w:pPr>
              <w:jc w:val="center"/>
              <w:rPr>
                <w:color w:val="000000"/>
                <w:sz w:val="18"/>
                <w:szCs w:val="18"/>
              </w:rPr>
            </w:pPr>
            <w:r w:rsidRPr="00A779B1">
              <w:rPr>
                <w:color w:val="000000"/>
                <w:sz w:val="18"/>
                <w:szCs w:val="18"/>
              </w:rPr>
              <w:t xml:space="preserve"> пластина Т-образная 3/3отв. L-40 мм, 3/4отв. L-51 мм</w:t>
            </w:r>
          </w:p>
        </w:tc>
        <w:tc>
          <w:tcPr>
            <w:tcW w:w="1520" w:type="dxa"/>
            <w:tcBorders>
              <w:top w:val="nil"/>
              <w:left w:val="nil"/>
              <w:bottom w:val="single" w:sz="4" w:space="0" w:color="auto"/>
              <w:right w:val="single" w:sz="4" w:space="0" w:color="auto"/>
            </w:tcBorders>
            <w:shd w:val="clear" w:color="auto" w:fill="auto"/>
            <w:noWrap/>
            <w:vAlign w:val="center"/>
            <w:hideMark/>
          </w:tcPr>
          <w:p w14:paraId="23FECBB6"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00D9C4CF" w14:textId="77777777" w:rsidR="00A779B1" w:rsidRPr="00A779B1" w:rsidRDefault="00A779B1" w:rsidP="00A779B1">
            <w:pPr>
              <w:jc w:val="center"/>
              <w:rPr>
                <w:sz w:val="18"/>
                <w:szCs w:val="18"/>
              </w:rPr>
            </w:pPr>
            <w:r w:rsidRPr="00A779B1">
              <w:rPr>
                <w:sz w:val="18"/>
                <w:szCs w:val="18"/>
              </w:rPr>
              <w:t>Пластина Т-образная для малых костей, для фиксации переломов плюсневых костей, длиной 40 и 51 мм,  должна иметь 8 блокируемых отверстия на концах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04DBD74B"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64C206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35</w:t>
            </w:r>
          </w:p>
        </w:tc>
        <w:tc>
          <w:tcPr>
            <w:tcW w:w="2220" w:type="dxa"/>
            <w:tcBorders>
              <w:top w:val="nil"/>
              <w:left w:val="nil"/>
              <w:bottom w:val="single" w:sz="4" w:space="0" w:color="auto"/>
              <w:right w:val="single" w:sz="4" w:space="0" w:color="auto"/>
            </w:tcBorders>
            <w:shd w:val="clear" w:color="000000" w:fill="FFFFFF"/>
            <w:vAlign w:val="center"/>
            <w:hideMark/>
          </w:tcPr>
          <w:p w14:paraId="5183B315" w14:textId="77777777" w:rsidR="00A779B1" w:rsidRPr="00A779B1" w:rsidRDefault="00A779B1" w:rsidP="00A779B1">
            <w:pPr>
              <w:jc w:val="center"/>
              <w:rPr>
                <w:color w:val="000000"/>
                <w:sz w:val="18"/>
                <w:szCs w:val="18"/>
              </w:rPr>
            </w:pPr>
            <w:r w:rsidRPr="00A779B1">
              <w:rPr>
                <w:color w:val="000000"/>
                <w:sz w:val="18"/>
                <w:szCs w:val="18"/>
              </w:rPr>
              <w:t xml:space="preserve"> пластина L-образная косая, левая/правая 3/3отв. L-43 мм</w:t>
            </w:r>
          </w:p>
        </w:tc>
        <w:tc>
          <w:tcPr>
            <w:tcW w:w="1520" w:type="dxa"/>
            <w:tcBorders>
              <w:top w:val="nil"/>
              <w:left w:val="nil"/>
              <w:bottom w:val="single" w:sz="4" w:space="0" w:color="auto"/>
              <w:right w:val="single" w:sz="4" w:space="0" w:color="auto"/>
            </w:tcBorders>
            <w:shd w:val="clear" w:color="auto" w:fill="auto"/>
            <w:noWrap/>
            <w:vAlign w:val="center"/>
            <w:hideMark/>
          </w:tcPr>
          <w:p w14:paraId="447A1827"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1AFD5CBF" w14:textId="77777777" w:rsidR="00A779B1" w:rsidRPr="00A779B1" w:rsidRDefault="00A779B1" w:rsidP="00A779B1">
            <w:pPr>
              <w:jc w:val="center"/>
              <w:rPr>
                <w:sz w:val="18"/>
                <w:szCs w:val="18"/>
              </w:rPr>
            </w:pPr>
            <w:r w:rsidRPr="00A779B1">
              <w:rPr>
                <w:sz w:val="18"/>
                <w:szCs w:val="18"/>
              </w:rPr>
              <w:t>Пластина L-образная, косая, левая и правая для фиксации переломов малых трубчатых костей, длиной 43 мм,  должна иметь 3 блокируемых отверстия в дистальной части и 3; отверстия в диафизарной части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481E635D"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0DF0BC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36</w:t>
            </w:r>
          </w:p>
        </w:tc>
        <w:tc>
          <w:tcPr>
            <w:tcW w:w="2220" w:type="dxa"/>
            <w:tcBorders>
              <w:top w:val="nil"/>
              <w:left w:val="nil"/>
              <w:bottom w:val="single" w:sz="4" w:space="0" w:color="auto"/>
              <w:right w:val="single" w:sz="4" w:space="0" w:color="auto"/>
            </w:tcBorders>
            <w:shd w:val="clear" w:color="000000" w:fill="FFFFFF"/>
            <w:vAlign w:val="center"/>
            <w:hideMark/>
          </w:tcPr>
          <w:p w14:paraId="07D469C1" w14:textId="77777777" w:rsidR="00A779B1" w:rsidRPr="00A779B1" w:rsidRDefault="00A779B1" w:rsidP="00A779B1">
            <w:pPr>
              <w:jc w:val="center"/>
              <w:rPr>
                <w:color w:val="000000"/>
                <w:sz w:val="18"/>
                <w:szCs w:val="18"/>
              </w:rPr>
            </w:pPr>
            <w:r w:rsidRPr="00A779B1">
              <w:rPr>
                <w:color w:val="000000"/>
                <w:sz w:val="18"/>
                <w:szCs w:val="18"/>
              </w:rPr>
              <w:t xml:space="preserve"> пластина прямая 2/3отв. L-47 мм, 2/4отв. L-58 мм</w:t>
            </w:r>
          </w:p>
        </w:tc>
        <w:tc>
          <w:tcPr>
            <w:tcW w:w="1520" w:type="dxa"/>
            <w:tcBorders>
              <w:top w:val="nil"/>
              <w:left w:val="nil"/>
              <w:bottom w:val="single" w:sz="4" w:space="0" w:color="auto"/>
              <w:right w:val="single" w:sz="4" w:space="0" w:color="auto"/>
            </w:tcBorders>
            <w:shd w:val="clear" w:color="auto" w:fill="auto"/>
            <w:noWrap/>
            <w:vAlign w:val="center"/>
            <w:hideMark/>
          </w:tcPr>
          <w:p w14:paraId="7AE9C004"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747859EA" w14:textId="77777777" w:rsidR="00A779B1" w:rsidRPr="00A779B1" w:rsidRDefault="00A779B1" w:rsidP="00A779B1">
            <w:pPr>
              <w:jc w:val="center"/>
              <w:rPr>
                <w:sz w:val="18"/>
                <w:szCs w:val="18"/>
              </w:rPr>
            </w:pPr>
            <w:r w:rsidRPr="00A779B1">
              <w:rPr>
                <w:sz w:val="18"/>
                <w:szCs w:val="18"/>
              </w:rPr>
              <w:t>Пластина прямая, для фиксации переломов малых трубчатых костей, длиной 47 и 58 мм,  должна иметь 2 блокируемых отверстия в дистальной части и 3 и 4 отверстия в диафизарной части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6AB725EB" w14:textId="77777777" w:rsidTr="00A779B1">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0D6BC4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37</w:t>
            </w:r>
          </w:p>
        </w:tc>
        <w:tc>
          <w:tcPr>
            <w:tcW w:w="2220" w:type="dxa"/>
            <w:tcBorders>
              <w:top w:val="nil"/>
              <w:left w:val="nil"/>
              <w:bottom w:val="single" w:sz="4" w:space="0" w:color="auto"/>
              <w:right w:val="single" w:sz="4" w:space="0" w:color="auto"/>
            </w:tcBorders>
            <w:shd w:val="clear" w:color="000000" w:fill="FFFFFF"/>
            <w:vAlign w:val="center"/>
            <w:hideMark/>
          </w:tcPr>
          <w:p w14:paraId="5901D34C" w14:textId="77777777" w:rsidR="00A779B1" w:rsidRPr="00A779B1" w:rsidRDefault="00A779B1" w:rsidP="00A779B1">
            <w:pPr>
              <w:jc w:val="center"/>
              <w:rPr>
                <w:color w:val="000000"/>
                <w:sz w:val="18"/>
                <w:szCs w:val="18"/>
              </w:rPr>
            </w:pPr>
            <w:r w:rsidRPr="00A779B1">
              <w:rPr>
                <w:color w:val="000000"/>
                <w:sz w:val="18"/>
                <w:szCs w:val="18"/>
              </w:rPr>
              <w:t xml:space="preserve"> пластина внутрикостная для стопы прямая/изогнутая, правая/левая L-45, L-50 мм</w:t>
            </w:r>
          </w:p>
        </w:tc>
        <w:tc>
          <w:tcPr>
            <w:tcW w:w="1520" w:type="dxa"/>
            <w:tcBorders>
              <w:top w:val="nil"/>
              <w:left w:val="nil"/>
              <w:bottom w:val="single" w:sz="4" w:space="0" w:color="auto"/>
              <w:right w:val="single" w:sz="4" w:space="0" w:color="auto"/>
            </w:tcBorders>
            <w:shd w:val="clear" w:color="auto" w:fill="auto"/>
            <w:noWrap/>
            <w:vAlign w:val="center"/>
            <w:hideMark/>
          </w:tcPr>
          <w:p w14:paraId="3613ECD7"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571D2F7" w14:textId="77777777" w:rsidR="00A779B1" w:rsidRPr="00A779B1" w:rsidRDefault="00A779B1" w:rsidP="00A779B1">
            <w:pPr>
              <w:jc w:val="center"/>
              <w:rPr>
                <w:sz w:val="18"/>
                <w:szCs w:val="18"/>
              </w:rPr>
            </w:pPr>
            <w:r w:rsidRPr="00A779B1">
              <w:rPr>
                <w:sz w:val="18"/>
                <w:szCs w:val="18"/>
              </w:rPr>
              <w:t>Пластина внутрикостная блокируемая изогнутая/прямая, правая/левая - длиной 45 и 50 мм, предназначена для коррекции вальгусной деформации 1-ой кости плюсны. Пластина в дистальной части должна иметь 2 отверстия для блокикуемых винтов диаметром 2,4 мм; в проксимальной части должна иметь острие, облегчаюшие введение пластины в костномозговую полость. Толщина пластины 1,8 мм. Форма пластины должна быть изогнутой, что позволяет стабильную фиксацию в костномозговом канале. Пластина по конструкции должна иметь профиль повышенной жесткости. Каждая пластина должна имеет ребро фиксирующее пластину в костномозговом канале.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686D0F3A" w14:textId="77777777" w:rsidTr="00A779B1">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F36A08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38</w:t>
            </w:r>
          </w:p>
        </w:tc>
        <w:tc>
          <w:tcPr>
            <w:tcW w:w="2220" w:type="dxa"/>
            <w:tcBorders>
              <w:top w:val="nil"/>
              <w:left w:val="nil"/>
              <w:bottom w:val="single" w:sz="4" w:space="0" w:color="auto"/>
              <w:right w:val="single" w:sz="4" w:space="0" w:color="auto"/>
            </w:tcBorders>
            <w:shd w:val="clear" w:color="000000" w:fill="FFFFFF"/>
            <w:vAlign w:val="center"/>
            <w:hideMark/>
          </w:tcPr>
          <w:p w14:paraId="3DBA4EEA" w14:textId="77777777" w:rsidR="00A779B1" w:rsidRPr="00A779B1" w:rsidRDefault="00A779B1" w:rsidP="00A779B1">
            <w:pPr>
              <w:jc w:val="center"/>
              <w:rPr>
                <w:color w:val="000000"/>
                <w:sz w:val="18"/>
                <w:szCs w:val="18"/>
              </w:rPr>
            </w:pPr>
            <w:r w:rsidRPr="00A779B1">
              <w:rPr>
                <w:color w:val="000000"/>
                <w:sz w:val="18"/>
                <w:szCs w:val="18"/>
              </w:rPr>
              <w:t xml:space="preserve"> пластина реконструктивная прямая 6отв. L-84; 7отв. L-94; 8отв. L-104; 9отв. L-114; 10отв. L-124</w:t>
            </w:r>
          </w:p>
        </w:tc>
        <w:tc>
          <w:tcPr>
            <w:tcW w:w="1520" w:type="dxa"/>
            <w:tcBorders>
              <w:top w:val="nil"/>
              <w:left w:val="nil"/>
              <w:bottom w:val="single" w:sz="4" w:space="0" w:color="auto"/>
              <w:right w:val="single" w:sz="4" w:space="0" w:color="auto"/>
            </w:tcBorders>
            <w:shd w:val="clear" w:color="auto" w:fill="auto"/>
            <w:noWrap/>
            <w:vAlign w:val="center"/>
            <w:hideMark/>
          </w:tcPr>
          <w:p w14:paraId="2F722CFE"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4A34D8C6" w14:textId="77777777" w:rsidR="00A779B1" w:rsidRPr="00A779B1" w:rsidRDefault="00A779B1" w:rsidP="00A779B1">
            <w:pPr>
              <w:jc w:val="center"/>
              <w:rPr>
                <w:sz w:val="18"/>
                <w:szCs w:val="18"/>
              </w:rPr>
            </w:pPr>
            <w:r w:rsidRPr="00A779B1">
              <w:rPr>
                <w:sz w:val="18"/>
                <w:szCs w:val="18"/>
              </w:rPr>
              <w:t>Пластина реконструктивная, для фиксации переломов плюсневых костей, длиной 84мм, 94мм, 104мм, 114мм, 124мм.  6, 7, 8, 9 и 10 блокируемых отверстий по протяженности пластины, данные отверстия имеют опорную конусную часть  и нарезную цилиндрическую.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Толщина пластин 1,8 мм. Имеются отверстия для спицы Киршнера диаметром 2,0 мм. Маркировка пластин зеленым цветом.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7A987595" w14:textId="77777777" w:rsidTr="00A779B1">
        <w:trPr>
          <w:trHeight w:val="45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AEE021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39</w:t>
            </w:r>
          </w:p>
        </w:tc>
        <w:tc>
          <w:tcPr>
            <w:tcW w:w="2220" w:type="dxa"/>
            <w:tcBorders>
              <w:top w:val="nil"/>
              <w:left w:val="nil"/>
              <w:bottom w:val="single" w:sz="4" w:space="0" w:color="auto"/>
              <w:right w:val="single" w:sz="4" w:space="0" w:color="auto"/>
            </w:tcBorders>
            <w:shd w:val="clear" w:color="000000" w:fill="FFFFFF"/>
            <w:vAlign w:val="center"/>
            <w:hideMark/>
          </w:tcPr>
          <w:p w14:paraId="57D39E13" w14:textId="77777777" w:rsidR="00A779B1" w:rsidRPr="00A779B1" w:rsidRDefault="00A779B1" w:rsidP="00A779B1">
            <w:pPr>
              <w:jc w:val="center"/>
              <w:rPr>
                <w:color w:val="000000"/>
                <w:sz w:val="18"/>
                <w:szCs w:val="18"/>
              </w:rPr>
            </w:pPr>
            <w:r w:rsidRPr="00A779B1">
              <w:rPr>
                <w:color w:val="000000"/>
                <w:sz w:val="18"/>
                <w:szCs w:val="18"/>
              </w:rPr>
              <w:t>пластина для лучевой кости широкая, левая, правая 3отв. L-53,  4отв. L-64, 5отв. L-75</w:t>
            </w:r>
          </w:p>
        </w:tc>
        <w:tc>
          <w:tcPr>
            <w:tcW w:w="1520" w:type="dxa"/>
            <w:tcBorders>
              <w:top w:val="nil"/>
              <w:left w:val="nil"/>
              <w:bottom w:val="single" w:sz="4" w:space="0" w:color="auto"/>
              <w:right w:val="single" w:sz="4" w:space="0" w:color="auto"/>
            </w:tcBorders>
            <w:shd w:val="clear" w:color="auto" w:fill="auto"/>
            <w:noWrap/>
            <w:vAlign w:val="center"/>
            <w:hideMark/>
          </w:tcPr>
          <w:p w14:paraId="6C6417B1"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56EDC481" w14:textId="77777777" w:rsidR="00A779B1" w:rsidRPr="00A779B1" w:rsidRDefault="00A779B1" w:rsidP="00A779B1">
            <w:pPr>
              <w:jc w:val="center"/>
              <w:rPr>
                <w:sz w:val="18"/>
                <w:szCs w:val="18"/>
              </w:rPr>
            </w:pPr>
            <w:r w:rsidRPr="00A779B1">
              <w:rPr>
                <w:sz w:val="18"/>
                <w:szCs w:val="18"/>
              </w:rPr>
              <w:t>Пластина для лучевой кости широкая, левая и правая, для ладонной поверхности дистального отдела лучевой кости, длиной 53мм, 64мм, 75 мм с шагом по 11мм. Блокируемые отверстия не должны быть совмещены с овальными компрессионными отверстиями. 3, 4, 5 блокируемых отверстия в диафизарной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не более 4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5A860279" w14:textId="77777777" w:rsidTr="00A779B1">
        <w:trPr>
          <w:trHeight w:val="50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5E3C47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40</w:t>
            </w:r>
          </w:p>
        </w:tc>
        <w:tc>
          <w:tcPr>
            <w:tcW w:w="2220" w:type="dxa"/>
            <w:tcBorders>
              <w:top w:val="nil"/>
              <w:left w:val="nil"/>
              <w:bottom w:val="single" w:sz="4" w:space="0" w:color="auto"/>
              <w:right w:val="single" w:sz="4" w:space="0" w:color="auto"/>
            </w:tcBorders>
            <w:shd w:val="clear" w:color="000000" w:fill="FFFFFF"/>
            <w:vAlign w:val="center"/>
            <w:hideMark/>
          </w:tcPr>
          <w:p w14:paraId="4DF52CCC"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лучевой кости узкая, левая, правая 3отв. L-53, 4отв. L-64, 5отв. L-75</w:t>
            </w:r>
          </w:p>
        </w:tc>
        <w:tc>
          <w:tcPr>
            <w:tcW w:w="1520" w:type="dxa"/>
            <w:tcBorders>
              <w:top w:val="nil"/>
              <w:left w:val="nil"/>
              <w:bottom w:val="single" w:sz="4" w:space="0" w:color="auto"/>
              <w:right w:val="single" w:sz="4" w:space="0" w:color="auto"/>
            </w:tcBorders>
            <w:shd w:val="clear" w:color="auto" w:fill="auto"/>
            <w:noWrap/>
            <w:vAlign w:val="center"/>
            <w:hideMark/>
          </w:tcPr>
          <w:p w14:paraId="51C47BF4"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79D4246A" w14:textId="77777777" w:rsidR="00A779B1" w:rsidRPr="00A779B1" w:rsidRDefault="00A779B1" w:rsidP="00A779B1">
            <w:pPr>
              <w:jc w:val="center"/>
              <w:rPr>
                <w:sz w:val="18"/>
                <w:szCs w:val="18"/>
              </w:rPr>
            </w:pPr>
            <w:r w:rsidRPr="00A779B1">
              <w:rPr>
                <w:sz w:val="18"/>
                <w:szCs w:val="18"/>
              </w:rPr>
              <w:t>Пластина для лучевой кости узкая, левая и правая, для ладонной поверхности дистального отдела лучевой кости, длиной 53мм, 64 мм, 75мм. Блокируемые отверстия не должны быть совмещены с овальными компрессионными отверстиями. 3, 4, 5 блокируемых отверстия в диафизарной части пластины, для блокирующих винтов диаметром 2.4 мм, и не менее 2отверстии для кортикальных самонарезающих винтов диаметром 2.7 мм.  Ширина проксимальной части 21 мм. В дистальной части 5 блокируемых отверстий для блокирующих винтов диаметром 2.4 мм,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58FA0BCF" w14:textId="77777777" w:rsidTr="00A779B1">
        <w:trPr>
          <w:trHeight w:val="50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219C17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41</w:t>
            </w:r>
          </w:p>
        </w:tc>
        <w:tc>
          <w:tcPr>
            <w:tcW w:w="2220" w:type="dxa"/>
            <w:tcBorders>
              <w:top w:val="nil"/>
              <w:left w:val="nil"/>
              <w:bottom w:val="single" w:sz="4" w:space="0" w:color="auto"/>
              <w:right w:val="single" w:sz="4" w:space="0" w:color="auto"/>
            </w:tcBorders>
            <w:shd w:val="clear" w:color="000000" w:fill="FFFFFF"/>
            <w:vAlign w:val="center"/>
            <w:hideMark/>
          </w:tcPr>
          <w:p w14:paraId="1120909C"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сустава Лисфранка,  правая, левая,  1отв. L-39,  2отв. L-48, 3отв. L-59.</w:t>
            </w:r>
          </w:p>
        </w:tc>
        <w:tc>
          <w:tcPr>
            <w:tcW w:w="1520" w:type="dxa"/>
            <w:tcBorders>
              <w:top w:val="nil"/>
              <w:left w:val="nil"/>
              <w:bottom w:val="single" w:sz="4" w:space="0" w:color="auto"/>
              <w:right w:val="single" w:sz="4" w:space="0" w:color="auto"/>
            </w:tcBorders>
            <w:shd w:val="clear" w:color="auto" w:fill="auto"/>
            <w:noWrap/>
            <w:vAlign w:val="center"/>
            <w:hideMark/>
          </w:tcPr>
          <w:p w14:paraId="29586CFE"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405A0837" w14:textId="77777777" w:rsidR="00A779B1" w:rsidRPr="00A779B1" w:rsidRDefault="00A779B1" w:rsidP="00A779B1">
            <w:pPr>
              <w:jc w:val="center"/>
              <w:rPr>
                <w:sz w:val="18"/>
                <w:szCs w:val="18"/>
              </w:rPr>
            </w:pPr>
            <w:r w:rsidRPr="00A779B1">
              <w:rPr>
                <w:sz w:val="18"/>
                <w:szCs w:val="18"/>
              </w:rPr>
              <w:t xml:space="preserve"> Пластина для сустава Лисфранка, правая , левая  . Толщина пластины 1,8 мм. Длина пластины L-39, 48, 59 мм, ширина пластины 14 мм. На расстоянии 2 мм от проксимального конца пластины расположены отверстия диаметром 1,5мм под спицы Киршнера, на расстоянии 7мм расположены 1 отверстия с двухзаходной резьбой диаметром 3,5мм,  от проксимального конца пластины расположены 2 компрессионные отверстия диаметром 3,5мм позволяющие провести компрессию на промежутке 1,3мм.  Между двумя компрессионными отверстиями находится 1 отверстие с двухзаходной резьбой диаметром 3,5мм. От дистального конца пластины расположены 3  отверстия с двухзаходной резьбой диаметром 3,5мм.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r>
      <w:tr w:rsidR="00A779B1" w:rsidRPr="00A779B1" w14:paraId="4751D373" w14:textId="77777777" w:rsidTr="00A779B1">
        <w:trPr>
          <w:trHeight w:val="64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BA3D84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42</w:t>
            </w:r>
          </w:p>
        </w:tc>
        <w:tc>
          <w:tcPr>
            <w:tcW w:w="2220" w:type="dxa"/>
            <w:tcBorders>
              <w:top w:val="nil"/>
              <w:left w:val="nil"/>
              <w:bottom w:val="single" w:sz="4" w:space="0" w:color="auto"/>
              <w:right w:val="single" w:sz="4" w:space="0" w:color="auto"/>
            </w:tcBorders>
            <w:shd w:val="clear" w:color="000000" w:fill="FFFFFF"/>
            <w:vAlign w:val="center"/>
            <w:hideMark/>
          </w:tcPr>
          <w:p w14:paraId="27ACA144"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лучевой кости дорсальная Y-образная левая, правая 4отв. L-75мм, 5отв. L-82мм</w:t>
            </w:r>
          </w:p>
        </w:tc>
        <w:tc>
          <w:tcPr>
            <w:tcW w:w="1520" w:type="dxa"/>
            <w:tcBorders>
              <w:top w:val="nil"/>
              <w:left w:val="nil"/>
              <w:bottom w:val="single" w:sz="4" w:space="0" w:color="auto"/>
              <w:right w:val="single" w:sz="4" w:space="0" w:color="auto"/>
            </w:tcBorders>
            <w:shd w:val="clear" w:color="auto" w:fill="auto"/>
            <w:noWrap/>
            <w:vAlign w:val="center"/>
            <w:hideMark/>
          </w:tcPr>
          <w:p w14:paraId="24B36B25"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12224230" w14:textId="77777777" w:rsidR="00A779B1" w:rsidRPr="00A779B1" w:rsidRDefault="00A779B1" w:rsidP="00A779B1">
            <w:pPr>
              <w:jc w:val="center"/>
              <w:rPr>
                <w:sz w:val="18"/>
                <w:szCs w:val="18"/>
              </w:rPr>
            </w:pPr>
            <w:r w:rsidRPr="00A779B1">
              <w:rPr>
                <w:sz w:val="18"/>
                <w:szCs w:val="18"/>
              </w:rPr>
              <w:t>Пластина для лучевой кости дорсальная Y-образная левая, правая - используется при переломах в дистальном отделе лучевой кости. Пластина фигурная – 3D. Профиль со стороны диафиза позволяет подобраться к задней части дорсальной стороны лучевой кости и упрощает позиционирование пластины на кости. Блокируемые отверстия не должны быть совмещены с овальными компрессионными отверстиями. Вырез в пластине улучшает видимость и упрощает установку костных фрагментов, а также не нарушает спинной бугорок. Пластина левая. Толщина пластины 2мм. Длина пластины L-75мм и 82мм, ширина пластины в диафизарной части 9,4мм, ширина пластине в эпифизарной части 34,8мм. В эпифизарной части пластины расположены 6 резьбовых отверстий диаметром М3,5х1мм и 2 отверстия отверстия диаметром 1,5мм под спицы Киршнера. В диафизарной части пластины находится 1 отверстие диаметром 1,5мм под спицы Киршнера на расстоянии 2,5мм от края диафизарной части пластины, 3 резбовые отверстия диаметром М3,5х1мм на расстоянии 6,5мм, 14мм и 34мм и 1 компрессионное отверстие диаметром 3,5мм на расстоянии 24мм, позволяющее провести компрессию на промежутке 5мм.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r>
      <w:tr w:rsidR="00A779B1" w:rsidRPr="00A779B1" w14:paraId="2BC92F1A" w14:textId="77777777" w:rsidTr="00A779B1">
        <w:trPr>
          <w:trHeight w:val="74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929BC7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43</w:t>
            </w:r>
          </w:p>
        </w:tc>
        <w:tc>
          <w:tcPr>
            <w:tcW w:w="2220" w:type="dxa"/>
            <w:tcBorders>
              <w:top w:val="nil"/>
              <w:left w:val="nil"/>
              <w:bottom w:val="single" w:sz="4" w:space="0" w:color="auto"/>
              <w:right w:val="single" w:sz="4" w:space="0" w:color="auto"/>
            </w:tcBorders>
            <w:shd w:val="clear" w:color="000000" w:fill="FFFFFF"/>
            <w:vAlign w:val="center"/>
            <w:hideMark/>
          </w:tcPr>
          <w:p w14:paraId="41300B54" w14:textId="77777777" w:rsidR="00A779B1" w:rsidRPr="00A779B1" w:rsidRDefault="00A779B1" w:rsidP="00A779B1">
            <w:pPr>
              <w:jc w:val="center"/>
              <w:rPr>
                <w:color w:val="000000"/>
                <w:sz w:val="18"/>
                <w:szCs w:val="18"/>
              </w:rPr>
            </w:pPr>
            <w:r w:rsidRPr="00A779B1">
              <w:rPr>
                <w:color w:val="000000"/>
                <w:sz w:val="18"/>
                <w:szCs w:val="18"/>
              </w:rPr>
              <w:t xml:space="preserve"> пластина ладонная для лучевой кости дистальная широкая/узкая левая, правая 4отв. L-59 мм, 5отв. L-67 мм, 6отв. L-75 мм</w:t>
            </w:r>
          </w:p>
        </w:tc>
        <w:tc>
          <w:tcPr>
            <w:tcW w:w="1520" w:type="dxa"/>
            <w:tcBorders>
              <w:top w:val="nil"/>
              <w:left w:val="nil"/>
              <w:bottom w:val="single" w:sz="4" w:space="0" w:color="auto"/>
              <w:right w:val="single" w:sz="4" w:space="0" w:color="auto"/>
            </w:tcBorders>
            <w:shd w:val="clear" w:color="auto" w:fill="auto"/>
            <w:noWrap/>
            <w:vAlign w:val="center"/>
            <w:hideMark/>
          </w:tcPr>
          <w:p w14:paraId="6B2F7725"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16FABA49" w14:textId="77777777" w:rsidR="00A779B1" w:rsidRPr="00A779B1" w:rsidRDefault="00A779B1" w:rsidP="00A779B1">
            <w:pPr>
              <w:jc w:val="center"/>
              <w:rPr>
                <w:sz w:val="18"/>
                <w:szCs w:val="18"/>
              </w:rPr>
            </w:pPr>
            <w:r w:rsidRPr="00A779B1">
              <w:rPr>
                <w:sz w:val="18"/>
                <w:szCs w:val="18"/>
              </w:rPr>
              <w:t>Пластина для лучевой кости дистальная - используется при переломах в дистальном отделе лучевой кости. Пластина фигурная – 3D. В эпифизарной части пластины находится вырезка в форме треугольника. Вырезка ограничивает контакт пластины с костью, облегчает видимость и репозицию отломков. Резьбовые двухзаходные отверстия диаметром 3,5мм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Пластина левая/правая. Толщина пластины 2мм. Длина пластины L-59мм, 67мм, 75мм ширина пластины в диафизарной части 10мм, ширина пластины в эпифизарной части 27мм. В эпифизарной части пластины расположены под разными улами в 3-х плоскостях в 2-х рядах 8 отверстий с двухзаходной резьбой диаметром 3,5мм и 4 отверстия диаметром 1,5мм под спицы Киршнера. В диафизарной части пластины находится 1 отверстие диаметром 1,5мм под спицы Киршнера на расстоянии 2,5мм от края диафизарной части пластины, 3, 4 и 5 отверстия с двухзаходной резьбой диаметром 3,5мм на расстоянии 26,6мм, 31,6мм и 52,6мм от края эпифизарной части пластины и 1 компрессионное отверстие диаметром 3,5мм на расстоянии 41,6мм, позволяющее провести компрессию на промежутке 6мм.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r>
      <w:tr w:rsidR="00A779B1" w:rsidRPr="00A779B1" w14:paraId="17DC2AB0" w14:textId="77777777" w:rsidTr="00A779B1">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020D53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44</w:t>
            </w:r>
          </w:p>
        </w:tc>
        <w:tc>
          <w:tcPr>
            <w:tcW w:w="2220" w:type="dxa"/>
            <w:tcBorders>
              <w:top w:val="nil"/>
              <w:left w:val="nil"/>
              <w:bottom w:val="single" w:sz="4" w:space="0" w:color="auto"/>
              <w:right w:val="single" w:sz="4" w:space="0" w:color="auto"/>
            </w:tcBorders>
            <w:shd w:val="clear" w:color="000000" w:fill="FFFFFF"/>
            <w:vAlign w:val="center"/>
            <w:hideMark/>
          </w:tcPr>
          <w:p w14:paraId="66A02725" w14:textId="77777777" w:rsidR="00A779B1" w:rsidRPr="00A779B1" w:rsidRDefault="00A779B1" w:rsidP="00A779B1">
            <w:pPr>
              <w:jc w:val="center"/>
              <w:rPr>
                <w:color w:val="000000"/>
                <w:sz w:val="18"/>
                <w:szCs w:val="18"/>
              </w:rPr>
            </w:pPr>
            <w:r w:rsidRPr="00A779B1">
              <w:rPr>
                <w:color w:val="000000"/>
                <w:sz w:val="18"/>
                <w:szCs w:val="18"/>
              </w:rPr>
              <w:t>винт 2.7x16, 18, 20, 22, 24, 26, 28, 30, 32, 34, 36, 38 мм</w:t>
            </w:r>
          </w:p>
        </w:tc>
        <w:tc>
          <w:tcPr>
            <w:tcW w:w="1520" w:type="dxa"/>
            <w:tcBorders>
              <w:top w:val="nil"/>
              <w:left w:val="nil"/>
              <w:bottom w:val="single" w:sz="4" w:space="0" w:color="auto"/>
              <w:right w:val="single" w:sz="4" w:space="0" w:color="auto"/>
            </w:tcBorders>
            <w:shd w:val="clear" w:color="auto" w:fill="auto"/>
            <w:noWrap/>
            <w:vAlign w:val="center"/>
            <w:hideMark/>
          </w:tcPr>
          <w:p w14:paraId="290AAEEE"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19E596F0" w14:textId="77777777" w:rsidR="00A779B1" w:rsidRPr="00A779B1" w:rsidRDefault="00A779B1" w:rsidP="00A779B1">
            <w:pPr>
              <w:jc w:val="center"/>
              <w:rPr>
                <w:sz w:val="18"/>
                <w:szCs w:val="18"/>
              </w:rPr>
            </w:pPr>
            <w:r w:rsidRPr="00A779B1">
              <w:rPr>
                <w:sz w:val="18"/>
                <w:szCs w:val="18"/>
              </w:rPr>
              <w:t>блокирующий винт 2,7 - Винт длиной 16мм, 18мм, 20мм, 22мм, 24мм, 26мм, 28мм, 30мм, 32мм, 34мм, 36мм, 38мм. Резьба двухзаходная диаметром 2,7мм. Резьба на винте полная. Головка винта цилиндрическая с двухзаходной резьбой диаметром 3,5мм, высотой 2,3мм под отвертку типа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под углом 5° проходящие по радиусу R10мм.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зелёного цвета.</w:t>
            </w:r>
          </w:p>
        </w:tc>
      </w:tr>
      <w:tr w:rsidR="00A779B1" w:rsidRPr="00A779B1" w14:paraId="125F80DD"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45E6FE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45</w:t>
            </w:r>
          </w:p>
        </w:tc>
        <w:tc>
          <w:tcPr>
            <w:tcW w:w="2220" w:type="dxa"/>
            <w:tcBorders>
              <w:top w:val="nil"/>
              <w:left w:val="nil"/>
              <w:bottom w:val="single" w:sz="4" w:space="0" w:color="auto"/>
              <w:right w:val="single" w:sz="4" w:space="0" w:color="auto"/>
            </w:tcBorders>
            <w:shd w:val="clear" w:color="000000" w:fill="FFFFFF"/>
            <w:vAlign w:val="center"/>
            <w:hideMark/>
          </w:tcPr>
          <w:p w14:paraId="65F92765" w14:textId="77777777" w:rsidR="00A779B1" w:rsidRPr="00A779B1" w:rsidRDefault="00A779B1" w:rsidP="00A779B1">
            <w:pPr>
              <w:jc w:val="center"/>
              <w:rPr>
                <w:color w:val="000000"/>
                <w:sz w:val="18"/>
                <w:szCs w:val="18"/>
              </w:rPr>
            </w:pPr>
            <w:r w:rsidRPr="00A779B1">
              <w:rPr>
                <w:color w:val="000000"/>
                <w:sz w:val="18"/>
                <w:szCs w:val="18"/>
              </w:rPr>
              <w:t>винт 2.4x12мм, 14мм, 16мм, 18мм, 20мм, 22мм, 24мм, 26мм, 28мм, 30мм, 32мм, 34мм, 36мм, 38мм, 40мм</w:t>
            </w:r>
          </w:p>
        </w:tc>
        <w:tc>
          <w:tcPr>
            <w:tcW w:w="1520" w:type="dxa"/>
            <w:tcBorders>
              <w:top w:val="nil"/>
              <w:left w:val="nil"/>
              <w:bottom w:val="single" w:sz="4" w:space="0" w:color="auto"/>
              <w:right w:val="single" w:sz="4" w:space="0" w:color="auto"/>
            </w:tcBorders>
            <w:shd w:val="clear" w:color="auto" w:fill="auto"/>
            <w:noWrap/>
            <w:vAlign w:val="center"/>
            <w:hideMark/>
          </w:tcPr>
          <w:p w14:paraId="22694C66"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single" w:sz="4" w:space="0" w:color="auto"/>
              <w:right w:val="single" w:sz="4" w:space="0" w:color="auto"/>
            </w:tcBorders>
            <w:shd w:val="clear" w:color="000000" w:fill="FFFFFF"/>
            <w:vAlign w:val="center"/>
            <w:hideMark/>
          </w:tcPr>
          <w:p w14:paraId="3CA49E73" w14:textId="77777777" w:rsidR="00A779B1" w:rsidRPr="00A779B1" w:rsidRDefault="00A779B1" w:rsidP="00A779B1">
            <w:pPr>
              <w:jc w:val="center"/>
              <w:rPr>
                <w:sz w:val="18"/>
                <w:szCs w:val="18"/>
              </w:rPr>
            </w:pPr>
            <w:r w:rsidRPr="00A779B1">
              <w:rPr>
                <w:sz w:val="18"/>
                <w:szCs w:val="18"/>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2,4 мм. Длина винтов 12мм, 14мм, 16мм, 18мм, 20мм, 22мм, 24мм, 26мм, 28мм, 30мм, 32мм, 34мм, 36мм, 38мм, 40мм. Диаметр головки винта 4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5C2A23C5" w14:textId="77777777" w:rsidTr="00A779B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4DF650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46</w:t>
            </w:r>
          </w:p>
        </w:tc>
        <w:tc>
          <w:tcPr>
            <w:tcW w:w="2220" w:type="dxa"/>
            <w:tcBorders>
              <w:top w:val="nil"/>
              <w:left w:val="nil"/>
              <w:bottom w:val="single" w:sz="4" w:space="0" w:color="auto"/>
              <w:right w:val="single" w:sz="4" w:space="0" w:color="auto"/>
            </w:tcBorders>
            <w:shd w:val="clear" w:color="000000" w:fill="FFFFFF"/>
            <w:vAlign w:val="center"/>
            <w:hideMark/>
          </w:tcPr>
          <w:p w14:paraId="39333647" w14:textId="77777777" w:rsidR="00A779B1" w:rsidRPr="00A779B1" w:rsidRDefault="00A779B1" w:rsidP="00A779B1">
            <w:pPr>
              <w:jc w:val="center"/>
              <w:rPr>
                <w:color w:val="000000"/>
                <w:sz w:val="18"/>
                <w:szCs w:val="18"/>
              </w:rPr>
            </w:pPr>
            <w:r w:rsidRPr="00A779B1">
              <w:rPr>
                <w:color w:val="000000"/>
                <w:sz w:val="18"/>
                <w:szCs w:val="18"/>
              </w:rPr>
              <w:t>Винт кортикальный самонарезающий 2.7x20, 22, 24, 26, 28, 30, 32, 34, 36, 38, 40 мм</w:t>
            </w:r>
          </w:p>
        </w:tc>
        <w:tc>
          <w:tcPr>
            <w:tcW w:w="1520" w:type="dxa"/>
            <w:tcBorders>
              <w:top w:val="nil"/>
              <w:left w:val="nil"/>
              <w:bottom w:val="single" w:sz="4" w:space="0" w:color="auto"/>
              <w:right w:val="single" w:sz="4" w:space="0" w:color="auto"/>
            </w:tcBorders>
            <w:shd w:val="clear" w:color="auto" w:fill="auto"/>
            <w:noWrap/>
            <w:vAlign w:val="center"/>
            <w:hideMark/>
          </w:tcPr>
          <w:p w14:paraId="7CB603F4"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6DC29063" w14:textId="77777777" w:rsidR="00A779B1" w:rsidRPr="00A779B1" w:rsidRDefault="00A779B1" w:rsidP="00A779B1">
            <w:pPr>
              <w:jc w:val="center"/>
              <w:rPr>
                <w:sz w:val="18"/>
                <w:szCs w:val="18"/>
              </w:rPr>
            </w:pPr>
            <w:r w:rsidRPr="00A779B1">
              <w:rPr>
                <w:sz w:val="18"/>
                <w:szCs w:val="18"/>
              </w:rPr>
              <w:t xml:space="preserve">винт кортикальный самонарезающий 2,7 - Винт длиной 20мм, 22мм, 24мм, 26мм, 28мм, 30мм, 32мм, 34мм, 36мм, 38мм, 40мм. Резьба двухзаходная диаметром 2,7мм. Резьба на винте полная. Головка винта полупотайная, высотой 2,2мм под отвертку типа Torx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4мм, проходящие по радиусу R10мм.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A779B1" w:rsidRPr="00A779B1" w14:paraId="7A7B592C" w14:textId="77777777" w:rsidTr="00A779B1">
        <w:trPr>
          <w:trHeight w:val="55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7AB158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47</w:t>
            </w:r>
          </w:p>
        </w:tc>
        <w:tc>
          <w:tcPr>
            <w:tcW w:w="2220" w:type="dxa"/>
            <w:tcBorders>
              <w:top w:val="nil"/>
              <w:left w:val="nil"/>
              <w:bottom w:val="single" w:sz="4" w:space="0" w:color="auto"/>
              <w:right w:val="single" w:sz="4" w:space="0" w:color="auto"/>
            </w:tcBorders>
            <w:shd w:val="clear" w:color="000000" w:fill="FFFFFF"/>
            <w:vAlign w:val="center"/>
            <w:hideMark/>
          </w:tcPr>
          <w:p w14:paraId="5964E701" w14:textId="77777777" w:rsidR="00A779B1" w:rsidRPr="00A779B1" w:rsidRDefault="00A779B1" w:rsidP="00A779B1">
            <w:pPr>
              <w:jc w:val="center"/>
              <w:rPr>
                <w:color w:val="000000"/>
                <w:sz w:val="18"/>
                <w:szCs w:val="18"/>
              </w:rPr>
            </w:pPr>
            <w:r w:rsidRPr="00A779B1">
              <w:rPr>
                <w:color w:val="000000"/>
                <w:sz w:val="18"/>
                <w:szCs w:val="18"/>
              </w:rPr>
              <w:t xml:space="preserve"> пластина узкая, компрессионная, с ограниченным контактом 6отв. L-103; 7отв. L-118; 8отв. L-133, 10отв. L-163, 12отв. L-193 мм</w:t>
            </w:r>
          </w:p>
        </w:tc>
        <w:tc>
          <w:tcPr>
            <w:tcW w:w="1520" w:type="dxa"/>
            <w:tcBorders>
              <w:top w:val="nil"/>
              <w:left w:val="nil"/>
              <w:bottom w:val="single" w:sz="4" w:space="0" w:color="auto"/>
              <w:right w:val="single" w:sz="4" w:space="0" w:color="auto"/>
            </w:tcBorders>
            <w:shd w:val="clear" w:color="auto" w:fill="auto"/>
            <w:noWrap/>
            <w:vAlign w:val="center"/>
            <w:hideMark/>
          </w:tcPr>
          <w:p w14:paraId="0EFEF5D8"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662A2932" w14:textId="77777777" w:rsidR="00A779B1" w:rsidRPr="00A779B1" w:rsidRDefault="00A779B1" w:rsidP="00A779B1">
            <w:pPr>
              <w:jc w:val="center"/>
              <w:rPr>
                <w:sz w:val="18"/>
                <w:szCs w:val="18"/>
              </w:rPr>
            </w:pPr>
            <w:r w:rsidRPr="00A779B1">
              <w:rPr>
                <w:sz w:val="18"/>
                <w:szCs w:val="18"/>
              </w:rPr>
              <w:t>Пластина узкая компрессионная с ограниченым контактом - Пластина прямая. Нижние подрезы на пластине ограничивают контакт пластины с костью, улучшают кровоснабжение тканей вблизи имплантата. Толщина пластины 2,6мм, длина пластины L-103мм, 118мм, 133мм, 163мм, 193 мм  высота пластины 3,2мм, ширина пластины 11мм. В оси пластины расположены 6, 7,  8, 10, 12  отверстий с двухзаходной резьбой 4,5мм, первое отверстие на расстоянии 8мм от конца пластины, расстояние между отверстиями 15мм. 5 компрессионных отверстий диаметром 4,5мм позволяющие провести компрессию на промежутке 2мм, первое отверстие на расстоянии 15,5мм от конца пластины, расстояние между отверстиями 15мм.  3 отверстия диаметром 2,1мм под спицы Киршнера, 2 на расстоянии 5,2мм от конца пластины и 1 на расстоянии 5,5мм от начала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A779B1" w:rsidRPr="00A779B1" w14:paraId="56BECFE6" w14:textId="77777777" w:rsidTr="00A779B1">
        <w:trPr>
          <w:trHeight w:val="55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918F06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48</w:t>
            </w:r>
          </w:p>
        </w:tc>
        <w:tc>
          <w:tcPr>
            <w:tcW w:w="2220" w:type="dxa"/>
            <w:tcBorders>
              <w:top w:val="nil"/>
              <w:left w:val="nil"/>
              <w:bottom w:val="single" w:sz="4" w:space="0" w:color="auto"/>
              <w:right w:val="single" w:sz="4" w:space="0" w:color="auto"/>
            </w:tcBorders>
            <w:shd w:val="clear" w:color="000000" w:fill="FFFFFF"/>
            <w:vAlign w:val="center"/>
            <w:hideMark/>
          </w:tcPr>
          <w:p w14:paraId="7CCBB6B2" w14:textId="77777777" w:rsidR="00A779B1" w:rsidRPr="00A779B1" w:rsidRDefault="00A779B1" w:rsidP="00A779B1">
            <w:pPr>
              <w:jc w:val="center"/>
              <w:rPr>
                <w:color w:val="000000"/>
                <w:sz w:val="18"/>
                <w:szCs w:val="18"/>
              </w:rPr>
            </w:pPr>
            <w:r w:rsidRPr="00A779B1">
              <w:rPr>
                <w:color w:val="000000"/>
                <w:sz w:val="18"/>
                <w:szCs w:val="18"/>
              </w:rPr>
              <w:t xml:space="preserve"> пластина реконструктивная прямая 6отв., 7отв., 8отв., 9отв., 10отв.</w:t>
            </w:r>
          </w:p>
        </w:tc>
        <w:tc>
          <w:tcPr>
            <w:tcW w:w="1520" w:type="dxa"/>
            <w:tcBorders>
              <w:top w:val="nil"/>
              <w:left w:val="nil"/>
              <w:bottom w:val="single" w:sz="4" w:space="0" w:color="auto"/>
              <w:right w:val="single" w:sz="4" w:space="0" w:color="auto"/>
            </w:tcBorders>
            <w:shd w:val="clear" w:color="auto" w:fill="auto"/>
            <w:noWrap/>
            <w:vAlign w:val="center"/>
            <w:hideMark/>
          </w:tcPr>
          <w:p w14:paraId="2E2CC09A"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05E5AA31" w14:textId="77777777" w:rsidR="00A779B1" w:rsidRPr="00A779B1" w:rsidRDefault="00A779B1" w:rsidP="00A779B1">
            <w:pPr>
              <w:jc w:val="center"/>
              <w:rPr>
                <w:sz w:val="18"/>
                <w:szCs w:val="18"/>
              </w:rPr>
            </w:pPr>
            <w:r w:rsidRPr="00A779B1">
              <w:rPr>
                <w:sz w:val="18"/>
                <w:szCs w:val="18"/>
              </w:rPr>
              <w:t xml:space="preserve">Пластина реконструктивная - Пластина прямая 6отв., 7отв., 8отв., 10отв. Углубления на боковой поверхности. Толщина пластины 2,3мм. Длина пластин L-116 мм, 130мм, 144мм, 172мм, ширина пластины 11мм, ширина на уровне углублений 7,5мм. На расстоянии 4,5мм от каждого конца пластины расположены отверстия диаметром 2,1мм под спицы Киршнера, на расстоянии 9мм от каждого конца пластины расположены 4, 5, 6 и 8 отверстия с двухзаходной резьбой диаметром 4,5мм, на расстоянии 23мм от каждого конца пластины расположены 2 компрессионные отверстия диаметром 3,5мм позволяющие провести компрессию на промежутке 2мм. Блокируемые отверстия не должны быть совмещены с овальными компрессионными отверстиями. Между двумя компрессионными отверстиями находится 2 отверстия с двухзаходной резьбой диаметром 4,5мм на расстоянии 37мм от конца пластины, расстояние между отверстиями 14мм.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A779B1" w:rsidRPr="00A779B1" w14:paraId="3E002955" w14:textId="77777777" w:rsidTr="00A779B1">
        <w:trPr>
          <w:trHeight w:val="69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13A89F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49</w:t>
            </w:r>
          </w:p>
        </w:tc>
        <w:tc>
          <w:tcPr>
            <w:tcW w:w="2220" w:type="dxa"/>
            <w:tcBorders>
              <w:top w:val="nil"/>
              <w:left w:val="nil"/>
              <w:bottom w:val="single" w:sz="4" w:space="0" w:color="auto"/>
              <w:right w:val="single" w:sz="4" w:space="0" w:color="auto"/>
            </w:tcBorders>
            <w:shd w:val="clear" w:color="000000" w:fill="FFFFFF"/>
            <w:vAlign w:val="center"/>
            <w:hideMark/>
          </w:tcPr>
          <w:p w14:paraId="6DCA9ECA" w14:textId="77777777" w:rsidR="00A779B1" w:rsidRPr="00A779B1" w:rsidRDefault="00A779B1" w:rsidP="00A779B1">
            <w:pPr>
              <w:jc w:val="center"/>
              <w:rPr>
                <w:color w:val="000000"/>
                <w:sz w:val="18"/>
                <w:szCs w:val="18"/>
              </w:rPr>
            </w:pPr>
            <w:r w:rsidRPr="00A779B1">
              <w:rPr>
                <w:color w:val="000000"/>
                <w:sz w:val="18"/>
                <w:szCs w:val="18"/>
              </w:rPr>
              <w:t xml:space="preserve"> пластина ключичная с крючком, левая, правая 5отв.H-12; 5отв.H-15; 6отв.H-12; 7отв.H-12</w:t>
            </w:r>
          </w:p>
        </w:tc>
        <w:tc>
          <w:tcPr>
            <w:tcW w:w="1520" w:type="dxa"/>
            <w:tcBorders>
              <w:top w:val="nil"/>
              <w:left w:val="nil"/>
              <w:bottom w:val="single" w:sz="4" w:space="0" w:color="auto"/>
              <w:right w:val="single" w:sz="4" w:space="0" w:color="auto"/>
            </w:tcBorders>
            <w:shd w:val="clear" w:color="auto" w:fill="auto"/>
            <w:noWrap/>
            <w:vAlign w:val="center"/>
            <w:hideMark/>
          </w:tcPr>
          <w:p w14:paraId="113AAD16"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130EE8A8" w14:textId="77777777" w:rsidR="00A779B1" w:rsidRPr="00A779B1" w:rsidRDefault="00A779B1" w:rsidP="00A779B1">
            <w:pPr>
              <w:jc w:val="center"/>
              <w:rPr>
                <w:sz w:val="18"/>
                <w:szCs w:val="18"/>
              </w:rPr>
            </w:pPr>
            <w:r w:rsidRPr="00A779B1">
              <w:rPr>
                <w:sz w:val="18"/>
                <w:szCs w:val="18"/>
              </w:rPr>
              <w:t>Пластина ключичная с крючком левая, правая - используется при переломах латеральной части ключицы и травмах акромально-ключичного сустава. Пластина фигурная – 3D. Пластина левая, правая. Блокируемые отверстия не должны быть совмещены с овальными компрессионными отверстиями. Анатомический дизайн пластины отражает форму кости. Нижние подрезы в диафизарной части пластины ограничивают контакт пластины с костью, улучшают кровоснабжение тканей вблизи имплантата. Толщина пластины в диафизарной  части 2,8мм, в проксимальной 3,5мм. Длина пластины L-66мм, 75,5мм, и 85мм. Эпифизарная часть пластины закончена крючком выотой 12мм, 15мм длиной 18,5мм, поперечное сечение шириной 5,3мм, высотой 3,5мм. Ширина пластины в диафизарной части 10мм, в эпифизарной 20мм. Блокируемые отверстия не должны быть совмещены с овальными компрессионными отверстиями. В эпифизарной части пластины расположены 4 отверстия с двухзаходной резьбой 4,5мм и 1 отверстие диаметром 2,1мм под спицы Киршнера. В диафизарной части пластины находится 1 отверстие диаметром 2,1мм под спицы Киршнера, 1, 2 и 3 отверстие с двухзаходной резьбой 4,5мм и 1 компрессионное отверстие диаметром 4,5мм позволяющее провести компрессию на промежутке 2мм. Диафизарная часть пластины изогнута под углом 12° относительно проксимальной. Диафизарная часть пластины изогнута в оси  по радиусу R220мм.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A779B1" w:rsidRPr="00A779B1" w14:paraId="0801CD55" w14:textId="77777777" w:rsidTr="00A779B1">
        <w:trPr>
          <w:trHeight w:val="7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73E737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50</w:t>
            </w:r>
          </w:p>
        </w:tc>
        <w:tc>
          <w:tcPr>
            <w:tcW w:w="2220" w:type="dxa"/>
            <w:tcBorders>
              <w:top w:val="nil"/>
              <w:left w:val="nil"/>
              <w:bottom w:val="single" w:sz="4" w:space="0" w:color="auto"/>
              <w:right w:val="single" w:sz="4" w:space="0" w:color="auto"/>
            </w:tcBorders>
            <w:shd w:val="clear" w:color="000000" w:fill="FFFFFF"/>
            <w:vAlign w:val="center"/>
            <w:hideMark/>
          </w:tcPr>
          <w:p w14:paraId="21E0E1BE"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плечевой кости 3отв. L-101, 4отв. L-116, 5отв. L-131, 6отв. L-146, 8отв. L-176, 9отв. L-191</w:t>
            </w:r>
          </w:p>
        </w:tc>
        <w:tc>
          <w:tcPr>
            <w:tcW w:w="1520" w:type="dxa"/>
            <w:tcBorders>
              <w:top w:val="nil"/>
              <w:left w:val="nil"/>
              <w:bottom w:val="single" w:sz="4" w:space="0" w:color="auto"/>
              <w:right w:val="single" w:sz="4" w:space="0" w:color="auto"/>
            </w:tcBorders>
            <w:shd w:val="clear" w:color="auto" w:fill="auto"/>
            <w:noWrap/>
            <w:vAlign w:val="center"/>
            <w:hideMark/>
          </w:tcPr>
          <w:p w14:paraId="4B41085F"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18EAEFE4" w14:textId="77777777" w:rsidR="00A779B1" w:rsidRPr="00A779B1" w:rsidRDefault="00A779B1" w:rsidP="00A779B1">
            <w:pPr>
              <w:jc w:val="center"/>
              <w:rPr>
                <w:sz w:val="18"/>
                <w:szCs w:val="18"/>
              </w:rPr>
            </w:pPr>
            <w:r w:rsidRPr="00A779B1">
              <w:rPr>
                <w:sz w:val="18"/>
                <w:szCs w:val="18"/>
              </w:rPr>
              <w:t xml:space="preserve">Пластина для плечевой кости используется при многооскольчатых переломах проксимального метаэпифиза плечевой кости. Пластина фигурная – 3D. Анатомический дизайн пластины отражает форму кости. Толщина пластины 2,8мм. Длина пластины L-101мм, 116мм, 131мм, 146мм, 176мм ширина пластины в диафизарной части 12мм, в эпифизарной 20мм.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9 отверстий с двухзаходной резьбой 4,5мм, 8 отверстий диаметром 2,1мм под спицы Киршнера, для крепления шаблон-накладки и для временной стабилизации и подшивания мягких тканей, и 1 отверстий с двухзаходной резьбой 3,5 для фиксации шаблон-накладки. В диафизарной части пластины находится 1 отверстие диаметром 2,1мм под спицы Киршнера на расстоянии 5,5мм от края диафизарной части пластины, 3, 4, 5, 6 и 8 отверстия с двухзаходной резьбой 4,5мм на расстоянии 20мм, 35мм, 50мм и 65мм от края диафизарной части пластины и 4 компрессионных отверстия диаметром 4,5мм на расстоянии 12,5мм, 27,5мм, 42,5мм позволяющие провести компрессию на промежутке 2мм, и 1 компрессионное отверстие диаметром 4,5мм на расстоянии 56,5мм позволяющее провести компрессию на промежутке 4мм. Дистальная часть изогнута по переменному радиусу, перепад высоты дистальной и проксимальной части пластины 5мм.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A779B1" w:rsidRPr="00A779B1" w14:paraId="1B8C214D" w14:textId="77777777" w:rsidTr="00A779B1">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82EDEA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51</w:t>
            </w:r>
          </w:p>
        </w:tc>
        <w:tc>
          <w:tcPr>
            <w:tcW w:w="2220" w:type="dxa"/>
            <w:tcBorders>
              <w:top w:val="nil"/>
              <w:left w:val="nil"/>
              <w:bottom w:val="single" w:sz="4" w:space="0" w:color="auto"/>
              <w:right w:val="single" w:sz="4" w:space="0" w:color="auto"/>
            </w:tcBorders>
            <w:shd w:val="clear" w:color="000000" w:fill="FFFFFF"/>
            <w:vAlign w:val="center"/>
            <w:hideMark/>
          </w:tcPr>
          <w:p w14:paraId="49200C39" w14:textId="77777777" w:rsidR="00A779B1" w:rsidRPr="00A779B1" w:rsidRDefault="00A779B1" w:rsidP="00A779B1">
            <w:pPr>
              <w:jc w:val="center"/>
              <w:rPr>
                <w:color w:val="000000"/>
                <w:sz w:val="18"/>
                <w:szCs w:val="18"/>
              </w:rPr>
            </w:pPr>
            <w:r w:rsidRPr="00A779B1">
              <w:rPr>
                <w:color w:val="000000"/>
                <w:sz w:val="18"/>
                <w:szCs w:val="18"/>
              </w:rPr>
              <w:t>пластина для плечевой кости дистальная медиальная правая, левая 3отв. L-89, 4отв. L-107, 5отв. L-121, 6отв. L-136</w:t>
            </w:r>
          </w:p>
        </w:tc>
        <w:tc>
          <w:tcPr>
            <w:tcW w:w="1520" w:type="dxa"/>
            <w:tcBorders>
              <w:top w:val="nil"/>
              <w:left w:val="nil"/>
              <w:bottom w:val="single" w:sz="4" w:space="0" w:color="auto"/>
              <w:right w:val="single" w:sz="4" w:space="0" w:color="auto"/>
            </w:tcBorders>
            <w:shd w:val="clear" w:color="auto" w:fill="auto"/>
            <w:noWrap/>
            <w:vAlign w:val="center"/>
            <w:hideMark/>
          </w:tcPr>
          <w:p w14:paraId="6D81CDF5"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27C71562" w14:textId="77777777" w:rsidR="00A779B1" w:rsidRPr="00A779B1" w:rsidRDefault="00A779B1" w:rsidP="00A779B1">
            <w:pPr>
              <w:jc w:val="center"/>
              <w:rPr>
                <w:sz w:val="18"/>
                <w:szCs w:val="18"/>
              </w:rPr>
            </w:pPr>
            <w:r w:rsidRPr="00A779B1">
              <w:rPr>
                <w:sz w:val="18"/>
                <w:szCs w:val="18"/>
              </w:rPr>
              <w:t>Пластина для плечевой кости дистальная медиальная (правая, левая), длиной 89мм, 107мм, 121мм, 136мм, толщиной 2,8 мм. Блокируемые отверстия не должны быть совмещены с овальными компрессионными отверстиями. Количество отверстий - 3, 4, 5, 6 для блокирующих винтов диаметром 3,5 мм, данные отверстия имеют опорную конусную часть и нарезную цилиндрическую. В диафизарной части пластины имеются 3, 4, 5 компрессионные отверстия для кортикальных винтов диметром 3,5 мм. Также в дистальной части 4 отверстии для блокирующих винтов диаметром 2.4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565C5908" w14:textId="77777777" w:rsidTr="00A779B1">
        <w:trPr>
          <w:trHeight w:val="40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9E6528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52</w:t>
            </w:r>
          </w:p>
        </w:tc>
        <w:tc>
          <w:tcPr>
            <w:tcW w:w="2220" w:type="dxa"/>
            <w:tcBorders>
              <w:top w:val="nil"/>
              <w:left w:val="nil"/>
              <w:bottom w:val="single" w:sz="4" w:space="0" w:color="auto"/>
              <w:right w:val="single" w:sz="4" w:space="0" w:color="auto"/>
            </w:tcBorders>
            <w:shd w:val="clear" w:color="000000" w:fill="FFFFFF"/>
            <w:vAlign w:val="center"/>
            <w:hideMark/>
          </w:tcPr>
          <w:p w14:paraId="43F7D5F0" w14:textId="77777777" w:rsidR="00A779B1" w:rsidRPr="00A779B1" w:rsidRDefault="00A779B1" w:rsidP="00A779B1">
            <w:pPr>
              <w:jc w:val="center"/>
              <w:rPr>
                <w:color w:val="000000"/>
                <w:sz w:val="18"/>
                <w:szCs w:val="18"/>
              </w:rPr>
            </w:pPr>
            <w:r w:rsidRPr="00A779B1">
              <w:rPr>
                <w:color w:val="000000"/>
                <w:sz w:val="18"/>
                <w:szCs w:val="18"/>
              </w:rPr>
              <w:t>пластина для плечевой кости дистальная дорсолатеральная правая, левая 3отв. L-95, 4отв. L-109, 5отв. L-123, 6отв. L-137</w:t>
            </w:r>
          </w:p>
        </w:tc>
        <w:tc>
          <w:tcPr>
            <w:tcW w:w="1520" w:type="dxa"/>
            <w:tcBorders>
              <w:top w:val="nil"/>
              <w:left w:val="nil"/>
              <w:bottom w:val="single" w:sz="4" w:space="0" w:color="auto"/>
              <w:right w:val="single" w:sz="4" w:space="0" w:color="auto"/>
            </w:tcBorders>
            <w:shd w:val="clear" w:color="auto" w:fill="auto"/>
            <w:noWrap/>
            <w:vAlign w:val="center"/>
            <w:hideMark/>
          </w:tcPr>
          <w:p w14:paraId="15D71F13"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78CFC8EE" w14:textId="77777777" w:rsidR="00A779B1" w:rsidRPr="00A779B1" w:rsidRDefault="00A779B1" w:rsidP="00A779B1">
            <w:pPr>
              <w:jc w:val="center"/>
              <w:rPr>
                <w:sz w:val="18"/>
                <w:szCs w:val="18"/>
              </w:rPr>
            </w:pPr>
            <w:r w:rsidRPr="00A779B1">
              <w:rPr>
                <w:sz w:val="18"/>
                <w:szCs w:val="18"/>
              </w:rPr>
              <w:t>Пластина для плечевой кости дистальная дорсолатеральная (правая, левая), длиной 95 мм, 109мм, 123мм, 137мм, толщиной 2,8 мм. Блокируемые отверстия не должны быть совмещены с овальными компрессионными отверстиями. Количество отверстий - 3, 4, 5, 6 для блокирующих винтов диаметром 3,5 мм, данные отверстия имеют опорную конусную часть и нарезную цилиндрическую. Также в диафизарной части пластины имеются от 3, 4, 5 компрессионные отверстия для кортикальных винтов диметром 3,5 мм. В дистальной части 6 блокирующих отверстии диаметром 2.4 мм. Имеются отверстия для спицы Киршнера диаметром 2,0 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01098B70" w14:textId="77777777" w:rsidTr="00A779B1">
        <w:trPr>
          <w:trHeight w:val="55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FD06A7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53</w:t>
            </w:r>
          </w:p>
        </w:tc>
        <w:tc>
          <w:tcPr>
            <w:tcW w:w="2220" w:type="dxa"/>
            <w:tcBorders>
              <w:top w:val="nil"/>
              <w:left w:val="nil"/>
              <w:bottom w:val="single" w:sz="4" w:space="0" w:color="auto"/>
              <w:right w:val="single" w:sz="4" w:space="0" w:color="auto"/>
            </w:tcBorders>
            <w:shd w:val="clear" w:color="000000" w:fill="FFFFFF"/>
            <w:vAlign w:val="center"/>
            <w:hideMark/>
          </w:tcPr>
          <w:p w14:paraId="69901F0E" w14:textId="77777777" w:rsidR="00A779B1" w:rsidRPr="00A779B1" w:rsidRDefault="00A779B1" w:rsidP="00A779B1">
            <w:pPr>
              <w:jc w:val="center"/>
              <w:rPr>
                <w:color w:val="000000"/>
                <w:sz w:val="18"/>
                <w:szCs w:val="18"/>
              </w:rPr>
            </w:pPr>
            <w:r w:rsidRPr="00A779B1">
              <w:rPr>
                <w:color w:val="000000"/>
                <w:sz w:val="18"/>
                <w:szCs w:val="18"/>
              </w:rPr>
              <w:t xml:space="preserve"> пластина ключичная S-образная правая, левая 4отв. L-80, 5отв. L-90, 6отв. L-99, 7отв. L-108,  8отв. L-116 </w:t>
            </w:r>
          </w:p>
        </w:tc>
        <w:tc>
          <w:tcPr>
            <w:tcW w:w="1520" w:type="dxa"/>
            <w:tcBorders>
              <w:top w:val="nil"/>
              <w:left w:val="nil"/>
              <w:bottom w:val="single" w:sz="4" w:space="0" w:color="auto"/>
              <w:right w:val="single" w:sz="4" w:space="0" w:color="auto"/>
            </w:tcBorders>
            <w:shd w:val="clear" w:color="auto" w:fill="auto"/>
            <w:noWrap/>
            <w:vAlign w:val="center"/>
            <w:hideMark/>
          </w:tcPr>
          <w:p w14:paraId="59044A28"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149DB3DB" w14:textId="77777777" w:rsidR="00A779B1" w:rsidRPr="00A779B1" w:rsidRDefault="00A779B1" w:rsidP="00A779B1">
            <w:pPr>
              <w:jc w:val="center"/>
              <w:rPr>
                <w:sz w:val="18"/>
                <w:szCs w:val="18"/>
              </w:rPr>
            </w:pPr>
            <w:r w:rsidRPr="00A779B1">
              <w:rPr>
                <w:sz w:val="18"/>
                <w:szCs w:val="18"/>
              </w:rPr>
              <w:t>пластина ключичная S-образная правая, левая, 4отв. длиной L-80 мм, 5отв. длиной L-90мм, 6отв. длиной L-99мм, 7отв. длиной L-108мм,  8отв. длиной L-116 мм</w:t>
            </w:r>
            <w:r w:rsidRPr="00A779B1">
              <w:rPr>
                <w:b/>
                <w:bCs/>
                <w:sz w:val="18"/>
                <w:szCs w:val="18"/>
              </w:rPr>
              <w:t xml:space="preserve"> </w:t>
            </w:r>
            <w:r w:rsidRPr="00A779B1">
              <w:rPr>
                <w:sz w:val="18"/>
                <w:szCs w:val="18"/>
              </w:rPr>
              <w:t xml:space="preserve"> - используется при переломах ключицы. Пластина фигурная – 3D. Анатомический S-образный дизайн пластины отражает форму кости. Толщина пластины 2,8мм. Блокируемые отверстия не должны быть совмещены с овальными компрессионными отверстиями. Длина пластин L-80мм, 90мм, 99, 108мм, ширина сечения диафизарной части пластины 10,5мм, ширина эпифизарной части пластины 17мм.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диаметром 4,5мм и 2 отверстия диаметром 2,1мм под спицы Киршнера. В диафихарной части пластины расположены 4, 5, 6, и 7 отверстия с двухзаходной резьбой диаметром 4,5мм, расстояние между отверстиями 11мм, 1 отверстие диаметром 2,1мм под спицы Киршнера на расстоянии 6мм от края диафизарной части пластины и одно компрессионное отверстие диаметром 4,5мм, позволяющее провести компрессию на расстоянии 2мм.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A779B1" w:rsidRPr="00A779B1" w14:paraId="720A675B" w14:textId="77777777" w:rsidTr="00A779B1">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63707F9"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54</w:t>
            </w:r>
          </w:p>
        </w:tc>
        <w:tc>
          <w:tcPr>
            <w:tcW w:w="2220" w:type="dxa"/>
            <w:tcBorders>
              <w:top w:val="nil"/>
              <w:left w:val="nil"/>
              <w:bottom w:val="single" w:sz="4" w:space="0" w:color="auto"/>
              <w:right w:val="single" w:sz="4" w:space="0" w:color="auto"/>
            </w:tcBorders>
            <w:shd w:val="clear" w:color="000000" w:fill="FFFFFF"/>
            <w:vAlign w:val="center"/>
            <w:hideMark/>
          </w:tcPr>
          <w:p w14:paraId="6839D5D0" w14:textId="77777777" w:rsidR="00A779B1" w:rsidRPr="00A779B1" w:rsidRDefault="00A779B1" w:rsidP="00A779B1">
            <w:pPr>
              <w:jc w:val="center"/>
              <w:rPr>
                <w:color w:val="000000"/>
                <w:sz w:val="18"/>
                <w:szCs w:val="18"/>
              </w:rPr>
            </w:pPr>
            <w:r w:rsidRPr="00A779B1">
              <w:rPr>
                <w:color w:val="000000"/>
                <w:sz w:val="18"/>
                <w:szCs w:val="18"/>
              </w:rPr>
              <w:t xml:space="preserve"> пластина ключичная S-образная, диафизарная правая, левая 6отв., 8отв., 9отв., 10отв., 11отв.</w:t>
            </w:r>
          </w:p>
        </w:tc>
        <w:tc>
          <w:tcPr>
            <w:tcW w:w="1520" w:type="dxa"/>
            <w:tcBorders>
              <w:top w:val="nil"/>
              <w:left w:val="nil"/>
              <w:bottom w:val="single" w:sz="4" w:space="0" w:color="auto"/>
              <w:right w:val="single" w:sz="4" w:space="0" w:color="auto"/>
            </w:tcBorders>
            <w:shd w:val="clear" w:color="auto" w:fill="auto"/>
            <w:noWrap/>
            <w:vAlign w:val="center"/>
            <w:hideMark/>
          </w:tcPr>
          <w:p w14:paraId="0DCC899F"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7AC8524E" w14:textId="77777777" w:rsidR="00A779B1" w:rsidRPr="00A779B1" w:rsidRDefault="00A779B1" w:rsidP="00A779B1">
            <w:pPr>
              <w:jc w:val="center"/>
              <w:rPr>
                <w:sz w:val="18"/>
                <w:szCs w:val="18"/>
              </w:rPr>
            </w:pPr>
            <w:r w:rsidRPr="00A779B1">
              <w:rPr>
                <w:sz w:val="18"/>
                <w:szCs w:val="18"/>
              </w:rPr>
              <w:t>Пластина ключичная S-образная диафизарная левая,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- 66 мм, 84 мм, 95 мм, 104 мм, 114 мм.мм, ширина сечения пластины 10,5мм. Блокируемые отверстия не должны быть совмещены с овальными компрессионными отверстиями. На пластине расположены под разными углами в 3-х плоскостях 6, 8, 9, 10, 11 отверстий с двухзаходной резьбой 4,5мм и 2 отверстия диаметром 2,1мм под спицы Киршнера на расстоянии 6мм от каждого края пластины.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A779B1" w:rsidRPr="00A779B1" w14:paraId="1A88BE08" w14:textId="77777777" w:rsidTr="00A779B1">
        <w:trPr>
          <w:trHeight w:val="79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42BF2F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55</w:t>
            </w:r>
          </w:p>
        </w:tc>
        <w:tc>
          <w:tcPr>
            <w:tcW w:w="2220" w:type="dxa"/>
            <w:tcBorders>
              <w:top w:val="nil"/>
              <w:left w:val="nil"/>
              <w:bottom w:val="single" w:sz="4" w:space="0" w:color="auto"/>
              <w:right w:val="single" w:sz="4" w:space="0" w:color="auto"/>
            </w:tcBorders>
            <w:shd w:val="clear" w:color="000000" w:fill="FFFFFF"/>
            <w:vAlign w:val="center"/>
            <w:hideMark/>
          </w:tcPr>
          <w:p w14:paraId="7515A129" w14:textId="77777777" w:rsidR="00A779B1" w:rsidRPr="00A779B1" w:rsidRDefault="00A779B1" w:rsidP="00A779B1">
            <w:pPr>
              <w:jc w:val="center"/>
              <w:rPr>
                <w:color w:val="000000"/>
                <w:sz w:val="18"/>
                <w:szCs w:val="18"/>
              </w:rPr>
            </w:pPr>
            <w:r w:rsidRPr="00A779B1">
              <w:rPr>
                <w:color w:val="000000"/>
                <w:sz w:val="18"/>
                <w:szCs w:val="18"/>
              </w:rPr>
              <w:t>пластина узкая для мыщелков большеберцовой кости, левая, правая, 4отв. L-109; 5отв. L-124; 6отв. L-139; 7отв. L-154; 8отв. L-169; 9отв. L-184</w:t>
            </w:r>
          </w:p>
        </w:tc>
        <w:tc>
          <w:tcPr>
            <w:tcW w:w="1520" w:type="dxa"/>
            <w:tcBorders>
              <w:top w:val="nil"/>
              <w:left w:val="nil"/>
              <w:bottom w:val="single" w:sz="4" w:space="0" w:color="auto"/>
              <w:right w:val="single" w:sz="4" w:space="0" w:color="auto"/>
            </w:tcBorders>
            <w:shd w:val="clear" w:color="auto" w:fill="auto"/>
            <w:noWrap/>
            <w:vAlign w:val="center"/>
            <w:hideMark/>
          </w:tcPr>
          <w:p w14:paraId="59D48626"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492B3B24" w14:textId="77777777" w:rsidR="00A779B1" w:rsidRPr="00A779B1" w:rsidRDefault="00A779B1" w:rsidP="00A779B1">
            <w:pPr>
              <w:jc w:val="center"/>
              <w:rPr>
                <w:sz w:val="18"/>
                <w:szCs w:val="18"/>
              </w:rPr>
            </w:pPr>
            <w:r w:rsidRPr="00A779B1">
              <w:rPr>
                <w:sz w:val="18"/>
                <w:szCs w:val="18"/>
              </w:rPr>
              <w:t xml:space="preserve">Пластина с угловой стабильностью узкая для большеберцовой кости левая/правая - используется при многооскольчатых переломах проксимального отдела большеберцовой кости. Пластина L-образная, фигурная – 3D. Анатомический дизайн пластины отражает форму кости. Пластина  левая/правая. Толщина пластины 4мм. Длина пластины L-109мм, 124мм, 139мм, 154мм, 169мм, 184мм ширина пластины в диафизарной части 11мм, в эпифизарной 42мм. Нижние подрезы в диафизарной части пластины ограничивают контакт пластины с костью, улучшают кровоснабжение тканей вблизи имплантата.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4,5мм, 3 отверстия диаметром 2,1мм под спицы Киршнера. В диафизарной части пластины находится 1 отверстие диаметром 2,1мм под спицы Киршнера на расстоянии 5,5мм от края диафизарной части пластины 4, 5, 6, 7, 8, 9 отверстия с двухзаходной резьбой 4,5мм. Первое отверстие расположено на расстоянии 21мм от края диафизарной части пластины, расстояние между отверстиями 15мм и 4, 5, 6, 7, 8 и 9 компрессионных отверстие диаметром 4,2мм позволяющие провести компрессию на промежутке 2мм. Первое отверстие на расстоянии 13,5мм от края диафизарной части пластины, расстояние между отверстиями 15мм. Диафизарная часть пластины изогнута по радиусу R50мм в оси диафизарной части пластины и по радиусу R39мм перпендикулярно оси диафизарной части пластины, перепад высоты дистальной и проксимальной части пластины 9,6мм.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r>
      <w:tr w:rsidR="00A779B1" w:rsidRPr="00A779B1" w14:paraId="7C39BC72" w14:textId="77777777" w:rsidTr="00A779B1">
        <w:trPr>
          <w:trHeight w:val="69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AEEE63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56</w:t>
            </w:r>
          </w:p>
        </w:tc>
        <w:tc>
          <w:tcPr>
            <w:tcW w:w="2220" w:type="dxa"/>
            <w:tcBorders>
              <w:top w:val="nil"/>
              <w:left w:val="nil"/>
              <w:bottom w:val="single" w:sz="4" w:space="0" w:color="auto"/>
              <w:right w:val="single" w:sz="4" w:space="0" w:color="auto"/>
            </w:tcBorders>
            <w:shd w:val="clear" w:color="000000" w:fill="FFFFFF"/>
            <w:vAlign w:val="center"/>
            <w:hideMark/>
          </w:tcPr>
          <w:p w14:paraId="0A0387E2" w14:textId="77777777" w:rsidR="00A779B1" w:rsidRPr="00A779B1" w:rsidRDefault="00A779B1" w:rsidP="00A779B1">
            <w:pPr>
              <w:jc w:val="center"/>
              <w:rPr>
                <w:color w:val="000000"/>
                <w:sz w:val="18"/>
                <w:szCs w:val="18"/>
              </w:rPr>
            </w:pPr>
            <w:r w:rsidRPr="00A779B1">
              <w:rPr>
                <w:color w:val="000000"/>
                <w:sz w:val="18"/>
                <w:szCs w:val="18"/>
              </w:rPr>
              <w:t xml:space="preserve"> пластина большеберцовая дистальная медиальная, левая, правая 4отв. L-123, 6отв. L-153, 8отв. L-183, 10отв. L-213 мм</w:t>
            </w:r>
          </w:p>
        </w:tc>
        <w:tc>
          <w:tcPr>
            <w:tcW w:w="1520" w:type="dxa"/>
            <w:tcBorders>
              <w:top w:val="nil"/>
              <w:left w:val="nil"/>
              <w:bottom w:val="single" w:sz="4" w:space="0" w:color="auto"/>
              <w:right w:val="single" w:sz="4" w:space="0" w:color="auto"/>
            </w:tcBorders>
            <w:shd w:val="clear" w:color="auto" w:fill="auto"/>
            <w:noWrap/>
            <w:vAlign w:val="center"/>
            <w:hideMark/>
          </w:tcPr>
          <w:p w14:paraId="448094C9"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13D8B8E4" w14:textId="77777777" w:rsidR="00A779B1" w:rsidRPr="00A779B1" w:rsidRDefault="00A779B1" w:rsidP="00A779B1">
            <w:pPr>
              <w:jc w:val="center"/>
              <w:rPr>
                <w:sz w:val="18"/>
                <w:szCs w:val="18"/>
              </w:rPr>
            </w:pPr>
            <w:r w:rsidRPr="00A779B1">
              <w:rPr>
                <w:sz w:val="18"/>
                <w:szCs w:val="18"/>
              </w:rPr>
              <w:t>Пластина большеберцовой дистальная медиальная левая, правая  используется при многооскольчатых переломах дистального отдела большеберцовой кости и переломы распространяющиеся к диафизу. Пластина фигурная – 3D. Анатомический дизайн пластины отражает форму кости. Пластина  левая, правая. Толщина пластины 2мм. Длина пластин L-123мм, 153мм, 183мм, 213мм. Блокируемые отверстия не должны быть совмещены с овальными компрессионными отверстиями. ширина пластины в диафизарной части 12мм, в эпифизарной 21,5мм. В эпифизарной части пластины расположены под разными углами в 3-х плоскостях 9 отверстий с двухзаходной резьбой 4,5мм, 4 отверстия диаметром 2,1мм под спицы Киршнера и для крепления шаблон-накладки и 1 отверстий с двухзаходной резьбой 3,5 для фиксации шаблон-накладки. В диафизарной части пластины находится 1 отверстие диаметром 2,1мм под спицы Киршнера на расстоянии 5,5мм от края диафизарной части пластины, 4, 6, 8 и 10 отверстия с двухзаходной резьбой 4,5мм на расстоянии 20мм, 35мм, 50мм и 66мм от края диафизарной части пластины и 4 компрессионных отверстия диаметром 4,5мм на расстоянии 12,5мм, 27,5мм и 42,5мм позволяющее провести компрессию на промежутке 2мм и на расстоянии 58,5мм, позволяющее провести компрессию на промежутке 3мм. Дистальная часть изогнута по переменному радиусу.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2870718C"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DFF556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57</w:t>
            </w:r>
          </w:p>
        </w:tc>
        <w:tc>
          <w:tcPr>
            <w:tcW w:w="2220" w:type="dxa"/>
            <w:tcBorders>
              <w:top w:val="nil"/>
              <w:left w:val="nil"/>
              <w:bottom w:val="single" w:sz="4" w:space="0" w:color="auto"/>
              <w:right w:val="single" w:sz="4" w:space="0" w:color="auto"/>
            </w:tcBorders>
            <w:shd w:val="clear" w:color="000000" w:fill="FFFFFF"/>
            <w:vAlign w:val="center"/>
            <w:hideMark/>
          </w:tcPr>
          <w:p w14:paraId="577C3126"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пятки левая, правая</w:t>
            </w:r>
          </w:p>
        </w:tc>
        <w:tc>
          <w:tcPr>
            <w:tcW w:w="1520" w:type="dxa"/>
            <w:tcBorders>
              <w:top w:val="nil"/>
              <w:left w:val="nil"/>
              <w:bottom w:val="single" w:sz="4" w:space="0" w:color="auto"/>
              <w:right w:val="single" w:sz="4" w:space="0" w:color="auto"/>
            </w:tcBorders>
            <w:shd w:val="clear" w:color="auto" w:fill="auto"/>
            <w:noWrap/>
            <w:vAlign w:val="center"/>
            <w:hideMark/>
          </w:tcPr>
          <w:p w14:paraId="52766BC0"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241082A3" w14:textId="77777777" w:rsidR="00A779B1" w:rsidRPr="00A779B1" w:rsidRDefault="00A779B1" w:rsidP="00A779B1">
            <w:pPr>
              <w:jc w:val="center"/>
              <w:rPr>
                <w:sz w:val="18"/>
                <w:szCs w:val="18"/>
              </w:rPr>
            </w:pPr>
            <w:r w:rsidRPr="00A779B1">
              <w:rPr>
                <w:sz w:val="18"/>
                <w:szCs w:val="18"/>
              </w:rPr>
              <w:t>Пластина для пятки (левая, правая) шириной 60 мм, толщиной 2 мм, должна иметь 14 блокируемых отверстий для блокирующих винтов диаметром 3.5 мм,  данные отверстия имеют опорную конусную часть  и нарезную цилиндрическую, в отдельных модификациях должны иметься крючки для дополнительной фиксации толщиной 1,3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03AA711E" w14:textId="77777777" w:rsidTr="00A779B1">
        <w:trPr>
          <w:trHeight w:val="40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CC0C28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58</w:t>
            </w:r>
          </w:p>
        </w:tc>
        <w:tc>
          <w:tcPr>
            <w:tcW w:w="2220" w:type="dxa"/>
            <w:tcBorders>
              <w:top w:val="nil"/>
              <w:left w:val="nil"/>
              <w:bottom w:val="single" w:sz="4" w:space="0" w:color="auto"/>
              <w:right w:val="single" w:sz="4" w:space="0" w:color="auto"/>
            </w:tcBorders>
            <w:shd w:val="clear" w:color="000000" w:fill="FFFFFF"/>
            <w:vAlign w:val="center"/>
            <w:hideMark/>
          </w:tcPr>
          <w:p w14:paraId="09F39781" w14:textId="77777777" w:rsidR="00A779B1" w:rsidRPr="00A779B1" w:rsidRDefault="00A779B1" w:rsidP="00A779B1">
            <w:pPr>
              <w:jc w:val="center"/>
              <w:rPr>
                <w:color w:val="000000"/>
                <w:sz w:val="18"/>
                <w:szCs w:val="18"/>
              </w:rPr>
            </w:pPr>
            <w:r w:rsidRPr="00A779B1">
              <w:rPr>
                <w:color w:val="000000"/>
                <w:sz w:val="18"/>
                <w:szCs w:val="18"/>
              </w:rPr>
              <w:t xml:space="preserve"> пластина прямая 1/3 трубки 5отв. L-57, 6отв. L-69, 7отв. L-81, 8отв. L-93, 9отв. L-105 мм</w:t>
            </w:r>
          </w:p>
        </w:tc>
        <w:tc>
          <w:tcPr>
            <w:tcW w:w="1520" w:type="dxa"/>
            <w:tcBorders>
              <w:top w:val="nil"/>
              <w:left w:val="nil"/>
              <w:bottom w:val="single" w:sz="4" w:space="0" w:color="auto"/>
              <w:right w:val="single" w:sz="4" w:space="0" w:color="auto"/>
            </w:tcBorders>
            <w:shd w:val="clear" w:color="auto" w:fill="auto"/>
            <w:noWrap/>
            <w:vAlign w:val="center"/>
            <w:hideMark/>
          </w:tcPr>
          <w:p w14:paraId="6107D70D"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04D1E77E" w14:textId="77777777" w:rsidR="00A779B1" w:rsidRPr="00A779B1" w:rsidRDefault="00A779B1" w:rsidP="00A779B1">
            <w:pPr>
              <w:jc w:val="center"/>
              <w:rPr>
                <w:sz w:val="18"/>
                <w:szCs w:val="18"/>
              </w:rPr>
            </w:pPr>
            <w:r w:rsidRPr="00A779B1">
              <w:rPr>
                <w:sz w:val="18"/>
                <w:szCs w:val="18"/>
              </w:rPr>
              <w:t xml:space="preserve">Пластина прямая 1/3 трубки - используется при диафизарных переломах малоберцовой кости. Пластина прямая, 1/3 трубки. Трубчатый дизайн пластины предохраняет от повреждения мягких тканей. Толщина пластины 2мм, длина пластин L-57мм, 69мм, 81мм, 93мм, 105мм, высота пластины 4,7мм. Блокируемые отверстия не должны быть совмещены с овальными компрессионными отверстиями. В оси пластины расположены 5, 6, 7, 8 и 9 отверстия с двухзаходной резьбой 4,5мм, первое отверстие на расстоянии 4,5мм от края пластины, расстояние между отверстиями 12мм.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r>
      <w:tr w:rsidR="00A779B1" w:rsidRPr="00A779B1" w14:paraId="4332E527" w14:textId="77777777" w:rsidTr="00A779B1">
        <w:trPr>
          <w:trHeight w:val="69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CC2430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59</w:t>
            </w:r>
          </w:p>
        </w:tc>
        <w:tc>
          <w:tcPr>
            <w:tcW w:w="2220" w:type="dxa"/>
            <w:tcBorders>
              <w:top w:val="nil"/>
              <w:left w:val="nil"/>
              <w:bottom w:val="single" w:sz="4" w:space="0" w:color="auto"/>
              <w:right w:val="single" w:sz="4" w:space="0" w:color="auto"/>
            </w:tcBorders>
            <w:shd w:val="clear" w:color="000000" w:fill="FFFFFF"/>
            <w:vAlign w:val="center"/>
            <w:hideMark/>
          </w:tcPr>
          <w:p w14:paraId="0392F137" w14:textId="77777777" w:rsidR="00A779B1" w:rsidRPr="00A779B1" w:rsidRDefault="00A779B1" w:rsidP="00A779B1">
            <w:pPr>
              <w:jc w:val="center"/>
              <w:rPr>
                <w:color w:val="000000"/>
                <w:sz w:val="18"/>
                <w:szCs w:val="18"/>
              </w:rPr>
            </w:pPr>
            <w:r w:rsidRPr="00A779B1">
              <w:rPr>
                <w:color w:val="000000"/>
                <w:sz w:val="18"/>
                <w:szCs w:val="18"/>
              </w:rPr>
              <w:t xml:space="preserve"> пластина дистальная латеральная для малоберцовой кости левая, правая  4отв. L-85, 5отв. L-95, 6отв. L-105, 7отв. L-115, 8отв. L-125 мм</w:t>
            </w:r>
          </w:p>
        </w:tc>
        <w:tc>
          <w:tcPr>
            <w:tcW w:w="1520" w:type="dxa"/>
            <w:tcBorders>
              <w:top w:val="nil"/>
              <w:left w:val="nil"/>
              <w:bottom w:val="single" w:sz="4" w:space="0" w:color="auto"/>
              <w:right w:val="single" w:sz="4" w:space="0" w:color="auto"/>
            </w:tcBorders>
            <w:shd w:val="clear" w:color="auto" w:fill="auto"/>
            <w:noWrap/>
            <w:vAlign w:val="center"/>
            <w:hideMark/>
          </w:tcPr>
          <w:p w14:paraId="373C73E4"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2536D26A" w14:textId="77777777" w:rsidR="00A779B1" w:rsidRPr="00A779B1" w:rsidRDefault="00A779B1" w:rsidP="00A779B1">
            <w:pPr>
              <w:jc w:val="center"/>
              <w:rPr>
                <w:sz w:val="18"/>
                <w:szCs w:val="18"/>
              </w:rPr>
            </w:pPr>
            <w:r w:rsidRPr="00A779B1">
              <w:rPr>
                <w:sz w:val="18"/>
                <w:szCs w:val="18"/>
              </w:rPr>
              <w:t xml:space="preserve">Пластина дистальная латеральная для малоберцовой кости левая,правая,  используется при многооскольчатых переломах дистального отдела малоберцовой кости. Пластина фигурная – 3D. Анатомический дизайн пластины отражает форму кости. Пластина  левая. Толщина пластины 2мм. Длина пластины L-85мм, 95мм, 105мм, 115мм, 125мм ширина пластины в диафизарной части 11мм, в эпифизарной 20мм.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4,5мм, 4 отверстия диаметром 2,1мм под спицы Киршнера и для крепления шаблон-накладки и 1 отверстий с двухзаходной резьбой 3,5 для фиксации шаблон-накладки и одно компрессионное отверстие на расстоянии 36,5мм от края эпифизарной части пластины, позволяющее провести компрессию на промежутке 6мм. В диафизарной части пластины находится 1 отверстие диаметром 2,1мм под спицы Киршнера на расстоянии 12мм от края диафизарной части пластины, 3, 4, 5, 6 и 7 отверстия с двухзаходной резьбой 4,5мм на расстоянии 7мм, 17мм и 37мм от края диафизарной части пластины и 1 компрессионное отверстие диаметром 4,5мм на расстоянии 27мм, позволяющее провести компрессию на промежутке 5мм. Дистальна часть изогнута по переменному радиусу, перепад высоты дистальной и проксимальной части пластины 5,5мм.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A779B1" w:rsidRPr="00A779B1" w14:paraId="2CCA69D9" w14:textId="77777777" w:rsidTr="00A779B1">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28DEF4C"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60</w:t>
            </w:r>
          </w:p>
        </w:tc>
        <w:tc>
          <w:tcPr>
            <w:tcW w:w="2220" w:type="dxa"/>
            <w:tcBorders>
              <w:top w:val="nil"/>
              <w:left w:val="nil"/>
              <w:bottom w:val="single" w:sz="4" w:space="0" w:color="auto"/>
              <w:right w:val="single" w:sz="4" w:space="0" w:color="auto"/>
            </w:tcBorders>
            <w:shd w:val="clear" w:color="000000" w:fill="FFFFFF"/>
            <w:vAlign w:val="center"/>
            <w:hideMark/>
          </w:tcPr>
          <w:p w14:paraId="6A220030" w14:textId="77777777" w:rsidR="00A779B1" w:rsidRPr="00A779B1" w:rsidRDefault="00A779B1" w:rsidP="00A779B1">
            <w:pPr>
              <w:jc w:val="center"/>
              <w:rPr>
                <w:color w:val="000000"/>
                <w:sz w:val="18"/>
                <w:szCs w:val="18"/>
              </w:rPr>
            </w:pPr>
            <w:r w:rsidRPr="00A779B1">
              <w:rPr>
                <w:color w:val="000000"/>
                <w:sz w:val="18"/>
                <w:szCs w:val="18"/>
              </w:rPr>
              <w:t>пластина для большеберцовой кости задняя узкая/широкая 4отв. 6отв. L-66мм, 86мм</w:t>
            </w:r>
          </w:p>
        </w:tc>
        <w:tc>
          <w:tcPr>
            <w:tcW w:w="1520" w:type="dxa"/>
            <w:tcBorders>
              <w:top w:val="nil"/>
              <w:left w:val="nil"/>
              <w:bottom w:val="single" w:sz="4" w:space="0" w:color="auto"/>
              <w:right w:val="single" w:sz="4" w:space="0" w:color="auto"/>
            </w:tcBorders>
            <w:shd w:val="clear" w:color="auto" w:fill="auto"/>
            <w:noWrap/>
            <w:vAlign w:val="center"/>
            <w:hideMark/>
          </w:tcPr>
          <w:p w14:paraId="356E1984"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5BD59BE4" w14:textId="77777777" w:rsidR="00A779B1" w:rsidRPr="00A779B1" w:rsidRDefault="00A779B1" w:rsidP="00A779B1">
            <w:pPr>
              <w:jc w:val="center"/>
              <w:rPr>
                <w:color w:val="000000"/>
                <w:sz w:val="18"/>
                <w:szCs w:val="18"/>
              </w:rPr>
            </w:pPr>
            <w:r w:rsidRPr="00A779B1">
              <w:rPr>
                <w:color w:val="000000"/>
                <w:sz w:val="18"/>
                <w:szCs w:val="18"/>
              </w:rPr>
              <w:t>Пластина для большеберцовой кости задняя узкая/широкая - используется при лечении многооскольчатых переломов проксимального отдела большеберцовой кости. Пластина фигурная – 3D. Анатомический дизайн пластины отражает форму кости. Пластина универсальная для левой и правой конечности. Толщина пластины в эпифизарной части 4мм, Толщина пластины в диаифизарной части 3мм. Длина пластины L-66мм, 86мм, ширина пластины в диафизарной части 12мм, в эпифизарной 22мм. В эпифизарной части пластины расположены под разными улами в 3-х плоскостях 3 и 5 отверстия с двухзаходной резьбой диаметром 4,5мм, которые создают треугольню конструкцию, которая обеспечивает безопасную фиксацию отломков: два отверстия на расстоянии 5 мм от верхушки эпифизарной части пластины, на расстоянии 15мм друг от друга и одно отверстие на расстоянии 21,5мм от верхушки эпифизарной части пластины.  одно отверстие диаметром 1,6мм под спицы Киршнера и для крепления шаблон-накладки. В диафизарной части пластины находится 1 отверстие диаметром 1,6мм под спицы Киршнера на расстоянии 10,5мм от края диафизарной части пластины, 5 отверстий с двухзаходной резьбой диаметром 4,5мм на расстоянии 5,5мм, 15,5мм, 25,5мм и 35,5мм, 1 компрессионное отверстие диаметром 4,5мм на расстоянии 46мм, позволяющее провести компрессию на промежутке 6мм.  Пластина изогнута по радиусу R=110мм.  В эпифизарной части пластины находится вырезка в форме типа «8». Вырезка ограничивает контакт пластины с костью, облегчает видимость и репозицию отломков. Резьбовые отверстия диаметром 4,5мм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A779B1" w:rsidRPr="00A779B1" w14:paraId="57DAC482" w14:textId="77777777" w:rsidTr="00A779B1">
        <w:trPr>
          <w:trHeight w:val="81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C4B7283"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61</w:t>
            </w:r>
          </w:p>
        </w:tc>
        <w:tc>
          <w:tcPr>
            <w:tcW w:w="2220" w:type="dxa"/>
            <w:tcBorders>
              <w:top w:val="nil"/>
              <w:left w:val="nil"/>
              <w:bottom w:val="single" w:sz="4" w:space="0" w:color="auto"/>
              <w:right w:val="single" w:sz="4" w:space="0" w:color="auto"/>
            </w:tcBorders>
            <w:shd w:val="clear" w:color="000000" w:fill="FFFFFF"/>
            <w:vAlign w:val="center"/>
            <w:hideMark/>
          </w:tcPr>
          <w:p w14:paraId="2574ECC6" w14:textId="77777777" w:rsidR="00A779B1" w:rsidRPr="00A779B1" w:rsidRDefault="00A779B1" w:rsidP="00A779B1">
            <w:pPr>
              <w:jc w:val="center"/>
              <w:rPr>
                <w:color w:val="000000"/>
                <w:sz w:val="18"/>
                <w:szCs w:val="18"/>
              </w:rPr>
            </w:pPr>
            <w:r w:rsidRPr="00A779B1">
              <w:rPr>
                <w:color w:val="000000"/>
                <w:sz w:val="18"/>
                <w:szCs w:val="18"/>
              </w:rPr>
              <w:t xml:space="preserve"> пластина большеберцовая дистальная L-образная, левая, правая 6отв. L-150; 7отв. L-165; 8отв. L-180</w:t>
            </w:r>
          </w:p>
        </w:tc>
        <w:tc>
          <w:tcPr>
            <w:tcW w:w="1520" w:type="dxa"/>
            <w:tcBorders>
              <w:top w:val="nil"/>
              <w:left w:val="nil"/>
              <w:bottom w:val="single" w:sz="4" w:space="0" w:color="auto"/>
              <w:right w:val="single" w:sz="4" w:space="0" w:color="auto"/>
            </w:tcBorders>
            <w:shd w:val="clear" w:color="auto" w:fill="auto"/>
            <w:noWrap/>
            <w:vAlign w:val="center"/>
            <w:hideMark/>
          </w:tcPr>
          <w:p w14:paraId="11AC3209"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16084F66" w14:textId="77777777" w:rsidR="00A779B1" w:rsidRPr="00A779B1" w:rsidRDefault="00A779B1" w:rsidP="00A779B1">
            <w:pPr>
              <w:jc w:val="center"/>
              <w:rPr>
                <w:color w:val="000000"/>
                <w:sz w:val="18"/>
                <w:szCs w:val="18"/>
              </w:rPr>
            </w:pPr>
            <w:r w:rsidRPr="00A779B1">
              <w:rPr>
                <w:color w:val="000000"/>
                <w:sz w:val="18"/>
                <w:szCs w:val="18"/>
              </w:rPr>
              <w:t xml:space="preserve">Пластина большеберцовая дистальная L левая/правая - используется при многооскольчатых переломах дистального отдела большеберцовой кости. Пластина L-образная, фигурная – 3D. Анатомический дизайн пластины отражает форму кости. Пластина  левая/правая. Толщина пластины 4мм. Длина пластины L-150мм, 165мм, 180мм ширина пластины в диафизарной части 11мм, в эпифизарной 37,5мм. Нижние подрезы в диафизарной части пластины ограничивают контакт пластины с костью, улучшают кровоснабжение тканей вблизи имплантата.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7 отверстий с двухзаходной резьбой 4,5мм, 3 отверстия диаметром 2,1мм под спицы Киршнера и для крепления шаблон-накладки, и 1 отверстий с двухзаходной резьбой 3,5 для фиксации шаблон-накладки и. В диафизарной части пластины находится 1 отверстие диаметром 2,1мм под спицы Киршнера на расстоянии 5,5мм от края диафизарной части пластины, 6, 7 и 8 отверстий с двухзаходной резьбой 4,5мм. Первое отверстие расположено на расстоянии 21мм от края диафизарной части пластины, расстояние между отверстиями 15мм и 6, 7 и 8 компрессионных отверстие диаметром 4,2мм позволяющие провести компрессию на промежутке 2мм. Первое отверстие на расстоянии 13,5мм от края диафизарной части пластины, расстояние между отверстиями 15мм. Диафизарная часть пластины изогнута в двух плоскостях по радиусу R220мм в оси диафизарной части пластины и по радиусу R40мм перпендикулярно оси диафизарной части пластины, перепад высоты дистальной и проксимальной части пластины 11мм.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A779B1" w:rsidRPr="00A779B1" w14:paraId="404ACD7A" w14:textId="77777777" w:rsidTr="00A779B1">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EB1A1D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62</w:t>
            </w:r>
          </w:p>
        </w:tc>
        <w:tc>
          <w:tcPr>
            <w:tcW w:w="2220" w:type="dxa"/>
            <w:tcBorders>
              <w:top w:val="nil"/>
              <w:left w:val="nil"/>
              <w:bottom w:val="single" w:sz="4" w:space="0" w:color="auto"/>
              <w:right w:val="single" w:sz="4" w:space="0" w:color="auto"/>
            </w:tcBorders>
            <w:shd w:val="clear" w:color="000000" w:fill="FFFFFF"/>
            <w:vAlign w:val="center"/>
            <w:hideMark/>
          </w:tcPr>
          <w:p w14:paraId="7F9B980A"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локтевого отростка, левая/правая, 2отв. L-88; 4отв. L-121; 6отв. L-151; 8отв. L-181;  10отв. L-210</w:t>
            </w:r>
          </w:p>
        </w:tc>
        <w:tc>
          <w:tcPr>
            <w:tcW w:w="1520" w:type="dxa"/>
            <w:tcBorders>
              <w:top w:val="nil"/>
              <w:left w:val="nil"/>
              <w:bottom w:val="single" w:sz="4" w:space="0" w:color="auto"/>
              <w:right w:val="single" w:sz="4" w:space="0" w:color="auto"/>
            </w:tcBorders>
            <w:shd w:val="clear" w:color="auto" w:fill="auto"/>
            <w:noWrap/>
            <w:vAlign w:val="center"/>
            <w:hideMark/>
          </w:tcPr>
          <w:p w14:paraId="0F24A21C"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0B6BC3FF" w14:textId="77777777" w:rsidR="00A779B1" w:rsidRPr="00A779B1" w:rsidRDefault="00A779B1" w:rsidP="00A779B1">
            <w:pPr>
              <w:jc w:val="center"/>
              <w:rPr>
                <w:color w:val="000000"/>
                <w:sz w:val="18"/>
                <w:szCs w:val="18"/>
              </w:rPr>
            </w:pPr>
            <w:r w:rsidRPr="00A779B1">
              <w:rPr>
                <w:color w:val="000000"/>
                <w:sz w:val="18"/>
                <w:szCs w:val="18"/>
              </w:rPr>
              <w:t>Пластина для локтевого отростка (левая, правая), длиной 88мм, 121мм, 151 мм, 181мм, 210мм толщиной 2,8 мм. Количество отверстий 4 и 6 для блокирующих винтов диаметром  3,9 мм, данные отверстия имеют опорную конусную часть и нарезную целиндрическую. В диафизарной части пластины имеются компрессионные отверстия для кортикальных винтов диметром 3,5 мм. Имеются отверстия для спицы Киршнера диаметром 2,0 мм. Блокируемые отверстия не должны быть совмещены с овальными компрессионными отверстиями. Маркировка пластин коричневым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1101286B" w14:textId="77777777" w:rsidTr="00A779B1">
        <w:trPr>
          <w:trHeight w:val="28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0B991D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63</w:t>
            </w:r>
          </w:p>
        </w:tc>
        <w:tc>
          <w:tcPr>
            <w:tcW w:w="2220" w:type="dxa"/>
            <w:tcBorders>
              <w:top w:val="nil"/>
              <w:left w:val="nil"/>
              <w:bottom w:val="single" w:sz="4" w:space="0" w:color="auto"/>
              <w:right w:val="single" w:sz="4" w:space="0" w:color="auto"/>
            </w:tcBorders>
            <w:shd w:val="clear" w:color="000000" w:fill="FFFFFF"/>
            <w:vAlign w:val="center"/>
            <w:hideMark/>
          </w:tcPr>
          <w:p w14:paraId="3A1DD59A" w14:textId="77777777" w:rsidR="00A779B1" w:rsidRPr="00A779B1" w:rsidRDefault="00A779B1" w:rsidP="00A779B1">
            <w:pPr>
              <w:jc w:val="center"/>
              <w:rPr>
                <w:color w:val="000000"/>
                <w:sz w:val="18"/>
                <w:szCs w:val="18"/>
              </w:rPr>
            </w:pPr>
            <w:r w:rsidRPr="00A779B1">
              <w:rPr>
                <w:color w:val="000000"/>
                <w:sz w:val="18"/>
                <w:szCs w:val="18"/>
              </w:rPr>
              <w:t>Винт кортикальный самонарезающий 3.5x14Т, 16Т, 20Т, 24Т, 26Т, 28Т, 30Т, 32Т, 34Т, 36Т, 38Т, 40Т, 45Т, 50Т, 55Т, 60Т</w:t>
            </w:r>
          </w:p>
        </w:tc>
        <w:tc>
          <w:tcPr>
            <w:tcW w:w="1520" w:type="dxa"/>
            <w:tcBorders>
              <w:top w:val="nil"/>
              <w:left w:val="nil"/>
              <w:bottom w:val="single" w:sz="4" w:space="0" w:color="auto"/>
              <w:right w:val="single" w:sz="4" w:space="0" w:color="auto"/>
            </w:tcBorders>
            <w:shd w:val="clear" w:color="auto" w:fill="auto"/>
            <w:noWrap/>
            <w:vAlign w:val="center"/>
            <w:hideMark/>
          </w:tcPr>
          <w:p w14:paraId="25985AA0"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nil"/>
              <w:right w:val="single" w:sz="4" w:space="0" w:color="auto"/>
            </w:tcBorders>
            <w:shd w:val="clear" w:color="000000" w:fill="FFFFFF"/>
            <w:vAlign w:val="center"/>
            <w:hideMark/>
          </w:tcPr>
          <w:p w14:paraId="60D97242" w14:textId="77777777" w:rsidR="00A779B1" w:rsidRPr="00A779B1" w:rsidRDefault="00A779B1" w:rsidP="00A779B1">
            <w:pPr>
              <w:jc w:val="center"/>
              <w:rPr>
                <w:sz w:val="18"/>
                <w:szCs w:val="18"/>
              </w:rPr>
            </w:pPr>
            <w:r w:rsidRPr="00A779B1">
              <w:rPr>
                <w:sz w:val="18"/>
                <w:szCs w:val="18"/>
              </w:rPr>
              <w:t>Винты кортикальные: диаметр винтов 3,5 мм. Длина винтов 14Т, 16Т, 20Т, 24Т, 26Т, 28Т, 30Т, 32Т, 34Т, 36Т, 38Т, 40Т, 45Т, 50Т, 55Т, 60Т мм . Диаметр головки винта 6 мм, высота головки винта 3,1 мм, под отвертку в форме шестилучевой звезды (звездочка)   S2,5. Имплантаты должны быть оценени по критериям безопасности и совместимости с процедурами магнитно-резонансной томографии. Резьба на всю длину ножки винта. Все винты имеют самонарезающую резьбу, что позволяет  фиксировать их без использования метчика.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4731CEA3" w14:textId="77777777" w:rsidTr="00A779B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4784D8F"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64</w:t>
            </w:r>
          </w:p>
        </w:tc>
        <w:tc>
          <w:tcPr>
            <w:tcW w:w="2220" w:type="dxa"/>
            <w:tcBorders>
              <w:top w:val="nil"/>
              <w:left w:val="nil"/>
              <w:bottom w:val="single" w:sz="4" w:space="0" w:color="auto"/>
              <w:right w:val="single" w:sz="4" w:space="0" w:color="auto"/>
            </w:tcBorders>
            <w:shd w:val="clear" w:color="000000" w:fill="FFFFFF"/>
            <w:vAlign w:val="center"/>
            <w:hideMark/>
          </w:tcPr>
          <w:p w14:paraId="46446C19" w14:textId="77777777" w:rsidR="00A779B1" w:rsidRPr="00A779B1" w:rsidRDefault="00A779B1" w:rsidP="00A779B1">
            <w:pPr>
              <w:jc w:val="center"/>
              <w:rPr>
                <w:color w:val="000000"/>
                <w:sz w:val="18"/>
                <w:szCs w:val="18"/>
              </w:rPr>
            </w:pPr>
            <w:r w:rsidRPr="00A779B1">
              <w:rPr>
                <w:color w:val="000000"/>
                <w:sz w:val="18"/>
                <w:szCs w:val="18"/>
              </w:rPr>
              <w:t xml:space="preserve"> винт 3.5x12Т, 14Т, 16Т, 18Т, 20Т, 22Т, 24Т, 26Т, 28Т, 30Т, 32Т, 34Т, 36Т, 38Т, 40Т, 42Т, 44Т, 46Т, 48Т, 50Т, 52Т, 54Т, 56Т, 58Т,60Т, 65Т, 70Т, 75Т, 80Т, 85Т</w:t>
            </w:r>
          </w:p>
        </w:tc>
        <w:tc>
          <w:tcPr>
            <w:tcW w:w="1520" w:type="dxa"/>
            <w:tcBorders>
              <w:top w:val="nil"/>
              <w:left w:val="nil"/>
              <w:bottom w:val="single" w:sz="4" w:space="0" w:color="auto"/>
              <w:right w:val="single" w:sz="4" w:space="0" w:color="auto"/>
            </w:tcBorders>
            <w:shd w:val="clear" w:color="auto" w:fill="auto"/>
            <w:noWrap/>
            <w:vAlign w:val="center"/>
            <w:hideMark/>
          </w:tcPr>
          <w:p w14:paraId="49F3CC61"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28F48227" w14:textId="77777777" w:rsidR="00A779B1" w:rsidRPr="00A779B1" w:rsidRDefault="00A779B1" w:rsidP="00A779B1">
            <w:pPr>
              <w:jc w:val="center"/>
              <w:rPr>
                <w:color w:val="000000"/>
                <w:sz w:val="18"/>
                <w:szCs w:val="18"/>
              </w:rPr>
            </w:pPr>
            <w:r w:rsidRPr="00A779B1">
              <w:rPr>
                <w:color w:val="000000"/>
                <w:sz w:val="18"/>
                <w:szCs w:val="18"/>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Длина винтов 12Т, 14Т, 16Т, 18Т, 20Т, 22Т, 24Т, 26Т, 28Т, 30Т, 32Т, 34Т, 36Т, 38Т, 40Т, 42Т, 44Т, 46Т, 48Т, 50Т, 52Т, 54Т, 56Т, 58Т,60Т, 65Т, 70Т, 75Т, 80Т, 85Т мм. Диаметр головки винта 5 мм, под отвертку  в форме шестилучевой звезды («звездочка») Т15. Резьба на всю длину ножки винта. Имплантаты должны быть оценени по критериям безопасности и совместимости с процедурами магнитно-резонансной томографии. Все винты имеют самонарезающую резьбу, что позволяет  фиксировать их без использования метчика. Маркировка винтов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7EAA7787" w14:textId="77777777" w:rsidTr="00A779B1">
        <w:trPr>
          <w:trHeight w:val="40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CD10D1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65</w:t>
            </w:r>
          </w:p>
        </w:tc>
        <w:tc>
          <w:tcPr>
            <w:tcW w:w="2220" w:type="dxa"/>
            <w:tcBorders>
              <w:top w:val="nil"/>
              <w:left w:val="nil"/>
              <w:bottom w:val="single" w:sz="4" w:space="0" w:color="auto"/>
              <w:right w:val="single" w:sz="4" w:space="0" w:color="auto"/>
            </w:tcBorders>
            <w:shd w:val="clear" w:color="000000" w:fill="FFFFFF"/>
            <w:vAlign w:val="center"/>
            <w:hideMark/>
          </w:tcPr>
          <w:p w14:paraId="5AF02F4E"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мыщелков большеберцовой кости, левая, правая 4отв. L-129, 5отв. L-150, 6отв. L-171, 7отв. L-192, 8отв. L-213 мм</w:t>
            </w:r>
          </w:p>
        </w:tc>
        <w:tc>
          <w:tcPr>
            <w:tcW w:w="1520" w:type="dxa"/>
            <w:tcBorders>
              <w:top w:val="nil"/>
              <w:left w:val="nil"/>
              <w:bottom w:val="single" w:sz="4" w:space="0" w:color="auto"/>
              <w:right w:val="single" w:sz="4" w:space="0" w:color="auto"/>
            </w:tcBorders>
            <w:shd w:val="clear" w:color="auto" w:fill="auto"/>
            <w:noWrap/>
            <w:vAlign w:val="center"/>
            <w:hideMark/>
          </w:tcPr>
          <w:p w14:paraId="4B539828"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610101AF" w14:textId="77777777" w:rsidR="00A779B1" w:rsidRPr="00A779B1" w:rsidRDefault="00A779B1" w:rsidP="00A779B1">
            <w:pPr>
              <w:jc w:val="center"/>
              <w:rPr>
                <w:sz w:val="18"/>
                <w:szCs w:val="18"/>
              </w:rPr>
            </w:pPr>
            <w:r w:rsidRPr="00A779B1">
              <w:rPr>
                <w:sz w:val="18"/>
                <w:szCs w:val="18"/>
              </w:rPr>
              <w:t>Пластина для мыщелков большеберцовой кости (левая, правая), длиной 129 мм, 150мм, 171мм, 192мм, 213мм. Блокируемые отверстия не должны быть совмещены с овальными компрессионными отверстиями. 4, 5, 6, 7, 8 блокируемых отверстий в диафизарной части пластины для винтов диаметром 5 мм, в мыщелковой части 5 отверстий для блокирующих винтов диаметром 5,0 мм, данные отверстия имеют опорную конусную часть и нарезную цилиндрическую. Также должно быть в диафизарной части не более одного овального компрессионного отверстия для кортикального винта диаметром 4,5мм. Имеются отверстия для спицы Киршнера диаметром 2,0 мм. Маркировка пластин синим цветом.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6D484D36" w14:textId="77777777" w:rsidTr="00A779B1">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CB877E4"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66</w:t>
            </w:r>
          </w:p>
        </w:tc>
        <w:tc>
          <w:tcPr>
            <w:tcW w:w="2220" w:type="dxa"/>
            <w:tcBorders>
              <w:top w:val="nil"/>
              <w:left w:val="nil"/>
              <w:bottom w:val="single" w:sz="4" w:space="0" w:color="auto"/>
              <w:right w:val="single" w:sz="4" w:space="0" w:color="auto"/>
            </w:tcBorders>
            <w:shd w:val="clear" w:color="000000" w:fill="FFFFFF"/>
            <w:vAlign w:val="center"/>
            <w:hideMark/>
          </w:tcPr>
          <w:p w14:paraId="7BDC5DC9" w14:textId="77777777" w:rsidR="00A779B1" w:rsidRPr="00A779B1" w:rsidRDefault="00A779B1" w:rsidP="00A779B1">
            <w:pPr>
              <w:jc w:val="center"/>
              <w:rPr>
                <w:color w:val="000000"/>
                <w:sz w:val="18"/>
                <w:szCs w:val="18"/>
              </w:rPr>
            </w:pPr>
            <w:r w:rsidRPr="00A779B1">
              <w:rPr>
                <w:color w:val="000000"/>
                <w:sz w:val="18"/>
                <w:szCs w:val="18"/>
              </w:rPr>
              <w:t xml:space="preserve"> пластина для мыщелков бедренной кости, левая, правая 6отв. L- 180, 8отв. L- 221, 10отв. L- 263 мм</w:t>
            </w:r>
          </w:p>
        </w:tc>
        <w:tc>
          <w:tcPr>
            <w:tcW w:w="1520" w:type="dxa"/>
            <w:tcBorders>
              <w:top w:val="nil"/>
              <w:left w:val="nil"/>
              <w:bottom w:val="single" w:sz="4" w:space="0" w:color="auto"/>
              <w:right w:val="single" w:sz="4" w:space="0" w:color="auto"/>
            </w:tcBorders>
            <w:shd w:val="clear" w:color="auto" w:fill="auto"/>
            <w:noWrap/>
            <w:vAlign w:val="center"/>
            <w:hideMark/>
          </w:tcPr>
          <w:p w14:paraId="5006E0E1"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2EDF121" w14:textId="77777777" w:rsidR="00A779B1" w:rsidRPr="00A779B1" w:rsidRDefault="00A779B1" w:rsidP="00A779B1">
            <w:pPr>
              <w:jc w:val="center"/>
              <w:rPr>
                <w:sz w:val="18"/>
                <w:szCs w:val="18"/>
              </w:rPr>
            </w:pPr>
            <w:r w:rsidRPr="00A779B1">
              <w:rPr>
                <w:sz w:val="18"/>
                <w:szCs w:val="18"/>
              </w:rPr>
              <w:t>Пластина для мыщелков бедренной кости левая, правая - используется при многооскольчатых переломах дистального отдела бедренной кости, надмыщелковых переломов, суставных и внесуставных переломов мыщелков. Пластина фигурная – 3D. Анатомический дизайн пластины отражает форму кости. Пластина  левая, правая. Толщина пластины в диафизарной части5,2мм, в эпифизарной 4мм. Длина пластины L-180мм, 221мм, 263мм ширина пластины в диафизарной части 18мм, в эпифизарной 38,5мм.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1 отверстие с двухзаходной резьбой 8,5мм, 4 отверстия диаметром 2,1мм под спицы Киршнера и для крепления шаблон-накладки, 1 отверстий с резьбой М4 для фиксации шаблон-накладки и 1 нерезьбовое отверстие диаметром 4,5мм, имеющее шароподобное углублени диаметром 8,5мм, для компрессионного винта, упрощающее позиционирование пластины на кости. В диафизарной части пластины находится 1 отверстие диаметром 2,1мм под спицы Киршнера на расстоянии 22,5мм от края диафизарной части пластины, 5, 7 и 9 отверстий с двухзаходной резьбой 6,2мм на расстоянии 12мм, 32мм, 74мм, 95мм и 116мм от края диафизарной части пластины и 1 компрессионное отверстие диаметром 4,5мм на расстоянии 53мм от края диафизарной части пластины, позволяющее провести компрессию на промежутке 5мм. Диафизарная часть пластины изогнута по радиусу R1000мм, перепад высоты дистальной и проксимальной части пластины 9,3мм.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0C0BAEFA" w14:textId="77777777" w:rsidTr="00A779B1">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9C702B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67</w:t>
            </w:r>
          </w:p>
        </w:tc>
        <w:tc>
          <w:tcPr>
            <w:tcW w:w="2220" w:type="dxa"/>
            <w:tcBorders>
              <w:top w:val="nil"/>
              <w:left w:val="nil"/>
              <w:bottom w:val="single" w:sz="4" w:space="0" w:color="auto"/>
              <w:right w:val="single" w:sz="4" w:space="0" w:color="auto"/>
            </w:tcBorders>
            <w:shd w:val="clear" w:color="000000" w:fill="FFFFFF"/>
            <w:vAlign w:val="center"/>
            <w:hideMark/>
          </w:tcPr>
          <w:p w14:paraId="32C0B25A" w14:textId="77777777" w:rsidR="00A779B1" w:rsidRPr="00A779B1" w:rsidRDefault="00A779B1" w:rsidP="00A779B1">
            <w:pPr>
              <w:jc w:val="center"/>
              <w:rPr>
                <w:color w:val="000000"/>
                <w:sz w:val="18"/>
                <w:szCs w:val="18"/>
              </w:rPr>
            </w:pPr>
            <w:r w:rsidRPr="00A779B1">
              <w:rPr>
                <w:color w:val="000000"/>
                <w:sz w:val="18"/>
                <w:szCs w:val="18"/>
              </w:rPr>
              <w:t xml:space="preserve"> пластина большеберцовая проксимальная латеральная левая, правая,  4отв. L-152, 5отв. L-173, 6отв. L-194, 7отв. L-215 мм</w:t>
            </w:r>
          </w:p>
        </w:tc>
        <w:tc>
          <w:tcPr>
            <w:tcW w:w="1520" w:type="dxa"/>
            <w:tcBorders>
              <w:top w:val="nil"/>
              <w:left w:val="nil"/>
              <w:bottom w:val="single" w:sz="4" w:space="0" w:color="auto"/>
              <w:right w:val="single" w:sz="4" w:space="0" w:color="auto"/>
            </w:tcBorders>
            <w:shd w:val="clear" w:color="auto" w:fill="auto"/>
            <w:noWrap/>
            <w:vAlign w:val="center"/>
            <w:hideMark/>
          </w:tcPr>
          <w:p w14:paraId="2586E82F"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43862379" w14:textId="77777777" w:rsidR="00A779B1" w:rsidRPr="00A779B1" w:rsidRDefault="00A779B1" w:rsidP="00A779B1">
            <w:pPr>
              <w:jc w:val="center"/>
              <w:rPr>
                <w:sz w:val="18"/>
                <w:szCs w:val="18"/>
              </w:rPr>
            </w:pPr>
            <w:r w:rsidRPr="00A779B1">
              <w:rPr>
                <w:sz w:val="18"/>
                <w:szCs w:val="18"/>
              </w:rPr>
              <w:t>Пластина большеберцовая проксимальная латеральная левая, правая 4отв. L-152мм, 5отв. L-173мм, 6отв. L-194мм, 7отв. L-215мм - используется при многооскольчатых переломах проксимального отдела большеберцовой кости. Пластина фигурная – 3D. Анатомический дизайн пластины отражает форму кости. Пластина  левая, правая. Толщина пластины 4мм. Длина пластин L-152мм, 173мм, 194мм, 215мм, ширина пластины в диафизарной части 15мм, в эпифизарной 37,5мм.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6 отверстий с двухзаходной резьбой 6,2мм, 4 отверстия диаметром 2,1мм под спицы Киршнера и для крепления шаблон-накладки и 1 отверстий с резьбой М4 для фиксации шаблон-накладки. В диафизарной части пластины находится 1 отверстие диаметром 2,1мм под спицы Киршнера на расстоянии 19,5мм от края диафизарной части пластины, 2 отверстия с двухзаходной резьбой 6,2мм на расстоянии 9мм от края диафизарной части пластины, на расстоянии 74,3мм от края эпифизарной части пластины и 1 компрессионное отверстие диаметром 4,5мм на расстоянии 96,3мм от края эпифизарной части пластины, позволяющее провести компрессию на промежутке 4мм.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Диафизарная часть пластины изогнута под углом 3°, перепад высоты дистальной и проксимальной части пластины 21мм.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01C6F7A4" w14:textId="77777777" w:rsidTr="00A779B1">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744746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68</w:t>
            </w:r>
          </w:p>
        </w:tc>
        <w:tc>
          <w:tcPr>
            <w:tcW w:w="2220" w:type="dxa"/>
            <w:tcBorders>
              <w:top w:val="nil"/>
              <w:left w:val="nil"/>
              <w:bottom w:val="single" w:sz="4" w:space="0" w:color="auto"/>
              <w:right w:val="single" w:sz="4" w:space="0" w:color="auto"/>
            </w:tcBorders>
            <w:shd w:val="clear" w:color="000000" w:fill="FFFFFF"/>
            <w:vAlign w:val="center"/>
            <w:hideMark/>
          </w:tcPr>
          <w:p w14:paraId="5831729F" w14:textId="77777777" w:rsidR="00A779B1" w:rsidRPr="00A779B1" w:rsidRDefault="00A779B1" w:rsidP="00A779B1">
            <w:pPr>
              <w:jc w:val="center"/>
              <w:rPr>
                <w:color w:val="000000"/>
                <w:sz w:val="18"/>
                <w:szCs w:val="18"/>
              </w:rPr>
            </w:pPr>
            <w:r w:rsidRPr="00A779B1">
              <w:rPr>
                <w:color w:val="000000"/>
                <w:sz w:val="18"/>
                <w:szCs w:val="18"/>
              </w:rPr>
              <w:t>Винт кортикальный самонарезающий 4.5x30Т, 32Т, 34Т, 36Т, 38Т, 40Т, 42Т, 44Т, 46Т, 48Т, 50Т, 55Т, 60Т, 65Т, 70Т, 75Т, 80Т, 85Т, 90Т, 95Т, 100Т</w:t>
            </w:r>
          </w:p>
        </w:tc>
        <w:tc>
          <w:tcPr>
            <w:tcW w:w="1520" w:type="dxa"/>
            <w:tcBorders>
              <w:top w:val="nil"/>
              <w:left w:val="nil"/>
              <w:bottom w:val="single" w:sz="4" w:space="0" w:color="auto"/>
              <w:right w:val="single" w:sz="4" w:space="0" w:color="auto"/>
            </w:tcBorders>
            <w:shd w:val="clear" w:color="auto" w:fill="auto"/>
            <w:noWrap/>
            <w:vAlign w:val="center"/>
            <w:hideMark/>
          </w:tcPr>
          <w:p w14:paraId="7C071F3D"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3846736D" w14:textId="77777777" w:rsidR="00A779B1" w:rsidRPr="00A779B1" w:rsidRDefault="00A779B1" w:rsidP="00A779B1">
            <w:pPr>
              <w:jc w:val="center"/>
              <w:rPr>
                <w:sz w:val="18"/>
                <w:szCs w:val="18"/>
              </w:rPr>
            </w:pPr>
            <w:r w:rsidRPr="00A779B1">
              <w:rPr>
                <w:sz w:val="18"/>
                <w:szCs w:val="18"/>
              </w:rPr>
              <w:t>Винты кортикальные: диаметр винтов 4,5 мм. Длина винтов 30Т, 32Т, 34Т, 36Т, 38Т, 40Т, 42Т, 44Т, 46Т, 48Т, 50Т, 55Т, 60Т, 65Т, 70Т, 75Т, 80Т, 85Т, 90Т, 95Т, 100Т мм, Диаметр головки винта 8 мм, высота головки винта 4,6 мм, под отвертку в форме шестилучевой звезды (звездочка) S3,5. Резьба на всю длину ножки винта. Имплантаты должны быть оценени по критериям безопасности и совместимости с процедурами магнитно-резонансной томографии. Все винты имеют самонарезающую резьбу, что позволяет  фиксировать их без использования метчика.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547D85A1" w14:textId="77777777" w:rsidTr="00A779B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916F64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69</w:t>
            </w:r>
          </w:p>
        </w:tc>
        <w:tc>
          <w:tcPr>
            <w:tcW w:w="2220" w:type="dxa"/>
            <w:tcBorders>
              <w:top w:val="nil"/>
              <w:left w:val="nil"/>
              <w:bottom w:val="single" w:sz="4" w:space="0" w:color="auto"/>
              <w:right w:val="single" w:sz="4" w:space="0" w:color="auto"/>
            </w:tcBorders>
            <w:shd w:val="clear" w:color="000000" w:fill="FFFFFF"/>
            <w:vAlign w:val="center"/>
            <w:hideMark/>
          </w:tcPr>
          <w:p w14:paraId="10F35911" w14:textId="77777777" w:rsidR="00A779B1" w:rsidRPr="00A779B1" w:rsidRDefault="00A779B1" w:rsidP="00A779B1">
            <w:pPr>
              <w:jc w:val="center"/>
              <w:rPr>
                <w:color w:val="000000"/>
                <w:sz w:val="18"/>
                <w:szCs w:val="18"/>
              </w:rPr>
            </w:pPr>
            <w:r w:rsidRPr="00A779B1">
              <w:rPr>
                <w:color w:val="000000"/>
                <w:sz w:val="18"/>
                <w:szCs w:val="18"/>
              </w:rPr>
              <w:t xml:space="preserve"> винт 5.0x34Т, 36Т, 38Т, 40Т, 42Т, 44Т, 46Т, 48Т, 50Т, 52Т, 54Т, 56Т, 58Т, 60Т, 65Т, 65Т, 70Т, 75Т, 80Т, 85Т, 90Т, 95Т, 100Т</w:t>
            </w:r>
          </w:p>
        </w:tc>
        <w:tc>
          <w:tcPr>
            <w:tcW w:w="1520" w:type="dxa"/>
            <w:tcBorders>
              <w:top w:val="nil"/>
              <w:left w:val="nil"/>
              <w:bottom w:val="single" w:sz="4" w:space="0" w:color="auto"/>
              <w:right w:val="single" w:sz="4" w:space="0" w:color="auto"/>
            </w:tcBorders>
            <w:shd w:val="clear" w:color="auto" w:fill="auto"/>
            <w:noWrap/>
            <w:vAlign w:val="center"/>
            <w:hideMark/>
          </w:tcPr>
          <w:p w14:paraId="62ACA608"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146A7E57" w14:textId="77777777" w:rsidR="00A779B1" w:rsidRPr="00A779B1" w:rsidRDefault="00A779B1" w:rsidP="00A779B1">
            <w:pPr>
              <w:jc w:val="center"/>
              <w:rPr>
                <w:sz w:val="18"/>
                <w:szCs w:val="18"/>
              </w:rPr>
            </w:pPr>
            <w:r w:rsidRPr="00A779B1">
              <w:rPr>
                <w:sz w:val="18"/>
                <w:szCs w:val="18"/>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34мм, 36мм, 38мм, 40мм, 42мм, 44мм, 46мм, 48мм, 50мм, 52мм, 54мм, 56мм, 58мм, 60мм, 65мм, 70мм, 75мм, 80мм, 85мм, 90мм, 95мм, 100 мм. Диаметр головки винта 7,0 мм, под отвертку в форме шестилучевой звезды (звездочка) Т25.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3AF30828" w14:textId="77777777" w:rsidTr="00A779B1">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E7C49E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70</w:t>
            </w:r>
          </w:p>
        </w:tc>
        <w:tc>
          <w:tcPr>
            <w:tcW w:w="2220" w:type="dxa"/>
            <w:tcBorders>
              <w:top w:val="nil"/>
              <w:left w:val="nil"/>
              <w:bottom w:val="single" w:sz="4" w:space="0" w:color="auto"/>
              <w:right w:val="single" w:sz="4" w:space="0" w:color="auto"/>
            </w:tcBorders>
            <w:shd w:val="clear" w:color="000000" w:fill="FFFFFF"/>
            <w:vAlign w:val="center"/>
            <w:hideMark/>
          </w:tcPr>
          <w:p w14:paraId="312C09A5" w14:textId="77777777" w:rsidR="00A779B1" w:rsidRPr="00A779B1" w:rsidRDefault="00A779B1" w:rsidP="00A779B1">
            <w:pPr>
              <w:jc w:val="center"/>
              <w:rPr>
                <w:color w:val="000000"/>
                <w:sz w:val="18"/>
                <w:szCs w:val="18"/>
              </w:rPr>
            </w:pPr>
            <w:r w:rsidRPr="00A779B1">
              <w:rPr>
                <w:color w:val="000000"/>
                <w:sz w:val="18"/>
                <w:szCs w:val="18"/>
              </w:rPr>
              <w:t xml:space="preserve"> винт канюлированный 7.3x65Т, 70Т, 75Т, 80Т, 85Т, 90Т, 95Т, 100Т</w:t>
            </w:r>
          </w:p>
        </w:tc>
        <w:tc>
          <w:tcPr>
            <w:tcW w:w="1520" w:type="dxa"/>
            <w:tcBorders>
              <w:top w:val="nil"/>
              <w:left w:val="nil"/>
              <w:bottom w:val="single" w:sz="4" w:space="0" w:color="auto"/>
              <w:right w:val="single" w:sz="4" w:space="0" w:color="auto"/>
            </w:tcBorders>
            <w:shd w:val="clear" w:color="auto" w:fill="auto"/>
            <w:noWrap/>
            <w:vAlign w:val="center"/>
            <w:hideMark/>
          </w:tcPr>
          <w:p w14:paraId="017AD9FC"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61094042" w14:textId="77777777" w:rsidR="00A779B1" w:rsidRPr="00A779B1" w:rsidRDefault="00A779B1" w:rsidP="00A779B1">
            <w:pPr>
              <w:jc w:val="center"/>
              <w:rPr>
                <w:sz w:val="18"/>
                <w:szCs w:val="18"/>
              </w:rPr>
            </w:pPr>
            <w:r w:rsidRPr="00A779B1">
              <w:rPr>
                <w:sz w:val="18"/>
                <w:szCs w:val="18"/>
              </w:rPr>
              <w:t>Винты блокирующие канюлированные: винты имеют резьбу по внешнему диаметру головки,  что позволяет достичь блокирования при вкручивании винта в пластину, диаметр винтов 7,3 мм. Длина винтов 65мм, 70мм, 75мм, 80мм, 85мм, 90мм, 95мм, 100мм. Диаметр головки винта 9,0 мм, под отвертку в форме шестилучевой звезды (звездочка)  S5,0. Диаметр канюлированного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A779B1" w:rsidRPr="00A779B1" w14:paraId="750813E8" w14:textId="77777777" w:rsidTr="00A779B1">
        <w:trPr>
          <w:trHeight w:val="55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88CC638"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71</w:t>
            </w:r>
          </w:p>
        </w:tc>
        <w:tc>
          <w:tcPr>
            <w:tcW w:w="2220" w:type="dxa"/>
            <w:tcBorders>
              <w:top w:val="nil"/>
              <w:left w:val="nil"/>
              <w:bottom w:val="single" w:sz="4" w:space="0" w:color="auto"/>
              <w:right w:val="single" w:sz="4" w:space="0" w:color="auto"/>
            </w:tcBorders>
            <w:shd w:val="clear" w:color="000000" w:fill="FFFFFF"/>
            <w:vAlign w:val="center"/>
            <w:hideMark/>
          </w:tcPr>
          <w:p w14:paraId="6B9D0418" w14:textId="77777777" w:rsidR="00A779B1" w:rsidRPr="00A779B1" w:rsidRDefault="00A779B1" w:rsidP="00A779B1">
            <w:pPr>
              <w:jc w:val="center"/>
              <w:rPr>
                <w:color w:val="000000"/>
                <w:sz w:val="18"/>
                <w:szCs w:val="18"/>
              </w:rPr>
            </w:pPr>
            <w:r w:rsidRPr="00A779B1">
              <w:rPr>
                <w:color w:val="000000"/>
                <w:sz w:val="18"/>
                <w:szCs w:val="18"/>
              </w:rPr>
              <w:t>Винт компрессионный канюлированный (Херберта) 3.0/3.9 L-12, 14, 16, 18, 20, 22, 24, 26, 28, 30</w:t>
            </w:r>
          </w:p>
        </w:tc>
        <w:tc>
          <w:tcPr>
            <w:tcW w:w="1520" w:type="dxa"/>
            <w:tcBorders>
              <w:top w:val="nil"/>
              <w:left w:val="nil"/>
              <w:bottom w:val="single" w:sz="4" w:space="0" w:color="auto"/>
              <w:right w:val="single" w:sz="4" w:space="0" w:color="auto"/>
            </w:tcBorders>
            <w:shd w:val="clear" w:color="auto" w:fill="auto"/>
            <w:noWrap/>
            <w:vAlign w:val="center"/>
            <w:hideMark/>
          </w:tcPr>
          <w:p w14:paraId="01B2FDF1"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4AC4A559" w14:textId="77777777" w:rsidR="00A779B1" w:rsidRPr="00A779B1" w:rsidRDefault="00A779B1" w:rsidP="00A779B1">
            <w:pPr>
              <w:jc w:val="center"/>
              <w:rPr>
                <w:sz w:val="18"/>
                <w:szCs w:val="18"/>
              </w:rPr>
            </w:pPr>
            <w:r w:rsidRPr="00A779B1">
              <w:rPr>
                <w:sz w:val="18"/>
                <w:szCs w:val="18"/>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Винты длиной 12мм, 14мм, 16мм, 18мм, 20мм, 22мм, 24мм, 26мм, 28мм, 30мм. Резьба в дистальной и проксимальной части винта. Винт канюлированный. Диаметр канюлированного отверстия 1,2мм. В дистальной части винта резьба диаметром 3мм, длиной 8мм, в проксимальной части диаметром 3,9мм, длиной 6мм. Диаметр части винта между двумя резьбами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2,5мм. Проксимальная и дистальная резьба самонарезающая что позволяет фиксировать винт без использования метчика. Начало дистальной резьбы имеет 2 подточки под углом 20°, начало проксимальной резьбы имеет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A779B1" w:rsidRPr="00A779B1" w14:paraId="4A54FE95" w14:textId="77777777" w:rsidTr="00A779B1">
        <w:trPr>
          <w:trHeight w:val="52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1F0B48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72</w:t>
            </w:r>
          </w:p>
        </w:tc>
        <w:tc>
          <w:tcPr>
            <w:tcW w:w="2220" w:type="dxa"/>
            <w:tcBorders>
              <w:top w:val="nil"/>
              <w:left w:val="nil"/>
              <w:bottom w:val="single" w:sz="4" w:space="0" w:color="auto"/>
              <w:right w:val="single" w:sz="4" w:space="0" w:color="auto"/>
            </w:tcBorders>
            <w:shd w:val="clear" w:color="000000" w:fill="FFFFFF"/>
            <w:vAlign w:val="center"/>
            <w:hideMark/>
          </w:tcPr>
          <w:p w14:paraId="1A4B5613" w14:textId="77777777" w:rsidR="00A779B1" w:rsidRPr="00A779B1" w:rsidRDefault="00A779B1" w:rsidP="00A779B1">
            <w:pPr>
              <w:jc w:val="center"/>
              <w:rPr>
                <w:color w:val="000000"/>
                <w:sz w:val="18"/>
                <w:szCs w:val="18"/>
              </w:rPr>
            </w:pPr>
            <w:r w:rsidRPr="00A779B1">
              <w:rPr>
                <w:color w:val="000000"/>
                <w:sz w:val="18"/>
                <w:szCs w:val="18"/>
              </w:rPr>
              <w:t>Винт компрессионный канюлированный (Херберта) 3,0/4,0 L-12, 14, 16, 18, 20, 22, 24, 26, 28, 30, 32, 34, 36, 38, 40</w:t>
            </w:r>
          </w:p>
        </w:tc>
        <w:tc>
          <w:tcPr>
            <w:tcW w:w="1520" w:type="dxa"/>
            <w:tcBorders>
              <w:top w:val="nil"/>
              <w:left w:val="nil"/>
              <w:bottom w:val="single" w:sz="4" w:space="0" w:color="auto"/>
              <w:right w:val="single" w:sz="4" w:space="0" w:color="auto"/>
            </w:tcBorders>
            <w:shd w:val="clear" w:color="auto" w:fill="auto"/>
            <w:noWrap/>
            <w:vAlign w:val="center"/>
            <w:hideMark/>
          </w:tcPr>
          <w:p w14:paraId="5731CA01"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single" w:sz="4" w:space="0" w:color="auto"/>
              <w:right w:val="single" w:sz="4" w:space="0" w:color="auto"/>
            </w:tcBorders>
            <w:shd w:val="clear" w:color="000000" w:fill="FFFFFF"/>
            <w:vAlign w:val="center"/>
            <w:hideMark/>
          </w:tcPr>
          <w:p w14:paraId="2C1F5D8F" w14:textId="77777777" w:rsidR="00A779B1" w:rsidRPr="00A779B1" w:rsidRDefault="00A779B1" w:rsidP="00A779B1">
            <w:pPr>
              <w:jc w:val="center"/>
              <w:rPr>
                <w:color w:val="000000"/>
                <w:sz w:val="18"/>
                <w:szCs w:val="18"/>
              </w:rPr>
            </w:pPr>
            <w:r w:rsidRPr="00A779B1">
              <w:rPr>
                <w:color w:val="000000"/>
                <w:sz w:val="18"/>
                <w:szCs w:val="18"/>
              </w:rPr>
              <w:t>Винт канюлированный компрессионный 3,0/4,0 L-длина 12, 14, 16, 18, 20, 22, 24, 26, 28, 30, 32, 34, 36, 38, 40 мм - применяется при переломах мелких костей ладони и запястья: ладьевидной кости стопы и других костей запястья, основ пястной кости, концевых фаланг.  Резьба в дистальной и проксимальной части винта. Винт канюлированный. Диаметр канюлированного отверстия 1,1мм. В дистальной части винта резьба диаметром 3,0мм, с шагом 1,6мм, длиной 7мм, в проксимальной части диаметром 4,0мм, с шагом 1мм, длиной 7мм. Диаметр части винта между двумя резьбами 2,4мм.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Т10 глубина шлица 2мм. Проксимальная и дистальная резьба самонарезающая, что позволяет фиксировать винт без использования метчика. Начало дистальной резьбы имеет 3 подточки под углом 35°.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A779B1" w:rsidRPr="00A779B1" w14:paraId="20AB55C0" w14:textId="77777777" w:rsidTr="00A779B1">
        <w:trPr>
          <w:trHeight w:val="52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9B7667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73</w:t>
            </w:r>
          </w:p>
        </w:tc>
        <w:tc>
          <w:tcPr>
            <w:tcW w:w="2220" w:type="dxa"/>
            <w:tcBorders>
              <w:top w:val="nil"/>
              <w:left w:val="nil"/>
              <w:bottom w:val="single" w:sz="4" w:space="0" w:color="auto"/>
              <w:right w:val="single" w:sz="4" w:space="0" w:color="auto"/>
            </w:tcBorders>
            <w:shd w:val="clear" w:color="000000" w:fill="FFFFFF"/>
            <w:vAlign w:val="center"/>
            <w:hideMark/>
          </w:tcPr>
          <w:p w14:paraId="4BE35A0B" w14:textId="77777777" w:rsidR="00A779B1" w:rsidRPr="00A779B1" w:rsidRDefault="00A779B1" w:rsidP="00A779B1">
            <w:pPr>
              <w:jc w:val="center"/>
              <w:rPr>
                <w:color w:val="000000"/>
                <w:sz w:val="18"/>
                <w:szCs w:val="18"/>
              </w:rPr>
            </w:pPr>
            <w:r w:rsidRPr="00A779B1">
              <w:rPr>
                <w:color w:val="000000"/>
                <w:sz w:val="18"/>
                <w:szCs w:val="18"/>
              </w:rPr>
              <w:t>Винт компрессионный канюлированный (Херберта) 2,5/3,2 L-12, 14, 16, 18, 20, 22, 24, 26, 28, 30</w:t>
            </w:r>
          </w:p>
        </w:tc>
        <w:tc>
          <w:tcPr>
            <w:tcW w:w="1520" w:type="dxa"/>
            <w:tcBorders>
              <w:top w:val="nil"/>
              <w:left w:val="nil"/>
              <w:bottom w:val="single" w:sz="4" w:space="0" w:color="auto"/>
              <w:right w:val="single" w:sz="4" w:space="0" w:color="auto"/>
            </w:tcBorders>
            <w:shd w:val="clear" w:color="auto" w:fill="auto"/>
            <w:noWrap/>
            <w:vAlign w:val="center"/>
            <w:hideMark/>
          </w:tcPr>
          <w:p w14:paraId="6C023E45"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2D1BDAF3" w14:textId="77777777" w:rsidR="00A779B1" w:rsidRPr="00A779B1" w:rsidRDefault="00A779B1" w:rsidP="00A779B1">
            <w:pPr>
              <w:jc w:val="center"/>
              <w:rPr>
                <w:color w:val="000000"/>
                <w:sz w:val="18"/>
                <w:szCs w:val="18"/>
              </w:rPr>
            </w:pPr>
            <w:r w:rsidRPr="00A779B1">
              <w:rPr>
                <w:color w:val="000000"/>
                <w:sz w:val="18"/>
                <w:szCs w:val="18"/>
              </w:rPr>
              <w:t>Винт канюлированный компрессионный 2,5/3,2 L- длина 12, 14, 16, 18, 20, 22, 24, 26, 28, 30 мм-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10мм. Резьба в дистальной и проксимальной части винта. Винт канюлированный. Диаметр канюлированного отверстия 0,9мм. В дистальной части винта резьба диаметром 2,5мм, с шагом 1мм, длиной 7мм, в проксимальной части диаметром 3,2мм, с шагом 0,7мм, длиной 4мм. Диаметр части винта между двумя резьбами 1,7мм.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Т7 глубина шлица 2мм. Проксимальная и дистальная резьба самонарезающе что позволяет фиксировать винт без использования метчика. Начало дистальной резьбы имеет 3 подточки под углом 35°.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A779B1" w:rsidRPr="00A779B1" w14:paraId="40A96F32" w14:textId="77777777" w:rsidTr="00A779B1">
        <w:trPr>
          <w:trHeight w:val="21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805667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74</w:t>
            </w:r>
          </w:p>
        </w:tc>
        <w:tc>
          <w:tcPr>
            <w:tcW w:w="2220" w:type="dxa"/>
            <w:tcBorders>
              <w:top w:val="nil"/>
              <w:left w:val="nil"/>
              <w:bottom w:val="single" w:sz="4" w:space="0" w:color="auto"/>
              <w:right w:val="single" w:sz="4" w:space="0" w:color="auto"/>
            </w:tcBorders>
            <w:shd w:val="clear" w:color="000000" w:fill="FFFFFF"/>
            <w:vAlign w:val="center"/>
            <w:hideMark/>
          </w:tcPr>
          <w:p w14:paraId="3237BFAA" w14:textId="77777777" w:rsidR="00A779B1" w:rsidRPr="00A779B1" w:rsidRDefault="00A779B1" w:rsidP="00A779B1">
            <w:pPr>
              <w:jc w:val="center"/>
              <w:rPr>
                <w:color w:val="000000"/>
                <w:sz w:val="18"/>
                <w:szCs w:val="18"/>
              </w:rPr>
            </w:pPr>
            <w:r w:rsidRPr="00A779B1">
              <w:rPr>
                <w:color w:val="000000"/>
                <w:sz w:val="18"/>
                <w:szCs w:val="18"/>
              </w:rPr>
              <w:t>Проволока серкляжная, сталь 0,2мм, 0,3мм, 0,4мм, 0,5мм, 0,6мм, 0,7мм, 0,8мм, 0,9мм, 1,0мм, 1,2мм/10м</w:t>
            </w:r>
          </w:p>
        </w:tc>
        <w:tc>
          <w:tcPr>
            <w:tcW w:w="1520" w:type="dxa"/>
            <w:tcBorders>
              <w:top w:val="nil"/>
              <w:left w:val="nil"/>
              <w:bottom w:val="single" w:sz="4" w:space="0" w:color="auto"/>
              <w:right w:val="single" w:sz="4" w:space="0" w:color="auto"/>
            </w:tcBorders>
            <w:shd w:val="clear" w:color="auto" w:fill="auto"/>
            <w:noWrap/>
            <w:vAlign w:val="center"/>
            <w:hideMark/>
          </w:tcPr>
          <w:p w14:paraId="1FC0A298"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3C2A5FC9" w14:textId="77777777" w:rsidR="00A779B1" w:rsidRPr="00A779B1" w:rsidRDefault="00A779B1" w:rsidP="00A779B1">
            <w:pPr>
              <w:jc w:val="center"/>
              <w:rPr>
                <w:sz w:val="18"/>
                <w:szCs w:val="18"/>
              </w:rPr>
            </w:pPr>
            <w:r w:rsidRPr="00A779B1">
              <w:rPr>
                <w:sz w:val="18"/>
                <w:szCs w:val="18"/>
              </w:rPr>
              <w:t>Проволока серкляжная: применяется для соединения костных отломков, диаметр проволоки 0,2мм, 0,3мм, 0,4мм, 0,5мм, 0,6мм, 0,7мм, 0,8мм, 0,9мм, 1,0 мм; 1,2 мм. Поставляется в бухтах по 10 м.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A779B1" w:rsidRPr="00A779B1" w14:paraId="713F047C" w14:textId="77777777" w:rsidTr="00A779B1">
        <w:trPr>
          <w:trHeight w:val="26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F1BAE73"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75</w:t>
            </w:r>
          </w:p>
        </w:tc>
        <w:tc>
          <w:tcPr>
            <w:tcW w:w="2220" w:type="dxa"/>
            <w:tcBorders>
              <w:top w:val="nil"/>
              <w:left w:val="nil"/>
              <w:bottom w:val="single" w:sz="4" w:space="0" w:color="auto"/>
              <w:right w:val="single" w:sz="4" w:space="0" w:color="auto"/>
            </w:tcBorders>
            <w:shd w:val="clear" w:color="000000" w:fill="FFFFFF"/>
            <w:vAlign w:val="center"/>
            <w:hideMark/>
          </w:tcPr>
          <w:p w14:paraId="24005117" w14:textId="77777777" w:rsidR="00A779B1" w:rsidRPr="00A779B1" w:rsidRDefault="00A779B1" w:rsidP="00A779B1">
            <w:pPr>
              <w:jc w:val="center"/>
              <w:rPr>
                <w:color w:val="000000"/>
                <w:sz w:val="18"/>
                <w:szCs w:val="18"/>
              </w:rPr>
            </w:pPr>
            <w:r w:rsidRPr="00A779B1">
              <w:rPr>
                <w:color w:val="000000"/>
                <w:sz w:val="18"/>
                <w:szCs w:val="18"/>
              </w:rPr>
              <w:t>Спица Киршнера с перьевой, с трехгранной заточкой 1.8x210мм, 2.0x210мм, 2.2x210мм, 1.8x310мм, 2.0x310мм, 1.8x380мм, 2.0x380мм</w:t>
            </w:r>
          </w:p>
        </w:tc>
        <w:tc>
          <w:tcPr>
            <w:tcW w:w="1520" w:type="dxa"/>
            <w:tcBorders>
              <w:top w:val="nil"/>
              <w:left w:val="nil"/>
              <w:bottom w:val="single" w:sz="4" w:space="0" w:color="auto"/>
              <w:right w:val="single" w:sz="4" w:space="0" w:color="auto"/>
            </w:tcBorders>
            <w:shd w:val="clear" w:color="auto" w:fill="auto"/>
            <w:noWrap/>
            <w:vAlign w:val="center"/>
            <w:hideMark/>
          </w:tcPr>
          <w:p w14:paraId="3B3394A1"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44D9C3F2" w14:textId="77777777" w:rsidR="00A779B1" w:rsidRPr="00A779B1" w:rsidRDefault="00A779B1" w:rsidP="00A779B1">
            <w:pPr>
              <w:jc w:val="center"/>
              <w:rPr>
                <w:sz w:val="18"/>
                <w:szCs w:val="18"/>
              </w:rPr>
            </w:pPr>
            <w:r w:rsidRPr="00A779B1">
              <w:rPr>
                <w:sz w:val="18"/>
                <w:szCs w:val="18"/>
              </w:rPr>
              <w:t>Спица Киршнера диаметром 1,8мм, 2,0мм, 2,2мм длиной 210мм, 310мм, 380мм. Остриё сверху сплащено на размер 0,9мм, кончик треугольный. Хвостовик расширяется до размера 2,0мм в ширину и сужен на толщине до 1,5мм.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A779B1" w:rsidRPr="00A779B1" w14:paraId="30732A09" w14:textId="77777777" w:rsidTr="00A779B1">
        <w:trPr>
          <w:trHeight w:val="1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99C06A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76</w:t>
            </w:r>
          </w:p>
        </w:tc>
        <w:tc>
          <w:tcPr>
            <w:tcW w:w="2220" w:type="dxa"/>
            <w:tcBorders>
              <w:top w:val="nil"/>
              <w:left w:val="nil"/>
              <w:bottom w:val="single" w:sz="4" w:space="0" w:color="auto"/>
              <w:right w:val="single" w:sz="4" w:space="0" w:color="auto"/>
            </w:tcBorders>
            <w:shd w:val="clear" w:color="000000" w:fill="FFFFFF"/>
            <w:vAlign w:val="center"/>
            <w:hideMark/>
          </w:tcPr>
          <w:p w14:paraId="11B71274" w14:textId="77777777" w:rsidR="00A779B1" w:rsidRPr="00A779B1" w:rsidRDefault="00A779B1" w:rsidP="00A779B1">
            <w:pPr>
              <w:jc w:val="center"/>
              <w:rPr>
                <w:color w:val="000000"/>
                <w:sz w:val="18"/>
                <w:szCs w:val="18"/>
              </w:rPr>
            </w:pPr>
            <w:r w:rsidRPr="00A779B1">
              <w:rPr>
                <w:color w:val="000000"/>
                <w:sz w:val="18"/>
                <w:szCs w:val="18"/>
              </w:rPr>
              <w:t>Отвертка T15</w:t>
            </w:r>
          </w:p>
        </w:tc>
        <w:tc>
          <w:tcPr>
            <w:tcW w:w="1520" w:type="dxa"/>
            <w:tcBorders>
              <w:top w:val="nil"/>
              <w:left w:val="nil"/>
              <w:bottom w:val="single" w:sz="4" w:space="0" w:color="auto"/>
              <w:right w:val="single" w:sz="4" w:space="0" w:color="auto"/>
            </w:tcBorders>
            <w:shd w:val="clear" w:color="auto" w:fill="auto"/>
            <w:noWrap/>
            <w:vAlign w:val="center"/>
            <w:hideMark/>
          </w:tcPr>
          <w:p w14:paraId="374B95F4"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69C472C0" w14:textId="77777777" w:rsidR="00A779B1" w:rsidRPr="00A779B1" w:rsidRDefault="00A779B1" w:rsidP="00A779B1">
            <w:pPr>
              <w:jc w:val="center"/>
              <w:rPr>
                <w:color w:val="000000"/>
                <w:sz w:val="18"/>
                <w:szCs w:val="18"/>
              </w:rPr>
            </w:pPr>
            <w:r w:rsidRPr="00A779B1">
              <w:rPr>
                <w:color w:val="000000"/>
                <w:sz w:val="18"/>
                <w:szCs w:val="18"/>
              </w:rPr>
              <w:t>Отвертка T15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5мм, закончена под шлиц типа TORX Т15. Медицинская антикаррозийная сталь,  соответствующая стандарту ISO 7153-1.</w:t>
            </w:r>
          </w:p>
        </w:tc>
      </w:tr>
      <w:tr w:rsidR="00A779B1" w:rsidRPr="00A779B1" w14:paraId="0382C429" w14:textId="77777777" w:rsidTr="00A779B1">
        <w:trPr>
          <w:trHeight w:val="1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D205F87"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77</w:t>
            </w:r>
          </w:p>
        </w:tc>
        <w:tc>
          <w:tcPr>
            <w:tcW w:w="2220" w:type="dxa"/>
            <w:tcBorders>
              <w:top w:val="nil"/>
              <w:left w:val="nil"/>
              <w:bottom w:val="single" w:sz="4" w:space="0" w:color="auto"/>
              <w:right w:val="single" w:sz="4" w:space="0" w:color="auto"/>
            </w:tcBorders>
            <w:shd w:val="clear" w:color="000000" w:fill="FFFFFF"/>
            <w:vAlign w:val="center"/>
            <w:hideMark/>
          </w:tcPr>
          <w:p w14:paraId="6DFDAA16" w14:textId="77777777" w:rsidR="00A779B1" w:rsidRPr="00A779B1" w:rsidRDefault="00A779B1" w:rsidP="00A779B1">
            <w:pPr>
              <w:jc w:val="center"/>
              <w:rPr>
                <w:color w:val="000000"/>
                <w:sz w:val="18"/>
                <w:szCs w:val="18"/>
              </w:rPr>
            </w:pPr>
            <w:r w:rsidRPr="00A779B1">
              <w:rPr>
                <w:color w:val="000000"/>
                <w:sz w:val="18"/>
                <w:szCs w:val="18"/>
              </w:rPr>
              <w:t>Сверло 4.5/250</w:t>
            </w:r>
          </w:p>
        </w:tc>
        <w:tc>
          <w:tcPr>
            <w:tcW w:w="1520" w:type="dxa"/>
            <w:tcBorders>
              <w:top w:val="nil"/>
              <w:left w:val="nil"/>
              <w:bottom w:val="single" w:sz="4" w:space="0" w:color="auto"/>
              <w:right w:val="single" w:sz="4" w:space="0" w:color="auto"/>
            </w:tcBorders>
            <w:shd w:val="clear" w:color="auto" w:fill="auto"/>
            <w:noWrap/>
            <w:vAlign w:val="center"/>
            <w:hideMark/>
          </w:tcPr>
          <w:p w14:paraId="37730B59"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53872AD3" w14:textId="77777777" w:rsidR="00A779B1" w:rsidRPr="00A779B1" w:rsidRDefault="00A779B1" w:rsidP="00A779B1">
            <w:pPr>
              <w:jc w:val="center"/>
              <w:rPr>
                <w:color w:val="000000"/>
                <w:sz w:val="18"/>
                <w:szCs w:val="18"/>
              </w:rPr>
            </w:pPr>
            <w:r w:rsidRPr="00A779B1">
              <w:rPr>
                <w:color w:val="000000"/>
                <w:sz w:val="18"/>
                <w:szCs w:val="18"/>
              </w:rPr>
              <w:t>Сверло 4,5/250 - Длина сверла 250мм, диаметр рабочей части сверла 4,5мм длиной 45мм, вершинный угол 120°. Сверло имеет 2 острия, угол наклона спирали острия 20°. Хвостовик сверла цилиндрический. Материал изготовления: Медицинская антикаррозийная сталь,  соответствующая стандарту ISO 7153-1.</w:t>
            </w:r>
          </w:p>
        </w:tc>
      </w:tr>
      <w:tr w:rsidR="00A779B1" w:rsidRPr="00A779B1" w14:paraId="5982DA95" w14:textId="77777777" w:rsidTr="00A779B1">
        <w:trPr>
          <w:trHeight w:val="14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AAC14C3"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78</w:t>
            </w:r>
          </w:p>
        </w:tc>
        <w:tc>
          <w:tcPr>
            <w:tcW w:w="2220" w:type="dxa"/>
            <w:tcBorders>
              <w:top w:val="nil"/>
              <w:left w:val="nil"/>
              <w:bottom w:val="single" w:sz="4" w:space="0" w:color="auto"/>
              <w:right w:val="single" w:sz="4" w:space="0" w:color="auto"/>
            </w:tcBorders>
            <w:shd w:val="clear" w:color="000000" w:fill="FFFFFF"/>
            <w:vAlign w:val="center"/>
            <w:hideMark/>
          </w:tcPr>
          <w:p w14:paraId="46A55BB3"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3.5/1.2/150</w:t>
            </w:r>
          </w:p>
        </w:tc>
        <w:tc>
          <w:tcPr>
            <w:tcW w:w="1520" w:type="dxa"/>
            <w:tcBorders>
              <w:top w:val="nil"/>
              <w:left w:val="nil"/>
              <w:bottom w:val="single" w:sz="4" w:space="0" w:color="auto"/>
              <w:right w:val="single" w:sz="4" w:space="0" w:color="auto"/>
            </w:tcBorders>
            <w:shd w:val="clear" w:color="auto" w:fill="auto"/>
            <w:noWrap/>
            <w:vAlign w:val="center"/>
            <w:hideMark/>
          </w:tcPr>
          <w:p w14:paraId="50BBBA38"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4CE3C82A"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3.5/1.2/150 – Длина сверла 150мм.  Диаметр рабочей части сверла 3,5мм,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A779B1" w:rsidRPr="00A779B1" w14:paraId="71F73C4E" w14:textId="77777777" w:rsidTr="00A779B1">
        <w:trPr>
          <w:trHeight w:val="14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C08727B"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79</w:t>
            </w:r>
          </w:p>
        </w:tc>
        <w:tc>
          <w:tcPr>
            <w:tcW w:w="2220" w:type="dxa"/>
            <w:tcBorders>
              <w:top w:val="nil"/>
              <w:left w:val="nil"/>
              <w:bottom w:val="single" w:sz="4" w:space="0" w:color="auto"/>
              <w:right w:val="single" w:sz="4" w:space="0" w:color="auto"/>
            </w:tcBorders>
            <w:shd w:val="clear" w:color="000000" w:fill="FFFFFF"/>
            <w:vAlign w:val="center"/>
            <w:hideMark/>
          </w:tcPr>
          <w:p w14:paraId="3B1C7ED3"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2.5/1.2/150</w:t>
            </w:r>
          </w:p>
        </w:tc>
        <w:tc>
          <w:tcPr>
            <w:tcW w:w="1520" w:type="dxa"/>
            <w:tcBorders>
              <w:top w:val="nil"/>
              <w:left w:val="nil"/>
              <w:bottom w:val="single" w:sz="4" w:space="0" w:color="auto"/>
              <w:right w:val="single" w:sz="4" w:space="0" w:color="auto"/>
            </w:tcBorders>
            <w:shd w:val="clear" w:color="auto" w:fill="auto"/>
            <w:noWrap/>
            <w:vAlign w:val="center"/>
            <w:hideMark/>
          </w:tcPr>
          <w:p w14:paraId="4F3A2996"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055A3D88"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2.5/1.2/150 – Длина сверла 150мм.  Диаметр рабочей части сверла 2,5мм,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A779B1" w:rsidRPr="00A779B1" w14:paraId="75370A65" w14:textId="77777777" w:rsidTr="00A779B1">
        <w:trPr>
          <w:trHeight w:val="16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4D17B7E"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80</w:t>
            </w:r>
          </w:p>
        </w:tc>
        <w:tc>
          <w:tcPr>
            <w:tcW w:w="2220" w:type="dxa"/>
            <w:tcBorders>
              <w:top w:val="nil"/>
              <w:left w:val="nil"/>
              <w:bottom w:val="single" w:sz="4" w:space="0" w:color="auto"/>
              <w:right w:val="single" w:sz="4" w:space="0" w:color="auto"/>
            </w:tcBorders>
            <w:shd w:val="clear" w:color="000000" w:fill="FFFFFF"/>
            <w:vAlign w:val="center"/>
            <w:hideMark/>
          </w:tcPr>
          <w:p w14:paraId="637B4DB0" w14:textId="77777777" w:rsidR="00A779B1" w:rsidRPr="00A779B1" w:rsidRDefault="00A779B1" w:rsidP="00A779B1">
            <w:pPr>
              <w:jc w:val="center"/>
              <w:rPr>
                <w:color w:val="000000"/>
                <w:sz w:val="18"/>
                <w:szCs w:val="18"/>
              </w:rPr>
            </w:pPr>
            <w:r w:rsidRPr="00A779B1">
              <w:rPr>
                <w:color w:val="000000"/>
                <w:sz w:val="18"/>
                <w:szCs w:val="18"/>
              </w:rPr>
              <w:t>Кусачки для стержней диаметром 6мм, длиной 480мм</w:t>
            </w:r>
          </w:p>
        </w:tc>
        <w:tc>
          <w:tcPr>
            <w:tcW w:w="1520" w:type="dxa"/>
            <w:tcBorders>
              <w:top w:val="nil"/>
              <w:left w:val="nil"/>
              <w:bottom w:val="single" w:sz="4" w:space="0" w:color="auto"/>
              <w:right w:val="single" w:sz="4" w:space="0" w:color="auto"/>
            </w:tcBorders>
            <w:shd w:val="clear" w:color="auto" w:fill="auto"/>
            <w:noWrap/>
            <w:vAlign w:val="center"/>
            <w:hideMark/>
          </w:tcPr>
          <w:p w14:paraId="0C604CA1"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65688158" w14:textId="77777777" w:rsidR="00A779B1" w:rsidRPr="00A779B1" w:rsidRDefault="00A779B1" w:rsidP="00A779B1">
            <w:pPr>
              <w:jc w:val="center"/>
              <w:rPr>
                <w:color w:val="000000"/>
                <w:sz w:val="18"/>
                <w:szCs w:val="18"/>
              </w:rPr>
            </w:pPr>
            <w:r w:rsidRPr="00A779B1">
              <w:rPr>
                <w:color w:val="000000"/>
                <w:sz w:val="18"/>
                <w:szCs w:val="18"/>
              </w:rPr>
              <w:t>Кусачки для стержней до 6мм, 480мм – Длина инструмента 210мм, ширина в разложеном виде 200мм. 2 рычага пересекающихся на расстоянии 362мм от конца клещей, рычаги прямые, диаметром 20мм. Рабочая часть кусачек – губки с острыми краями для скусывания проволоки диаметром до 6мм. Ширина каждой губки 5мм, длина 118мм. Губки и рычаги соединены в 5 пунктах. Материал изготовления: Медицинская антикоррозийная сталь,  соответствующая стандарту ISO 7153-1</w:t>
            </w:r>
          </w:p>
        </w:tc>
      </w:tr>
      <w:tr w:rsidR="00A779B1" w:rsidRPr="00A779B1" w14:paraId="7B6C1B66" w14:textId="77777777" w:rsidTr="00A779B1">
        <w:trPr>
          <w:trHeight w:val="16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B96C77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81</w:t>
            </w:r>
          </w:p>
        </w:tc>
        <w:tc>
          <w:tcPr>
            <w:tcW w:w="2220" w:type="dxa"/>
            <w:tcBorders>
              <w:top w:val="nil"/>
              <w:left w:val="nil"/>
              <w:bottom w:val="single" w:sz="4" w:space="0" w:color="auto"/>
              <w:right w:val="single" w:sz="4" w:space="0" w:color="auto"/>
            </w:tcBorders>
            <w:shd w:val="clear" w:color="000000" w:fill="FFFFFF"/>
            <w:vAlign w:val="center"/>
            <w:hideMark/>
          </w:tcPr>
          <w:p w14:paraId="426E128B"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6.5/300</w:t>
            </w:r>
          </w:p>
        </w:tc>
        <w:tc>
          <w:tcPr>
            <w:tcW w:w="1520" w:type="dxa"/>
            <w:tcBorders>
              <w:top w:val="nil"/>
              <w:left w:val="nil"/>
              <w:bottom w:val="single" w:sz="4" w:space="0" w:color="auto"/>
              <w:right w:val="single" w:sz="4" w:space="0" w:color="auto"/>
            </w:tcBorders>
            <w:shd w:val="clear" w:color="auto" w:fill="auto"/>
            <w:noWrap/>
            <w:vAlign w:val="center"/>
            <w:hideMark/>
          </w:tcPr>
          <w:p w14:paraId="13CA25D5"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000000" w:fill="FFFFFF"/>
            <w:vAlign w:val="center"/>
            <w:hideMark/>
          </w:tcPr>
          <w:p w14:paraId="4D1A0CDB" w14:textId="77777777" w:rsidR="00A779B1" w:rsidRPr="00A779B1" w:rsidRDefault="00A779B1" w:rsidP="00A779B1">
            <w:pPr>
              <w:jc w:val="center"/>
              <w:rPr>
                <w:color w:val="000000"/>
                <w:sz w:val="18"/>
                <w:szCs w:val="18"/>
              </w:rPr>
            </w:pPr>
            <w:r w:rsidRPr="00A779B1">
              <w:rPr>
                <w:color w:val="000000"/>
                <w:sz w:val="18"/>
                <w:szCs w:val="18"/>
              </w:rPr>
              <w:t>Сверло канюлированное 6,5/2/300 – Длина сверла 300мм.  Диаметр рабочей части сверла 6,5мм, длина 60мм, вершинный угол 45°. Сверло канюлированное, диаметр канюлированного отверстия 2,1мм. Сверло имеет 3 острия, угол наклона спирали острия 25°. Хвостовик сверла шестигранный диаметром 6/5,5 мм, длинной 30мм. Материал изготовления: Медицинская антикаррозийная сталь,  соответствующая стандарту ISO 7153-1.</w:t>
            </w:r>
          </w:p>
        </w:tc>
      </w:tr>
      <w:tr w:rsidR="00A779B1" w:rsidRPr="00A779B1" w14:paraId="575C388C" w14:textId="77777777" w:rsidTr="00A779B1">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64233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82</w:t>
            </w:r>
          </w:p>
        </w:tc>
        <w:tc>
          <w:tcPr>
            <w:tcW w:w="2220" w:type="dxa"/>
            <w:tcBorders>
              <w:top w:val="nil"/>
              <w:left w:val="nil"/>
              <w:bottom w:val="single" w:sz="4" w:space="0" w:color="auto"/>
              <w:right w:val="single" w:sz="4" w:space="0" w:color="auto"/>
            </w:tcBorders>
            <w:shd w:val="clear" w:color="000000" w:fill="FFFFFF"/>
            <w:vAlign w:val="center"/>
            <w:hideMark/>
          </w:tcPr>
          <w:p w14:paraId="05A71AD8" w14:textId="77777777" w:rsidR="00A779B1" w:rsidRPr="00A779B1" w:rsidRDefault="00A779B1" w:rsidP="00A779B1">
            <w:pPr>
              <w:jc w:val="center"/>
              <w:rPr>
                <w:color w:val="000000"/>
                <w:sz w:val="18"/>
                <w:szCs w:val="18"/>
              </w:rPr>
            </w:pPr>
            <w:r w:rsidRPr="00A779B1">
              <w:rPr>
                <w:color w:val="000000"/>
                <w:sz w:val="18"/>
                <w:szCs w:val="18"/>
              </w:rPr>
              <w:t>Сверло интрамедуллярное гибкое 7.0</w:t>
            </w:r>
          </w:p>
        </w:tc>
        <w:tc>
          <w:tcPr>
            <w:tcW w:w="1520" w:type="dxa"/>
            <w:tcBorders>
              <w:top w:val="nil"/>
              <w:left w:val="nil"/>
              <w:bottom w:val="single" w:sz="4" w:space="0" w:color="auto"/>
              <w:right w:val="single" w:sz="4" w:space="0" w:color="auto"/>
            </w:tcBorders>
            <w:shd w:val="clear" w:color="auto" w:fill="auto"/>
            <w:noWrap/>
            <w:vAlign w:val="center"/>
            <w:hideMark/>
          </w:tcPr>
          <w:p w14:paraId="76BD96AC"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nil"/>
              <w:right w:val="single" w:sz="4" w:space="0" w:color="auto"/>
            </w:tcBorders>
            <w:shd w:val="clear" w:color="000000" w:fill="FFFFFF"/>
            <w:vAlign w:val="center"/>
            <w:hideMark/>
          </w:tcPr>
          <w:p w14:paraId="624A4C41" w14:textId="77777777" w:rsidR="00A779B1" w:rsidRPr="00A779B1" w:rsidRDefault="00A779B1" w:rsidP="00A779B1">
            <w:pPr>
              <w:jc w:val="center"/>
              <w:rPr>
                <w:color w:val="000000"/>
                <w:sz w:val="18"/>
                <w:szCs w:val="18"/>
              </w:rPr>
            </w:pPr>
            <w:r w:rsidRPr="00A779B1">
              <w:rPr>
                <w:color w:val="000000"/>
                <w:sz w:val="18"/>
                <w:szCs w:val="18"/>
              </w:rPr>
              <w:t>Канюлированные интрамедуллярные гибкие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ø 7мм, 8мм, 9мм, 10мм, 11мм, 12мм,  с шагом 1 мм. Длина сверла 47.5 см. На каждом сверле имеется гайка, для соединения с Т-образным воротком, выполняющим роль рукоятки. Материал изготовления: Медицинская антикаррозийная сталь,  соответствующая стандарту ISO 7153-1.</w:t>
            </w:r>
            <w:r w:rsidRPr="00A779B1">
              <w:rPr>
                <w:color w:val="000000"/>
                <w:sz w:val="18"/>
                <w:szCs w:val="18"/>
              </w:rPr>
              <w:br/>
              <w:t>Инструменты не имеют сроков годности и стерилизации, т.к не подвергаются стерилизации заводом изготовителем и поставляются не стерильными.</w:t>
            </w:r>
          </w:p>
        </w:tc>
      </w:tr>
      <w:tr w:rsidR="00A779B1" w:rsidRPr="00A779B1" w14:paraId="1B828D09" w14:textId="77777777" w:rsidTr="00A779B1">
        <w:trPr>
          <w:trHeight w:val="7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7F23206"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83</w:t>
            </w:r>
          </w:p>
        </w:tc>
        <w:tc>
          <w:tcPr>
            <w:tcW w:w="2220" w:type="dxa"/>
            <w:tcBorders>
              <w:top w:val="nil"/>
              <w:left w:val="nil"/>
              <w:bottom w:val="single" w:sz="4" w:space="0" w:color="auto"/>
              <w:right w:val="single" w:sz="4" w:space="0" w:color="auto"/>
            </w:tcBorders>
            <w:shd w:val="clear" w:color="000000" w:fill="FFFFFF"/>
            <w:vAlign w:val="center"/>
            <w:hideMark/>
          </w:tcPr>
          <w:p w14:paraId="7175B784" w14:textId="77777777" w:rsidR="00A779B1" w:rsidRPr="00A779B1" w:rsidRDefault="00A779B1" w:rsidP="00A779B1">
            <w:pPr>
              <w:jc w:val="center"/>
              <w:rPr>
                <w:color w:val="000000"/>
                <w:sz w:val="18"/>
                <w:szCs w:val="18"/>
              </w:rPr>
            </w:pPr>
            <w:r w:rsidRPr="00A779B1">
              <w:rPr>
                <w:color w:val="000000"/>
                <w:sz w:val="18"/>
                <w:szCs w:val="18"/>
              </w:rPr>
              <w:t>Спица Киршнера 1.0/220</w:t>
            </w:r>
          </w:p>
        </w:tc>
        <w:tc>
          <w:tcPr>
            <w:tcW w:w="1520" w:type="dxa"/>
            <w:tcBorders>
              <w:top w:val="nil"/>
              <w:left w:val="nil"/>
              <w:bottom w:val="single" w:sz="4" w:space="0" w:color="auto"/>
              <w:right w:val="single" w:sz="4" w:space="0" w:color="auto"/>
            </w:tcBorders>
            <w:shd w:val="clear" w:color="auto" w:fill="auto"/>
            <w:noWrap/>
            <w:vAlign w:val="center"/>
            <w:hideMark/>
          </w:tcPr>
          <w:p w14:paraId="4C0E2AA7"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single" w:sz="4" w:space="0" w:color="auto"/>
              <w:right w:val="single" w:sz="4" w:space="0" w:color="auto"/>
            </w:tcBorders>
            <w:shd w:val="clear" w:color="000000" w:fill="FFFFFF"/>
            <w:vAlign w:val="center"/>
            <w:hideMark/>
          </w:tcPr>
          <w:p w14:paraId="5687317E" w14:textId="77777777" w:rsidR="00A779B1" w:rsidRPr="00A779B1" w:rsidRDefault="00A779B1" w:rsidP="00A779B1">
            <w:pPr>
              <w:jc w:val="center"/>
              <w:rPr>
                <w:color w:val="000000"/>
                <w:sz w:val="18"/>
                <w:szCs w:val="18"/>
              </w:rPr>
            </w:pPr>
            <w:r w:rsidRPr="00A779B1">
              <w:rPr>
                <w:color w:val="000000"/>
                <w:sz w:val="18"/>
                <w:szCs w:val="18"/>
              </w:rPr>
              <w:t>Спица Киршнера 1,0/220 - Длина спицы 220мм, диаметр 1h9мм. Остриё с трёхгранной заточкой под углом 12°. Материал изготовления: Медицинская антикаррозийная сталь, соответствующая стандарту ISO 7153-1.</w:t>
            </w:r>
          </w:p>
        </w:tc>
      </w:tr>
      <w:tr w:rsidR="00A779B1" w:rsidRPr="00A779B1" w14:paraId="18CF25D6" w14:textId="77777777" w:rsidTr="00A779B1">
        <w:trPr>
          <w:trHeight w:val="14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A695913"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84</w:t>
            </w:r>
          </w:p>
        </w:tc>
        <w:tc>
          <w:tcPr>
            <w:tcW w:w="2220" w:type="dxa"/>
            <w:tcBorders>
              <w:top w:val="nil"/>
              <w:left w:val="nil"/>
              <w:bottom w:val="single" w:sz="4" w:space="0" w:color="auto"/>
              <w:right w:val="single" w:sz="4" w:space="0" w:color="auto"/>
            </w:tcBorders>
            <w:shd w:val="clear" w:color="000000" w:fill="FFFFFF"/>
            <w:vAlign w:val="center"/>
            <w:hideMark/>
          </w:tcPr>
          <w:p w14:paraId="368B20B2" w14:textId="77777777" w:rsidR="00A779B1" w:rsidRPr="00A779B1" w:rsidRDefault="00A779B1" w:rsidP="00A779B1">
            <w:pPr>
              <w:jc w:val="center"/>
              <w:rPr>
                <w:color w:val="000000"/>
                <w:sz w:val="18"/>
                <w:szCs w:val="18"/>
              </w:rPr>
            </w:pPr>
            <w:r w:rsidRPr="00A779B1">
              <w:rPr>
                <w:color w:val="000000"/>
                <w:sz w:val="18"/>
                <w:szCs w:val="18"/>
              </w:rPr>
              <w:t>Стержни гладкие (Богданова)  сечением(мм): 3х2длиной: 210мм; 3х2длиной: 250мм; 4х3длиной: 260мм; 5х2длиной: 250мм.</w:t>
            </w:r>
          </w:p>
        </w:tc>
        <w:tc>
          <w:tcPr>
            <w:tcW w:w="1520" w:type="dxa"/>
            <w:tcBorders>
              <w:top w:val="nil"/>
              <w:left w:val="nil"/>
              <w:bottom w:val="single" w:sz="4" w:space="0" w:color="auto"/>
              <w:right w:val="single" w:sz="4" w:space="0" w:color="auto"/>
            </w:tcBorders>
            <w:shd w:val="clear" w:color="auto" w:fill="auto"/>
            <w:noWrap/>
            <w:vAlign w:val="center"/>
            <w:hideMark/>
          </w:tcPr>
          <w:p w14:paraId="12720AA2"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nil"/>
              <w:right w:val="single" w:sz="4" w:space="0" w:color="auto"/>
            </w:tcBorders>
            <w:shd w:val="clear" w:color="000000" w:fill="FFFFFF"/>
            <w:vAlign w:val="center"/>
            <w:hideMark/>
          </w:tcPr>
          <w:p w14:paraId="3C0EA4A5" w14:textId="77777777" w:rsidR="00A779B1" w:rsidRPr="00A779B1" w:rsidRDefault="00A779B1" w:rsidP="00A779B1">
            <w:pPr>
              <w:jc w:val="center"/>
              <w:rPr>
                <w:sz w:val="18"/>
                <w:szCs w:val="18"/>
              </w:rPr>
            </w:pPr>
            <w:r w:rsidRPr="00A779B1">
              <w:rPr>
                <w:sz w:val="18"/>
                <w:szCs w:val="18"/>
              </w:rPr>
              <w:t>Предназначен для внутрикостной фиксации при лечении переломов длинных трубчатых костей, а также при ортопедических операциях. изготовляются из прочной коррозионностойкой нержавеющей стали; имеют отверстие или проточку. Размеры:3х2 длиной: 210мм; 3х2 длиной: 210мм;  5х2, длиной 250 мм;  4х3 длиной: 260мм.</w:t>
            </w:r>
          </w:p>
        </w:tc>
      </w:tr>
      <w:tr w:rsidR="00A779B1" w:rsidRPr="00A779B1" w14:paraId="6DE7DDAA" w14:textId="77777777" w:rsidTr="00A779B1">
        <w:trPr>
          <w:trHeight w:val="2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DEB38B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85</w:t>
            </w:r>
          </w:p>
        </w:tc>
        <w:tc>
          <w:tcPr>
            <w:tcW w:w="2220" w:type="dxa"/>
            <w:tcBorders>
              <w:top w:val="nil"/>
              <w:left w:val="nil"/>
              <w:bottom w:val="single" w:sz="4" w:space="0" w:color="auto"/>
              <w:right w:val="single" w:sz="4" w:space="0" w:color="auto"/>
            </w:tcBorders>
            <w:shd w:val="clear" w:color="000000" w:fill="FFFFFF"/>
            <w:vAlign w:val="center"/>
            <w:hideMark/>
          </w:tcPr>
          <w:p w14:paraId="23EAAFC0" w14:textId="77777777" w:rsidR="00A779B1" w:rsidRPr="00A779B1" w:rsidRDefault="00A779B1" w:rsidP="00A779B1">
            <w:pPr>
              <w:jc w:val="center"/>
              <w:rPr>
                <w:color w:val="000000"/>
                <w:sz w:val="18"/>
                <w:szCs w:val="18"/>
              </w:rPr>
            </w:pPr>
            <w:r w:rsidRPr="00A779B1">
              <w:rPr>
                <w:color w:val="000000"/>
                <w:sz w:val="18"/>
                <w:szCs w:val="18"/>
              </w:rPr>
              <w:t>Спица без упора L=370  d=1,8 с перьевой заточкой</w:t>
            </w:r>
          </w:p>
        </w:tc>
        <w:tc>
          <w:tcPr>
            <w:tcW w:w="1520" w:type="dxa"/>
            <w:tcBorders>
              <w:top w:val="nil"/>
              <w:left w:val="nil"/>
              <w:bottom w:val="single" w:sz="4" w:space="0" w:color="auto"/>
              <w:right w:val="single" w:sz="4" w:space="0" w:color="auto"/>
            </w:tcBorders>
            <w:shd w:val="clear" w:color="auto" w:fill="auto"/>
            <w:noWrap/>
            <w:vAlign w:val="center"/>
            <w:hideMark/>
          </w:tcPr>
          <w:p w14:paraId="7D651D3B"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nil"/>
              <w:right w:val="single" w:sz="4" w:space="0" w:color="auto"/>
            </w:tcBorders>
            <w:shd w:val="clear" w:color="000000" w:fill="FFFFFF"/>
            <w:vAlign w:val="center"/>
            <w:hideMark/>
          </w:tcPr>
          <w:p w14:paraId="2B1F6163" w14:textId="77777777" w:rsidR="00A779B1" w:rsidRPr="00A779B1" w:rsidRDefault="00A779B1" w:rsidP="00A779B1">
            <w:pPr>
              <w:jc w:val="center"/>
              <w:rPr>
                <w:sz w:val="18"/>
                <w:szCs w:val="18"/>
              </w:rPr>
            </w:pPr>
            <w:r w:rsidRPr="00A779B1">
              <w:rPr>
                <w:sz w:val="18"/>
                <w:szCs w:val="18"/>
              </w:rPr>
              <w:t>Для чрескостного остеосинтеза  применяются спицы диаметром 1,8мм, длиной 370мм;  Спицы подразделяются  на гладкие – одногранная . Хвостовики спиц должны обладать следующими параметрами: длина 10+1 мм, максимальная ширина 1,8 мм, толщина 1,1-0,1 мм. Поверхность спиц полированная до шероховатости Ra = 0.2 мкм. Спица должна иметь поверхность обработанную электролитно-плазменным методом. Радиус притупления рабочей части спиц не более 0,03 мм. Спица должна выдерживать усилия на разрыв не менее 130кгс/мм 2 Применяемые материалы: прутки с высокой нагортовкой поверхности  из нержавеющей стали.</w:t>
            </w:r>
          </w:p>
        </w:tc>
      </w:tr>
      <w:tr w:rsidR="00A779B1" w:rsidRPr="00A779B1" w14:paraId="7E931680" w14:textId="77777777" w:rsidTr="00A779B1">
        <w:trPr>
          <w:trHeight w:val="4335"/>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32FC6A1"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86</w:t>
            </w:r>
          </w:p>
        </w:tc>
        <w:tc>
          <w:tcPr>
            <w:tcW w:w="2220" w:type="dxa"/>
            <w:tcBorders>
              <w:top w:val="nil"/>
              <w:left w:val="nil"/>
              <w:bottom w:val="single" w:sz="4" w:space="0" w:color="auto"/>
              <w:right w:val="single" w:sz="4" w:space="0" w:color="auto"/>
            </w:tcBorders>
            <w:shd w:val="clear" w:color="000000" w:fill="FFFFFF"/>
            <w:vAlign w:val="center"/>
            <w:hideMark/>
          </w:tcPr>
          <w:p w14:paraId="0AE402B5" w14:textId="77777777" w:rsidR="00A779B1" w:rsidRPr="00A779B1" w:rsidRDefault="00A779B1" w:rsidP="00A779B1">
            <w:pPr>
              <w:jc w:val="center"/>
              <w:rPr>
                <w:color w:val="000000"/>
              </w:rPr>
            </w:pPr>
            <w:r w:rsidRPr="00A779B1">
              <w:rPr>
                <w:color w:val="000000"/>
              </w:rPr>
              <w:t xml:space="preserve"> винт спонгиозный 6.5x35, 40, 45, 50, 55, 60, 65, 70</w:t>
            </w:r>
          </w:p>
        </w:tc>
        <w:tc>
          <w:tcPr>
            <w:tcW w:w="1520" w:type="dxa"/>
            <w:tcBorders>
              <w:top w:val="nil"/>
              <w:left w:val="nil"/>
              <w:bottom w:val="single" w:sz="4" w:space="0" w:color="auto"/>
              <w:right w:val="single" w:sz="4" w:space="0" w:color="auto"/>
            </w:tcBorders>
            <w:shd w:val="clear" w:color="auto" w:fill="auto"/>
            <w:noWrap/>
            <w:vAlign w:val="center"/>
            <w:hideMark/>
          </w:tcPr>
          <w:p w14:paraId="684882BD" w14:textId="77777777" w:rsidR="00A779B1" w:rsidRPr="00A779B1" w:rsidRDefault="00A779B1" w:rsidP="00A779B1">
            <w:pPr>
              <w:jc w:val="center"/>
              <w:rPr>
                <w:sz w:val="18"/>
                <w:szCs w:val="18"/>
              </w:rPr>
            </w:pPr>
            <w:r w:rsidRPr="00A779B1">
              <w:rPr>
                <w:sz w:val="18"/>
                <w:szCs w:val="18"/>
              </w:rPr>
              <w:t>шт</w:t>
            </w:r>
          </w:p>
        </w:tc>
        <w:tc>
          <w:tcPr>
            <w:tcW w:w="8910" w:type="dxa"/>
            <w:tcBorders>
              <w:top w:val="single" w:sz="4" w:space="0" w:color="auto"/>
              <w:left w:val="nil"/>
              <w:bottom w:val="single" w:sz="4" w:space="0" w:color="auto"/>
              <w:right w:val="single" w:sz="4" w:space="0" w:color="auto"/>
            </w:tcBorders>
            <w:shd w:val="clear" w:color="000000" w:fill="FFFFFF"/>
            <w:vAlign w:val="center"/>
            <w:hideMark/>
          </w:tcPr>
          <w:p w14:paraId="40CC7436" w14:textId="77777777" w:rsidR="00A779B1" w:rsidRPr="00A779B1" w:rsidRDefault="00A779B1" w:rsidP="00A779B1">
            <w:pPr>
              <w:jc w:val="center"/>
            </w:pPr>
            <w:r w:rsidRPr="00A779B1">
              <w:t>Винт спонгиозный 6.5– Винт длиной 35мм, 40мм, 45мм, 50мм, 55мм, 60мм, 65мм, 70мм.  Резьба спонгиозная диаметром 6,5/3,3мм. Резьба на винте полная. Головка винта цилиндрическая с двухзаходной резьбой диаметром 8,5мм, высотой 3,3мм, высота головки 4,3мм, под отвертку типа Torx Т30, глубина шлица 2,7мм. Винт имеет самонарезающую резьбу что позволяет фиксировать его без использования метчика. Рабочая часть винта имеет конусное начало, вершинный угол - 120°. Конусное начало имеет 3 подточки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A779B1" w:rsidRPr="00A779B1" w14:paraId="3DACD0E7" w14:textId="77777777" w:rsidTr="00A779B1">
        <w:trPr>
          <w:trHeight w:val="561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BD3395D"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87</w:t>
            </w:r>
          </w:p>
        </w:tc>
        <w:tc>
          <w:tcPr>
            <w:tcW w:w="2220" w:type="dxa"/>
            <w:tcBorders>
              <w:top w:val="nil"/>
              <w:left w:val="nil"/>
              <w:bottom w:val="single" w:sz="4" w:space="0" w:color="auto"/>
              <w:right w:val="single" w:sz="4" w:space="0" w:color="auto"/>
            </w:tcBorders>
            <w:shd w:val="clear" w:color="auto" w:fill="auto"/>
            <w:vAlign w:val="center"/>
            <w:hideMark/>
          </w:tcPr>
          <w:p w14:paraId="214C9135" w14:textId="77777777" w:rsidR="00A779B1" w:rsidRPr="00A779B1" w:rsidRDefault="00A779B1" w:rsidP="00A779B1">
            <w:pPr>
              <w:jc w:val="center"/>
              <w:rPr>
                <w:color w:val="000000"/>
              </w:rPr>
            </w:pPr>
            <w:r w:rsidRPr="00A779B1">
              <w:rPr>
                <w:color w:val="000000"/>
              </w:rPr>
              <w:t xml:space="preserve">Рентгеноконтрастный костный цемент </w:t>
            </w:r>
          </w:p>
        </w:tc>
        <w:tc>
          <w:tcPr>
            <w:tcW w:w="1520" w:type="dxa"/>
            <w:tcBorders>
              <w:top w:val="nil"/>
              <w:left w:val="nil"/>
              <w:bottom w:val="single" w:sz="4" w:space="0" w:color="auto"/>
              <w:right w:val="single" w:sz="4" w:space="0" w:color="auto"/>
            </w:tcBorders>
            <w:shd w:val="clear" w:color="auto" w:fill="auto"/>
            <w:noWrap/>
            <w:vAlign w:val="center"/>
            <w:hideMark/>
          </w:tcPr>
          <w:p w14:paraId="116B71CD"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auto" w:fill="auto"/>
            <w:vAlign w:val="center"/>
            <w:hideMark/>
          </w:tcPr>
          <w:p w14:paraId="61F98D41" w14:textId="77777777" w:rsidR="00A779B1" w:rsidRPr="00A779B1" w:rsidRDefault="00A779B1" w:rsidP="00A779B1">
            <w:pPr>
              <w:jc w:val="center"/>
              <w:rPr>
                <w:color w:val="000000"/>
              </w:rPr>
            </w:pPr>
            <w:r w:rsidRPr="00A779B1">
              <w:rPr>
                <w:color w:val="000000"/>
              </w:rPr>
              <w:t xml:space="preserve">Костный цемент </w:t>
            </w:r>
            <w:r w:rsidRPr="00A779B1">
              <w:rPr>
                <w:color w:val="000000"/>
              </w:rPr>
              <w:br/>
              <w:t>Должен собой представлять 2 стерильно упакованных компонента:</w:t>
            </w:r>
            <w:r w:rsidRPr="00A779B1">
              <w:rPr>
                <w:color w:val="000000"/>
              </w:rPr>
              <w:br/>
              <w:t>Один компонент: ампула, содержащая жидкий мономер, полная доза  следующего состава: 20 мл.</w:t>
            </w:r>
            <w:r w:rsidRPr="00A779B1">
              <w:rPr>
                <w:color w:val="000000"/>
              </w:rPr>
              <w:br/>
              <w:t xml:space="preserve"> -Метилметакрилат (мономер) 19,5 мл,  </w:t>
            </w:r>
            <w:r w:rsidRPr="00A779B1">
              <w:rPr>
                <w:color w:val="000000"/>
              </w:rPr>
              <w:br/>
              <w:t xml:space="preserve">-N, N-диметилтолидин  0,5 мл, </w:t>
            </w:r>
            <w:r w:rsidRPr="00A779B1">
              <w:rPr>
                <w:color w:val="000000"/>
              </w:rPr>
              <w:br/>
              <w:t>-Гидрокинон 1,5 мг.</w:t>
            </w:r>
            <w:r w:rsidRPr="00A779B1">
              <w:rPr>
                <w:color w:val="000000"/>
              </w:rPr>
              <w:br/>
              <w:t>Другой компонент: пакет полная доза порошка следующего состава 40 гр:</w:t>
            </w:r>
            <w:r w:rsidRPr="00A779B1">
              <w:rPr>
                <w:color w:val="000000"/>
              </w:rPr>
              <w:br/>
              <w:t xml:space="preserve"> -Метилметакрилат–стирен кополимер 30 гр,  </w:t>
            </w:r>
            <w:r w:rsidRPr="00A779B1">
              <w:rPr>
                <w:color w:val="000000"/>
              </w:rPr>
              <w:br/>
              <w:t xml:space="preserve">-Полиметилметакрилат 6 гр, </w:t>
            </w:r>
            <w:r w:rsidRPr="00A779B1">
              <w:rPr>
                <w:color w:val="000000"/>
              </w:rPr>
              <w:br/>
              <w:t xml:space="preserve"> -Полиметилметакрилат 6 гр,</w:t>
            </w:r>
            <w:r w:rsidRPr="00A779B1">
              <w:rPr>
                <w:color w:val="000000"/>
              </w:rPr>
              <w:br/>
              <w:t xml:space="preserve"> -Бария Сульфат  4 гр,</w:t>
            </w:r>
            <w:r w:rsidRPr="00A779B1">
              <w:rPr>
                <w:color w:val="000000"/>
              </w:rPr>
              <w:br/>
              <w:t xml:space="preserve">  Температура экзотермической реакции не более 60˚С,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вязкости.</w:t>
            </w:r>
            <w:r w:rsidRPr="00A779B1">
              <w:rPr>
                <w:color w:val="000000"/>
              </w:rPr>
              <w:br/>
              <w:t xml:space="preserve">Время работы от 7 до 8 минут. </w:t>
            </w:r>
            <w:r w:rsidRPr="00A779B1">
              <w:rPr>
                <w:color w:val="000000"/>
              </w:rPr>
              <w:br/>
              <w:t>Стерильность: Система является одноразовой и поставляется в стерильной упаковке.</w:t>
            </w:r>
          </w:p>
        </w:tc>
      </w:tr>
      <w:tr w:rsidR="00A779B1" w:rsidRPr="00A779B1" w14:paraId="34ABB1D6" w14:textId="77777777" w:rsidTr="00A779B1">
        <w:trPr>
          <w:trHeight w:val="30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9D7030A"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lastRenderedPageBreak/>
              <w:t>88</w:t>
            </w:r>
          </w:p>
        </w:tc>
        <w:tc>
          <w:tcPr>
            <w:tcW w:w="2220" w:type="dxa"/>
            <w:tcBorders>
              <w:top w:val="nil"/>
              <w:left w:val="nil"/>
              <w:bottom w:val="single" w:sz="4" w:space="0" w:color="auto"/>
              <w:right w:val="single" w:sz="4" w:space="0" w:color="auto"/>
            </w:tcBorders>
            <w:shd w:val="clear" w:color="auto" w:fill="auto"/>
            <w:vAlign w:val="center"/>
            <w:hideMark/>
          </w:tcPr>
          <w:p w14:paraId="389C574C" w14:textId="77777777" w:rsidR="00A779B1" w:rsidRPr="00A779B1" w:rsidRDefault="00A779B1" w:rsidP="00A779B1">
            <w:pPr>
              <w:jc w:val="center"/>
              <w:rPr>
                <w:color w:val="000000"/>
              </w:rPr>
            </w:pPr>
            <w:r w:rsidRPr="00A779B1">
              <w:rPr>
                <w:color w:val="000000"/>
              </w:rPr>
              <w:t>Микровинт 2.7x10, 2.7x12</w:t>
            </w:r>
          </w:p>
        </w:tc>
        <w:tc>
          <w:tcPr>
            <w:tcW w:w="1520" w:type="dxa"/>
            <w:tcBorders>
              <w:top w:val="nil"/>
              <w:left w:val="nil"/>
              <w:bottom w:val="single" w:sz="4" w:space="0" w:color="auto"/>
              <w:right w:val="single" w:sz="4" w:space="0" w:color="auto"/>
            </w:tcBorders>
            <w:shd w:val="clear" w:color="auto" w:fill="auto"/>
            <w:noWrap/>
            <w:vAlign w:val="center"/>
            <w:hideMark/>
          </w:tcPr>
          <w:p w14:paraId="60CDCF15"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auto" w:fill="auto"/>
            <w:vAlign w:val="center"/>
            <w:hideMark/>
          </w:tcPr>
          <w:p w14:paraId="528E359D" w14:textId="77777777" w:rsidR="00A779B1" w:rsidRPr="00A779B1" w:rsidRDefault="00A779B1" w:rsidP="00A779B1">
            <w:pPr>
              <w:jc w:val="center"/>
              <w:rPr>
                <w:color w:val="000000"/>
              </w:rPr>
            </w:pPr>
            <w:r w:rsidRPr="00A779B1">
              <w:rPr>
                <w:color w:val="000000"/>
              </w:rPr>
              <w:t>Микровинт 2,7 - Диаметр винта 2,7мм, длина винта 10мм, 12мм, резьба на винте полная. Головка винта полупотайная, диаметром 4,5мм, высотой 1,3мм под квадратную отвертку 1,6мм, глубина шлица 0,9мм.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глебиной 0,75мм и нарезаны под углом 30°.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5832-11 для изделий, имплантируемых в человеческий организм. Винт бирюзового цвета.</w:t>
            </w:r>
          </w:p>
        </w:tc>
      </w:tr>
      <w:tr w:rsidR="00A779B1" w:rsidRPr="00A779B1" w14:paraId="4E76FC73" w14:textId="77777777" w:rsidTr="00A779B1">
        <w:trPr>
          <w:trHeight w:val="3825"/>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9D22480" w14:textId="77777777" w:rsidR="00A779B1" w:rsidRPr="00A779B1" w:rsidRDefault="00A779B1" w:rsidP="00A779B1">
            <w:pPr>
              <w:jc w:val="center"/>
              <w:rPr>
                <w:rFonts w:ascii="Calibri" w:hAnsi="Calibri" w:cs="Calibri"/>
                <w:color w:val="000000"/>
                <w:sz w:val="22"/>
                <w:szCs w:val="22"/>
              </w:rPr>
            </w:pPr>
            <w:r w:rsidRPr="00A779B1">
              <w:rPr>
                <w:rFonts w:ascii="Calibri" w:hAnsi="Calibri" w:cs="Calibri"/>
                <w:color w:val="000000"/>
                <w:sz w:val="22"/>
                <w:szCs w:val="22"/>
              </w:rPr>
              <w:t>89</w:t>
            </w:r>
          </w:p>
        </w:tc>
        <w:tc>
          <w:tcPr>
            <w:tcW w:w="2220" w:type="dxa"/>
            <w:tcBorders>
              <w:top w:val="nil"/>
              <w:left w:val="nil"/>
              <w:bottom w:val="single" w:sz="4" w:space="0" w:color="auto"/>
              <w:right w:val="single" w:sz="4" w:space="0" w:color="auto"/>
            </w:tcBorders>
            <w:shd w:val="clear" w:color="auto" w:fill="auto"/>
            <w:vAlign w:val="center"/>
            <w:hideMark/>
          </w:tcPr>
          <w:p w14:paraId="4DCF2076" w14:textId="77777777" w:rsidR="00A779B1" w:rsidRPr="00A779B1" w:rsidRDefault="00A779B1" w:rsidP="00A779B1">
            <w:pPr>
              <w:jc w:val="center"/>
              <w:rPr>
                <w:color w:val="000000"/>
              </w:rPr>
            </w:pPr>
            <w:r w:rsidRPr="00A779B1">
              <w:rPr>
                <w:color w:val="000000"/>
              </w:rPr>
              <w:t>Винты компрессионные</w:t>
            </w:r>
          </w:p>
        </w:tc>
        <w:tc>
          <w:tcPr>
            <w:tcW w:w="1520" w:type="dxa"/>
            <w:tcBorders>
              <w:top w:val="nil"/>
              <w:left w:val="nil"/>
              <w:bottom w:val="single" w:sz="4" w:space="0" w:color="auto"/>
              <w:right w:val="single" w:sz="4" w:space="0" w:color="auto"/>
            </w:tcBorders>
            <w:shd w:val="clear" w:color="auto" w:fill="auto"/>
            <w:noWrap/>
            <w:vAlign w:val="center"/>
            <w:hideMark/>
          </w:tcPr>
          <w:p w14:paraId="1E1D202B" w14:textId="77777777" w:rsidR="00A779B1" w:rsidRPr="00A779B1" w:rsidRDefault="00A779B1" w:rsidP="00A779B1">
            <w:pPr>
              <w:jc w:val="center"/>
              <w:rPr>
                <w:sz w:val="18"/>
                <w:szCs w:val="18"/>
              </w:rPr>
            </w:pPr>
            <w:r w:rsidRPr="00A779B1">
              <w:rPr>
                <w:sz w:val="18"/>
                <w:szCs w:val="18"/>
              </w:rPr>
              <w:t>шт</w:t>
            </w:r>
          </w:p>
        </w:tc>
        <w:tc>
          <w:tcPr>
            <w:tcW w:w="8910" w:type="dxa"/>
            <w:tcBorders>
              <w:top w:val="nil"/>
              <w:left w:val="nil"/>
              <w:bottom w:val="single" w:sz="4" w:space="0" w:color="auto"/>
              <w:right w:val="single" w:sz="4" w:space="0" w:color="auto"/>
            </w:tcBorders>
            <w:shd w:val="clear" w:color="auto" w:fill="auto"/>
            <w:vAlign w:val="center"/>
            <w:hideMark/>
          </w:tcPr>
          <w:p w14:paraId="5E67C82B" w14:textId="77777777" w:rsidR="00A779B1" w:rsidRPr="00A779B1" w:rsidRDefault="00A779B1" w:rsidP="00A779B1">
            <w:pPr>
              <w:jc w:val="center"/>
              <w:rPr>
                <w:color w:val="000000"/>
              </w:rPr>
            </w:pPr>
            <w:r w:rsidRPr="00A779B1">
              <w:rPr>
                <w:color w:val="000000"/>
              </w:rPr>
              <w:t>Винты компрессионные, должны быть совместимы с внутренней резьбой верхнего отверстия в проксимальной части плечевого стержня с компрессией, компрессионные винты позволяют осуществить компрессию в месте перелома путем давления на проксимальный винт диаметром 4,5мм. Размеры винтов индивидуальны для каждого вида стержней: плечевой компрессионный винт М7х1.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bl>
    <w:p w14:paraId="32CAE2B4" w14:textId="77777777"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bookmarkStart w:id="12" w:name="_Hlk185863938"/>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Оригинал, копия, нотариально засвидетельство-ванная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bookmarkEnd w:id="12"/>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3" w:name="z1441"/>
            <w:bookmarkEnd w:id="13"/>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1AD19C99" w:rsidR="0084137B" w:rsidRDefault="0084137B" w:rsidP="00ED2FCB">
      <w:pPr>
        <w:pStyle w:val="j15"/>
        <w:shd w:val="clear" w:color="auto" w:fill="FFFFFF"/>
        <w:spacing w:before="0" w:beforeAutospacing="0" w:after="0" w:afterAutospacing="0"/>
        <w:ind w:firstLine="6237"/>
        <w:jc w:val="right"/>
        <w:textAlignment w:val="baseline"/>
      </w:pPr>
    </w:p>
    <w:p w14:paraId="76716123" w14:textId="77777777" w:rsidR="00FC7031" w:rsidRPr="00FC7031" w:rsidRDefault="00FC7031" w:rsidP="00ED2FCB">
      <w:pPr>
        <w:pStyle w:val="j15"/>
        <w:shd w:val="clear" w:color="auto" w:fill="FFFFFF"/>
        <w:spacing w:before="0" w:beforeAutospacing="0" w:after="0" w:afterAutospacing="0"/>
        <w:ind w:firstLine="6237"/>
        <w:jc w:val="right"/>
        <w:textAlignment w:val="baseline"/>
        <w:rPr>
          <w:lang w:val="kk-KZ"/>
        </w:rPr>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bookmarkStart w:id="14" w:name="_Hlk185864339"/>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bookmarkEnd w:id="14"/>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2DDB8B4E"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xml:space="preserve">. Алматы                                                                                          «___» __________ </w:t>
      </w:r>
      <w:r w:rsidR="0016246A">
        <w:rPr>
          <w:color w:val="000000"/>
          <w:sz w:val="22"/>
          <w:szCs w:val="22"/>
        </w:rPr>
        <w:t>2025</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5"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w:t>
      </w:r>
      <w:r w:rsidRPr="0084137B">
        <w:rPr>
          <w:color w:val="000000"/>
          <w:sz w:val="22"/>
          <w:szCs w:val="22"/>
        </w:rPr>
        <w:lastRenderedPageBreak/>
        <w:t>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w:t>
      </w:r>
      <w:r w:rsidRPr="0084137B">
        <w:rPr>
          <w:color w:val="000000"/>
          <w:sz w:val="22"/>
          <w:szCs w:val="22"/>
        </w:rPr>
        <w:lastRenderedPageBreak/>
        <w:t>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Телефон, e-mail</w:t>
            </w:r>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Телефон, e-mail</w:t>
            </w:r>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6" w:name="z1538"/>
            <w:bookmarkEnd w:id="16"/>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7" w:name="z1539"/>
            <w:bookmarkEnd w:id="17"/>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w:t>
      </w:r>
      <w:r w:rsidRPr="0084137B">
        <w:rPr>
          <w:color w:val="000000"/>
          <w:sz w:val="22"/>
          <w:szCs w:val="22"/>
        </w:rPr>
        <w:lastRenderedPageBreak/>
        <w:t>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5"/>
    <w:p w14:paraId="73A4BFE2" w14:textId="75CAB1B7" w:rsidR="00120DEF" w:rsidRDefault="00120DEF" w:rsidP="0084137B"/>
    <w:p w14:paraId="7C10B017" w14:textId="274050E0" w:rsidR="003F061F" w:rsidRDefault="003F061F" w:rsidP="0084137B"/>
    <w:p w14:paraId="696B7837" w14:textId="5AEFC3D3" w:rsidR="003F061F" w:rsidRDefault="003F061F" w:rsidP="0084137B"/>
    <w:p w14:paraId="3B385A6E" w14:textId="7BF2138F" w:rsidR="003F061F" w:rsidRDefault="003F061F" w:rsidP="0084137B"/>
    <w:p w14:paraId="10E560D8" w14:textId="4AC0F6BD" w:rsidR="003F061F" w:rsidRDefault="003F061F" w:rsidP="0084137B"/>
    <w:p w14:paraId="67C69A4F" w14:textId="491AA6E2" w:rsidR="003F061F" w:rsidRDefault="003F061F" w:rsidP="0084137B"/>
    <w:p w14:paraId="1E81124E" w14:textId="58A80AE2" w:rsidR="003F061F" w:rsidRDefault="003F061F" w:rsidP="0084137B"/>
    <w:p w14:paraId="41B6640E" w14:textId="0D2952C4" w:rsidR="003F061F" w:rsidRDefault="003F061F" w:rsidP="0084137B"/>
    <w:p w14:paraId="0558EF57" w14:textId="3FE290AE" w:rsidR="003F061F" w:rsidRDefault="003F061F" w:rsidP="0084137B"/>
    <w:p w14:paraId="71D54643" w14:textId="1DF57D7D" w:rsidR="003F061F" w:rsidRDefault="003F061F" w:rsidP="0084137B"/>
    <w:p w14:paraId="6DDBF5B4" w14:textId="2A6DFDAB" w:rsidR="003F061F" w:rsidRDefault="003F061F" w:rsidP="0084137B"/>
    <w:p w14:paraId="489AB8E2" w14:textId="72B38AFE" w:rsidR="003F061F" w:rsidRDefault="003F061F" w:rsidP="0084137B"/>
    <w:sectPr w:rsidR="003F061F" w:rsidSect="00FC7031">
      <w:footerReference w:type="even"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88C0183"/>
    <w:multiLevelType w:val="hybridMultilevel"/>
    <w:tmpl w:val="C83AD280"/>
    <w:lvl w:ilvl="0" w:tplc="6A129F1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5"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3"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6"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1"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708C059E"/>
    <w:multiLevelType w:val="hybridMultilevel"/>
    <w:tmpl w:val="C26AE170"/>
    <w:lvl w:ilvl="0" w:tplc="3A08B772">
      <w:start w:val="6"/>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4"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659EA"/>
    <w:multiLevelType w:val="hybridMultilevel"/>
    <w:tmpl w:val="964ED44C"/>
    <w:lvl w:ilvl="0" w:tplc="FB3A9174">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8"/>
  </w:num>
  <w:num w:numId="2">
    <w:abstractNumId w:val="18"/>
  </w:num>
  <w:num w:numId="3">
    <w:abstractNumId w:val="33"/>
  </w:num>
  <w:num w:numId="4">
    <w:abstractNumId w:val="16"/>
  </w:num>
  <w:num w:numId="5">
    <w:abstractNumId w:val="21"/>
  </w:num>
  <w:num w:numId="6">
    <w:abstractNumId w:val="28"/>
  </w:num>
  <w:num w:numId="7">
    <w:abstractNumId w:val="30"/>
  </w:num>
  <w:num w:numId="8">
    <w:abstractNumId w:val="17"/>
  </w:num>
  <w:num w:numId="9">
    <w:abstractNumId w:val="23"/>
  </w:num>
  <w:num w:numId="10">
    <w:abstractNumId w:val="4"/>
  </w:num>
  <w:num w:numId="11">
    <w:abstractNumId w:val="7"/>
  </w:num>
  <w:num w:numId="12">
    <w:abstractNumId w:val="15"/>
  </w:num>
  <w:num w:numId="13">
    <w:abstractNumId w:val="34"/>
  </w:num>
  <w:num w:numId="14">
    <w:abstractNumId w:val="31"/>
  </w:num>
  <w:num w:numId="15">
    <w:abstractNumId w:val="9"/>
  </w:num>
  <w:num w:numId="16">
    <w:abstractNumId w:val="19"/>
  </w:num>
  <w:num w:numId="17">
    <w:abstractNumId w:val="26"/>
  </w:num>
  <w:num w:numId="18">
    <w:abstractNumId w:val="0"/>
  </w:num>
  <w:num w:numId="19">
    <w:abstractNumId w:val="20"/>
  </w:num>
  <w:num w:numId="20">
    <w:abstractNumId w:val="11"/>
  </w:num>
  <w:num w:numId="21">
    <w:abstractNumId w:val="14"/>
  </w:num>
  <w:num w:numId="22">
    <w:abstractNumId w:val="29"/>
  </w:num>
  <w:num w:numId="23">
    <w:abstractNumId w:val="37"/>
  </w:num>
  <w:num w:numId="24">
    <w:abstractNumId w:val="6"/>
  </w:num>
  <w:num w:numId="25">
    <w:abstractNumId w:val="35"/>
  </w:num>
  <w:num w:numId="26">
    <w:abstractNumId w:val="27"/>
  </w:num>
  <w:num w:numId="27">
    <w:abstractNumId w:val="8"/>
  </w:num>
  <w:num w:numId="28">
    <w:abstractNumId w:val="32"/>
  </w:num>
  <w:num w:numId="29">
    <w:abstractNumId w:val="10"/>
  </w:num>
  <w:num w:numId="30">
    <w:abstractNumId w:val="25"/>
  </w:num>
  <w:num w:numId="31">
    <w:abstractNumId w:val="24"/>
  </w:num>
  <w:num w:numId="32">
    <w:abstractNumId w:val="5"/>
  </w:num>
  <w:num w:numId="33">
    <w:abstractNumId w:val="22"/>
  </w:num>
  <w:num w:numId="34">
    <w:abstractNumId w:val="13"/>
  </w:num>
  <w:num w:numId="35">
    <w:abstractNumId w:val="12"/>
  </w:num>
  <w:num w:numId="36">
    <w:abstractNumId w:val="3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0749D"/>
    <w:rsid w:val="00021446"/>
    <w:rsid w:val="0002517C"/>
    <w:rsid w:val="000278C8"/>
    <w:rsid w:val="00037086"/>
    <w:rsid w:val="000427EC"/>
    <w:rsid w:val="00046A16"/>
    <w:rsid w:val="0005796E"/>
    <w:rsid w:val="00060A90"/>
    <w:rsid w:val="00066C9F"/>
    <w:rsid w:val="000B133E"/>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6246A"/>
    <w:rsid w:val="00187A26"/>
    <w:rsid w:val="00191723"/>
    <w:rsid w:val="00191BD0"/>
    <w:rsid w:val="00193FA9"/>
    <w:rsid w:val="001951D8"/>
    <w:rsid w:val="001A0539"/>
    <w:rsid w:val="001A2B2B"/>
    <w:rsid w:val="001A420E"/>
    <w:rsid w:val="001A4C7A"/>
    <w:rsid w:val="001B00C4"/>
    <w:rsid w:val="001B4CDA"/>
    <w:rsid w:val="001B7168"/>
    <w:rsid w:val="001C1A4F"/>
    <w:rsid w:val="001C27C5"/>
    <w:rsid w:val="001D1EF2"/>
    <w:rsid w:val="001D2B6C"/>
    <w:rsid w:val="001D5B15"/>
    <w:rsid w:val="001E68D0"/>
    <w:rsid w:val="001F125E"/>
    <w:rsid w:val="001F4866"/>
    <w:rsid w:val="00205527"/>
    <w:rsid w:val="0020784F"/>
    <w:rsid w:val="00214661"/>
    <w:rsid w:val="00225FB8"/>
    <w:rsid w:val="00235BB3"/>
    <w:rsid w:val="00243C60"/>
    <w:rsid w:val="002472BD"/>
    <w:rsid w:val="002619D9"/>
    <w:rsid w:val="002668F1"/>
    <w:rsid w:val="0027038A"/>
    <w:rsid w:val="00271ED2"/>
    <w:rsid w:val="00272675"/>
    <w:rsid w:val="0027380E"/>
    <w:rsid w:val="00273ABC"/>
    <w:rsid w:val="002816E1"/>
    <w:rsid w:val="00284AB4"/>
    <w:rsid w:val="002A17C0"/>
    <w:rsid w:val="002B71BA"/>
    <w:rsid w:val="002C00EF"/>
    <w:rsid w:val="002C1A95"/>
    <w:rsid w:val="002C2654"/>
    <w:rsid w:val="002C4ACE"/>
    <w:rsid w:val="002D053B"/>
    <w:rsid w:val="002E2C81"/>
    <w:rsid w:val="002E3742"/>
    <w:rsid w:val="002E7DCF"/>
    <w:rsid w:val="002F7132"/>
    <w:rsid w:val="00303F08"/>
    <w:rsid w:val="00305F76"/>
    <w:rsid w:val="003078DF"/>
    <w:rsid w:val="00307D40"/>
    <w:rsid w:val="00311DD3"/>
    <w:rsid w:val="003177CB"/>
    <w:rsid w:val="00317C15"/>
    <w:rsid w:val="003214A4"/>
    <w:rsid w:val="00332FED"/>
    <w:rsid w:val="00335F1E"/>
    <w:rsid w:val="00336493"/>
    <w:rsid w:val="00340BA3"/>
    <w:rsid w:val="00353081"/>
    <w:rsid w:val="003626B0"/>
    <w:rsid w:val="00365BC6"/>
    <w:rsid w:val="00376309"/>
    <w:rsid w:val="00381848"/>
    <w:rsid w:val="003A4F1E"/>
    <w:rsid w:val="003B0538"/>
    <w:rsid w:val="003B07CD"/>
    <w:rsid w:val="003B1661"/>
    <w:rsid w:val="003C1BC3"/>
    <w:rsid w:val="003C6CA6"/>
    <w:rsid w:val="003D263A"/>
    <w:rsid w:val="003D3546"/>
    <w:rsid w:val="003D6035"/>
    <w:rsid w:val="003E77B3"/>
    <w:rsid w:val="003F061F"/>
    <w:rsid w:val="003F3778"/>
    <w:rsid w:val="004009A9"/>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813B7"/>
    <w:rsid w:val="00583C87"/>
    <w:rsid w:val="00587E11"/>
    <w:rsid w:val="005A1491"/>
    <w:rsid w:val="005A666A"/>
    <w:rsid w:val="005A6EAD"/>
    <w:rsid w:val="005B03B7"/>
    <w:rsid w:val="005B2FF6"/>
    <w:rsid w:val="005B4600"/>
    <w:rsid w:val="005C4BBB"/>
    <w:rsid w:val="005C6D82"/>
    <w:rsid w:val="005D0117"/>
    <w:rsid w:val="005D3B08"/>
    <w:rsid w:val="005E2ADA"/>
    <w:rsid w:val="005E71B3"/>
    <w:rsid w:val="005F4A05"/>
    <w:rsid w:val="005F4EE7"/>
    <w:rsid w:val="005F75D2"/>
    <w:rsid w:val="0060017C"/>
    <w:rsid w:val="006042B7"/>
    <w:rsid w:val="00630A67"/>
    <w:rsid w:val="0063377A"/>
    <w:rsid w:val="00633D04"/>
    <w:rsid w:val="006409F3"/>
    <w:rsid w:val="006578DD"/>
    <w:rsid w:val="00663F06"/>
    <w:rsid w:val="00675FCA"/>
    <w:rsid w:val="00682F99"/>
    <w:rsid w:val="006914D2"/>
    <w:rsid w:val="00695E2E"/>
    <w:rsid w:val="00696C46"/>
    <w:rsid w:val="006A29EA"/>
    <w:rsid w:val="006A56CC"/>
    <w:rsid w:val="006A6D55"/>
    <w:rsid w:val="006C009E"/>
    <w:rsid w:val="006C19CD"/>
    <w:rsid w:val="006C238D"/>
    <w:rsid w:val="006C77CF"/>
    <w:rsid w:val="006D16E0"/>
    <w:rsid w:val="006D25D8"/>
    <w:rsid w:val="006D6713"/>
    <w:rsid w:val="006E2309"/>
    <w:rsid w:val="006E7C64"/>
    <w:rsid w:val="006F7D79"/>
    <w:rsid w:val="00701FCA"/>
    <w:rsid w:val="00703786"/>
    <w:rsid w:val="007263C5"/>
    <w:rsid w:val="00733140"/>
    <w:rsid w:val="0074269E"/>
    <w:rsid w:val="0075319B"/>
    <w:rsid w:val="00761B9D"/>
    <w:rsid w:val="00773D5F"/>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137B"/>
    <w:rsid w:val="00842995"/>
    <w:rsid w:val="008432E5"/>
    <w:rsid w:val="008463DC"/>
    <w:rsid w:val="00847D2A"/>
    <w:rsid w:val="008503DE"/>
    <w:rsid w:val="00852D44"/>
    <w:rsid w:val="00856A9A"/>
    <w:rsid w:val="008629D6"/>
    <w:rsid w:val="008632D2"/>
    <w:rsid w:val="00872D68"/>
    <w:rsid w:val="00876086"/>
    <w:rsid w:val="00877AEA"/>
    <w:rsid w:val="00884EBE"/>
    <w:rsid w:val="008859EB"/>
    <w:rsid w:val="00893B0F"/>
    <w:rsid w:val="00896789"/>
    <w:rsid w:val="008A1519"/>
    <w:rsid w:val="008A37B4"/>
    <w:rsid w:val="008A4497"/>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728E"/>
    <w:rsid w:val="00942476"/>
    <w:rsid w:val="009446B2"/>
    <w:rsid w:val="0094513B"/>
    <w:rsid w:val="0094545E"/>
    <w:rsid w:val="009473D2"/>
    <w:rsid w:val="0095296D"/>
    <w:rsid w:val="009538E1"/>
    <w:rsid w:val="00961037"/>
    <w:rsid w:val="00982B25"/>
    <w:rsid w:val="0098769A"/>
    <w:rsid w:val="009A7642"/>
    <w:rsid w:val="009B06BE"/>
    <w:rsid w:val="009B4E29"/>
    <w:rsid w:val="009B657C"/>
    <w:rsid w:val="009D1171"/>
    <w:rsid w:val="009D41BF"/>
    <w:rsid w:val="009D5E79"/>
    <w:rsid w:val="009D7597"/>
    <w:rsid w:val="009E6B61"/>
    <w:rsid w:val="009E731F"/>
    <w:rsid w:val="009F2AE7"/>
    <w:rsid w:val="009F4FCA"/>
    <w:rsid w:val="00A01E20"/>
    <w:rsid w:val="00A05036"/>
    <w:rsid w:val="00A1471C"/>
    <w:rsid w:val="00A160CA"/>
    <w:rsid w:val="00A17567"/>
    <w:rsid w:val="00A57881"/>
    <w:rsid w:val="00A74588"/>
    <w:rsid w:val="00A75187"/>
    <w:rsid w:val="00A75260"/>
    <w:rsid w:val="00A779B1"/>
    <w:rsid w:val="00A810A0"/>
    <w:rsid w:val="00A81BE0"/>
    <w:rsid w:val="00A831A4"/>
    <w:rsid w:val="00A84141"/>
    <w:rsid w:val="00A87E73"/>
    <w:rsid w:val="00A90934"/>
    <w:rsid w:val="00AB602F"/>
    <w:rsid w:val="00AC15DA"/>
    <w:rsid w:val="00AD1E88"/>
    <w:rsid w:val="00AD1FE1"/>
    <w:rsid w:val="00AD469F"/>
    <w:rsid w:val="00AE7AD0"/>
    <w:rsid w:val="00B012FC"/>
    <w:rsid w:val="00B103AC"/>
    <w:rsid w:val="00B10A7B"/>
    <w:rsid w:val="00B11819"/>
    <w:rsid w:val="00B21EA0"/>
    <w:rsid w:val="00B23E23"/>
    <w:rsid w:val="00B33F5D"/>
    <w:rsid w:val="00B34CD9"/>
    <w:rsid w:val="00B4637E"/>
    <w:rsid w:val="00B51B30"/>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1242"/>
    <w:rsid w:val="00C46617"/>
    <w:rsid w:val="00C53670"/>
    <w:rsid w:val="00C7134A"/>
    <w:rsid w:val="00C776BD"/>
    <w:rsid w:val="00C87D5D"/>
    <w:rsid w:val="00C9447D"/>
    <w:rsid w:val="00CA077D"/>
    <w:rsid w:val="00CB75AF"/>
    <w:rsid w:val="00CB7EF2"/>
    <w:rsid w:val="00CC6A67"/>
    <w:rsid w:val="00CD71BB"/>
    <w:rsid w:val="00CF2C46"/>
    <w:rsid w:val="00CF79ED"/>
    <w:rsid w:val="00D02464"/>
    <w:rsid w:val="00D04B6F"/>
    <w:rsid w:val="00D12603"/>
    <w:rsid w:val="00D138E7"/>
    <w:rsid w:val="00D304DE"/>
    <w:rsid w:val="00D3214B"/>
    <w:rsid w:val="00D33BE7"/>
    <w:rsid w:val="00D36B6E"/>
    <w:rsid w:val="00D4214E"/>
    <w:rsid w:val="00D67CFB"/>
    <w:rsid w:val="00D73D91"/>
    <w:rsid w:val="00D77546"/>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365A9"/>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2FCB"/>
    <w:rsid w:val="00ED46DB"/>
    <w:rsid w:val="00ED780E"/>
    <w:rsid w:val="00F0670B"/>
    <w:rsid w:val="00F07BA3"/>
    <w:rsid w:val="00F141FB"/>
    <w:rsid w:val="00F168CF"/>
    <w:rsid w:val="00F22F3F"/>
    <w:rsid w:val="00F47DC4"/>
    <w:rsid w:val="00F6352A"/>
    <w:rsid w:val="00F64BFE"/>
    <w:rsid w:val="00F7623F"/>
    <w:rsid w:val="00FA1952"/>
    <w:rsid w:val="00FA6E03"/>
    <w:rsid w:val="00FC1515"/>
    <w:rsid w:val="00FC56A4"/>
    <w:rsid w:val="00FC68FF"/>
    <w:rsid w:val="00FC7031"/>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A46B1FC-8E2A-4AA6-A50B-888EF7D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uiPriority w:val="9"/>
    <w:qFormat/>
    <w:rsid w:val="008629D6"/>
    <w:pPr>
      <w:keepNext/>
      <w:jc w:val="center"/>
      <w:outlineLvl w:val="1"/>
    </w:pPr>
    <w:rPr>
      <w:b/>
      <w:snapToGrid w:val="0"/>
      <w:sz w:val="28"/>
    </w:rPr>
  </w:style>
  <w:style w:type="paragraph" w:styleId="3">
    <w:name w:val="heading 3"/>
    <w:basedOn w:val="a0"/>
    <w:next w:val="a0"/>
    <w:link w:val="30"/>
    <w:uiPriority w:val="9"/>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uiPriority w:val="9"/>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Subtle Emphasis"/>
    <w:basedOn w:val="a1"/>
    <w:uiPriority w:val="19"/>
    <w:qFormat/>
    <w:rsid w:val="00982B25"/>
    <w:rPr>
      <w:i/>
      <w:iCs/>
      <w:color w:val="404040" w:themeColor="text1" w:themeTint="BF"/>
    </w:rPr>
  </w:style>
  <w:style w:type="character" w:styleId="afe">
    <w:name w:val="Emphasis"/>
    <w:basedOn w:val="a1"/>
    <w:uiPriority w:val="20"/>
    <w:qFormat/>
    <w:rsid w:val="00A01E20"/>
    <w:rPr>
      <w:i/>
      <w:iCs/>
    </w:rPr>
  </w:style>
  <w:style w:type="paragraph" w:styleId="aff">
    <w:name w:val="Title"/>
    <w:basedOn w:val="a0"/>
    <w:next w:val="a0"/>
    <w:link w:val="aff0"/>
    <w:uiPriority w:val="10"/>
    <w:qFormat/>
    <w:rsid w:val="000074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Заголовок Знак"/>
    <w:basedOn w:val="a1"/>
    <w:link w:val="aff"/>
    <w:uiPriority w:val="10"/>
    <w:rsid w:val="0000749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ezkurwreuab5ozgtqnkl">
    <w:name w:val="ezkurwreuab5ozgtqnkl"/>
    <w:basedOn w:val="a1"/>
    <w:rsid w:val="003F061F"/>
  </w:style>
  <w:style w:type="character" w:styleId="aff1">
    <w:name w:val="FollowedHyperlink"/>
    <w:basedOn w:val="a1"/>
    <w:uiPriority w:val="99"/>
    <w:semiHidden/>
    <w:unhideWhenUsed/>
    <w:rsid w:val="00A779B1"/>
    <w:rPr>
      <w:color w:val="800080"/>
      <w:u w:val="single"/>
    </w:rPr>
  </w:style>
  <w:style w:type="paragraph" w:customStyle="1" w:styleId="msonormal0">
    <w:name w:val="msonormal"/>
    <w:basedOn w:val="a0"/>
    <w:rsid w:val="00A779B1"/>
    <w:pPr>
      <w:spacing w:before="100" w:beforeAutospacing="1" w:after="100" w:afterAutospacing="1"/>
    </w:pPr>
    <w:rPr>
      <w:sz w:val="24"/>
      <w:szCs w:val="24"/>
    </w:rPr>
  </w:style>
  <w:style w:type="paragraph" w:customStyle="1" w:styleId="font5">
    <w:name w:val="font5"/>
    <w:basedOn w:val="a0"/>
    <w:rsid w:val="00A779B1"/>
    <w:pPr>
      <w:spacing w:before="100" w:beforeAutospacing="1" w:after="100" w:afterAutospacing="1"/>
    </w:pPr>
    <w:rPr>
      <w:sz w:val="18"/>
      <w:szCs w:val="18"/>
    </w:rPr>
  </w:style>
  <w:style w:type="paragraph" w:customStyle="1" w:styleId="font6">
    <w:name w:val="font6"/>
    <w:basedOn w:val="a0"/>
    <w:rsid w:val="00A779B1"/>
    <w:pPr>
      <w:spacing w:before="100" w:beforeAutospacing="1" w:after="100" w:afterAutospacing="1"/>
    </w:pPr>
    <w:rPr>
      <w:b/>
      <w:bCs/>
      <w:sz w:val="18"/>
      <w:szCs w:val="18"/>
    </w:rPr>
  </w:style>
  <w:style w:type="paragraph" w:customStyle="1" w:styleId="xl63">
    <w:name w:val="xl63"/>
    <w:basedOn w:val="a0"/>
    <w:rsid w:val="00A779B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65">
    <w:name w:val="xl65"/>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6">
    <w:name w:val="xl66"/>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
    <w:name w:val="xl67"/>
    <w:basedOn w:val="a0"/>
    <w:rsid w:val="00A779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rsid w:val="00A77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9">
    <w:name w:val="xl69"/>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0">
    <w:name w:val="xl70"/>
    <w:basedOn w:val="a0"/>
    <w:rsid w:val="00A779B1"/>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1">
    <w:name w:val="xl71"/>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2">
    <w:name w:val="xl72"/>
    <w:basedOn w:val="a0"/>
    <w:rsid w:val="00A779B1"/>
    <w:pPr>
      <w:shd w:val="clear" w:color="000000" w:fill="FFFFFF"/>
      <w:spacing w:before="100" w:beforeAutospacing="1" w:after="100" w:afterAutospacing="1"/>
    </w:pPr>
    <w:rPr>
      <w:sz w:val="24"/>
      <w:szCs w:val="24"/>
    </w:rPr>
  </w:style>
  <w:style w:type="paragraph" w:customStyle="1" w:styleId="xl73">
    <w:name w:val="xl73"/>
    <w:basedOn w:val="a0"/>
    <w:rsid w:val="00A779B1"/>
    <w:pPr>
      <w:spacing w:before="100" w:beforeAutospacing="1" w:after="100" w:afterAutospacing="1"/>
      <w:jc w:val="center"/>
    </w:pPr>
    <w:rPr>
      <w:sz w:val="24"/>
      <w:szCs w:val="24"/>
    </w:rPr>
  </w:style>
  <w:style w:type="paragraph" w:customStyle="1" w:styleId="xl74">
    <w:name w:val="xl74"/>
    <w:basedOn w:val="a0"/>
    <w:rsid w:val="00A77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5">
    <w:name w:val="xl75"/>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76">
    <w:name w:val="xl76"/>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77">
    <w:name w:val="xl77"/>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8">
    <w:name w:val="xl78"/>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0"/>
    <w:rsid w:val="00A77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48177508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87156741">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16136327">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47650247">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294407687">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33699046">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 w:id="207673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E174-3E18-44C4-9154-589B695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2840</TotalTime>
  <Pages>98</Pages>
  <Words>31617</Words>
  <Characters>180218</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275</cp:revision>
  <cp:lastPrinted>2024-12-27T09:55:00Z</cp:lastPrinted>
  <dcterms:created xsi:type="dcterms:W3CDTF">2020-01-09T04:48:00Z</dcterms:created>
  <dcterms:modified xsi:type="dcterms:W3CDTF">2024-12-27T10:10:00Z</dcterms:modified>
</cp:coreProperties>
</file>