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46A6E" w14:textId="6DC79D54" w:rsidR="00B103AC" w:rsidRPr="00B103AC" w:rsidRDefault="00B103AC" w:rsidP="008629D6">
      <w:pPr>
        <w:ind w:firstLine="567"/>
        <w:jc w:val="right"/>
        <w:rPr>
          <w:b/>
          <w:bCs/>
          <w:kern w:val="32"/>
          <w:sz w:val="28"/>
          <w:szCs w:val="28"/>
          <w:lang w:val="kk-KZ"/>
        </w:rPr>
      </w:pPr>
      <w:r>
        <w:rPr>
          <w:b/>
          <w:bCs/>
          <w:kern w:val="32"/>
          <w:sz w:val="28"/>
          <w:szCs w:val="28"/>
          <w:lang w:val="kk-KZ"/>
        </w:rPr>
        <w:t>Утверждаю</w:t>
      </w:r>
    </w:p>
    <w:p w14:paraId="1A5EE51B" w14:textId="43A312C8" w:rsidR="008629D6" w:rsidRPr="00AD1FE1" w:rsidRDefault="005F4EE7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Д</w:t>
      </w:r>
      <w:r w:rsidR="008629D6" w:rsidRPr="00AD1FE1">
        <w:rPr>
          <w:b/>
          <w:bCs/>
          <w:kern w:val="32"/>
          <w:sz w:val="28"/>
          <w:szCs w:val="28"/>
        </w:rPr>
        <w:t>иректор ГКП на ПХВ «АМКБ»</w:t>
      </w:r>
    </w:p>
    <w:p w14:paraId="4587FE85" w14:textId="7C439A2D" w:rsidR="001D5B15" w:rsidRPr="007B3B5B" w:rsidRDefault="001D5B15" w:rsidP="008629D6">
      <w:pPr>
        <w:ind w:firstLine="567"/>
        <w:jc w:val="right"/>
        <w:rPr>
          <w:b/>
          <w:bCs/>
          <w:kern w:val="32"/>
          <w:sz w:val="28"/>
          <w:szCs w:val="28"/>
          <w:lang w:val="kk-KZ"/>
        </w:rPr>
      </w:pPr>
      <w:r w:rsidRPr="00AD1FE1">
        <w:rPr>
          <w:b/>
          <w:bCs/>
          <w:kern w:val="32"/>
          <w:sz w:val="28"/>
          <w:szCs w:val="28"/>
        </w:rPr>
        <w:t>___________</w:t>
      </w:r>
      <w:r w:rsidR="003C1BC3">
        <w:rPr>
          <w:b/>
          <w:bCs/>
          <w:kern w:val="32"/>
          <w:sz w:val="28"/>
          <w:szCs w:val="28"/>
          <w:lang w:val="kk-KZ"/>
        </w:rPr>
        <w:t>Э.Берикова</w:t>
      </w:r>
    </w:p>
    <w:p w14:paraId="0D3C199F" w14:textId="1D94C9D2" w:rsidR="008629D6" w:rsidRPr="00AD1FE1" w:rsidRDefault="008629D6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 w:rsidRPr="00AD1FE1">
        <w:rPr>
          <w:b/>
          <w:bCs/>
          <w:kern w:val="32"/>
          <w:sz w:val="28"/>
          <w:szCs w:val="28"/>
        </w:rPr>
        <w:t>№</w:t>
      </w:r>
      <w:r w:rsidR="0016246A">
        <w:rPr>
          <w:b/>
          <w:bCs/>
          <w:kern w:val="32"/>
          <w:sz w:val="28"/>
          <w:szCs w:val="28"/>
          <w:lang w:val="kk-KZ"/>
        </w:rPr>
        <w:t xml:space="preserve"> </w:t>
      </w:r>
      <w:r w:rsidR="002E3742">
        <w:rPr>
          <w:b/>
          <w:bCs/>
          <w:kern w:val="32"/>
          <w:sz w:val="28"/>
          <w:szCs w:val="28"/>
          <w:lang w:val="kk-KZ"/>
        </w:rPr>
        <w:t>39</w:t>
      </w:r>
      <w:r w:rsidR="000943AB">
        <w:rPr>
          <w:b/>
          <w:bCs/>
          <w:kern w:val="32"/>
          <w:sz w:val="28"/>
          <w:szCs w:val="28"/>
          <w:lang w:val="kk-KZ"/>
        </w:rPr>
        <w:t>6</w:t>
      </w:r>
      <w:r w:rsidR="00272675" w:rsidRPr="00AD1FE1">
        <w:rPr>
          <w:b/>
          <w:bCs/>
          <w:kern w:val="32"/>
          <w:sz w:val="28"/>
          <w:szCs w:val="28"/>
        </w:rPr>
        <w:t>-</w:t>
      </w:r>
      <w:r w:rsidRPr="00AD1FE1">
        <w:rPr>
          <w:b/>
          <w:bCs/>
          <w:kern w:val="32"/>
          <w:sz w:val="28"/>
          <w:szCs w:val="28"/>
        </w:rPr>
        <w:t>п от</w:t>
      </w:r>
      <w:r w:rsidR="005F4EE7">
        <w:rPr>
          <w:b/>
          <w:bCs/>
          <w:kern w:val="32"/>
          <w:sz w:val="28"/>
          <w:szCs w:val="28"/>
        </w:rPr>
        <w:t xml:space="preserve"> «</w:t>
      </w:r>
      <w:r w:rsidR="002E3742">
        <w:rPr>
          <w:b/>
          <w:bCs/>
          <w:kern w:val="32"/>
          <w:sz w:val="28"/>
          <w:szCs w:val="28"/>
          <w:lang w:val="kk-KZ"/>
        </w:rPr>
        <w:t>2</w:t>
      </w:r>
      <w:r w:rsidR="00C41242">
        <w:rPr>
          <w:b/>
          <w:bCs/>
          <w:kern w:val="32"/>
          <w:sz w:val="28"/>
          <w:szCs w:val="28"/>
          <w:lang w:val="kk-KZ"/>
        </w:rPr>
        <w:t>6</w:t>
      </w:r>
      <w:r w:rsidRPr="00AD1FE1">
        <w:rPr>
          <w:b/>
          <w:bCs/>
          <w:kern w:val="32"/>
          <w:sz w:val="28"/>
          <w:szCs w:val="28"/>
        </w:rPr>
        <w:t xml:space="preserve">» </w:t>
      </w:r>
      <w:r w:rsidR="0016246A">
        <w:rPr>
          <w:b/>
          <w:bCs/>
          <w:kern w:val="32"/>
          <w:sz w:val="28"/>
          <w:szCs w:val="28"/>
          <w:lang w:val="kk-KZ"/>
        </w:rPr>
        <w:t>декабря</w:t>
      </w:r>
      <w:r w:rsidRPr="00AD1FE1">
        <w:rPr>
          <w:b/>
          <w:bCs/>
          <w:kern w:val="32"/>
          <w:sz w:val="28"/>
          <w:szCs w:val="28"/>
        </w:rPr>
        <w:t xml:space="preserve"> 202</w:t>
      </w:r>
      <w:r w:rsidR="00F07BA3">
        <w:rPr>
          <w:b/>
          <w:bCs/>
          <w:kern w:val="32"/>
          <w:sz w:val="28"/>
          <w:szCs w:val="28"/>
          <w:lang w:val="kk-KZ"/>
        </w:rPr>
        <w:t>4</w:t>
      </w:r>
      <w:r w:rsidRPr="00AD1FE1">
        <w:rPr>
          <w:b/>
          <w:bCs/>
          <w:kern w:val="32"/>
          <w:sz w:val="28"/>
          <w:szCs w:val="28"/>
        </w:rPr>
        <w:t xml:space="preserve"> года </w:t>
      </w:r>
    </w:p>
    <w:p w14:paraId="55AFB26A" w14:textId="77777777" w:rsidR="00135AA2" w:rsidRDefault="00135AA2" w:rsidP="008629D6">
      <w:pPr>
        <w:ind w:firstLine="567"/>
        <w:rPr>
          <w:b/>
          <w:sz w:val="24"/>
          <w:szCs w:val="24"/>
        </w:rPr>
      </w:pPr>
    </w:p>
    <w:p w14:paraId="505C7B8D" w14:textId="77777777" w:rsidR="008629D6" w:rsidRDefault="008629D6" w:rsidP="008629D6">
      <w:pPr>
        <w:ind w:firstLine="567"/>
        <w:rPr>
          <w:b/>
          <w:sz w:val="24"/>
          <w:szCs w:val="24"/>
        </w:rPr>
      </w:pPr>
    </w:p>
    <w:p w14:paraId="06FCB169" w14:textId="77777777" w:rsidR="00A81BE0" w:rsidRPr="00E06CA3" w:rsidRDefault="00A81BE0" w:rsidP="008629D6">
      <w:pPr>
        <w:ind w:firstLine="567"/>
        <w:rPr>
          <w:b/>
          <w:sz w:val="24"/>
          <w:szCs w:val="24"/>
        </w:rPr>
      </w:pPr>
    </w:p>
    <w:p w14:paraId="272EACD0" w14:textId="77777777" w:rsidR="008629D6" w:rsidRPr="00AD1FE1" w:rsidRDefault="008629D6" w:rsidP="00B012FC">
      <w:pPr>
        <w:ind w:firstLine="567"/>
        <w:jc w:val="center"/>
        <w:rPr>
          <w:b/>
          <w:sz w:val="28"/>
          <w:szCs w:val="28"/>
        </w:rPr>
      </w:pPr>
      <w:r w:rsidRPr="00AD1FE1">
        <w:rPr>
          <w:b/>
          <w:sz w:val="28"/>
          <w:szCs w:val="28"/>
        </w:rPr>
        <w:t>ТЕНДЕРНАЯ ДОКУМЕНТАЦИЯ</w:t>
      </w:r>
    </w:p>
    <w:p w14:paraId="44A86CB9" w14:textId="424D574B" w:rsidR="008629D6" w:rsidRDefault="008629D6" w:rsidP="00B012FC">
      <w:pPr>
        <w:jc w:val="center"/>
        <w:rPr>
          <w:sz w:val="28"/>
          <w:szCs w:val="28"/>
        </w:rPr>
      </w:pPr>
      <w:r w:rsidRPr="00AD1FE1">
        <w:rPr>
          <w:sz w:val="28"/>
          <w:szCs w:val="28"/>
        </w:rPr>
        <w:t xml:space="preserve">предоставляемая организатором тендера потенциальным поставщикам для подготовки тендерных заявок и участия в тендере </w:t>
      </w:r>
      <w:r w:rsidR="00DB04DA" w:rsidRPr="00DB04DA">
        <w:rPr>
          <w:sz w:val="28"/>
          <w:szCs w:val="28"/>
        </w:rPr>
        <w:t xml:space="preserve">по закупу </w:t>
      </w:r>
      <w:r w:rsidR="000B133E" w:rsidRPr="000B133E">
        <w:rPr>
          <w:sz w:val="28"/>
          <w:szCs w:val="28"/>
        </w:rPr>
        <w:t>медицинских изделий</w:t>
      </w:r>
      <w:r w:rsidR="001B4CDA">
        <w:rPr>
          <w:sz w:val="28"/>
          <w:szCs w:val="28"/>
        </w:rPr>
        <w:t xml:space="preserve"> </w:t>
      </w:r>
      <w:bookmarkStart w:id="0" w:name="_Hlk186203055"/>
      <w:r w:rsidR="000943AB" w:rsidRPr="00B9539E">
        <w:rPr>
          <w:sz w:val="28"/>
          <w:szCs w:val="28"/>
          <w:lang w:val="kk-KZ"/>
        </w:rPr>
        <w:t>для эндопротезирования на 2025 год</w:t>
      </w:r>
      <w:r w:rsidR="000943AB" w:rsidRPr="0002286A">
        <w:rPr>
          <w:sz w:val="28"/>
          <w:szCs w:val="28"/>
        </w:rPr>
        <w:t xml:space="preserve"> </w:t>
      </w:r>
      <w:bookmarkEnd w:id="0"/>
    </w:p>
    <w:p w14:paraId="0C5FC1CA" w14:textId="77777777" w:rsidR="00B012FC" w:rsidRPr="00AD1FE1" w:rsidRDefault="00B012FC" w:rsidP="00B012FC">
      <w:pPr>
        <w:jc w:val="center"/>
        <w:rPr>
          <w:sz w:val="28"/>
          <w:szCs w:val="28"/>
        </w:rPr>
      </w:pPr>
    </w:p>
    <w:p w14:paraId="509A07EC" w14:textId="1D1A592A" w:rsidR="008629D6" w:rsidRPr="00AD1FE1" w:rsidRDefault="003C1BC3" w:rsidP="00B012FC">
      <w:pPr>
        <w:ind w:firstLine="709"/>
        <w:jc w:val="both"/>
        <w:rPr>
          <w:sz w:val="28"/>
          <w:szCs w:val="24"/>
        </w:rPr>
      </w:pPr>
      <w:r w:rsidRPr="003C1BC3">
        <w:rPr>
          <w:sz w:val="28"/>
          <w:szCs w:val="24"/>
        </w:rPr>
        <w:t xml:space="preserve">Тендерная документация по закупу </w:t>
      </w:r>
      <w:r w:rsidR="000B133E" w:rsidRPr="000B133E">
        <w:rPr>
          <w:sz w:val="28"/>
          <w:szCs w:val="28"/>
        </w:rPr>
        <w:t>медицинских изделий</w:t>
      </w:r>
      <w:r w:rsidR="001B4CDA">
        <w:rPr>
          <w:sz w:val="28"/>
          <w:szCs w:val="28"/>
        </w:rPr>
        <w:t xml:space="preserve"> </w:t>
      </w:r>
      <w:r w:rsidR="000943AB" w:rsidRPr="00B9539E">
        <w:rPr>
          <w:sz w:val="28"/>
          <w:szCs w:val="28"/>
          <w:lang w:val="kk-KZ"/>
        </w:rPr>
        <w:t>для эндопротезирования на 2025 год</w:t>
      </w:r>
      <w:r w:rsidR="000943AB" w:rsidRPr="0002286A">
        <w:rPr>
          <w:sz w:val="28"/>
          <w:szCs w:val="28"/>
        </w:rPr>
        <w:t xml:space="preserve"> </w:t>
      </w:r>
      <w:r w:rsidRPr="003C1BC3">
        <w:rPr>
          <w:sz w:val="28"/>
          <w:szCs w:val="24"/>
        </w:rPr>
        <w:t xml:space="preserve">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Тендерная документация) разработана 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 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</w:t>
      </w:r>
      <w:r w:rsidR="00893B0F">
        <w:rPr>
          <w:sz w:val="28"/>
          <w:szCs w:val="24"/>
        </w:rPr>
        <w:t>Правила</w:t>
      </w:r>
      <w:r w:rsidRPr="003C1BC3">
        <w:rPr>
          <w:sz w:val="28"/>
          <w:szCs w:val="24"/>
        </w:rPr>
        <w:t>)</w:t>
      </w:r>
      <w:r w:rsidRPr="003C1BC3">
        <w:rPr>
          <w:iCs/>
          <w:sz w:val="28"/>
        </w:rPr>
        <w:t>.</w:t>
      </w:r>
    </w:p>
    <w:p w14:paraId="402EC2A6" w14:textId="77777777" w:rsidR="008629D6" w:rsidRPr="00AD1FE1" w:rsidRDefault="008629D6" w:rsidP="00B012FC">
      <w:pPr>
        <w:suppressAutoHyphens/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Организатором и заказчиком закупа </w:t>
      </w:r>
      <w:r w:rsidR="00A84141" w:rsidRPr="00AD1FE1">
        <w:rPr>
          <w:sz w:val="28"/>
          <w:szCs w:val="24"/>
        </w:rPr>
        <w:t>лекарственных средств</w:t>
      </w:r>
      <w:r w:rsidRPr="00AD1FE1">
        <w:rPr>
          <w:sz w:val="28"/>
          <w:szCs w:val="24"/>
        </w:rPr>
        <w:t xml:space="preserve"> является ГКП на ПХВ «Алматинская многопрофильная клиническая больница» ГУ «Управление здраво</w:t>
      </w:r>
      <w:r w:rsidR="00225FB8" w:rsidRPr="00AD1FE1">
        <w:rPr>
          <w:sz w:val="28"/>
          <w:szCs w:val="24"/>
        </w:rPr>
        <w:t xml:space="preserve">охранения Алматинской области» </w:t>
      </w:r>
      <w:r w:rsidRPr="00AD1FE1">
        <w:rPr>
          <w:sz w:val="28"/>
          <w:szCs w:val="24"/>
        </w:rPr>
        <w:t>(далее ГКП на ПХВ «АМКБ»)</w:t>
      </w:r>
      <w:r w:rsidR="00140952" w:rsidRPr="00AD1FE1">
        <w:rPr>
          <w:sz w:val="28"/>
          <w:szCs w:val="24"/>
        </w:rPr>
        <w:t xml:space="preserve"> Юридический ад</w:t>
      </w:r>
      <w:r w:rsidR="00225FB8" w:rsidRPr="00AD1FE1">
        <w:rPr>
          <w:sz w:val="28"/>
          <w:szCs w:val="24"/>
        </w:rPr>
        <w:t xml:space="preserve">рес: Алматинская обл. Илийский </w:t>
      </w:r>
      <w:r w:rsidR="00140952" w:rsidRPr="00AD1FE1">
        <w:rPr>
          <w:sz w:val="28"/>
          <w:szCs w:val="24"/>
        </w:rPr>
        <w:t xml:space="preserve">р-н, пос. </w:t>
      </w:r>
      <w:proofErr w:type="spellStart"/>
      <w:r w:rsidR="00140952" w:rsidRPr="00AD1FE1">
        <w:rPr>
          <w:sz w:val="28"/>
          <w:szCs w:val="24"/>
        </w:rPr>
        <w:t>Отеген</w:t>
      </w:r>
      <w:proofErr w:type="spellEnd"/>
      <w:r w:rsidR="00140952" w:rsidRPr="00AD1FE1">
        <w:rPr>
          <w:sz w:val="28"/>
          <w:szCs w:val="24"/>
        </w:rPr>
        <w:t xml:space="preserve"> батыра, ул. </w:t>
      </w:r>
      <w:proofErr w:type="spellStart"/>
      <w:r w:rsidR="00140952" w:rsidRPr="00AD1FE1">
        <w:rPr>
          <w:sz w:val="28"/>
          <w:szCs w:val="24"/>
        </w:rPr>
        <w:t>Батталханова</w:t>
      </w:r>
      <w:proofErr w:type="spellEnd"/>
      <w:r w:rsidR="00140952" w:rsidRPr="00AD1FE1">
        <w:rPr>
          <w:sz w:val="28"/>
          <w:szCs w:val="24"/>
        </w:rPr>
        <w:t xml:space="preserve">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="00140952" w:rsidRPr="00AD1FE1">
        <w:rPr>
          <w:sz w:val="28"/>
          <w:szCs w:val="24"/>
        </w:rPr>
        <w:t>ЦентрКредит</w:t>
      </w:r>
      <w:proofErr w:type="spellEnd"/>
      <w:r w:rsidR="00140952" w:rsidRPr="00AD1FE1">
        <w:rPr>
          <w:sz w:val="28"/>
          <w:szCs w:val="24"/>
        </w:rPr>
        <w:t>, БИК KCJBKZKX.</w:t>
      </w:r>
    </w:p>
    <w:p w14:paraId="5CEE32F2" w14:textId="77777777" w:rsidR="00A75187" w:rsidRPr="00AD1FE1" w:rsidRDefault="00A75187" w:rsidP="00B012FC">
      <w:pPr>
        <w:suppressAutoHyphens/>
        <w:ind w:firstLine="709"/>
        <w:jc w:val="both"/>
        <w:rPr>
          <w:sz w:val="28"/>
          <w:szCs w:val="24"/>
        </w:rPr>
      </w:pPr>
      <w:r w:rsidRPr="00AD1FE1">
        <w:rPr>
          <w:bCs/>
          <w:sz w:val="28"/>
          <w:szCs w:val="24"/>
        </w:rPr>
        <w:t>Э</w:t>
      </w:r>
      <w:r w:rsidRPr="00AD1FE1">
        <w:rPr>
          <w:sz w:val="28"/>
          <w:szCs w:val="24"/>
        </w:rPr>
        <w:t xml:space="preserve">лектронный адрес интернет-ресурса, </w:t>
      </w:r>
      <w:r w:rsidRPr="00AD1FE1">
        <w:rPr>
          <w:bCs/>
          <w:sz w:val="28"/>
          <w:szCs w:val="24"/>
        </w:rPr>
        <w:t>на котором размещается информация по закупу товаров, подлежащая опубликованию</w:t>
      </w:r>
      <w:r w:rsidRPr="00AD1FE1">
        <w:rPr>
          <w:sz w:val="28"/>
          <w:szCs w:val="24"/>
        </w:rPr>
        <w:t xml:space="preserve">: </w:t>
      </w:r>
      <w:hyperlink r:id="rId8" w:history="1">
        <w:r w:rsidRPr="00AD1FE1">
          <w:rPr>
            <w:rStyle w:val="ac"/>
            <w:sz w:val="28"/>
            <w:szCs w:val="24"/>
          </w:rPr>
          <w:t>www.amkb.kz</w:t>
        </w:r>
      </w:hyperlink>
      <w:r w:rsidRPr="00AD1FE1">
        <w:rPr>
          <w:sz w:val="28"/>
          <w:szCs w:val="24"/>
        </w:rPr>
        <w:t>.</w:t>
      </w:r>
    </w:p>
    <w:p w14:paraId="3925432F" w14:textId="77777777" w:rsidR="001D1EF2" w:rsidRPr="00AD1FE1" w:rsidRDefault="001D1EF2" w:rsidP="00B012FC">
      <w:pPr>
        <w:suppressAutoHyphens/>
        <w:ind w:firstLine="709"/>
        <w:jc w:val="both"/>
        <w:rPr>
          <w:sz w:val="28"/>
          <w:szCs w:val="24"/>
          <w:lang w:val="kk-KZ"/>
        </w:rPr>
      </w:pPr>
    </w:p>
    <w:p w14:paraId="658F30AC" w14:textId="0655DA8B" w:rsidR="00140952" w:rsidRPr="00F07BA3" w:rsidRDefault="00060A90" w:rsidP="00F07BA3">
      <w:pPr>
        <w:pStyle w:val="af6"/>
        <w:numPr>
          <w:ilvl w:val="0"/>
          <w:numId w:val="20"/>
        </w:numPr>
        <w:suppressAutoHyphens/>
        <w:jc w:val="both"/>
        <w:rPr>
          <w:rStyle w:val="s0"/>
          <w:b/>
          <w:sz w:val="28"/>
          <w:szCs w:val="24"/>
          <w:lang w:val="kk-KZ"/>
        </w:rPr>
      </w:pPr>
      <w:r w:rsidRPr="00F07BA3">
        <w:rPr>
          <w:rStyle w:val="s0"/>
          <w:b/>
          <w:sz w:val="28"/>
          <w:szCs w:val="24"/>
        </w:rPr>
        <w:t>Состав тендерной документации, перечень документов, которые должны быть представлены потенциальным поставщиком в подтверждение его соответствия</w:t>
      </w:r>
      <w:r w:rsidR="007F54A7" w:rsidRPr="00F07BA3">
        <w:rPr>
          <w:rStyle w:val="s0"/>
          <w:b/>
          <w:sz w:val="28"/>
          <w:szCs w:val="24"/>
          <w:lang w:val="kk-KZ"/>
        </w:rPr>
        <w:t>:</w:t>
      </w:r>
    </w:p>
    <w:p w14:paraId="414B2514" w14:textId="77777777" w:rsidR="008629D6" w:rsidRPr="00AD1FE1" w:rsidRDefault="008629D6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>Квалификационные требования, предъявляемые к потенциальному поставщику</w:t>
      </w:r>
      <w:r w:rsidR="00060A90" w:rsidRPr="00AD1FE1">
        <w:rPr>
          <w:b/>
          <w:sz w:val="28"/>
          <w:szCs w:val="24"/>
          <w:lang w:val="kk-KZ"/>
        </w:rPr>
        <w:t>:</w:t>
      </w:r>
    </w:p>
    <w:p w14:paraId="7ADA4DFF" w14:textId="77777777" w:rsidR="00483968" w:rsidRPr="00483968" w:rsidRDefault="00483968" w:rsidP="00483968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Потенциальный поставщик не участвует в закупе, если:</w:t>
      </w:r>
    </w:p>
    <w:p w14:paraId="1BB9D3D7" w14:textId="104171BD" w:rsidR="003C1BC3" w:rsidRPr="003C1BC3" w:rsidRDefault="003C1BC3" w:rsidP="00F07BA3">
      <w:pPr>
        <w:pStyle w:val="af3"/>
        <w:numPr>
          <w:ilvl w:val="0"/>
          <w:numId w:val="2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 xml:space="preserve">близкие родственники, супруг (супруга), близкие родственники супруга (супруги) первых руководителей потенциального поставщика и (или) уполномоченного представителя потенциального поставщика обладают правом принимать решение о выборе </w:t>
      </w:r>
      <w:r w:rsidRPr="003C1BC3">
        <w:rPr>
          <w:rStyle w:val="s0"/>
          <w:sz w:val="28"/>
          <w:szCs w:val="24"/>
        </w:rPr>
        <w:lastRenderedPageBreak/>
        <w:t>поставщика либо являются представителем</w:t>
      </w:r>
      <w:r w:rsidRPr="003C1BC3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 w:rsidRPr="003C1BC3">
        <w:rPr>
          <w:rStyle w:val="s0"/>
          <w:sz w:val="28"/>
          <w:szCs w:val="24"/>
        </w:rPr>
        <w:t>заказчика, организатора закупа или единого дистрибьютора в проводимом закупе;</w:t>
      </w:r>
    </w:p>
    <w:p w14:paraId="4300A77D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2) финансово-хозяйственная деятельность потенциального поставщика или поставщика приостановлена.</w:t>
      </w:r>
    </w:p>
    <w:p w14:paraId="4A1CD06A" w14:textId="0B262BB9" w:rsidR="00483968" w:rsidRPr="00483968" w:rsidRDefault="00483968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     </w:t>
      </w:r>
      <w:r>
        <w:rPr>
          <w:rStyle w:val="s0"/>
          <w:sz w:val="28"/>
          <w:szCs w:val="24"/>
        </w:rPr>
        <w:t xml:space="preserve"> </w:t>
      </w:r>
      <w:r w:rsidRPr="00483968">
        <w:rPr>
          <w:rStyle w:val="s0"/>
          <w:sz w:val="28"/>
          <w:szCs w:val="24"/>
        </w:rPr>
        <w:t>Потенциальный поставщик, участвующий в закупе, соответствует следующим квалификационным требованиям:</w:t>
      </w:r>
    </w:p>
    <w:p w14:paraId="06CCF24D" w14:textId="2807A1CC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(для юридических лиц), гражданская дееспособность (для физических лиц, осуществляющих предпринимательскую деятельность);</w:t>
      </w:r>
    </w:p>
    <w:p w14:paraId="7F7816A9" w14:textId="140F1750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на осуществление соответствующей фармацевтической деятельности;</w:t>
      </w:r>
    </w:p>
    <w:p w14:paraId="3D0A556B" w14:textId="193CF20B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аффилирован с членами и секретарем комиссии (комиссии), а также представителями заказчика, организатора закупа или единого дистрибьютора, которые имеют возможность прямо и (или) косвенно принимать решения и (или) оказывать влияние на принимаемые решения комиссией (комиссии);</w:t>
      </w:r>
    </w:p>
    <w:p w14:paraId="507BC5CF" w14:textId="2134F5EF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отсутствие задолженности в бюджет, в том числе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страхование;</w:t>
      </w:r>
    </w:p>
    <w:p w14:paraId="37606B2B" w14:textId="6159BE06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подлежит процедуре банкротства либо ликвидации;</w:t>
      </w:r>
    </w:p>
    <w:p w14:paraId="08FC29B7" w14:textId="1DF68C74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является участником тендера по одному лоту со своим аффилированным лицом.</w:t>
      </w:r>
    </w:p>
    <w:p w14:paraId="4CD903D5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Условия настоящего пункта не применяются при осуществлении закупа у иностранных товаропроизводителей и через международные организации, учрежденные Организацией Объединенных Наций.</w:t>
      </w:r>
    </w:p>
    <w:p w14:paraId="2BAB6198" w14:textId="77777777" w:rsidR="002472BD" w:rsidRPr="00AD1FE1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68CBD165" w14:textId="38013DC1" w:rsidR="008629D6" w:rsidRPr="00893B0F" w:rsidRDefault="00893B0F" w:rsidP="00B012FC">
      <w:pPr>
        <w:ind w:firstLine="708"/>
        <w:jc w:val="both"/>
        <w:rPr>
          <w:rStyle w:val="s0"/>
          <w:b/>
          <w:bCs/>
          <w:sz w:val="28"/>
          <w:szCs w:val="24"/>
        </w:rPr>
      </w:pPr>
      <w:r w:rsidRPr="00893B0F">
        <w:rPr>
          <w:rStyle w:val="s0"/>
          <w:b/>
          <w:bCs/>
          <w:sz w:val="28"/>
          <w:szCs w:val="24"/>
        </w:rPr>
        <w:t>К закупаемым и отпускаемым, в том числе при закупе фармацевтических услуг, лекарственным средствам и медицинским изделиям предъявляются следующие условия:</w:t>
      </w:r>
    </w:p>
    <w:p w14:paraId="25D11989" w14:textId="631E557C" w:rsidR="00893B0F" w:rsidRPr="00893B0F" w:rsidRDefault="00893B0F" w:rsidP="00F07BA3">
      <w:pPr>
        <w:pStyle w:val="af3"/>
        <w:numPr>
          <w:ilvl w:val="0"/>
          <w:numId w:val="2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наличие государственной регистрации в Республике Казахстан, за исключением лекарственных препаратов, изготовленных в аптеках,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препаратов, включенных в </w:t>
      </w:r>
      <w:hyperlink r:id="rId9" w:anchor="z4" w:history="1">
        <w:r w:rsidRPr="00893B0F">
          <w:rPr>
            <w:rStyle w:val="s0"/>
            <w:sz w:val="28"/>
            <w:szCs w:val="24"/>
          </w:rPr>
          <w:t>приказ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20 октября 2020 года № ҚР ДСМ </w:t>
      </w:r>
      <w:r w:rsidR="00F07BA3">
        <w:rPr>
          <w:rStyle w:val="s0"/>
          <w:sz w:val="28"/>
          <w:szCs w:val="24"/>
        </w:rPr>
        <w:t>–</w:t>
      </w:r>
      <w:r w:rsidRPr="00893B0F">
        <w:rPr>
          <w:rStyle w:val="s0"/>
          <w:sz w:val="28"/>
          <w:szCs w:val="24"/>
        </w:rPr>
        <w:t xml:space="preserve"> 142/2020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 xml:space="preserve">Об утверждении перечня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заболеваний и лекарственных средств для их лечения (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>)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14:paraId="61CD612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14:paraId="1F15F55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2) соответствие характеристики или технической спецификации условиям объявления или приглашения на закуп.</w:t>
      </w:r>
    </w:p>
    <w:p w14:paraId="28718CA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14:paraId="272CD2A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3) </w:t>
      </w:r>
      <w:proofErr w:type="spellStart"/>
      <w:r w:rsidRPr="00893B0F">
        <w:rPr>
          <w:rStyle w:val="s0"/>
          <w:sz w:val="28"/>
          <w:szCs w:val="24"/>
        </w:rPr>
        <w:t>непревышение</w:t>
      </w:r>
      <w:proofErr w:type="spellEnd"/>
      <w:r w:rsidRPr="00893B0F">
        <w:rPr>
          <w:rStyle w:val="s0"/>
          <w:sz w:val="28"/>
          <w:szCs w:val="24"/>
        </w:rPr>
        <w:t xml:space="preserve"> предельных цен по международному непатентованному названию и торговому наименованию (при наличии), утвержденных </w:t>
      </w:r>
      <w:hyperlink r:id="rId10" w:anchor="z4" w:history="1">
        <w:r w:rsidRPr="00893B0F">
          <w:rPr>
            <w:rStyle w:val="s0"/>
            <w:sz w:val="28"/>
            <w:szCs w:val="24"/>
          </w:rPr>
          <w:t>Приказом 96</w:t>
        </w:r>
      </w:hyperlink>
      <w:r w:rsidRPr="00893B0F">
        <w:rPr>
          <w:rStyle w:val="s0"/>
          <w:sz w:val="28"/>
          <w:szCs w:val="24"/>
        </w:rPr>
        <w:t> и </w:t>
      </w:r>
      <w:hyperlink r:id="rId11" w:anchor="z4" w:history="1">
        <w:r w:rsidRPr="00893B0F">
          <w:rPr>
            <w:rStyle w:val="s0"/>
            <w:sz w:val="28"/>
            <w:szCs w:val="24"/>
          </w:rPr>
          <w:t>Приказом 77</w:t>
        </w:r>
      </w:hyperlink>
      <w:r w:rsidRPr="00893B0F">
        <w:rPr>
          <w:rStyle w:val="s0"/>
          <w:sz w:val="28"/>
          <w:szCs w:val="24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14:paraId="7D9A4C85" w14:textId="4698EBF5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12" w:anchor="z4" w:history="1">
        <w:r w:rsidRPr="00893B0F">
          <w:rPr>
            <w:rStyle w:val="s0"/>
            <w:sz w:val="28"/>
            <w:szCs w:val="24"/>
          </w:rPr>
          <w:t>приказом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16 февраля 2021 года № ҚР ДСМ-19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>Об утверждении правил хранения и транспортировки лекарственных средств и медицинских изделий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22230);</w:t>
      </w:r>
    </w:p>
    <w:p w14:paraId="2376943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14:paraId="171FB14F" w14:textId="73A0E041" w:rsidR="00893B0F" w:rsidRPr="00893B0F" w:rsidRDefault="00893B0F" w:rsidP="00F07BA3">
      <w:pPr>
        <w:pStyle w:val="af3"/>
        <w:numPr>
          <w:ilvl w:val="0"/>
          <w:numId w:val="2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поставщиком заказчику составляет:</w:t>
      </w:r>
    </w:p>
    <w:p w14:paraId="35E1DC32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пятидесяти процентов от указанного срока годности на упаковке (при сроке годности менее двух лет);</w:t>
      </w:r>
    </w:p>
    <w:p w14:paraId="34C9425B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14:paraId="28036EE2" w14:textId="65C33715" w:rsidR="00893B0F" w:rsidRPr="00893B0F" w:rsidRDefault="00893B0F" w:rsidP="00F07BA3">
      <w:pPr>
        <w:pStyle w:val="af3"/>
        <w:numPr>
          <w:ilvl w:val="0"/>
          <w:numId w:val="2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изделий, закупаемых на дату поставки поставщиком единому дистрибьютору, составляет:</w:t>
      </w:r>
    </w:p>
    <w:p w14:paraId="26C195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шестидесяти процентов от указанного срока годности на упаковке (при сроке годности менее двух лет)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пятидесяти процентов при последующих поставках в течение финансового года;</w:t>
      </w:r>
    </w:p>
    <w:p w14:paraId="6B80732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не менее четырнадцати месяцев от указанного срока годности на упаковке (при сроке годности два года и более)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двенадцати месяцев при последующих поставках в течение финансового года;</w:t>
      </w:r>
    </w:p>
    <w:p w14:paraId="39CEB866" w14:textId="1E7E78CE" w:rsidR="00893B0F" w:rsidRPr="00893B0F" w:rsidRDefault="00893B0F" w:rsidP="00F07BA3">
      <w:pPr>
        <w:pStyle w:val="af3"/>
        <w:numPr>
          <w:ilvl w:val="0"/>
          <w:numId w:val="25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единым дистрибьютором заказчику составляет:</w:t>
      </w:r>
    </w:p>
    <w:p w14:paraId="4A84E61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тридцати процентов от срока годности, указанного на упаковке (при сроке годности менее двух лет);</w:t>
      </w:r>
    </w:p>
    <w:p w14:paraId="677AD8D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восьми месяцев от указанного срока годности на упаковке (при сроке годности два года и более);</w:t>
      </w:r>
    </w:p>
    <w:p w14:paraId="6EDC9E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9) срок годности вакцин на дату поставки единым дистрибьютором заказчику составляет:</w:t>
      </w:r>
    </w:p>
    <w:p w14:paraId="20A8F1B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сорока процентов от указанного срока годности на упаковке (при сроке годности менее двух лет);</w:t>
      </w:r>
    </w:p>
    <w:p w14:paraId="0C4D663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десяти месяцев от указанного срока годности на упаковке (при сроке годности два года и более);</w:t>
      </w:r>
    </w:p>
    <w:p w14:paraId="10577EC3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10) менее сроков годности, указанных в подпунктах 8) и 9) настоящего пункта, для переходящих остатков лекарственных средств и медицинских изделий единого дистрибьютора, которые поставляются заказчику для использования по назначению до истечения срока их годности;</w:t>
      </w:r>
    </w:p>
    <w:p w14:paraId="07A6C17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11) новизна медицинской техники, ее </w:t>
      </w:r>
      <w:proofErr w:type="spellStart"/>
      <w:r w:rsidRPr="00893B0F">
        <w:rPr>
          <w:rStyle w:val="s0"/>
          <w:sz w:val="28"/>
          <w:szCs w:val="24"/>
        </w:rPr>
        <w:t>неиспользованность</w:t>
      </w:r>
      <w:proofErr w:type="spellEnd"/>
      <w:r w:rsidRPr="00893B0F">
        <w:rPr>
          <w:rStyle w:val="s0"/>
          <w:sz w:val="28"/>
          <w:szCs w:val="24"/>
        </w:rPr>
        <w:t xml:space="preserve"> и производство в период двадцати четырех месяцев, предшествующих моменту поставки;</w:t>
      </w:r>
    </w:p>
    <w:p w14:paraId="235844F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14:paraId="0C5AE96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14:paraId="16B8482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13) соблюдение количества, качества и сроков поставки или оказания фармацевтической услуги по условиям договора.</w:t>
      </w:r>
    </w:p>
    <w:p w14:paraId="36B46A5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12. Условия, предусмотренные подпунктами 4), 5), 6), 7), 8), 9), 10), 11), 12) и 13) пункта 11 настоящих Правил, подтверждаются поставщиком при исполнении договора поставки или закупа.</w:t>
      </w:r>
    </w:p>
    <w:p w14:paraId="4261511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13. Заказчик, организатор закупа, единый дистрибьютор не устанавливают к лекарственным средствам и медицинским изделиям условия, не предусмотренные настоящими Правилами.</w:t>
      </w:r>
    </w:p>
    <w:p w14:paraId="40631820" w14:textId="77777777" w:rsidR="002472BD" w:rsidRPr="00893B0F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34A1475C" w14:textId="68584FA5" w:rsidR="003B07CD" w:rsidRPr="00893B0F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 xml:space="preserve">2. </w:t>
      </w:r>
      <w:r w:rsidR="00893B0F">
        <w:rPr>
          <w:rStyle w:val="s0"/>
          <w:b/>
          <w:sz w:val="28"/>
          <w:szCs w:val="24"/>
        </w:rPr>
        <w:t>Т</w:t>
      </w:r>
      <w:r w:rsidR="00893B0F" w:rsidRPr="00893B0F">
        <w:rPr>
          <w:rStyle w:val="s0"/>
          <w:b/>
          <w:sz w:val="28"/>
          <w:szCs w:val="24"/>
        </w:rPr>
        <w:t>ехнические и качественные характеристики закупаемых лекарственных средств и (или) медицинских изделий, фармацевтических услуг, включая технические спецификации</w:t>
      </w:r>
      <w:r w:rsidR="003B07CD" w:rsidRPr="00AD1FE1">
        <w:rPr>
          <w:rStyle w:val="s0"/>
          <w:b/>
          <w:sz w:val="28"/>
          <w:szCs w:val="24"/>
        </w:rPr>
        <w:t>:</w:t>
      </w:r>
    </w:p>
    <w:p w14:paraId="2A3B760E" w14:textId="77777777" w:rsidR="003B07CD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  <w:r w:rsidRPr="00AD1FE1">
        <w:rPr>
          <w:rStyle w:val="s0"/>
          <w:sz w:val="28"/>
          <w:szCs w:val="24"/>
        </w:rPr>
        <w:lastRenderedPageBreak/>
        <w:t xml:space="preserve">1) </w:t>
      </w:r>
      <w:r w:rsidR="00A84141">
        <w:rPr>
          <w:sz w:val="28"/>
        </w:rPr>
        <w:t xml:space="preserve">Перечень и объемы </w:t>
      </w:r>
      <w:r w:rsidR="00A84141" w:rsidRPr="00AD1FE1">
        <w:rPr>
          <w:sz w:val="28"/>
          <w:lang w:val="kk-KZ"/>
        </w:rPr>
        <w:t xml:space="preserve">закупаемых </w:t>
      </w:r>
      <w:r w:rsidR="00A84141">
        <w:rPr>
          <w:sz w:val="28"/>
          <w:lang w:val="kk-KZ"/>
        </w:rPr>
        <w:t>лекарственных средств</w:t>
      </w:r>
      <w:r w:rsidR="00A84141" w:rsidRPr="00AD1FE1">
        <w:rPr>
          <w:sz w:val="28"/>
          <w:lang w:val="kk-KZ"/>
        </w:rPr>
        <w:t xml:space="preserve"> указ</w:t>
      </w:r>
      <w:r w:rsidR="00A84141">
        <w:rPr>
          <w:sz w:val="28"/>
          <w:lang w:val="kk-KZ"/>
        </w:rPr>
        <w:t>а</w:t>
      </w:r>
      <w:r w:rsidR="00A84141" w:rsidRPr="00AD1FE1">
        <w:rPr>
          <w:sz w:val="28"/>
          <w:lang w:val="kk-KZ"/>
        </w:rPr>
        <w:t xml:space="preserve">ны </w:t>
      </w:r>
      <w:r w:rsidR="00DB04DA" w:rsidRPr="00AD1FE1">
        <w:rPr>
          <w:sz w:val="28"/>
          <w:lang w:val="kk-KZ"/>
        </w:rPr>
        <w:t>в</w:t>
      </w:r>
      <w:r w:rsidR="00DB04DA" w:rsidRPr="00AD1FE1">
        <w:rPr>
          <w:sz w:val="28"/>
        </w:rPr>
        <w:t xml:space="preserve"> Приложении</w:t>
      </w:r>
      <w:r w:rsidRPr="00AD1FE1">
        <w:rPr>
          <w:color w:val="FF0000"/>
          <w:sz w:val="28"/>
        </w:rPr>
        <w:t xml:space="preserve"> </w:t>
      </w:r>
      <w:r w:rsidRPr="001B00C4">
        <w:rPr>
          <w:sz w:val="28"/>
        </w:rPr>
        <w:t>1</w:t>
      </w:r>
      <w:r w:rsidRPr="00AD1FE1">
        <w:rPr>
          <w:sz w:val="28"/>
        </w:rPr>
        <w:t xml:space="preserve"> к </w:t>
      </w:r>
      <w:r w:rsidR="00DB04DA" w:rsidRPr="00AD1FE1">
        <w:rPr>
          <w:sz w:val="28"/>
        </w:rPr>
        <w:t>настоящей Тендерной документации</w:t>
      </w:r>
      <w:r w:rsidRPr="00AD1FE1">
        <w:rPr>
          <w:sz w:val="28"/>
          <w:lang w:val="kk-KZ"/>
        </w:rPr>
        <w:t>;</w:t>
      </w:r>
    </w:p>
    <w:p w14:paraId="462CC490" w14:textId="77777777" w:rsidR="00A75187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  <w:lang w:val="kk-KZ"/>
        </w:rPr>
      </w:pPr>
      <w:r w:rsidRPr="00AD1FE1">
        <w:rPr>
          <w:sz w:val="28"/>
        </w:rPr>
        <w:t>2) Техническ</w:t>
      </w:r>
      <w:r w:rsidR="001D1EF2" w:rsidRPr="00AD1FE1">
        <w:rPr>
          <w:sz w:val="28"/>
        </w:rPr>
        <w:t>ие</w:t>
      </w:r>
      <w:r w:rsidRPr="00AD1FE1">
        <w:rPr>
          <w:sz w:val="28"/>
        </w:rPr>
        <w:t xml:space="preserve"> спецификаци</w:t>
      </w:r>
      <w:r w:rsidR="001D1EF2" w:rsidRPr="00AD1FE1">
        <w:rPr>
          <w:sz w:val="28"/>
        </w:rPr>
        <w:t>и</w:t>
      </w:r>
      <w:r w:rsidRPr="00AD1FE1">
        <w:rPr>
          <w:sz w:val="28"/>
          <w:lang w:val="kk-KZ"/>
        </w:rPr>
        <w:t xml:space="preserve"> указан</w:t>
      </w:r>
      <w:r w:rsidR="001D1EF2" w:rsidRPr="00AD1FE1">
        <w:rPr>
          <w:sz w:val="28"/>
          <w:lang w:val="kk-KZ"/>
        </w:rPr>
        <w:t>ы</w:t>
      </w:r>
      <w:r w:rsidRPr="00AD1FE1">
        <w:rPr>
          <w:sz w:val="28"/>
          <w:lang w:val="kk-KZ"/>
        </w:rPr>
        <w:t xml:space="preserve"> в</w:t>
      </w:r>
      <w:r w:rsidRPr="00AD1FE1">
        <w:rPr>
          <w:sz w:val="28"/>
        </w:rPr>
        <w:t xml:space="preserve"> </w:t>
      </w:r>
      <w:r w:rsidRPr="00AD1FE1">
        <w:rPr>
          <w:color w:val="FF0000"/>
          <w:sz w:val="28"/>
          <w:lang w:val="kk-KZ"/>
        </w:rPr>
        <w:t>П</w:t>
      </w:r>
      <w:proofErr w:type="spellStart"/>
      <w:r w:rsidRPr="00AD1FE1">
        <w:rPr>
          <w:color w:val="FF0000"/>
          <w:sz w:val="28"/>
        </w:rPr>
        <w:t>риложени</w:t>
      </w:r>
      <w:proofErr w:type="spellEnd"/>
      <w:r w:rsidRPr="00AD1FE1">
        <w:rPr>
          <w:color w:val="FF0000"/>
          <w:sz w:val="28"/>
          <w:lang w:val="kk-KZ"/>
        </w:rPr>
        <w:t>и</w:t>
      </w:r>
      <w:r w:rsidRPr="00AD1FE1">
        <w:rPr>
          <w:color w:val="FF0000"/>
          <w:sz w:val="28"/>
        </w:rPr>
        <w:t xml:space="preserve"> 2</w:t>
      </w:r>
      <w:r w:rsidRPr="00AD1FE1">
        <w:rPr>
          <w:i/>
          <w:sz w:val="28"/>
        </w:rPr>
        <w:t xml:space="preserve"> </w:t>
      </w:r>
      <w:r w:rsidRPr="00AD1FE1">
        <w:rPr>
          <w:sz w:val="28"/>
        </w:rPr>
        <w:t>к Тендерной документации</w:t>
      </w:r>
      <w:r w:rsidRPr="00AD1FE1">
        <w:rPr>
          <w:sz w:val="28"/>
          <w:lang w:val="kk-KZ"/>
        </w:rPr>
        <w:t>.</w:t>
      </w:r>
    </w:p>
    <w:p w14:paraId="3E7D9B1C" w14:textId="77777777" w:rsidR="00A75187" w:rsidRPr="00AD1FE1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</w:rPr>
      </w:pPr>
    </w:p>
    <w:p w14:paraId="73B44FFE" w14:textId="7C7915E7" w:rsidR="003B07CD" w:rsidRPr="00AD1FE1" w:rsidRDefault="003B07CD" w:rsidP="00B012FC">
      <w:pPr>
        <w:ind w:firstLine="708"/>
        <w:jc w:val="both"/>
        <w:rPr>
          <w:rStyle w:val="s0"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3</w:t>
      </w:r>
      <w:r w:rsidR="00C37252" w:rsidRPr="00893B0F">
        <w:rPr>
          <w:rStyle w:val="s0"/>
          <w:b/>
          <w:sz w:val="28"/>
          <w:szCs w:val="24"/>
        </w:rPr>
        <w:t xml:space="preserve">.  </w:t>
      </w:r>
      <w:r w:rsidR="00893B0F">
        <w:rPr>
          <w:rStyle w:val="s0"/>
          <w:b/>
          <w:sz w:val="28"/>
          <w:szCs w:val="24"/>
        </w:rPr>
        <w:t>О</w:t>
      </w:r>
      <w:r w:rsidR="00893B0F" w:rsidRPr="00893B0F">
        <w:rPr>
          <w:rStyle w:val="s0"/>
          <w:b/>
          <w:sz w:val="28"/>
          <w:szCs w:val="24"/>
        </w:rPr>
        <w:t xml:space="preserve">бъем закупаемых лекарственных средств, медицинских изделий или фармацевтических услуг и суммы, выделенные для их закупа по каждому лоту </w:t>
      </w:r>
      <w:r w:rsidRPr="00893B0F">
        <w:rPr>
          <w:rStyle w:val="s0"/>
          <w:bCs/>
          <w:sz w:val="28"/>
          <w:szCs w:val="24"/>
        </w:rPr>
        <w:t>указаны в Приложении 1 к настоящей Тендерной документации.</w:t>
      </w:r>
    </w:p>
    <w:p w14:paraId="676DC6C5" w14:textId="77777777" w:rsidR="003D3546" w:rsidRPr="00AD1FE1" w:rsidRDefault="003D3546" w:rsidP="00B012FC">
      <w:pPr>
        <w:ind w:firstLine="708"/>
        <w:jc w:val="both"/>
        <w:rPr>
          <w:rStyle w:val="s0"/>
          <w:sz w:val="28"/>
          <w:szCs w:val="24"/>
          <w:lang w:val="kk-KZ"/>
        </w:rPr>
      </w:pPr>
    </w:p>
    <w:p w14:paraId="796F6B60" w14:textId="64E983D7" w:rsidR="00C37252" w:rsidRPr="00AD1FE1" w:rsidRDefault="00C3725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4. </w:t>
      </w:r>
      <w:r w:rsidR="00893B0F" w:rsidRPr="00893B0F">
        <w:rPr>
          <w:rStyle w:val="s0"/>
          <w:b/>
          <w:sz w:val="28"/>
          <w:szCs w:val="24"/>
        </w:rPr>
        <w:t>Место, сроки и другие условия поставки лекарственных средств, медицинских изделий или оказания фармацевтических услуг</w:t>
      </w:r>
      <w:r w:rsidR="00DF1582"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rStyle w:val="s0"/>
          <w:b/>
          <w:sz w:val="28"/>
          <w:szCs w:val="24"/>
        </w:rPr>
        <w:t>–</w:t>
      </w:r>
      <w:r w:rsidR="00225FB8" w:rsidRPr="00AD1FE1">
        <w:rPr>
          <w:rStyle w:val="s0"/>
          <w:b/>
          <w:sz w:val="28"/>
          <w:szCs w:val="24"/>
        </w:rPr>
        <w:t xml:space="preserve"> </w:t>
      </w:r>
      <w:r w:rsidRPr="00AD1FE1">
        <w:rPr>
          <w:sz w:val="28"/>
        </w:rPr>
        <w:t xml:space="preserve">3 рабочих дня после заявки заказчика по </w:t>
      </w:r>
      <w:r w:rsidR="001D1EF2" w:rsidRPr="00AD1FE1">
        <w:rPr>
          <w:sz w:val="28"/>
        </w:rPr>
        <w:t>мере необходимости</w:t>
      </w:r>
      <w:r w:rsidRPr="00AD1FE1">
        <w:rPr>
          <w:sz w:val="28"/>
          <w:lang w:val="kk-KZ"/>
        </w:rPr>
        <w:t>.</w:t>
      </w:r>
      <w:r w:rsidRPr="00AD1FE1">
        <w:rPr>
          <w:sz w:val="28"/>
        </w:rPr>
        <w:t xml:space="preserve"> Поставка должна осуществляться в соответствии с DDP ИНКОТЕРМС 20</w:t>
      </w:r>
      <w:r w:rsidR="007D20FF">
        <w:rPr>
          <w:sz w:val="28"/>
        </w:rPr>
        <w:t>20</w:t>
      </w:r>
      <w:r w:rsidRPr="00AD1FE1">
        <w:rPr>
          <w:sz w:val="28"/>
        </w:rPr>
        <w:t>.</w:t>
      </w:r>
    </w:p>
    <w:p w14:paraId="42772CB9" w14:textId="77777777" w:rsidR="003D3546" w:rsidRPr="00AD1FE1" w:rsidRDefault="003D3546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</w:p>
    <w:p w14:paraId="70FB8FF1" w14:textId="77777777" w:rsidR="00C37252" w:rsidRPr="00AD1FE1" w:rsidRDefault="00B012FC" w:rsidP="00B012FC">
      <w:pPr>
        <w:ind w:firstLine="709"/>
        <w:jc w:val="both"/>
        <w:rPr>
          <w:rStyle w:val="s0"/>
          <w:sz w:val="28"/>
          <w:szCs w:val="24"/>
        </w:rPr>
      </w:pPr>
      <w:r>
        <w:rPr>
          <w:rStyle w:val="s0"/>
          <w:sz w:val="28"/>
          <w:szCs w:val="24"/>
          <w:lang w:val="kk-KZ"/>
        </w:rPr>
        <w:t xml:space="preserve"> </w:t>
      </w:r>
      <w:r>
        <w:rPr>
          <w:rStyle w:val="s0"/>
          <w:b/>
          <w:sz w:val="28"/>
          <w:szCs w:val="24"/>
          <w:lang w:val="kk-KZ"/>
        </w:rPr>
        <w:t xml:space="preserve">5. </w:t>
      </w:r>
      <w:r w:rsidR="00C37252" w:rsidRPr="00AD1FE1">
        <w:rPr>
          <w:rStyle w:val="s0"/>
          <w:b/>
          <w:sz w:val="28"/>
          <w:szCs w:val="24"/>
        </w:rPr>
        <w:t>Условия платежа и проект договора закупа товаров</w:t>
      </w:r>
      <w:r w:rsidR="00C37252" w:rsidRPr="00AD1FE1">
        <w:rPr>
          <w:rStyle w:val="s0"/>
          <w:sz w:val="28"/>
          <w:szCs w:val="24"/>
        </w:rPr>
        <w:t xml:space="preserve"> указаны в Приложении </w:t>
      </w:r>
      <w:r w:rsidR="00587E11">
        <w:rPr>
          <w:rStyle w:val="s0"/>
          <w:sz w:val="28"/>
          <w:szCs w:val="24"/>
        </w:rPr>
        <w:t>7</w:t>
      </w:r>
      <w:r w:rsidR="00C37252" w:rsidRPr="00AD1FE1">
        <w:rPr>
          <w:rStyle w:val="s0"/>
          <w:sz w:val="28"/>
          <w:szCs w:val="24"/>
        </w:rPr>
        <w:t xml:space="preserve"> к настоящей Тендерной документации.</w:t>
      </w:r>
    </w:p>
    <w:p w14:paraId="7DCE0F7A" w14:textId="77777777" w:rsidR="008629D6" w:rsidRPr="00AD1FE1" w:rsidRDefault="008629D6" w:rsidP="00B012FC">
      <w:pPr>
        <w:pStyle w:val="31"/>
        <w:ind w:firstLine="709"/>
        <w:jc w:val="both"/>
        <w:rPr>
          <w:rStyle w:val="s0"/>
          <w:sz w:val="28"/>
          <w:szCs w:val="24"/>
        </w:rPr>
      </w:pPr>
    </w:p>
    <w:p w14:paraId="6534B022" w14:textId="54C69459" w:rsidR="008629D6" w:rsidRPr="00AD1FE1" w:rsidRDefault="00C37252" w:rsidP="00F141FB">
      <w:pPr>
        <w:pStyle w:val="Iauiue"/>
        <w:widowControl/>
        <w:numPr>
          <w:ilvl w:val="0"/>
          <w:numId w:val="3"/>
        </w:numPr>
        <w:ind w:left="0" w:firstLine="760"/>
        <w:jc w:val="both"/>
        <w:rPr>
          <w:i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Требования к языкам тендерной заявки, договора закупа</w:t>
      </w:r>
      <w:r w:rsidRPr="00AD1FE1">
        <w:rPr>
          <w:rStyle w:val="s0"/>
          <w:sz w:val="28"/>
          <w:szCs w:val="24"/>
          <w:lang w:val="kk-KZ"/>
        </w:rPr>
        <w:t xml:space="preserve">: </w:t>
      </w:r>
      <w:r w:rsidR="008629D6" w:rsidRPr="00AD1FE1">
        <w:rPr>
          <w:sz w:val="28"/>
          <w:szCs w:val="24"/>
        </w:rPr>
        <w:t xml:space="preserve">Тендерная </w:t>
      </w:r>
      <w:r w:rsidRPr="00AD1FE1">
        <w:rPr>
          <w:sz w:val="28"/>
          <w:szCs w:val="24"/>
          <w:lang w:val="kk-KZ"/>
        </w:rPr>
        <w:t>документция</w:t>
      </w:r>
      <w:r w:rsidR="008629D6" w:rsidRPr="00AD1FE1">
        <w:rPr>
          <w:sz w:val="28"/>
          <w:szCs w:val="24"/>
        </w:rPr>
        <w:t xml:space="preserve">, подготовленная потенциальным поставщиком,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«О языках». Сопроводительная документация и печатная литература, предоставляемые потенциальным поставщиком, могут быть составлены на другом языке при условии, что к ним будет прилагаться точный, нотариально засвидетельствованный перевод соответствующих разделов на языке тендерной заявки, и в этом случае, в целях интерпретации тендерной заявки, преимущество будут иметь документы, составленные на </w:t>
      </w:r>
      <w:r w:rsidR="007F54A7" w:rsidRPr="00AD1FE1">
        <w:rPr>
          <w:sz w:val="28"/>
          <w:szCs w:val="24"/>
        </w:rPr>
        <w:t>государственном или русском языке</w:t>
      </w:r>
      <w:r w:rsidR="008629D6" w:rsidRPr="00AD1FE1">
        <w:rPr>
          <w:sz w:val="28"/>
          <w:szCs w:val="24"/>
        </w:rPr>
        <w:t>.</w:t>
      </w:r>
    </w:p>
    <w:p w14:paraId="3155E916" w14:textId="77777777" w:rsidR="004E50C8" w:rsidRPr="00AD1FE1" w:rsidRDefault="004E50C8" w:rsidP="00B012FC">
      <w:pPr>
        <w:ind w:left="400"/>
        <w:jc w:val="both"/>
        <w:rPr>
          <w:rStyle w:val="s0"/>
          <w:sz w:val="28"/>
          <w:szCs w:val="24"/>
          <w:lang w:val="kk-KZ"/>
        </w:rPr>
      </w:pPr>
    </w:p>
    <w:p w14:paraId="47DBB793" w14:textId="17537DB3" w:rsidR="004E50C8" w:rsidRPr="00AD1FE1" w:rsidRDefault="00FC1515" w:rsidP="00B012FC">
      <w:pPr>
        <w:pStyle w:val="af6"/>
        <w:numPr>
          <w:ilvl w:val="0"/>
          <w:numId w:val="3"/>
        </w:numPr>
        <w:spacing w:after="0" w:line="240" w:lineRule="auto"/>
        <w:ind w:hanging="411"/>
        <w:jc w:val="both"/>
        <w:rPr>
          <w:rStyle w:val="s0"/>
          <w:b/>
          <w:sz w:val="28"/>
          <w:szCs w:val="24"/>
          <w:lang w:eastAsia="ru-RU"/>
        </w:rPr>
      </w:pPr>
      <w:r>
        <w:rPr>
          <w:rStyle w:val="s0"/>
          <w:b/>
          <w:sz w:val="28"/>
          <w:szCs w:val="24"/>
          <w:lang w:eastAsia="ru-RU"/>
        </w:rPr>
        <w:t>Т</w:t>
      </w:r>
      <w:r w:rsidRPr="00FC1515">
        <w:rPr>
          <w:rStyle w:val="s0"/>
          <w:b/>
          <w:sz w:val="28"/>
          <w:szCs w:val="24"/>
          <w:lang w:eastAsia="ru-RU"/>
        </w:rPr>
        <w:t>ребования к оформлению тендерной заявки</w:t>
      </w:r>
      <w:r w:rsidR="004E50C8" w:rsidRPr="00AD1FE1">
        <w:rPr>
          <w:rStyle w:val="s0"/>
          <w:b/>
          <w:sz w:val="28"/>
          <w:szCs w:val="24"/>
          <w:lang w:eastAsia="ru-RU"/>
        </w:rPr>
        <w:t>:</w:t>
      </w:r>
    </w:p>
    <w:p w14:paraId="531E6049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rStyle w:val="s0"/>
          <w:sz w:val="28"/>
          <w:szCs w:val="24"/>
          <w:lang w:val="kk-KZ"/>
        </w:rPr>
        <w:t>1)</w:t>
      </w:r>
      <w:r w:rsidRPr="00AD1FE1">
        <w:rPr>
          <w:rStyle w:val="s0"/>
          <w:sz w:val="28"/>
          <w:szCs w:val="24"/>
        </w:rPr>
        <w:t xml:space="preserve"> Т</w:t>
      </w:r>
      <w:r w:rsidRPr="00AD1FE1">
        <w:rPr>
          <w:szCs w:val="24"/>
        </w:rPr>
        <w:t>ендерная заявка представляется в прошитом и пронумерованном виде, последняя страница заверяется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заверению подписью уполномоченного лица юридического лица или физического лица, осущ</w:t>
      </w:r>
      <w:r w:rsidR="00225FB8" w:rsidRPr="00AD1FE1">
        <w:rPr>
          <w:szCs w:val="24"/>
        </w:rPr>
        <w:t xml:space="preserve">ествляющего предпринимательскую </w:t>
      </w:r>
      <w:r w:rsidRPr="00AD1FE1">
        <w:rPr>
          <w:szCs w:val="24"/>
        </w:rPr>
        <w:t>деятельность</w:t>
      </w:r>
      <w:r w:rsidR="00EB5C9F" w:rsidRPr="00AD1FE1">
        <w:rPr>
          <w:szCs w:val="24"/>
        </w:rPr>
        <w:t>,</w:t>
      </w:r>
      <w:r w:rsidRPr="00AD1FE1">
        <w:rPr>
          <w:szCs w:val="24"/>
        </w:rPr>
        <w:t xml:space="preserve"> а также печатью потенциального поставщика (при наличии).</w:t>
      </w:r>
    </w:p>
    <w:p w14:paraId="4F60C136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 xml:space="preserve">2) Тендерная заявка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</w:t>
      </w:r>
      <w:r w:rsidRPr="00AD1FE1">
        <w:rPr>
          <w:szCs w:val="24"/>
        </w:rPr>
        <w:lastRenderedPageBreak/>
        <w:t xml:space="preserve">приписок, за исключением случаев необходимости исправления грамматических или арифметических ошибок. </w:t>
      </w:r>
    </w:p>
    <w:p w14:paraId="4DE115A6" w14:textId="14FA54EF" w:rsidR="004E50C8" w:rsidRPr="00AD1FE1" w:rsidRDefault="004E50C8" w:rsidP="00B012FC">
      <w:pPr>
        <w:pStyle w:val="a4"/>
        <w:tabs>
          <w:tab w:val="clear" w:pos="0"/>
          <w:tab w:val="left" w:pos="567"/>
          <w:tab w:val="left" w:pos="709"/>
        </w:tabs>
        <w:ind w:firstLine="709"/>
        <w:rPr>
          <w:b/>
          <w:szCs w:val="24"/>
        </w:rPr>
      </w:pPr>
      <w:r w:rsidRPr="00AD1FE1">
        <w:rPr>
          <w:szCs w:val="24"/>
        </w:rPr>
        <w:t xml:space="preserve">3) Потенциальный поставщик запечатывает тендерную заявку в конверт. На конверте должны быть указаны наименование и юридический адрес потенциального поставщика. Конверт должен быть адресован организатору тендера по адресу, указанному в тендерной документации и содержать слова </w:t>
      </w:r>
      <w:r w:rsidRPr="00AD1FE1">
        <w:rPr>
          <w:b/>
          <w:szCs w:val="24"/>
        </w:rPr>
        <w:t xml:space="preserve">«Тендер </w:t>
      </w:r>
      <w:r w:rsidR="00DB04DA" w:rsidRPr="00DB04DA">
        <w:rPr>
          <w:b/>
          <w:szCs w:val="24"/>
        </w:rPr>
        <w:t xml:space="preserve">по закупу </w:t>
      </w:r>
      <w:r w:rsidR="001B4CDA" w:rsidRPr="001B4CDA">
        <w:rPr>
          <w:b/>
          <w:szCs w:val="24"/>
        </w:rPr>
        <w:t xml:space="preserve">медицинских изделий </w:t>
      </w:r>
      <w:r w:rsidR="000943AB" w:rsidRPr="000943AB">
        <w:rPr>
          <w:b/>
          <w:szCs w:val="24"/>
        </w:rPr>
        <w:t>для эндопротезирования на 2025 год</w:t>
      </w:r>
      <w:r w:rsidRPr="00AD1FE1">
        <w:rPr>
          <w:b/>
          <w:szCs w:val="24"/>
        </w:rPr>
        <w:t>» и «Не вскрывать до 1</w:t>
      </w:r>
      <w:r w:rsidR="00D138E7">
        <w:rPr>
          <w:b/>
          <w:szCs w:val="24"/>
        </w:rPr>
        <w:t>1</w:t>
      </w:r>
      <w:r w:rsidRPr="00AD1FE1">
        <w:rPr>
          <w:b/>
          <w:szCs w:val="24"/>
        </w:rPr>
        <w:t>:</w:t>
      </w:r>
      <w:r w:rsidR="000943AB">
        <w:rPr>
          <w:b/>
          <w:szCs w:val="24"/>
        </w:rPr>
        <w:t>00</w:t>
      </w:r>
      <w:r w:rsidRPr="00AD1FE1">
        <w:rPr>
          <w:b/>
          <w:szCs w:val="24"/>
        </w:rPr>
        <w:t xml:space="preserve"> часов </w:t>
      </w:r>
      <w:r w:rsidR="002E3742">
        <w:rPr>
          <w:b/>
          <w:szCs w:val="24"/>
          <w:lang w:val="kk-KZ"/>
        </w:rPr>
        <w:t>17</w:t>
      </w:r>
      <w:r w:rsidR="0016246A">
        <w:rPr>
          <w:b/>
          <w:szCs w:val="24"/>
          <w:lang w:val="kk-KZ"/>
        </w:rPr>
        <w:t xml:space="preserve"> января</w:t>
      </w:r>
      <w:r w:rsidRPr="00D4214E">
        <w:rPr>
          <w:b/>
          <w:szCs w:val="24"/>
        </w:rPr>
        <w:t xml:space="preserve"> </w:t>
      </w:r>
      <w:r w:rsidRPr="00AD1FE1">
        <w:rPr>
          <w:b/>
          <w:szCs w:val="24"/>
        </w:rPr>
        <w:t>20</w:t>
      </w:r>
      <w:r w:rsidR="00F07BA3">
        <w:rPr>
          <w:b/>
          <w:szCs w:val="24"/>
        </w:rPr>
        <w:t>2</w:t>
      </w:r>
      <w:r w:rsidR="0016246A">
        <w:rPr>
          <w:b/>
          <w:szCs w:val="24"/>
        </w:rPr>
        <w:t>5</w:t>
      </w:r>
      <w:r w:rsidRPr="00AD1FE1">
        <w:rPr>
          <w:b/>
          <w:szCs w:val="24"/>
        </w:rPr>
        <w:t xml:space="preserve"> года».</w:t>
      </w:r>
    </w:p>
    <w:p w14:paraId="4F0863C3" w14:textId="77777777" w:rsidR="0013418D" w:rsidRPr="00AD1FE1" w:rsidRDefault="0013418D" w:rsidP="00B012FC">
      <w:pPr>
        <w:pStyle w:val="Iauiue"/>
        <w:widowControl/>
        <w:ind w:firstLine="708"/>
        <w:jc w:val="both"/>
        <w:rPr>
          <w:b/>
          <w:sz w:val="28"/>
          <w:szCs w:val="24"/>
        </w:rPr>
      </w:pPr>
      <w:r w:rsidRPr="00AD1FE1">
        <w:rPr>
          <w:b/>
          <w:sz w:val="28"/>
          <w:szCs w:val="24"/>
        </w:rPr>
        <w:t>Срок действия, содержание, предоставл</w:t>
      </w:r>
      <w:r w:rsidR="00F0670B" w:rsidRPr="00AD1FE1">
        <w:rPr>
          <w:b/>
          <w:sz w:val="28"/>
          <w:szCs w:val="24"/>
        </w:rPr>
        <w:t xml:space="preserve">ение, изменение и отзыв </w:t>
      </w:r>
      <w:r w:rsidRPr="00AD1FE1">
        <w:rPr>
          <w:b/>
          <w:sz w:val="28"/>
          <w:szCs w:val="24"/>
        </w:rPr>
        <w:t>тендерных заявок</w:t>
      </w:r>
    </w:p>
    <w:p w14:paraId="0FE7FD3E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color w:val="000000"/>
          <w:szCs w:val="24"/>
        </w:rPr>
      </w:pPr>
      <w:r w:rsidRPr="00AD1FE1">
        <w:rPr>
          <w:szCs w:val="24"/>
        </w:rPr>
        <w:t>Потенциальный поставщик, изъявивший желание участвовать в т</w:t>
      </w:r>
      <w:r w:rsidR="00B012FC">
        <w:rPr>
          <w:szCs w:val="24"/>
        </w:rPr>
        <w:t xml:space="preserve">ендере, </w:t>
      </w:r>
      <w:r w:rsidRPr="00AD1FE1">
        <w:rPr>
          <w:szCs w:val="24"/>
        </w:rPr>
        <w:t>до истечения окончательного срока представления тендерных заявок</w:t>
      </w:r>
      <w:r w:rsidRPr="00AD1FE1">
        <w:rPr>
          <w:color w:val="000000"/>
          <w:szCs w:val="24"/>
        </w:rPr>
        <w:t xml:space="preserve"> представляет организатору тендера в запечатанном виде тендерную заявку, составленную в соответствии      с тендерной документацией. </w:t>
      </w:r>
    </w:p>
    <w:p w14:paraId="51EAFF5A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color w:val="000000"/>
          <w:szCs w:val="24"/>
        </w:rPr>
        <w:t>Тендерная заявка, п</w:t>
      </w:r>
      <w:r w:rsidRPr="00AD1FE1">
        <w:rPr>
          <w:color w:val="000000"/>
          <w:szCs w:val="24"/>
          <w:lang w:val="kk-KZ"/>
        </w:rPr>
        <w:t>оступившая</w:t>
      </w:r>
      <w:r w:rsidRPr="00AD1FE1">
        <w:rPr>
          <w:color w:val="000000"/>
          <w:szCs w:val="24"/>
        </w:rPr>
        <w:t xml:space="preserve"> по истечении окончательного срока </w:t>
      </w:r>
      <w:r w:rsidRPr="00AD1FE1">
        <w:rPr>
          <w:color w:val="000000"/>
          <w:szCs w:val="24"/>
          <w:lang w:val="kk-KZ"/>
        </w:rPr>
        <w:t>приема</w:t>
      </w:r>
      <w:r w:rsidRPr="00AD1FE1">
        <w:rPr>
          <w:color w:val="000000"/>
          <w:szCs w:val="24"/>
        </w:rPr>
        <w:t xml:space="preserve"> тендерных заявок, не вскрывается и возвращается представившему ее потенциальному поставщику.</w:t>
      </w:r>
    </w:p>
    <w:p w14:paraId="3F52F2A4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 xml:space="preserve">Срок действия тендерной заявки составляет </w:t>
      </w:r>
      <w:r w:rsidR="00C027D8" w:rsidRPr="00C027D8">
        <w:rPr>
          <w:szCs w:val="24"/>
        </w:rPr>
        <w:t>до подведения итогов тендера</w:t>
      </w:r>
      <w:r w:rsidRPr="00AD1FE1">
        <w:rPr>
          <w:szCs w:val="24"/>
        </w:rPr>
        <w:t xml:space="preserve">. </w:t>
      </w:r>
    </w:p>
    <w:p w14:paraId="6C335A56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Тендерная заявка, имеющая более короткий срок действия, чем указанная</w:t>
      </w:r>
      <w:r w:rsidR="00B012FC">
        <w:rPr>
          <w:szCs w:val="24"/>
          <w:lang w:val="kk-KZ"/>
        </w:rPr>
        <w:t xml:space="preserve"> </w:t>
      </w:r>
      <w:r w:rsidRPr="00AD1FE1">
        <w:rPr>
          <w:szCs w:val="24"/>
        </w:rPr>
        <w:t xml:space="preserve">в условиях тендера отклоняется. </w:t>
      </w:r>
    </w:p>
    <w:p w14:paraId="091D9081" w14:textId="77777777" w:rsidR="0013418D" w:rsidRPr="00AD1FE1" w:rsidRDefault="0013418D" w:rsidP="00B012FC">
      <w:pPr>
        <w:pStyle w:val="Iauiue"/>
        <w:widowControl/>
        <w:tabs>
          <w:tab w:val="num" w:pos="927"/>
        </w:tabs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>Тендерная заявка состоит из основной части, технической части и гарантийного обеспечения. В случае привлечения соисполнителя, потенциальный поставщик также представляет к тендерной заявке разрешение, подтверждающее права соисполнителя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Казахстан, договор, заключенный между потенциальным поставщиком и его привлекаемым соисполнителем.</w:t>
      </w:r>
    </w:p>
    <w:p w14:paraId="4E3D50B2" w14:textId="77777777" w:rsidR="0013418D" w:rsidRPr="00AD1FE1" w:rsidRDefault="0013418D" w:rsidP="00B012F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4"/>
          <w:lang w:val="kk-KZ"/>
        </w:rPr>
      </w:pPr>
      <w:r w:rsidRPr="00AD1FE1">
        <w:rPr>
          <w:color w:val="000000"/>
          <w:sz w:val="28"/>
          <w:szCs w:val="24"/>
          <w:u w:val="single"/>
        </w:rPr>
        <w:t>Основная часть Тендерной заявки потенциального поставщика, изъявившего желание участвовать в тендере, должна содержать</w:t>
      </w:r>
      <w:r w:rsidRPr="00AD1FE1">
        <w:rPr>
          <w:color w:val="000000"/>
          <w:sz w:val="28"/>
          <w:szCs w:val="24"/>
        </w:rPr>
        <w:t>:</w:t>
      </w:r>
    </w:p>
    <w:p w14:paraId="214DA079" w14:textId="77777777" w:rsidR="0013418D" w:rsidRPr="00AD1FE1" w:rsidRDefault="0013418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 xml:space="preserve">1) заявку на участие в тендере по форме в соответствии с Приложением 3 к настоящей Тендерной документации, утвержденной уполномоченным органом в области здравоохранения. На электронном носителе представляется опись прилагаемых к заявке документов по форме согласно Приложению </w:t>
      </w:r>
      <w:r w:rsidR="002816E1" w:rsidRPr="00AD1FE1">
        <w:rPr>
          <w:sz w:val="28"/>
        </w:rPr>
        <w:t>4</w:t>
      </w:r>
      <w:r w:rsidRPr="00AD1FE1">
        <w:rPr>
          <w:sz w:val="28"/>
        </w:rPr>
        <w:t xml:space="preserve"> к настоящей Тендерной документации, утвержденной уполномоченным органом в области здравоохранения;</w:t>
      </w:r>
    </w:p>
    <w:p w14:paraId="3A11F356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2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>копию устава для юридического лица (в случае, если в уставе не указан состав учредителей, участников или акционеров, также представляется выписка о составе учредителей, участников или копия учредительного договора, или выписка из реестра действующих держателей акций после даты объявления)</w:t>
      </w:r>
      <w:r w:rsidR="0013418D" w:rsidRPr="00AD1FE1">
        <w:rPr>
          <w:sz w:val="28"/>
        </w:rPr>
        <w:t>;</w:t>
      </w:r>
    </w:p>
    <w:p w14:paraId="5DB0F89E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lastRenderedPageBreak/>
        <w:t>3</w:t>
      </w:r>
      <w:r w:rsidR="0013418D" w:rsidRPr="00AD1FE1">
        <w:rPr>
          <w:sz w:val="28"/>
        </w:rPr>
        <w:t>) копию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копию документа, удостоверяющую личность;</w:t>
      </w:r>
    </w:p>
    <w:p w14:paraId="693E9F16" w14:textId="63F625AE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4</w:t>
      </w:r>
      <w:r w:rsidR="00B012FC">
        <w:rPr>
          <w:sz w:val="28"/>
        </w:rPr>
        <w:t xml:space="preserve">) </w:t>
      </w:r>
      <w:r w:rsidR="00FC1515" w:rsidRPr="00FC1515">
        <w:rPr>
          <w:sz w:val="28"/>
        </w:rPr>
        <w:t>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3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FC1515" w:rsidRPr="00FC1515">
        <w:rPr>
          <w:sz w:val="28"/>
        </w:rPr>
        <w:t>, сведения о которых подтверждаются в информационных системах государственных органов. При отсутствии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4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13418D" w:rsidRPr="00AD1FE1">
        <w:rPr>
          <w:sz w:val="28"/>
        </w:rPr>
        <w:t>;</w:t>
      </w:r>
    </w:p>
    <w:p w14:paraId="4386E4EF" w14:textId="77777777" w:rsidR="00FC1515" w:rsidRPr="00FC1515" w:rsidRDefault="004D1D0F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AD1FE1">
        <w:rPr>
          <w:sz w:val="28"/>
          <w:lang w:val="kk-KZ"/>
        </w:rPr>
        <w:t xml:space="preserve">            </w:t>
      </w:r>
      <w:r w:rsidR="008D63B2">
        <w:rPr>
          <w:sz w:val="28"/>
        </w:rPr>
        <w:t>5</w:t>
      </w:r>
      <w:r w:rsidR="0013418D" w:rsidRPr="00AD1FE1">
        <w:rPr>
          <w:sz w:val="28"/>
        </w:rPr>
        <w:t xml:space="preserve">) </w:t>
      </w:r>
      <w:r w:rsidR="00FC1515" w:rsidRPr="00FC1515">
        <w:rPr>
          <w:sz w:val="28"/>
        </w:rPr>
        <w:t>копии сертификатов (при наличии):</w:t>
      </w:r>
    </w:p>
    <w:p w14:paraId="29097D17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и производства требованиям надлежащей производственной практики (GMP);</w:t>
      </w:r>
    </w:p>
    <w:p w14:paraId="6C10B42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дистрибьюторской практики (GDP);</w:t>
      </w:r>
    </w:p>
    <w:p w14:paraId="57DBD2A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аптечной практики (GPP);</w:t>
      </w:r>
    </w:p>
    <w:p w14:paraId="70EFA6A9" w14:textId="272CF0AA" w:rsidR="0013418D" w:rsidRPr="00AD1FE1" w:rsidRDefault="008D63B2" w:rsidP="00FC1515">
      <w:pPr>
        <w:pStyle w:val="af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>
        <w:rPr>
          <w:sz w:val="28"/>
        </w:rPr>
        <w:t>6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>ценовое предложение</w:t>
      </w:r>
      <w:r w:rsidR="0013418D" w:rsidRPr="00AD1FE1">
        <w:rPr>
          <w:sz w:val="28"/>
        </w:rPr>
        <w:t xml:space="preserve">, </w:t>
      </w:r>
      <w:r w:rsidR="002816E1" w:rsidRPr="00AD1FE1">
        <w:rPr>
          <w:sz w:val="28"/>
        </w:rPr>
        <w:t xml:space="preserve">согласно Приложению </w:t>
      </w:r>
      <w:r w:rsidR="00DB04DA">
        <w:rPr>
          <w:sz w:val="28"/>
        </w:rPr>
        <w:t>5</w:t>
      </w:r>
      <w:r w:rsidR="002816E1" w:rsidRPr="00AD1FE1">
        <w:rPr>
          <w:sz w:val="28"/>
        </w:rPr>
        <w:t xml:space="preserve"> к настоящей Тендерной документаци</w:t>
      </w:r>
      <w:r w:rsidR="00EB5C9F" w:rsidRPr="00AD1FE1">
        <w:rPr>
          <w:sz w:val="28"/>
        </w:rPr>
        <w:t>и,</w:t>
      </w:r>
      <w:r w:rsidR="002816E1" w:rsidRPr="00AD1FE1">
        <w:rPr>
          <w:sz w:val="28"/>
        </w:rPr>
        <w:t xml:space="preserve"> </w:t>
      </w:r>
      <w:r w:rsidR="0013418D" w:rsidRPr="00AD1FE1">
        <w:rPr>
          <w:sz w:val="28"/>
        </w:rPr>
        <w:t>утвержденной уполномоченным органом в области здравоохранения, включающую фактические затраты потенциального поставщика, из которых формируется конечная цена заявленных лекарственных средств, медицинских изделий, медицинских изделий и (или) фармацевтической услуги, включая цену сопутствующих услуг;</w:t>
      </w:r>
    </w:p>
    <w:p w14:paraId="34D9A4E5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  <w:lang w:val="kk-KZ"/>
        </w:rPr>
        <w:t>7</w:t>
      </w:r>
      <w:r w:rsidR="0013418D" w:rsidRPr="00AD1FE1">
        <w:rPr>
          <w:sz w:val="28"/>
        </w:rPr>
        <w:t>) оригинал документа, подтверждающего внесение гарантийного обеспечения тендерной заявки;</w:t>
      </w:r>
    </w:p>
    <w:p w14:paraId="1C97B6A4" w14:textId="77777777" w:rsidR="004D1D0F" w:rsidRPr="00AD1FE1" w:rsidRDefault="004D1D0F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  <w:u w:val="single"/>
        </w:rPr>
      </w:pPr>
      <w:r w:rsidRPr="00AD1FE1">
        <w:rPr>
          <w:sz w:val="28"/>
          <w:szCs w:val="24"/>
          <w:u w:val="single"/>
        </w:rPr>
        <w:t>Техническая часть тендерной заявки содержит:</w:t>
      </w:r>
    </w:p>
    <w:p w14:paraId="03467611" w14:textId="799F3B6F" w:rsidR="00D138E7" w:rsidRPr="00F07BA3" w:rsidRDefault="00D138E7" w:rsidP="00F07BA3">
      <w:pPr>
        <w:pStyle w:val="af6"/>
        <w:numPr>
          <w:ilvl w:val="0"/>
          <w:numId w:val="27"/>
        </w:numPr>
        <w:shd w:val="clear" w:color="auto" w:fill="FFFFFF"/>
        <w:spacing w:line="285" w:lineRule="atLeast"/>
        <w:jc w:val="both"/>
        <w:textAlignment w:val="baseline"/>
        <w:rPr>
          <w:szCs w:val="24"/>
        </w:rPr>
      </w:pPr>
      <w:r w:rsidRPr="00F07BA3">
        <w:rPr>
          <w:szCs w:val="24"/>
        </w:rPr>
        <w:t xml:space="preserve">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носителе (при заявлении медицинской техники, также на электронном носителе в формате </w:t>
      </w:r>
      <w:r w:rsidR="00F07BA3">
        <w:rPr>
          <w:szCs w:val="24"/>
        </w:rPr>
        <w:t>«</w:t>
      </w:r>
      <w:proofErr w:type="spellStart"/>
      <w:r w:rsidRPr="00F07BA3">
        <w:rPr>
          <w:szCs w:val="24"/>
        </w:rPr>
        <w:t>docx</w:t>
      </w:r>
      <w:proofErr w:type="spellEnd"/>
      <w:r w:rsidR="00F07BA3">
        <w:rPr>
          <w:szCs w:val="24"/>
        </w:rPr>
        <w:t>»</w:t>
      </w:r>
      <w:r w:rsidRPr="00F07BA3">
        <w:rPr>
          <w:szCs w:val="24"/>
        </w:rPr>
        <w:t>);</w:t>
      </w:r>
    </w:p>
    <w:p w14:paraId="412C1E67" w14:textId="42CF22A7" w:rsidR="00D138E7" w:rsidRPr="00D138E7" w:rsidRDefault="00D138E7" w:rsidP="00D138E7">
      <w:pPr>
        <w:shd w:val="clear" w:color="auto" w:fill="FFFFFF"/>
        <w:spacing w:line="285" w:lineRule="atLeast"/>
        <w:jc w:val="both"/>
        <w:textAlignment w:val="baseline"/>
        <w:rPr>
          <w:sz w:val="28"/>
          <w:szCs w:val="24"/>
        </w:rPr>
      </w:pPr>
      <w:r w:rsidRPr="00D138E7">
        <w:rPr>
          <w:sz w:val="28"/>
          <w:szCs w:val="24"/>
        </w:rPr>
        <w:t xml:space="preserve">      2) </w:t>
      </w:r>
      <w:r w:rsidR="00F47DC4" w:rsidRPr="00F47DC4">
        <w:rPr>
          <w:sz w:val="28"/>
          <w:szCs w:val="24"/>
        </w:rPr>
        <w:t>копию документа о государственной регистрации лекарственного средства и (или) медицинского изделия либо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</w:t>
      </w:r>
      <w:r w:rsidRPr="00D138E7">
        <w:rPr>
          <w:sz w:val="28"/>
          <w:szCs w:val="24"/>
        </w:rPr>
        <w:t>.</w:t>
      </w:r>
    </w:p>
    <w:p w14:paraId="44B559E8" w14:textId="09CF9DE7" w:rsidR="00D138E7" w:rsidRPr="00D138E7" w:rsidRDefault="00F47DC4" w:rsidP="00F47DC4">
      <w:pPr>
        <w:shd w:val="clear" w:color="auto" w:fill="FFFFFF"/>
        <w:spacing w:line="285" w:lineRule="atLeast"/>
        <w:ind w:firstLine="708"/>
        <w:jc w:val="both"/>
        <w:textAlignment w:val="baseline"/>
        <w:rPr>
          <w:sz w:val="28"/>
          <w:szCs w:val="24"/>
        </w:rPr>
      </w:pPr>
      <w:r w:rsidRPr="00F47DC4">
        <w:rPr>
          <w:sz w:val="28"/>
          <w:szCs w:val="24"/>
        </w:rPr>
        <w:lastRenderedPageBreak/>
        <w:t>На ввезенные и произведенные на территории Республики Казахстан до истечения срока действия регистрационного удостоверения лекарственные средства и (или) медицинские изделия представляются: копии документа, подтверждающего их ввоз через государственную границу Республики Казахстан, их оприходование потенциальным поставщиком; производство отечественным товаропроизводителем, заключение о безопасности, выданное в соответствии с </w:t>
      </w:r>
      <w:hyperlink r:id="rId15" w:anchor="z4" w:history="1">
        <w:r w:rsidRPr="00F47DC4">
          <w:rPr>
            <w:sz w:val="28"/>
            <w:szCs w:val="24"/>
          </w:rPr>
          <w:t>приказом</w:t>
        </w:r>
      </w:hyperlink>
      <w:r w:rsidRPr="00F47DC4">
        <w:rPr>
          <w:sz w:val="28"/>
          <w:szCs w:val="24"/>
        </w:rPr>
        <w:t xml:space="preserve"> Министра здравоохранения Республики Казахстан от 8 декабря 2020 года № ҚР ДСМ-237/2020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 xml:space="preserve">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>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</w:t>
      </w:r>
      <w:r w:rsidR="00F07BA3">
        <w:rPr>
          <w:sz w:val="28"/>
          <w:szCs w:val="24"/>
        </w:rPr>
        <w:t>»</w:t>
      </w:r>
      <w:r w:rsidRPr="00F47DC4">
        <w:rPr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21749)</w:t>
      </w:r>
      <w:r w:rsidR="00D138E7" w:rsidRPr="00D138E7">
        <w:rPr>
          <w:sz w:val="28"/>
          <w:szCs w:val="24"/>
        </w:rPr>
        <w:t>.</w:t>
      </w:r>
    </w:p>
    <w:p w14:paraId="7C46E22F" w14:textId="77777777" w:rsidR="005A666A" w:rsidRPr="00AD1FE1" w:rsidRDefault="005A666A" w:rsidP="00D138E7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Цены тендерных заявок потенциальных поставщиков должны быть выражены</w:t>
      </w:r>
      <w:r w:rsidR="008D63B2">
        <w:rPr>
          <w:sz w:val="28"/>
          <w:lang w:val="kk-KZ"/>
        </w:rPr>
        <w:t xml:space="preserve"> </w:t>
      </w:r>
      <w:r w:rsidRPr="00AD1FE1">
        <w:rPr>
          <w:sz w:val="28"/>
        </w:rPr>
        <w:t>в тенге.</w:t>
      </w:r>
    </w:p>
    <w:p w14:paraId="46601B29" w14:textId="77777777" w:rsidR="0094545E" w:rsidRPr="00AD1FE1" w:rsidRDefault="0094545E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</w:p>
    <w:p w14:paraId="6FFED7EC" w14:textId="77777777" w:rsidR="002816E1" w:rsidRPr="00AD1FE1" w:rsidRDefault="002816E1" w:rsidP="007F54A7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Порядок, форма, сроки внесения гарантийного обеспечения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1EAE6562" w14:textId="29089F71" w:rsidR="0094545E" w:rsidRPr="00AD1FE1" w:rsidRDefault="00F47DC4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Вместе с тендерной заявкой потенциальный поставщик вносит гарантийное обеспечение в размере одного процента от суммы, выделенной для закупа лекарственных средств, медицинских изделий или фармацевтических услуг</w:t>
      </w:r>
      <w:r w:rsidR="0094545E" w:rsidRPr="00AD1FE1">
        <w:rPr>
          <w:sz w:val="28"/>
          <w:szCs w:val="24"/>
        </w:rPr>
        <w:t>.</w:t>
      </w:r>
    </w:p>
    <w:p w14:paraId="237422C4" w14:textId="2262822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(далее </w:t>
      </w:r>
      <w:r w:rsidR="00F07BA3">
        <w:rPr>
          <w:sz w:val="28"/>
          <w:szCs w:val="24"/>
        </w:rPr>
        <w:t>–</w:t>
      </w:r>
      <w:r w:rsidRPr="00AD1FE1">
        <w:rPr>
          <w:sz w:val="28"/>
          <w:szCs w:val="24"/>
        </w:rPr>
        <w:t xml:space="preserve"> гарантийное обеспечение) представляется в виде:</w:t>
      </w:r>
    </w:p>
    <w:p w14:paraId="39667B97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1) </w:t>
      </w:r>
      <w:r w:rsidR="007808BD" w:rsidRPr="00AD1FE1">
        <w:rPr>
          <w:sz w:val="28"/>
          <w:szCs w:val="24"/>
        </w:rPr>
        <w:t>гарантийного денежного взноса, который вносится на банковский счет заказчика или организатора закупа либо на счет, предусмотренный Бюджетным кодексом Республики Казахстан для организаторов закупа, являющихся государственными органами и государственными учреждениями</w:t>
      </w:r>
      <w:r w:rsidRPr="00AD1FE1">
        <w:rPr>
          <w:sz w:val="28"/>
          <w:szCs w:val="24"/>
        </w:rPr>
        <w:t>;</w:t>
      </w:r>
    </w:p>
    <w:p w14:paraId="2BA02726" w14:textId="77777777" w:rsidR="0094545E" w:rsidRPr="00AD1FE1" w:rsidRDefault="0094545E" w:rsidP="00B012FC">
      <w:pPr>
        <w:ind w:firstLine="709"/>
        <w:jc w:val="both"/>
        <w:rPr>
          <w:color w:val="000000"/>
          <w:spacing w:val="2"/>
          <w:sz w:val="28"/>
          <w:szCs w:val="24"/>
          <w:shd w:val="clear" w:color="auto" w:fill="FFFFFF"/>
        </w:rPr>
      </w:pPr>
      <w:r w:rsidRPr="00AD1FE1">
        <w:rPr>
          <w:sz w:val="28"/>
          <w:szCs w:val="24"/>
        </w:rPr>
        <w:t xml:space="preserve">2) банковской гарантии согласно 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тендерной документации</w:t>
      </w:r>
      <w:r w:rsidRPr="00AD1FE1">
        <w:rPr>
          <w:color w:val="000000"/>
          <w:spacing w:val="2"/>
          <w:sz w:val="28"/>
          <w:szCs w:val="24"/>
          <w:shd w:val="clear" w:color="auto" w:fill="FFFFFF"/>
        </w:rPr>
        <w:t>.</w:t>
      </w:r>
    </w:p>
    <w:p w14:paraId="3A0AA7BC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соответствующий счет организатора тендера: </w:t>
      </w:r>
    </w:p>
    <w:p w14:paraId="45D1A359" w14:textId="77777777" w:rsidR="0094545E" w:rsidRPr="00AD1FE1" w:rsidRDefault="0094545E" w:rsidP="00B012FC">
      <w:pPr>
        <w:pStyle w:val="Iauiue"/>
        <w:widowControl/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 xml:space="preserve">ГКП на ПХВ «Алматинская многопрофильная клиническая больница», </w:t>
      </w:r>
      <w:r w:rsidRPr="00AD1FE1">
        <w:rPr>
          <w:b/>
          <w:sz w:val="28"/>
          <w:szCs w:val="24"/>
          <w:lang w:val="kk-KZ"/>
        </w:rPr>
        <w:t xml:space="preserve">Юридический адрес: Алматинская обл. Илийский  р-н,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      </w:t>
      </w:r>
    </w:p>
    <w:p w14:paraId="1674752F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Срок действия гарантийного обеспечения составляет не менее срока действия тендерной заявки.</w:t>
      </w:r>
    </w:p>
    <w:p w14:paraId="0CC05C7A" w14:textId="77777777" w:rsidR="007808BD" w:rsidRPr="00AD1FE1" w:rsidRDefault="007808BD" w:rsidP="00B012FC">
      <w:pPr>
        <w:pStyle w:val="af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</w:rPr>
      </w:pPr>
      <w:r w:rsidRPr="00AD1FE1">
        <w:rPr>
          <w:sz w:val="28"/>
        </w:rPr>
        <w:lastRenderedPageBreak/>
        <w:t>Гарантийное обеспечение возвращается потенциальному поставщику в течение пяти рабочих дней в случаях:</w:t>
      </w:r>
    </w:p>
    <w:p w14:paraId="4F48458F" w14:textId="77777777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отзыва тендерной заявки потенциальным поставщиком до истечения окончательного срока ее приема;</w:t>
      </w:r>
    </w:p>
    <w:p w14:paraId="22A14BE7" w14:textId="680658F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отклонения тендерной заявки по основанию несоответствия положениям тендерной документации;</w:t>
      </w:r>
    </w:p>
    <w:p w14:paraId="20E9A54D" w14:textId="76A72A45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признания победителем тендера другого потенциального поставщика;</w:t>
      </w:r>
    </w:p>
    <w:p w14:paraId="3E774048" w14:textId="406C602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4) прекращения процедур закупа без определения победителя тендера;</w:t>
      </w:r>
    </w:p>
    <w:p w14:paraId="0309386E" w14:textId="65ECEB38" w:rsidR="008D63B2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5) вступления в силу договора закупа и внесения победителем тендера гарантийного обеспечения исполнения договора закупа.</w:t>
      </w:r>
    </w:p>
    <w:p w14:paraId="13C688A3" w14:textId="77777777" w:rsidR="007808BD" w:rsidRPr="00AD1FE1" w:rsidRDefault="007808BD" w:rsidP="008D63B2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не возвращается потенциальному поставщику, если:</w:t>
      </w:r>
    </w:p>
    <w:p w14:paraId="5C7EB7ED" w14:textId="488BCADC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он отозвал или изменил тендерную заявку после истечения окончательного срока приема тендерных заявок;</w:t>
      </w:r>
    </w:p>
    <w:p w14:paraId="0462F484" w14:textId="1144888F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победитель уклонился от заключения договора закупа или договора на оказание фармацевтических услуг после признания победителем тендера;</w:t>
      </w:r>
    </w:p>
    <w:p w14:paraId="6C64DC54" w14:textId="60C90A9E" w:rsidR="008D63B2" w:rsidRPr="008D63B2" w:rsidRDefault="00F47DC4" w:rsidP="00FC68FF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он признан победителем и не внес либо несвоевременно внес гарантийное обеспечение договора закупа или договора на оказание фармацевтических услуг</w:t>
      </w:r>
    </w:p>
    <w:p w14:paraId="74656378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Потенциальный поставщик </w:t>
      </w:r>
      <w:r w:rsidR="005011FE" w:rsidRPr="00AD1FE1">
        <w:rPr>
          <w:sz w:val="28"/>
          <w:szCs w:val="24"/>
        </w:rPr>
        <w:t>представляет,</w:t>
      </w:r>
      <w:r w:rsidRPr="00AD1FE1">
        <w:rPr>
          <w:sz w:val="28"/>
          <w:szCs w:val="24"/>
        </w:rPr>
        <w:t xml:space="preserve"> как часть своей тендерной заявки оригинал документа, подтверждающего внесение гарантийного обеспечения тендерной заявки или оригинал банковской гарантии вместе с тендерной заявкой. Все тендерные заявки, не имеющие гарантийного обеспечения тендерной заявки, будут отклонены тендерной </w:t>
      </w:r>
      <w:r w:rsidR="005011FE" w:rsidRPr="00AD1FE1">
        <w:rPr>
          <w:sz w:val="28"/>
          <w:szCs w:val="24"/>
        </w:rPr>
        <w:t>комиссией как не отвечающие требованиям тендерной документации</w:t>
      </w:r>
      <w:r w:rsidRPr="00AD1FE1">
        <w:rPr>
          <w:sz w:val="28"/>
          <w:szCs w:val="24"/>
        </w:rPr>
        <w:t>.</w:t>
      </w:r>
    </w:p>
    <w:p w14:paraId="70A5F497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</w:p>
    <w:p w14:paraId="29A54AC1" w14:textId="77777777" w:rsidR="0094545E" w:rsidRPr="00AD1FE1" w:rsidRDefault="0094545E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Возможность и порядок отзыва тендерной заявки до истечения окончательного срока представления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531985E" w14:textId="77777777" w:rsidR="0094545E" w:rsidRPr="00AD1FE1" w:rsidRDefault="0094545E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</w:t>
      </w:r>
      <w:r w:rsidR="008D63B2" w:rsidRPr="008D63B2">
        <w:rPr>
          <w:rStyle w:val="s0"/>
          <w:sz w:val="28"/>
          <w:szCs w:val="24"/>
        </w:rPr>
        <w:t>Потенциальный поставщик при необходимости отзывает заявку в письменной форме до истечения окончательного срока ее приема</w:t>
      </w:r>
      <w:r w:rsidR="008D63B2">
        <w:rPr>
          <w:rStyle w:val="s0"/>
          <w:sz w:val="28"/>
          <w:szCs w:val="24"/>
        </w:rPr>
        <w:t xml:space="preserve">. </w:t>
      </w:r>
      <w:r w:rsidRPr="00AD1FE1">
        <w:rPr>
          <w:rStyle w:val="s0"/>
          <w:sz w:val="28"/>
          <w:szCs w:val="24"/>
        </w:rPr>
        <w:t>Уведомление потенциального поставщика об отзыве тендерной заявки должно быть направлено организатору тендера в письменной форме, но не позднее окончательного срока представления тендерных заявок.</w:t>
      </w:r>
    </w:p>
    <w:p w14:paraId="1AAF2837" w14:textId="77777777" w:rsidR="0094545E" w:rsidRPr="00AD1FE1" w:rsidRDefault="0094545E" w:rsidP="00B012FC">
      <w:pPr>
        <w:ind w:firstLine="708"/>
        <w:jc w:val="both"/>
        <w:rPr>
          <w:rStyle w:val="s0"/>
          <w:sz w:val="28"/>
          <w:szCs w:val="24"/>
        </w:rPr>
      </w:pPr>
      <w:bookmarkStart w:id="1" w:name="SUB4200"/>
      <w:bookmarkEnd w:id="1"/>
      <w:r w:rsidRPr="00AD1FE1">
        <w:rPr>
          <w:rStyle w:val="s0"/>
          <w:sz w:val="28"/>
          <w:szCs w:val="24"/>
        </w:rPr>
        <w:t>2) Не допускается внесение изменений в тендерные заявки после истечения срока представления тендерных заявок.</w:t>
      </w:r>
    </w:p>
    <w:p w14:paraId="4CA68632" w14:textId="77777777" w:rsidR="0094545E" w:rsidRPr="00AD1FE1" w:rsidRDefault="0094545E" w:rsidP="00B012FC">
      <w:pPr>
        <w:ind w:firstLine="400"/>
        <w:jc w:val="both"/>
        <w:rPr>
          <w:rStyle w:val="s0"/>
          <w:sz w:val="28"/>
          <w:szCs w:val="24"/>
        </w:rPr>
      </w:pPr>
    </w:p>
    <w:p w14:paraId="2B76F931" w14:textId="77777777" w:rsidR="0094545E" w:rsidRPr="00AD1FE1" w:rsidRDefault="005011FE" w:rsidP="005011FE">
      <w:pPr>
        <w:pStyle w:val="af6"/>
        <w:numPr>
          <w:ilvl w:val="0"/>
          <w:numId w:val="3"/>
        </w:numPr>
        <w:spacing w:after="0" w:line="240" w:lineRule="auto"/>
        <w:ind w:left="0" w:firstLine="709"/>
        <w:jc w:val="both"/>
        <w:rPr>
          <w:rStyle w:val="s0"/>
          <w:b/>
          <w:sz w:val="28"/>
          <w:szCs w:val="24"/>
        </w:rPr>
      </w:pPr>
      <w:r>
        <w:rPr>
          <w:rStyle w:val="s0"/>
          <w:b/>
          <w:sz w:val="28"/>
          <w:szCs w:val="24"/>
          <w:lang w:val="kk-KZ"/>
        </w:rPr>
        <w:t xml:space="preserve"> </w:t>
      </w:r>
      <w:r w:rsidR="0094545E" w:rsidRPr="00AD1FE1">
        <w:rPr>
          <w:rStyle w:val="s0"/>
          <w:b/>
          <w:sz w:val="28"/>
          <w:szCs w:val="24"/>
        </w:rPr>
        <w:t>Место и окончательный срок представления тендерных заявок и срок их действия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429C27" w14:textId="767609AC" w:rsidR="0094545E" w:rsidRPr="0016246A" w:rsidRDefault="00225FB8" w:rsidP="00F07BA3">
      <w:pPr>
        <w:pStyle w:val="Iauiue"/>
        <w:widowControl/>
        <w:numPr>
          <w:ilvl w:val="0"/>
          <w:numId w:val="28"/>
        </w:numPr>
        <w:jc w:val="both"/>
        <w:rPr>
          <w:b/>
          <w:sz w:val="28"/>
          <w:szCs w:val="24"/>
        </w:rPr>
      </w:pPr>
      <w:r w:rsidRPr="00AD1FE1">
        <w:rPr>
          <w:sz w:val="28"/>
          <w:szCs w:val="24"/>
        </w:rPr>
        <w:t xml:space="preserve">Тендерные </w:t>
      </w:r>
      <w:r w:rsidR="003C6CA6" w:rsidRPr="00AD1FE1">
        <w:rPr>
          <w:sz w:val="28"/>
          <w:szCs w:val="24"/>
        </w:rPr>
        <w:t xml:space="preserve">заявки </w:t>
      </w:r>
      <w:r w:rsidR="0094545E" w:rsidRPr="00AD1FE1">
        <w:rPr>
          <w:sz w:val="28"/>
          <w:szCs w:val="24"/>
        </w:rPr>
        <w:t>представл</w:t>
      </w:r>
      <w:r w:rsidR="003C6CA6" w:rsidRPr="00AD1FE1">
        <w:rPr>
          <w:sz w:val="28"/>
          <w:szCs w:val="24"/>
        </w:rPr>
        <w:t xml:space="preserve">яются (направляются) организатору </w:t>
      </w:r>
      <w:r w:rsidR="005011FE">
        <w:rPr>
          <w:sz w:val="28"/>
          <w:szCs w:val="24"/>
        </w:rPr>
        <w:t xml:space="preserve">тендера, </w:t>
      </w:r>
      <w:r w:rsidR="0094545E" w:rsidRPr="00AD1FE1">
        <w:rPr>
          <w:sz w:val="28"/>
          <w:szCs w:val="24"/>
        </w:rPr>
        <w:t>ГКП на ПХВ «Алматинская многопрофильная клиническая больница», г. Алматы, ул. Демченко, 83 Б, отдел государственных закупок</w:t>
      </w:r>
      <w:r w:rsidR="0094545E" w:rsidRPr="00AD1FE1">
        <w:rPr>
          <w:bCs/>
          <w:sz w:val="28"/>
          <w:szCs w:val="24"/>
        </w:rPr>
        <w:t xml:space="preserve">. </w:t>
      </w:r>
      <w:r w:rsidR="0094545E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8D63B2">
        <w:rPr>
          <w:b/>
          <w:sz w:val="28"/>
          <w:szCs w:val="24"/>
        </w:rPr>
        <w:t>10</w:t>
      </w:r>
      <w:r w:rsidR="0094545E" w:rsidRPr="00AD1FE1">
        <w:rPr>
          <w:b/>
          <w:sz w:val="28"/>
          <w:szCs w:val="24"/>
        </w:rPr>
        <w:t xml:space="preserve"> часов 00 минут </w:t>
      </w:r>
      <w:r w:rsidR="002E3742">
        <w:rPr>
          <w:b/>
          <w:sz w:val="28"/>
          <w:szCs w:val="24"/>
          <w:lang w:val="kk-KZ"/>
        </w:rPr>
        <w:t>17</w:t>
      </w:r>
      <w:r w:rsidR="0016246A" w:rsidRPr="0016246A">
        <w:rPr>
          <w:b/>
          <w:sz w:val="28"/>
          <w:szCs w:val="24"/>
        </w:rPr>
        <w:t xml:space="preserve"> января 2025</w:t>
      </w:r>
      <w:r w:rsidR="0016246A">
        <w:rPr>
          <w:b/>
          <w:sz w:val="28"/>
          <w:szCs w:val="24"/>
        </w:rPr>
        <w:t xml:space="preserve"> год</w:t>
      </w:r>
      <w:r w:rsidR="0094545E" w:rsidRPr="00AD1FE1">
        <w:rPr>
          <w:b/>
          <w:sz w:val="28"/>
          <w:szCs w:val="24"/>
        </w:rPr>
        <w:t>.</w:t>
      </w:r>
      <w:r w:rsidR="0094545E" w:rsidRPr="0016246A">
        <w:rPr>
          <w:b/>
          <w:sz w:val="28"/>
          <w:szCs w:val="24"/>
        </w:rPr>
        <w:t xml:space="preserve">  </w:t>
      </w:r>
    </w:p>
    <w:p w14:paraId="2C6D455B" w14:textId="77777777" w:rsidR="0094545E" w:rsidRPr="00AD1FE1" w:rsidRDefault="0094545E" w:rsidP="00B012FC">
      <w:pPr>
        <w:pStyle w:val="af3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lastRenderedPageBreak/>
        <w:t>Все тендерные заявки, полученные секретарем тендерной комиссии после истечения окончательного срока представления тендерных заявок, не вскрываются и возвращаются потенциальным поставщикам.</w:t>
      </w:r>
    </w:p>
    <w:p w14:paraId="770A8EF2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тендере.</w:t>
      </w:r>
    </w:p>
    <w:p w14:paraId="6B1AC06A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тендере, предусмотренными настоящей тендерной документацией.</w:t>
      </w:r>
    </w:p>
    <w:p w14:paraId="7C548EED" w14:textId="77777777" w:rsidR="0094545E" w:rsidRPr="00AD1FE1" w:rsidRDefault="0094545E" w:rsidP="00B012FC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4"/>
          <w:lang w:val="kk-KZ"/>
        </w:rPr>
      </w:pPr>
      <w:bookmarkStart w:id="2" w:name="SUB3700"/>
      <w:bookmarkStart w:id="3" w:name="SUB3800"/>
      <w:bookmarkEnd w:id="2"/>
      <w:bookmarkEnd w:id="3"/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="00ED2FCB"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отклоняется.</w:t>
      </w:r>
    </w:p>
    <w:p w14:paraId="52FC14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  <w:lang w:val="kk-KZ"/>
        </w:rPr>
      </w:pPr>
    </w:p>
    <w:p w14:paraId="2B985896" w14:textId="77777777" w:rsidR="005555F2" w:rsidRPr="00AD1FE1" w:rsidRDefault="00791FA3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Ф</w:t>
      </w:r>
      <w:proofErr w:type="spellStart"/>
      <w:r w:rsidRPr="00AD1FE1">
        <w:rPr>
          <w:rStyle w:val="s0"/>
          <w:b/>
          <w:sz w:val="28"/>
          <w:szCs w:val="24"/>
        </w:rPr>
        <w:t>ормы</w:t>
      </w:r>
      <w:proofErr w:type="spellEnd"/>
      <w:r w:rsidRPr="00AD1FE1">
        <w:rPr>
          <w:rStyle w:val="s0"/>
          <w:b/>
          <w:sz w:val="28"/>
          <w:szCs w:val="24"/>
        </w:rPr>
        <w:t xml:space="preserve"> обращения потенциальных поставщиков за разъяснениями по содержанию тендерной документации при необходимости порядка проведения встречи с ними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8B2D64" w14:textId="1C42F274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Потенциальный поставщик вправе запросить у организатора тендера разъяснения тендерной документации, но </w:t>
      </w:r>
      <w:r w:rsidR="009D7597">
        <w:rPr>
          <w:rStyle w:val="s0"/>
          <w:sz w:val="28"/>
          <w:szCs w:val="24"/>
        </w:rPr>
        <w:t>н</w:t>
      </w:r>
      <w:r w:rsidR="009D7597" w:rsidRPr="009D7597">
        <w:rPr>
          <w:rStyle w:val="s0"/>
          <w:sz w:val="28"/>
          <w:szCs w:val="24"/>
        </w:rPr>
        <w:t>е позднее чем за 10 (десять) календарных дней до истечения окончательного срока приема тендерных заявок при необходимости потенциальный поставщик обращается к заказчику, организатору закупа за разъяснениями по тендерной документации, на которые заказчик или организатор закупа не позднее 3 (трех) рабочих дней со дня получения запроса дают разъяснение, направляемое всем потенциальным поставщикам, получившим тендерную документацию, на дату поступления запроса без указания автора запроса</w:t>
      </w:r>
      <w:r w:rsidRPr="00AD1FE1">
        <w:rPr>
          <w:rStyle w:val="s0"/>
          <w:sz w:val="28"/>
          <w:szCs w:val="24"/>
        </w:rPr>
        <w:t>.</w:t>
      </w:r>
    </w:p>
    <w:p w14:paraId="0C58FFF7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bookmarkStart w:id="4" w:name="SUB3200"/>
      <w:bookmarkEnd w:id="4"/>
      <w:r w:rsidRPr="00AD1FE1">
        <w:rPr>
          <w:rStyle w:val="s0"/>
          <w:sz w:val="28"/>
          <w:szCs w:val="24"/>
        </w:rPr>
        <w:t xml:space="preserve">2) </w:t>
      </w:r>
      <w:r w:rsidR="005011FE">
        <w:rPr>
          <w:sz w:val="28"/>
          <w:szCs w:val="24"/>
        </w:rPr>
        <w:t xml:space="preserve">В </w:t>
      </w:r>
      <w:r w:rsidRPr="00AD1FE1">
        <w:rPr>
          <w:sz w:val="28"/>
          <w:szCs w:val="24"/>
        </w:rPr>
        <w:t>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не менее пяти календарных дней.</w:t>
      </w:r>
    </w:p>
    <w:p w14:paraId="4D6067C5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3) Заказчик при необходимости может провести встречу с потенциальными поставщиками для разъяснения условий тендера в отделе государственных закупок, о чем составляется протокол, включающий сведения о ходе и содержании встречи, который направляется всем потенциальным поставщикам, представившим тендерные заявки или получившим тендерную документацию.</w:t>
      </w:r>
    </w:p>
    <w:p w14:paraId="0679BD86" w14:textId="77777777" w:rsidR="005555F2" w:rsidRPr="00AD1FE1" w:rsidRDefault="005555F2" w:rsidP="00B012FC">
      <w:pPr>
        <w:ind w:firstLine="400"/>
        <w:jc w:val="both"/>
        <w:rPr>
          <w:sz w:val="28"/>
          <w:szCs w:val="24"/>
        </w:rPr>
      </w:pPr>
    </w:p>
    <w:p w14:paraId="07685FB3" w14:textId="2791D37C" w:rsidR="005555F2" w:rsidRPr="009D7597" w:rsidRDefault="009D7597" w:rsidP="005011FE">
      <w:pPr>
        <w:pStyle w:val="af6"/>
        <w:numPr>
          <w:ilvl w:val="0"/>
          <w:numId w:val="3"/>
        </w:numPr>
        <w:spacing w:after="0" w:line="240" w:lineRule="auto"/>
        <w:ind w:left="142" w:firstLine="567"/>
        <w:jc w:val="both"/>
        <w:rPr>
          <w:b/>
          <w:bCs/>
          <w:lang w:eastAsia="ru-RU"/>
        </w:rPr>
      </w:pPr>
      <w:r>
        <w:rPr>
          <w:rFonts w:ascii="Times New Roman" w:hAnsi="Times New Roman"/>
          <w:b/>
          <w:bCs/>
          <w:szCs w:val="24"/>
          <w:lang w:eastAsia="ru-RU"/>
        </w:rPr>
        <w:t>М</w:t>
      </w:r>
      <w:r w:rsidRPr="009D7597">
        <w:rPr>
          <w:rFonts w:ascii="Times New Roman" w:hAnsi="Times New Roman"/>
          <w:b/>
          <w:bCs/>
          <w:szCs w:val="24"/>
          <w:lang w:eastAsia="ru-RU"/>
        </w:rPr>
        <w:t>есто и окончательный срок приема тендерных заявок и срок их действия</w:t>
      </w:r>
      <w:r w:rsidR="007F54A7" w:rsidRPr="009D7597">
        <w:rPr>
          <w:b/>
          <w:bCs/>
          <w:lang w:eastAsia="ru-RU"/>
        </w:rPr>
        <w:t>:</w:t>
      </w:r>
    </w:p>
    <w:p w14:paraId="4A2C1B56" w14:textId="541E2CDD" w:rsidR="005555F2" w:rsidRPr="00AD1FE1" w:rsidRDefault="00225FB8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lastRenderedPageBreak/>
        <w:t xml:space="preserve">1) Тендерные заявки представляются (направляются) </w:t>
      </w:r>
      <w:r w:rsidR="005555F2" w:rsidRPr="00AD1FE1">
        <w:rPr>
          <w:sz w:val="28"/>
          <w:szCs w:val="24"/>
        </w:rPr>
        <w:t>организатору</w:t>
      </w:r>
      <w:r w:rsidRPr="00AD1FE1">
        <w:rPr>
          <w:sz w:val="28"/>
          <w:szCs w:val="24"/>
        </w:rPr>
        <w:t xml:space="preserve"> </w:t>
      </w:r>
      <w:r w:rsidR="005011FE">
        <w:rPr>
          <w:sz w:val="28"/>
          <w:szCs w:val="24"/>
        </w:rPr>
        <w:t xml:space="preserve">тендера, </w:t>
      </w:r>
      <w:r w:rsidR="005555F2" w:rsidRPr="00AD1FE1">
        <w:rPr>
          <w:sz w:val="28"/>
          <w:szCs w:val="24"/>
        </w:rPr>
        <w:t>ГКП на ПХВ «Алматинская многопрофильная клиническая больница», г. Алматы, ул. Демченко, 83 Б, отдел государственных закупок</w:t>
      </w:r>
      <w:r w:rsidR="005555F2" w:rsidRPr="00AD1FE1">
        <w:rPr>
          <w:bCs/>
          <w:sz w:val="28"/>
          <w:szCs w:val="24"/>
        </w:rPr>
        <w:t xml:space="preserve">. </w:t>
      </w:r>
      <w:r w:rsidR="005555F2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5555F2" w:rsidRPr="00AD1FE1">
        <w:rPr>
          <w:b/>
          <w:sz w:val="28"/>
          <w:szCs w:val="24"/>
        </w:rPr>
        <w:t xml:space="preserve">10 часов 00 минут </w:t>
      </w:r>
      <w:r w:rsidR="002E3742">
        <w:rPr>
          <w:b/>
          <w:sz w:val="28"/>
          <w:szCs w:val="24"/>
          <w:lang w:val="kk-KZ"/>
        </w:rPr>
        <w:t>17</w:t>
      </w:r>
      <w:r w:rsidR="0016246A" w:rsidRPr="0016246A">
        <w:rPr>
          <w:b/>
          <w:sz w:val="28"/>
          <w:szCs w:val="24"/>
        </w:rPr>
        <w:t xml:space="preserve"> января 2025</w:t>
      </w:r>
      <w:r w:rsidR="0016246A">
        <w:rPr>
          <w:b/>
          <w:sz w:val="28"/>
          <w:szCs w:val="24"/>
        </w:rPr>
        <w:t xml:space="preserve"> года</w:t>
      </w:r>
      <w:r w:rsidR="005555F2" w:rsidRPr="00AD1FE1">
        <w:rPr>
          <w:b/>
          <w:sz w:val="28"/>
          <w:szCs w:val="24"/>
        </w:rPr>
        <w:t>.</w:t>
      </w:r>
      <w:r w:rsidR="005555F2" w:rsidRPr="00AD1FE1">
        <w:rPr>
          <w:color w:val="FF0000"/>
          <w:sz w:val="28"/>
          <w:szCs w:val="24"/>
        </w:rPr>
        <w:t xml:space="preserve">  </w:t>
      </w:r>
    </w:p>
    <w:p w14:paraId="19218CC2" w14:textId="1B3E4F85" w:rsidR="005555F2" w:rsidRPr="00AD1FE1" w:rsidRDefault="005555F2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2) Все тендерные заявки, полученные организатором тендера (его ответственным лицом) после истечения окончательного срока представления тендерных заявок, отклоняются, не </w:t>
      </w:r>
      <w:r w:rsidR="00856A9A" w:rsidRPr="00AD1FE1">
        <w:rPr>
          <w:sz w:val="28"/>
          <w:szCs w:val="24"/>
        </w:rPr>
        <w:t xml:space="preserve">вскрываются </w:t>
      </w:r>
      <w:proofErr w:type="gramStart"/>
      <w:r w:rsidR="00856A9A" w:rsidRPr="00AD1FE1">
        <w:rPr>
          <w:sz w:val="28"/>
          <w:szCs w:val="24"/>
        </w:rPr>
        <w:t>и</w:t>
      </w:r>
      <w:r w:rsidRPr="00AD1FE1">
        <w:rPr>
          <w:sz w:val="28"/>
          <w:szCs w:val="24"/>
        </w:rPr>
        <w:t xml:space="preserve">  возвращаются</w:t>
      </w:r>
      <w:proofErr w:type="gramEnd"/>
      <w:r w:rsidRPr="00AD1FE1">
        <w:rPr>
          <w:sz w:val="28"/>
          <w:szCs w:val="24"/>
        </w:rPr>
        <w:t xml:space="preserve">  представившим  их  потенциальным  поставщикам. </w:t>
      </w:r>
    </w:p>
    <w:p w14:paraId="3721B223" w14:textId="4E28C074" w:rsidR="005555F2" w:rsidRPr="00AD1FE1" w:rsidRDefault="005555F2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3) Тендерная комиссия вскрывает конверты с тендерными заявками в присутствии всех прибы</w:t>
      </w:r>
      <w:r w:rsidR="00225FB8" w:rsidRPr="00AD1FE1">
        <w:rPr>
          <w:szCs w:val="24"/>
        </w:rPr>
        <w:t xml:space="preserve">вших потенциальных поставщиков или их </w:t>
      </w:r>
      <w:r w:rsidRPr="00AD1FE1">
        <w:rPr>
          <w:szCs w:val="24"/>
        </w:rPr>
        <w:t>уполномоченны</w:t>
      </w:r>
      <w:r w:rsidR="005011FE">
        <w:rPr>
          <w:szCs w:val="24"/>
        </w:rPr>
        <w:t xml:space="preserve">х представителей </w:t>
      </w:r>
      <w:r w:rsidR="002E3742">
        <w:rPr>
          <w:b/>
          <w:szCs w:val="24"/>
          <w:lang w:val="kk-KZ"/>
        </w:rPr>
        <w:t>17</w:t>
      </w:r>
      <w:r w:rsidR="0016246A" w:rsidRPr="0016246A">
        <w:rPr>
          <w:b/>
          <w:szCs w:val="24"/>
        </w:rPr>
        <w:t xml:space="preserve"> января 2025</w:t>
      </w:r>
      <w:r w:rsidR="0016246A">
        <w:rPr>
          <w:b/>
          <w:szCs w:val="24"/>
        </w:rPr>
        <w:t xml:space="preserve"> года в</w:t>
      </w:r>
      <w:r w:rsidRPr="00AD1FE1">
        <w:rPr>
          <w:b/>
          <w:szCs w:val="24"/>
        </w:rPr>
        <w:t xml:space="preserve"> </w:t>
      </w:r>
      <w:r w:rsidR="008D63B2">
        <w:rPr>
          <w:b/>
          <w:szCs w:val="24"/>
        </w:rPr>
        <w:t>11</w:t>
      </w:r>
      <w:r w:rsidRPr="00AD1FE1">
        <w:rPr>
          <w:b/>
          <w:szCs w:val="24"/>
        </w:rPr>
        <w:t xml:space="preserve"> часов </w:t>
      </w:r>
      <w:r w:rsidR="000943AB">
        <w:rPr>
          <w:b/>
          <w:szCs w:val="24"/>
        </w:rPr>
        <w:t>00</w:t>
      </w:r>
      <w:r w:rsidRPr="00AD1FE1">
        <w:rPr>
          <w:b/>
          <w:szCs w:val="24"/>
        </w:rPr>
        <w:t xml:space="preserve"> минут </w:t>
      </w:r>
      <w:r w:rsidRPr="00AD1FE1">
        <w:rPr>
          <w:szCs w:val="24"/>
        </w:rPr>
        <w:t>по адресу: г. Алматы, ул. Демченко, 83 Б, отдел государственных закупок</w:t>
      </w:r>
      <w:r w:rsidR="00284AB4" w:rsidRPr="00AD1FE1">
        <w:rPr>
          <w:szCs w:val="24"/>
          <w:lang w:val="kk-KZ"/>
        </w:rPr>
        <w:t xml:space="preserve"> </w:t>
      </w:r>
      <w:r w:rsidR="00284AB4" w:rsidRPr="00AD1FE1">
        <w:rPr>
          <w:szCs w:val="24"/>
        </w:rPr>
        <w:t>с применением аудио- и видеофиксации</w:t>
      </w:r>
      <w:r w:rsidRPr="00AD1FE1">
        <w:rPr>
          <w:szCs w:val="24"/>
        </w:rPr>
        <w:t xml:space="preserve">. </w:t>
      </w:r>
    </w:p>
    <w:p w14:paraId="22BBC361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zCs w:val="24"/>
        </w:rPr>
        <w:t xml:space="preserve">4) </w:t>
      </w:r>
      <w:r w:rsidRPr="00AD1FE1">
        <w:rPr>
          <w:snapToGrid w:val="0"/>
          <w:szCs w:val="24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14:paraId="184331D7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napToGrid w:val="0"/>
          <w:szCs w:val="24"/>
        </w:rPr>
        <w:t>5)</w:t>
      </w:r>
      <w:r w:rsidRPr="00AD1FE1">
        <w:rPr>
          <w:szCs w:val="24"/>
        </w:rPr>
        <w:t xml:space="preserve"> </w:t>
      </w:r>
      <w:r w:rsidRPr="00AD1FE1">
        <w:rPr>
          <w:snapToGrid w:val="0"/>
          <w:szCs w:val="24"/>
        </w:rPr>
        <w:t xml:space="preserve">По процедуре вскрытия конвертов с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ными заявками секретарем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ной комиссии составляется протокол вскрытия, который подписывается председателем </w:t>
      </w:r>
      <w:proofErr w:type="gramStart"/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</w:t>
      </w:r>
      <w:proofErr w:type="gramEnd"/>
      <w:r w:rsidRPr="00AD1FE1">
        <w:rPr>
          <w:snapToGrid w:val="0"/>
          <w:szCs w:val="24"/>
        </w:rPr>
        <w:t xml:space="preserve">,  его  заместителем,  членами  и  секретарем 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комиссии.</w:t>
      </w:r>
    </w:p>
    <w:p w14:paraId="64DBB129" w14:textId="49AE3F24" w:rsidR="0013418D" w:rsidRDefault="005555F2" w:rsidP="00B012FC">
      <w:pPr>
        <w:pStyle w:val="Iauiue"/>
        <w:widowControl/>
        <w:ind w:firstLine="567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  6) Тендерные заявки должны быть представлены в соответствии с требованиями </w:t>
      </w:r>
      <w:r w:rsidR="009D7597" w:rsidRPr="00AD1FE1">
        <w:rPr>
          <w:sz w:val="28"/>
          <w:szCs w:val="24"/>
        </w:rPr>
        <w:t>Правил и настоящей</w:t>
      </w:r>
      <w:r w:rsidRPr="00AD1FE1">
        <w:rPr>
          <w:sz w:val="28"/>
          <w:szCs w:val="24"/>
        </w:rPr>
        <w:t xml:space="preserve"> Тендерной документации</w:t>
      </w:r>
      <w:r w:rsidR="009D7597">
        <w:rPr>
          <w:sz w:val="28"/>
          <w:szCs w:val="24"/>
        </w:rPr>
        <w:t>.</w:t>
      </w:r>
    </w:p>
    <w:p w14:paraId="4493B6DE" w14:textId="3E9C4CEB" w:rsidR="009D7597" w:rsidRPr="00AD1FE1" w:rsidRDefault="009D7597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  <w:r>
        <w:rPr>
          <w:rStyle w:val="s0"/>
          <w:sz w:val="28"/>
          <w:szCs w:val="24"/>
        </w:rPr>
        <w:t xml:space="preserve">7) </w:t>
      </w:r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</w:t>
      </w:r>
    </w:p>
    <w:p w14:paraId="5B286A9A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388E87B0" w14:textId="77777777" w:rsidR="0013418D" w:rsidRPr="00AD1FE1" w:rsidRDefault="005555F2" w:rsidP="00B012FC">
      <w:pPr>
        <w:pStyle w:val="Iauiue"/>
        <w:widowControl/>
        <w:numPr>
          <w:ilvl w:val="0"/>
          <w:numId w:val="3"/>
        </w:numPr>
        <w:jc w:val="both"/>
        <w:rPr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Процедура рассмотрения тендерных заявок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EF83A70" w14:textId="77777777" w:rsidR="005A666A" w:rsidRPr="00AD1FE1" w:rsidRDefault="005A666A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Тендерная комиссия осуществляет оценку и сопоставление тендерных заявок.</w:t>
      </w:r>
    </w:p>
    <w:p w14:paraId="23E6A9D0" w14:textId="77777777" w:rsidR="005A666A" w:rsidRPr="00AD1FE1" w:rsidRDefault="00284AB4" w:rsidP="005011FE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color w:val="000000" w:themeColor="text1"/>
          <w:sz w:val="28"/>
          <w:szCs w:val="24"/>
        </w:rPr>
        <w:t>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информацию, размещенную на интернет-ресурсе уполномоченного органа, осуществляющего контроль за проведением процедур банкротства либо ликвидации</w:t>
      </w:r>
      <w:r w:rsidR="005A666A" w:rsidRPr="00AD1FE1">
        <w:rPr>
          <w:sz w:val="28"/>
          <w:szCs w:val="24"/>
        </w:rPr>
        <w:t>.</w:t>
      </w:r>
    </w:p>
    <w:p w14:paraId="630D6335" w14:textId="77777777" w:rsidR="005A666A" w:rsidRPr="00AD1FE1" w:rsidRDefault="003D3546" w:rsidP="00B012FC">
      <w:pPr>
        <w:jc w:val="both"/>
        <w:rPr>
          <w:rStyle w:val="s0"/>
          <w:color w:val="000000" w:themeColor="text1"/>
          <w:sz w:val="28"/>
          <w:szCs w:val="24"/>
        </w:rPr>
      </w:pPr>
      <w:bookmarkStart w:id="5" w:name="SUB5600"/>
      <w:bookmarkStart w:id="6" w:name="SUB5700"/>
      <w:bookmarkEnd w:id="5"/>
      <w:bookmarkEnd w:id="6"/>
      <w:r w:rsidRPr="00AD1FE1">
        <w:rPr>
          <w:rStyle w:val="s0"/>
          <w:color w:val="000000" w:themeColor="text1"/>
          <w:sz w:val="28"/>
          <w:szCs w:val="24"/>
        </w:rPr>
        <w:t xml:space="preserve">       </w:t>
      </w:r>
      <w:r w:rsidR="001A0539" w:rsidRPr="00AD1FE1">
        <w:rPr>
          <w:rStyle w:val="s0"/>
          <w:color w:val="000000" w:themeColor="text1"/>
          <w:sz w:val="28"/>
          <w:szCs w:val="24"/>
        </w:rPr>
        <w:tab/>
      </w:r>
      <w:r w:rsidR="005A666A" w:rsidRPr="00AD1FE1">
        <w:rPr>
          <w:rStyle w:val="s0"/>
          <w:color w:val="000000" w:themeColor="text1"/>
          <w:sz w:val="28"/>
          <w:szCs w:val="24"/>
        </w:rPr>
        <w:t>Тендерная комиссия отклоняет тендерную заявку в целом или по лоту в случае:</w:t>
      </w:r>
    </w:p>
    <w:p w14:paraId="60558B09" w14:textId="1CAFE17B" w:rsidR="009D7597" w:rsidRPr="009D7597" w:rsidRDefault="009D7597" w:rsidP="00F07BA3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непредставления гарантийного обеспечения тендерной заявки в соответствии с условиями настоящих Правил;</w:t>
      </w:r>
    </w:p>
    <w:p w14:paraId="4CC3B601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      2) непредставления копии устава или выписки о составе учредителей, участников или выписки из реестра держателей акций, или копии учредительного договора в случаях, предусмотренных настоящими Правилами;</w:t>
      </w:r>
    </w:p>
    <w:p w14:paraId="0B2A271F" w14:textId="5EF76299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3) непредставления копии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(для физического лица, осуществляющего предпринимательскую деятельность);</w:t>
      </w:r>
    </w:p>
    <w:p w14:paraId="6B2B932C" w14:textId="70DB8EAC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4) непредставления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6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сведения о которых подтверждаются в информационных системах государственных органов, либо непредставления нотариально удостоверенных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7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при отсутствии сведений в информационных системах государственных органов;</w:t>
      </w:r>
    </w:p>
    <w:p w14:paraId="01B9E0B2" w14:textId="1DA6EFA6" w:rsidR="009D7597" w:rsidRPr="009D7597" w:rsidRDefault="004009A9" w:rsidP="004009A9">
      <w:pPr>
        <w:pStyle w:val="af3"/>
        <w:shd w:val="clear" w:color="auto" w:fill="FFFFFF"/>
        <w:spacing w:before="0" w:beforeAutospacing="0" w:after="0" w:afterAutospacing="0" w:line="285" w:lineRule="atLeast"/>
        <w:ind w:firstLine="525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>
        <w:rPr>
          <w:rStyle w:val="s0"/>
          <w:color w:val="000000" w:themeColor="text1"/>
          <w:sz w:val="28"/>
          <w:szCs w:val="24"/>
        </w:rPr>
        <w:t xml:space="preserve">5)  </w:t>
      </w:r>
      <w:r w:rsidR="009D7597" w:rsidRPr="009D7597">
        <w:rPr>
          <w:rStyle w:val="s0"/>
          <w:color w:val="000000" w:themeColor="text1"/>
          <w:sz w:val="28"/>
          <w:szCs w:val="24"/>
        </w:rPr>
        <w:t>наличия в сведениях соответствующего органа государственных доходов информации о задолженности в бюджет, задолженности по обязательным 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отраженных в общей сумме задолженности);</w:t>
      </w:r>
    </w:p>
    <w:p w14:paraId="52EDBABE" w14:textId="62788037" w:rsidR="009D7597" w:rsidRPr="009D7597" w:rsidRDefault="004009A9" w:rsidP="004009A9">
      <w:pPr>
        <w:pStyle w:val="af3"/>
        <w:shd w:val="clear" w:color="auto" w:fill="FFFFFF"/>
        <w:spacing w:before="0" w:beforeAutospacing="0" w:after="0" w:afterAutospacing="0" w:line="285" w:lineRule="atLeast"/>
        <w:ind w:firstLine="567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>
        <w:rPr>
          <w:rStyle w:val="s0"/>
          <w:color w:val="000000" w:themeColor="text1"/>
          <w:sz w:val="28"/>
          <w:szCs w:val="24"/>
        </w:rPr>
        <w:t xml:space="preserve">6) </w:t>
      </w:r>
      <w:r w:rsidR="009D7597" w:rsidRPr="009D7597">
        <w:rPr>
          <w:rStyle w:val="s0"/>
          <w:color w:val="000000" w:themeColor="text1"/>
          <w:sz w:val="28"/>
          <w:szCs w:val="24"/>
        </w:rPr>
        <w:t>непредставления технической спецификации в соответствии с условиями, предусмотренными настоящими Правилами;</w:t>
      </w:r>
    </w:p>
    <w:p w14:paraId="05220011" w14:textId="28446236" w:rsidR="009D7597" w:rsidRPr="009D7597" w:rsidRDefault="004009A9" w:rsidP="004009A9">
      <w:pPr>
        <w:pStyle w:val="af3"/>
        <w:shd w:val="clear" w:color="auto" w:fill="FFFFFF"/>
        <w:spacing w:before="0" w:beforeAutospacing="0" w:after="0" w:afterAutospacing="0" w:line="285" w:lineRule="atLeast"/>
        <w:ind w:firstLine="567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>
        <w:rPr>
          <w:rStyle w:val="s0"/>
          <w:color w:val="000000" w:themeColor="text1"/>
          <w:sz w:val="28"/>
          <w:szCs w:val="24"/>
        </w:rPr>
        <w:t xml:space="preserve">7) </w:t>
      </w:r>
      <w:r w:rsidR="009D7597" w:rsidRPr="009D7597">
        <w:rPr>
          <w:rStyle w:val="s0"/>
          <w:color w:val="000000" w:themeColor="text1"/>
          <w:sz w:val="28"/>
          <w:szCs w:val="24"/>
        </w:rPr>
        <w:t>представления потенциальным поставщиком технической спецификации, не соответствующей условиям тендерной документации и настоящих Правил;</w:t>
      </w:r>
    </w:p>
    <w:p w14:paraId="04694C05" w14:textId="3C2F3DEF" w:rsidR="009D7597" w:rsidRPr="009D7597" w:rsidRDefault="009D7597" w:rsidP="004009A9">
      <w:pPr>
        <w:pStyle w:val="af3"/>
        <w:numPr>
          <w:ilvl w:val="0"/>
          <w:numId w:val="36"/>
        </w:numPr>
        <w:shd w:val="clear" w:color="auto" w:fill="FFFFFF"/>
        <w:spacing w:before="0" w:beforeAutospacing="0" w:after="0" w:afterAutospacing="0" w:line="285" w:lineRule="atLeast"/>
        <w:ind w:left="0" w:firstLine="567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установления факта представления недостоверной информации по условиям, предусмотренным настоящими Правилами к лекарственным средствам и (или) медицинским изделиям и услугам, приобретаемым в рамках настоящих Правил;</w:t>
      </w:r>
    </w:p>
    <w:p w14:paraId="56960600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9) причастности к процедуре банкротства либо ликвидации;</w:t>
      </w:r>
    </w:p>
    <w:p w14:paraId="547111F4" w14:textId="65B19B02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10) непредставления документов, подтверждающих соответствие предлагаемых лекарственных средств и (или) медицинских изделий, фармацевтических услуг пункту 11 настоящих Правил;</w:t>
      </w:r>
    </w:p>
    <w:p w14:paraId="10CAA352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      11) 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досье;</w:t>
      </w:r>
    </w:p>
    <w:p w14:paraId="48E846EC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12) несоответствия условиям пункта 10 настоящих Правил;</w:t>
      </w:r>
    </w:p>
    <w:p w14:paraId="11F5A62D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13) установленных пунктами 15, 21 настоящих Правил;</w:t>
      </w:r>
    </w:p>
    <w:p w14:paraId="17F4C90B" w14:textId="4F82BDA1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9D7597">
        <w:rPr>
          <w:rStyle w:val="s0"/>
          <w:color w:val="000000" w:themeColor="text1"/>
          <w:sz w:val="28"/>
          <w:szCs w:val="24"/>
        </w:rPr>
        <w:t>14) если тендерная заявка имеет более короткий срок действия, чем указано в условиях тендерной документации;</w:t>
      </w:r>
    </w:p>
    <w:p w14:paraId="24D1636B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15) непредставления ценового предложения либо представления ценового предложения не по форме, согласно </w:t>
      </w:r>
      <w:hyperlink r:id="rId18" w:anchor="z1433" w:history="1">
        <w:r w:rsidRPr="009D7597">
          <w:rPr>
            <w:rStyle w:val="s0"/>
            <w:color w:val="000000" w:themeColor="text1"/>
            <w:sz w:val="28"/>
            <w:szCs w:val="24"/>
          </w:rPr>
          <w:t>приложению 2</w:t>
        </w:r>
      </w:hyperlink>
      <w:r w:rsidRPr="009D7597">
        <w:rPr>
          <w:rStyle w:val="s0"/>
          <w:color w:val="000000" w:themeColor="text1"/>
          <w:sz w:val="28"/>
          <w:szCs w:val="24"/>
        </w:rPr>
        <w:t> к настоящим Правилам;</w:t>
      </w:r>
    </w:p>
    <w:p w14:paraId="0FDFD119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16) представления потенциальным поставщиком цены на лекарственное средство и (или) медицинское изделие, превышающей цену, выделенную для закупа по соответствующему лоту, и (или) предельную цену на международное непатентованное наименование и предельную цену на торговое наименование;</w:t>
      </w:r>
    </w:p>
    <w:p w14:paraId="18655BAA" w14:textId="50EC044A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 xml:space="preserve">     17) представления тендерной заявки в </w:t>
      </w:r>
      <w:proofErr w:type="spellStart"/>
      <w:r w:rsidRPr="009D7597">
        <w:rPr>
          <w:rStyle w:val="s0"/>
          <w:color w:val="000000" w:themeColor="text1"/>
          <w:sz w:val="28"/>
          <w:szCs w:val="24"/>
        </w:rPr>
        <w:t>непрошитом</w:t>
      </w:r>
      <w:proofErr w:type="spellEnd"/>
      <w:r w:rsidRPr="009D7597">
        <w:rPr>
          <w:rStyle w:val="s0"/>
          <w:color w:val="000000" w:themeColor="text1"/>
          <w:sz w:val="28"/>
          <w:szCs w:val="24"/>
        </w:rPr>
        <w:t xml:space="preserve"> виде с непронумерованными страницами, не скрепленной подписью, без указания на конверте наименования или юридического адреса потенциального поставщика, заказчика или организатора закупа;</w:t>
      </w:r>
    </w:p>
    <w:p w14:paraId="037A495A" w14:textId="096D5FB5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18) несоответствия потенциального поставщика и (или) соисполнителя условиям, предусмотренным пунктами 8 и 9 настоящих Правил;</w:t>
      </w:r>
    </w:p>
    <w:p w14:paraId="055CA4D7" w14:textId="43FD478B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19) установления факта аффилированности в нарушение условий настоящих Правил.</w:t>
      </w:r>
    </w:p>
    <w:p w14:paraId="674929E6" w14:textId="2607AA59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bookmarkStart w:id="7" w:name="SUB6000"/>
      <w:bookmarkEnd w:id="7"/>
      <w:r>
        <w:rPr>
          <w:rStyle w:val="s0"/>
          <w:color w:val="000000" w:themeColor="text1"/>
          <w:sz w:val="28"/>
          <w:szCs w:val="24"/>
        </w:rPr>
        <w:t xml:space="preserve">         </w:t>
      </w:r>
      <w:r w:rsidR="00E774B6" w:rsidRPr="00E774B6">
        <w:rPr>
          <w:rStyle w:val="s0"/>
          <w:color w:val="000000" w:themeColor="text1"/>
          <w:sz w:val="28"/>
          <w:szCs w:val="24"/>
        </w:rPr>
        <w:t>Если тендер в целом или какой-либо его лот признаны несостоявшимися, заказчик или организатор закупа меняют содержание и условия тендера и проводят повторный тендер в соответствии с главой 1 раздела 2 настоящих Правил</w:t>
      </w:r>
      <w:r w:rsidRPr="005E71B3">
        <w:rPr>
          <w:rStyle w:val="s0"/>
          <w:color w:val="000000" w:themeColor="text1"/>
          <w:sz w:val="28"/>
          <w:szCs w:val="24"/>
        </w:rPr>
        <w:t>.</w:t>
      </w:r>
    </w:p>
    <w:p w14:paraId="7CD94A9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14:paraId="3710AF72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5E71B3">
        <w:rPr>
          <w:rStyle w:val="s0"/>
          <w:color w:val="000000" w:themeColor="text1"/>
          <w:sz w:val="28"/>
          <w:szCs w:val="24"/>
        </w:rPr>
        <w:t>Закуп способом тендера или его какой-либо лот признаются несостоявшимися по одному из следующих оснований:</w:t>
      </w:r>
    </w:p>
    <w:p w14:paraId="162781A8" w14:textId="39241D2F" w:rsidR="005E71B3" w:rsidRPr="005E71B3" w:rsidRDefault="005E71B3" w:rsidP="00F07BA3">
      <w:pPr>
        <w:pStyle w:val="af3"/>
        <w:numPr>
          <w:ilvl w:val="0"/>
          <w:numId w:val="3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отсутствие тендерных заявок;</w:t>
      </w:r>
    </w:p>
    <w:p w14:paraId="04A5CA53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 2) отклонение всех тендерных заявок потенциальных поставщиков.</w:t>
      </w:r>
    </w:p>
    <w:p w14:paraId="674F7FC8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предложения.</w:t>
      </w:r>
    </w:p>
    <w:p w14:paraId="6FE60D3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 xml:space="preserve">      </w:t>
      </w:r>
      <w:r>
        <w:rPr>
          <w:rStyle w:val="s0"/>
          <w:color w:val="000000" w:themeColor="text1"/>
          <w:sz w:val="28"/>
          <w:szCs w:val="24"/>
        </w:rPr>
        <w:t xml:space="preserve">  </w:t>
      </w:r>
      <w:r w:rsidRPr="005E71B3">
        <w:rPr>
          <w:rStyle w:val="s0"/>
          <w:color w:val="000000" w:themeColor="text1"/>
          <w:sz w:val="28"/>
          <w:szCs w:val="24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комиссией, единственной соответствующей условиям объявления и требованиям настоящих Правил.</w:t>
      </w:r>
    </w:p>
    <w:p w14:paraId="679711CF" w14:textId="77777777" w:rsidR="005A666A" w:rsidRPr="00AD1FE1" w:rsidRDefault="005E71B3" w:rsidP="005E71B3">
      <w:pPr>
        <w:tabs>
          <w:tab w:val="left" w:pos="1134"/>
        </w:tabs>
        <w:jc w:val="both"/>
        <w:rPr>
          <w:sz w:val="28"/>
          <w:szCs w:val="24"/>
        </w:rPr>
      </w:pPr>
      <w:r>
        <w:rPr>
          <w:rStyle w:val="s0"/>
          <w:sz w:val="28"/>
          <w:szCs w:val="24"/>
        </w:rPr>
        <w:lastRenderedPageBreak/>
        <w:t xml:space="preserve">          </w:t>
      </w:r>
      <w:r w:rsidR="005A666A" w:rsidRPr="00AD1FE1">
        <w:rPr>
          <w:rStyle w:val="s0"/>
          <w:sz w:val="28"/>
          <w:szCs w:val="24"/>
        </w:rPr>
        <w:t>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тендера.</w:t>
      </w:r>
    </w:p>
    <w:p w14:paraId="299330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0EA56F3B" w14:textId="7878F66C" w:rsidR="0013418D" w:rsidRPr="00AD1FE1" w:rsidRDefault="00791FA3" w:rsidP="005011FE">
      <w:pPr>
        <w:pStyle w:val="Iauiue"/>
        <w:widowControl/>
        <w:numPr>
          <w:ilvl w:val="0"/>
          <w:numId w:val="3"/>
        </w:numPr>
        <w:ind w:left="0" w:firstLine="709"/>
        <w:jc w:val="both"/>
        <w:rPr>
          <w:b/>
          <w:sz w:val="28"/>
          <w:szCs w:val="24"/>
          <w:lang w:val="kk-KZ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b/>
          <w:sz w:val="28"/>
          <w:szCs w:val="24"/>
          <w:lang w:val="kk-KZ"/>
        </w:rPr>
        <w:t>У</w:t>
      </w:r>
      <w:proofErr w:type="spellStart"/>
      <w:r w:rsidR="007F54A7" w:rsidRPr="00AD1FE1">
        <w:rPr>
          <w:b/>
          <w:sz w:val="28"/>
          <w:szCs w:val="24"/>
        </w:rPr>
        <w:t>словия</w:t>
      </w:r>
      <w:proofErr w:type="spellEnd"/>
      <w:r w:rsidRPr="00AD1FE1">
        <w:rPr>
          <w:b/>
          <w:sz w:val="28"/>
          <w:szCs w:val="24"/>
        </w:rPr>
        <w:t xml:space="preserve"> предоставления потенциальным поставщикам </w:t>
      </w:r>
      <w:r w:rsidR="00F07BA3">
        <w:rPr>
          <w:b/>
          <w:sz w:val="28"/>
          <w:szCs w:val="24"/>
        </w:rPr>
        <w:t>–</w:t>
      </w:r>
      <w:r w:rsidRPr="00AD1FE1">
        <w:rPr>
          <w:b/>
          <w:sz w:val="28"/>
          <w:szCs w:val="24"/>
        </w:rPr>
        <w:t xml:space="preserve"> отечественным товаропроизводителям поддержки, определенные Правилами</w:t>
      </w:r>
      <w:r w:rsidR="007F54A7">
        <w:rPr>
          <w:b/>
          <w:sz w:val="28"/>
          <w:szCs w:val="24"/>
          <w:lang w:val="kk-KZ"/>
        </w:rPr>
        <w:t>:</w:t>
      </w:r>
    </w:p>
    <w:p w14:paraId="7BA8EE3E" w14:textId="77777777" w:rsidR="005A666A" w:rsidRPr="00AD1FE1" w:rsidRDefault="009F2AE7" w:rsidP="00B012FC">
      <w:pPr>
        <w:pStyle w:val="3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 w:cs="Times New Roman"/>
          <w:bCs w:val="0"/>
          <w:sz w:val="28"/>
          <w:szCs w:val="24"/>
          <w:lang w:val="kk-KZ"/>
        </w:rPr>
      </w:pPr>
      <w:r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Поддержка отечественных товаропроизводителей и (или) производителей государств-членов Евразийского экономического союза</w:t>
      </w:r>
      <w:r w:rsidR="005A666A"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:</w:t>
      </w:r>
    </w:p>
    <w:p w14:paraId="1AC8A920" w14:textId="0C35A0EB" w:rsidR="005E71B3" w:rsidRPr="005E71B3" w:rsidRDefault="005A1491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В случае</w:t>
      </w:r>
      <w:r>
        <w:rPr>
          <w:rStyle w:val="s0"/>
          <w:sz w:val="28"/>
          <w:szCs w:val="24"/>
        </w:rPr>
        <w:t>,</w:t>
      </w:r>
      <w:r w:rsidRPr="00B11819">
        <w:rPr>
          <w:rStyle w:val="s0"/>
          <w:sz w:val="28"/>
          <w:szCs w:val="24"/>
        </w:rPr>
        <w:t xml:space="preserve"> 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 (далее – ЕАЭС), представивший заявку, соответствующую условиям объявления или приглашения на закуп и условиям настоящих Правил, такой потенциальный поставщик признается победителем, а заявки других потенциальных поставщиков автоматически отклоняются</w:t>
      </w:r>
      <w:r w:rsidR="005E71B3" w:rsidRPr="005E71B3">
        <w:rPr>
          <w:rStyle w:val="s0"/>
          <w:sz w:val="28"/>
          <w:szCs w:val="24"/>
        </w:rPr>
        <w:t>.</w:t>
      </w:r>
    </w:p>
    <w:p w14:paraId="1F0CF9FB" w14:textId="49790181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В случае, </w:t>
      </w:r>
      <w:r w:rsidR="005A1491" w:rsidRPr="00B11819">
        <w:rPr>
          <w:rStyle w:val="s0"/>
          <w:sz w:val="28"/>
          <w:szCs w:val="24"/>
        </w:rPr>
        <w:t>если в закупе по лоту участвуют два и более потенциальных поставщика, являющихся отечественными товаропроизводителями и (или) производителями государств-членов ЕАЭС, заявки которых соответствуют условиям объявления или приглашения на закуп и условиям настоящих Правил, то победитель среди них определяется по наименьшей цене по итогам аукциона, а заявки других потенциальных поставщиков автоматически отклоняются</w:t>
      </w:r>
      <w:r w:rsidRPr="005E71B3">
        <w:rPr>
          <w:rStyle w:val="s0"/>
          <w:sz w:val="28"/>
          <w:szCs w:val="24"/>
        </w:rPr>
        <w:t>.</w:t>
      </w:r>
    </w:p>
    <w:p w14:paraId="4FDEE55A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отечественного товаропроизводителя потенциального поставщика при проведении закупа подтверждается следующими документами:</w:t>
      </w:r>
    </w:p>
    <w:p w14:paraId="43BEE3F6" w14:textId="539289B0" w:rsidR="00B11819" w:rsidRPr="00B11819" w:rsidRDefault="00B11819" w:rsidP="00F07BA3">
      <w:pPr>
        <w:pStyle w:val="af3"/>
        <w:numPr>
          <w:ilvl w:val="0"/>
          <w:numId w:val="35"/>
        </w:numPr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лицензией на фармацевтическую деятельность по производству лекарственных средств и (или) медицинских изделий, полученной в соответствии с законодательством Республики Казахстан о разрешениях и уведомлениях;</w:t>
      </w:r>
    </w:p>
    <w:p w14:paraId="0D3C3926" w14:textId="74F6381D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      2) регистрационным удостоверением на лекарственное средство или медицинское изделие, выданным в соответствии с </w:t>
      </w:r>
      <w:hyperlink r:id="rId19" w:anchor="z4" w:history="1">
        <w:r w:rsidRPr="00B11819">
          <w:rPr>
            <w:rStyle w:val="s0"/>
            <w:sz w:val="28"/>
            <w:szCs w:val="24"/>
          </w:rPr>
          <w:t>приказом</w:t>
        </w:r>
      </w:hyperlink>
      <w:r w:rsidRPr="00B11819">
        <w:rPr>
          <w:rStyle w:val="s0"/>
          <w:sz w:val="28"/>
          <w:szCs w:val="24"/>
        </w:rPr>
        <w:t xml:space="preserve"> Министра здравоохранения Республики Казахстан от 9 февраля 2021 года № ҚР ДСМ-16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Об утверждении правил государственной регистрации, перерегистрации лекарственного средства или медицинского изделия, внесения изменений в регистрационное досье лекарственного средства или медицинского изделия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22175), с указанием отечественного товаропроизводителя в качестве производителя.</w:t>
      </w:r>
    </w:p>
    <w:p w14:paraId="3956A5AC" w14:textId="359CB0C5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</w:t>
      </w:r>
      <w:r w:rsidR="00F07BA3">
        <w:rPr>
          <w:rStyle w:val="s0"/>
          <w:sz w:val="28"/>
          <w:szCs w:val="24"/>
        </w:rPr>
        <w:t>«</w:t>
      </w:r>
      <w:r w:rsidRPr="005E71B3">
        <w:rPr>
          <w:rStyle w:val="s0"/>
          <w:sz w:val="28"/>
          <w:szCs w:val="24"/>
        </w:rPr>
        <w:t>СТ KZ</w:t>
      </w:r>
      <w:r w:rsidR="00F07BA3">
        <w:rPr>
          <w:rStyle w:val="s0"/>
          <w:sz w:val="28"/>
          <w:szCs w:val="24"/>
        </w:rPr>
        <w:t>»</w:t>
      </w:r>
      <w:r w:rsidRPr="005E71B3">
        <w:rPr>
          <w:rStyle w:val="s0"/>
          <w:sz w:val="28"/>
          <w:szCs w:val="24"/>
        </w:rPr>
        <w:t>.</w:t>
      </w:r>
    </w:p>
    <w:p w14:paraId="4C1E89C2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lastRenderedPageBreak/>
        <w:t>Статус потенциального поставщика-производителя государств-членов ЕАЭС подтверждается следующими документами:</w:t>
      </w:r>
    </w:p>
    <w:p w14:paraId="4A97AA46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      1) лицензией на фармацевтическую деятельность по производству лекарственных средств и (или) медицинских изделий;</w:t>
      </w:r>
    </w:p>
    <w:p w14:paraId="376C0E41" w14:textId="1D9204A1" w:rsidR="005E71B3" w:rsidRPr="005E71B3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>
        <w:rPr>
          <w:rStyle w:val="s0"/>
          <w:sz w:val="28"/>
          <w:szCs w:val="24"/>
        </w:rPr>
        <w:t xml:space="preserve">           </w:t>
      </w:r>
      <w:r w:rsidR="005E71B3">
        <w:rPr>
          <w:rStyle w:val="s0"/>
          <w:sz w:val="28"/>
          <w:szCs w:val="24"/>
        </w:rPr>
        <w:t>2)</w:t>
      </w:r>
      <w:r w:rsidRPr="00B11819">
        <w:rPr>
          <w:rStyle w:val="s0"/>
          <w:sz w:val="28"/>
          <w:szCs w:val="24"/>
        </w:rPr>
        <w:t xml:space="preserve"> регистрационным удостоверением, соответствующих </w:t>
      </w:r>
      <w:hyperlink r:id="rId20" w:anchor="z4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3 ноября 2016 года № 78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лекарственных средств для медицинского применения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и </w:t>
      </w:r>
      <w:hyperlink r:id="rId21" w:anchor="z1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12 февраля 2016 года № 46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безопасности, качества и эффективности медицинских изделий</w:t>
      </w:r>
      <w:r w:rsidR="00F07BA3">
        <w:rPr>
          <w:rStyle w:val="s0"/>
          <w:sz w:val="28"/>
          <w:szCs w:val="24"/>
        </w:rPr>
        <w:t>»</w:t>
      </w:r>
      <w:r w:rsidR="005E71B3" w:rsidRPr="005E71B3">
        <w:rPr>
          <w:rStyle w:val="s0"/>
          <w:sz w:val="28"/>
          <w:szCs w:val="24"/>
        </w:rPr>
        <w:t>.</w:t>
      </w:r>
    </w:p>
    <w:p w14:paraId="476BB0C0" w14:textId="77777777" w:rsidR="005A666A" w:rsidRPr="00AD1FE1" w:rsidRDefault="005A666A" w:rsidP="005011FE">
      <w:pPr>
        <w:tabs>
          <w:tab w:val="left" w:pos="709"/>
          <w:tab w:val="left" w:pos="993"/>
        </w:tabs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</w:rPr>
        <w:t>Поддержка предпринимательской инициативы</w:t>
      </w:r>
      <w:r w:rsidRPr="00AD1FE1">
        <w:rPr>
          <w:sz w:val="28"/>
          <w:szCs w:val="24"/>
        </w:rPr>
        <w:t>:</w:t>
      </w:r>
    </w:p>
    <w:p w14:paraId="0968872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>Преимущество на заключение договоров в рамках гарантированного объема бесплатной медицинской помощи и (или) в системе обязательного социального медицинского страхования имеют потенциальные поставщики,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требованиям:</w:t>
      </w:r>
    </w:p>
    <w:p w14:paraId="0A149425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надлежащей производственной практики (GMP) при закупе лекарственных средств и заключении долгосрочных договоров поставки лекарственных средств;</w:t>
      </w:r>
    </w:p>
    <w:p w14:paraId="528407C9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надлежащей дистрибьюторской практики (GDP) при закупе лекарственных средств и фармацевтических услуг по оказанию гарантированного объема бесплатной медицинской помощи;</w:t>
      </w:r>
    </w:p>
    <w:p w14:paraId="2E2B9AA3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надлежащей аптечной практики (GPP) при закупе фармацевтических услуг.</w:t>
      </w:r>
    </w:p>
    <w:p w14:paraId="59D83947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Для получения преимущества на заключение договора закупа или договора поставки к заявке:</w:t>
      </w:r>
    </w:p>
    <w:p w14:paraId="571A3F5E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(GMP), полученный в соответствии с требованиями законодательства в области здравоохранения Республики Казахстан;</w:t>
      </w:r>
    </w:p>
    <w:p w14:paraId="24FDEC8A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потенциальные поставщики при закупе лекарственных средств, медицинских изделий и фармацевтических услуг прикладывают сертификат о соответствии объекта требованиям надлежащей дистрибьюторской практики (GDP), полученный в соответствии с требованиями законодательства в области здравоохранения Республики Казахстан;</w:t>
      </w:r>
    </w:p>
    <w:p w14:paraId="3C68397B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потенциальные поставщики и (или) их соисполнители при закупе фармацевтических услуг прикладывают сертификат о соответствии объекта требованиям надлежащей аптечной практики (GPP), полученный в соответствии с требованиями законодательства в области здравоохранения Республики Казахстан.</w:t>
      </w:r>
    </w:p>
    <w:p w14:paraId="05720B3D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Если в закупе по лоту участвует только один потенциальный поставщик, представивший заявку, соответствующую условиям объявления </w:t>
      </w:r>
      <w:r w:rsidRPr="00AD1FE1">
        <w:rPr>
          <w:rStyle w:val="s0"/>
          <w:sz w:val="28"/>
          <w:szCs w:val="24"/>
          <w:lang w:eastAsia="ru-RU"/>
        </w:rPr>
        <w:lastRenderedPageBreak/>
        <w:t>или приглашения на закуп и требованиям настоящих Правил, и сертификат о соответствии объекта требованиям надлежащей производственной практики (GMP) или надлежащей дистрибьюторской практики (GDP), такой потенциальный поставщик признается победителем, а заявки других потенциальных поставщиков автоматически отклоняются.</w:t>
      </w:r>
    </w:p>
    <w:p w14:paraId="0325D7B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Если в закупе по лоту участвуют два и более потенциальных поставщика, представивших тендерные заявки, соответствующие условиям объявления или приглашения на закуп и требованиям настоящих Правил, и сертификаты о соответствии объектов требованиям надлежащей производственной практики (GMP) или надлежащей дистрибьюторской практики (GDP), то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5DD03B13" w14:textId="77777777" w:rsidR="003078DF" w:rsidRPr="00AD1FE1" w:rsidRDefault="003078DF" w:rsidP="00B012FC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Если в закупе по лоту участвуют два и более потенциальных поставщика, представивших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или номер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Казахстан, преимущественное право предоставляется потенциальным поставщикам, представившим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при этом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18773454" w14:textId="77777777" w:rsidR="005A666A" w:rsidRPr="00AD1FE1" w:rsidRDefault="005A666A" w:rsidP="00B012FC">
      <w:pPr>
        <w:ind w:left="420"/>
        <w:jc w:val="both"/>
        <w:rPr>
          <w:b/>
          <w:sz w:val="28"/>
          <w:szCs w:val="24"/>
        </w:rPr>
      </w:pPr>
    </w:p>
    <w:p w14:paraId="301F3EA0" w14:textId="77777777" w:rsidR="005A666A" w:rsidRPr="00AD1FE1" w:rsidRDefault="005A666A" w:rsidP="005011FE">
      <w:pPr>
        <w:pStyle w:val="af6"/>
        <w:numPr>
          <w:ilvl w:val="0"/>
          <w:numId w:val="3"/>
        </w:numPr>
        <w:spacing w:after="0" w:line="240" w:lineRule="auto"/>
        <w:ind w:left="142" w:firstLine="618"/>
        <w:jc w:val="both"/>
        <w:rPr>
          <w:rFonts w:ascii="Times New Roman" w:hAnsi="Times New Roman"/>
          <w:b/>
          <w:szCs w:val="24"/>
        </w:rPr>
      </w:pPr>
      <w:r w:rsidRPr="00AD1FE1">
        <w:rPr>
          <w:rStyle w:val="s0"/>
          <w:b/>
          <w:sz w:val="28"/>
          <w:szCs w:val="24"/>
        </w:rPr>
        <w:t>Условия внесения, форма, объем и способ гарантийного обеспечения договора закупа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39B25E3C" w14:textId="77777777" w:rsidR="005A666A" w:rsidRPr="00AD1FE1" w:rsidRDefault="005A666A" w:rsidP="00B012FC">
      <w:pPr>
        <w:ind w:firstLine="709"/>
        <w:jc w:val="both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Обеспечение исполнения договора о закупе может быть предоставлено в виде:</w:t>
      </w:r>
    </w:p>
    <w:p w14:paraId="0AD60309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1) гарантийного денежного взноса, который вносится на банковский счет заказчика;</w:t>
      </w:r>
    </w:p>
    <w:p w14:paraId="4F3F1E93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2) банковской гарантии, выданной в соответствии с нормативными правовыми актами Национального Банка Республики Казахстан, </w:t>
      </w:r>
      <w:r w:rsidRPr="00AD1FE1">
        <w:rPr>
          <w:sz w:val="28"/>
          <w:szCs w:val="24"/>
        </w:rPr>
        <w:t xml:space="preserve">согласно 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настоящей Тендерной документации.</w:t>
      </w:r>
    </w:p>
    <w:p w14:paraId="4384D0FB" w14:textId="77777777" w:rsidR="00106389" w:rsidRPr="00AD1FE1" w:rsidRDefault="005A666A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следующий банковский счет: </w:t>
      </w:r>
      <w:r w:rsidR="00106389" w:rsidRPr="00AD1FE1">
        <w:rPr>
          <w:b/>
          <w:sz w:val="28"/>
          <w:szCs w:val="24"/>
          <w:lang w:val="kk-KZ"/>
        </w:rPr>
        <w:t xml:space="preserve">БИН 990 240 006 664, ИИК KZ518560000000058730 в АГФ АО Банк ЦентрКредит, БИК KCJBKZKX. </w:t>
      </w:r>
    </w:p>
    <w:p w14:paraId="59521662" w14:textId="77777777" w:rsidR="005A666A" w:rsidRPr="00AD1FE1" w:rsidRDefault="00106389" w:rsidP="00B012FC">
      <w:pPr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  <w:lang w:val="kk-KZ"/>
        </w:rPr>
        <w:t xml:space="preserve"> </w:t>
      </w:r>
      <w:r w:rsidR="005A666A" w:rsidRPr="00AD1FE1">
        <w:rPr>
          <w:rStyle w:val="s0"/>
          <w:sz w:val="28"/>
          <w:szCs w:val="24"/>
        </w:rPr>
        <w:t>Гарантийное обеспечение составляет три процента от цены договора закупа.</w:t>
      </w:r>
    </w:p>
    <w:p w14:paraId="3D318857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 Гарантийное обеспечение не вносится, если цена договора закупа или договора на оказание фармацевтических услуг не превышает </w:t>
      </w:r>
      <w:r w:rsidR="007F54A7" w:rsidRPr="00AD1FE1">
        <w:rPr>
          <w:rStyle w:val="s0"/>
          <w:sz w:val="28"/>
          <w:szCs w:val="24"/>
        </w:rPr>
        <w:t>двух тысячекратного</w:t>
      </w:r>
      <w:r w:rsidR="007F54A7">
        <w:rPr>
          <w:rStyle w:val="s0"/>
          <w:sz w:val="28"/>
          <w:szCs w:val="24"/>
        </w:rPr>
        <w:t xml:space="preserve"> </w:t>
      </w:r>
      <w:r w:rsidRPr="00AD1FE1">
        <w:rPr>
          <w:rStyle w:val="s0"/>
          <w:sz w:val="28"/>
          <w:szCs w:val="24"/>
        </w:rPr>
        <w:t>размера месячного расчетного показателя на соответствующий финансовый год.</w:t>
      </w:r>
      <w:bookmarkStart w:id="8" w:name="SUB7100"/>
      <w:bookmarkStart w:id="9" w:name="SUB7200"/>
      <w:bookmarkEnd w:id="8"/>
      <w:bookmarkEnd w:id="9"/>
    </w:p>
    <w:p w14:paraId="30484A2C" w14:textId="77777777" w:rsidR="005A666A" w:rsidRPr="00AD1FE1" w:rsidRDefault="005A666A" w:rsidP="00B012FC">
      <w:pPr>
        <w:ind w:firstLine="709"/>
        <w:jc w:val="both"/>
        <w:rPr>
          <w:sz w:val="28"/>
          <w:szCs w:val="24"/>
          <w:lang w:val="kk-KZ"/>
        </w:rPr>
      </w:pPr>
      <w:bookmarkStart w:id="10" w:name="SUB7300"/>
      <w:bookmarkEnd w:id="10"/>
      <w:r w:rsidRPr="00AD1FE1">
        <w:rPr>
          <w:rStyle w:val="s0"/>
          <w:sz w:val="28"/>
          <w:szCs w:val="24"/>
        </w:rPr>
        <w:lastRenderedPageBreak/>
        <w:t xml:space="preserve"> Гарантийное обеспечение исполнения договора закупа вносится поставщиком не позднее десяти рабочих дней со дня его вступления в силу, если им не предусмотрено иное.</w:t>
      </w:r>
    </w:p>
    <w:p w14:paraId="60524848" w14:textId="77777777" w:rsidR="005A666A" w:rsidRPr="00AD1FE1" w:rsidRDefault="005A666A" w:rsidP="00B012FC">
      <w:pPr>
        <w:ind w:firstLine="709"/>
        <w:jc w:val="both"/>
        <w:rPr>
          <w:b/>
          <w:sz w:val="28"/>
          <w:szCs w:val="24"/>
        </w:rPr>
      </w:pPr>
      <w:r w:rsidRPr="00AD1FE1">
        <w:rPr>
          <w:rStyle w:val="s1"/>
          <w:b w:val="0"/>
          <w:sz w:val="28"/>
          <w:szCs w:val="24"/>
        </w:rPr>
        <w:t xml:space="preserve"> Порядок заключения договора закупа в соответствии с Правилами.</w:t>
      </w:r>
    </w:p>
    <w:p w14:paraId="4FABEB3D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116C7162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0846778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2631423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7E0843C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E1C1011" w14:textId="77777777" w:rsidR="008629D6" w:rsidRDefault="008629D6" w:rsidP="008629D6">
      <w:pPr>
        <w:rPr>
          <w:sz w:val="24"/>
          <w:szCs w:val="24"/>
        </w:rPr>
        <w:sectPr w:rsidR="008629D6" w:rsidSect="00AD1FE1">
          <w:headerReference w:type="default" r:id="rId22"/>
          <w:footerReference w:type="first" r:id="rId23"/>
          <w:pgSz w:w="11906" w:h="16838" w:code="9"/>
          <w:pgMar w:top="1134" w:right="851" w:bottom="1134" w:left="1701" w:header="709" w:footer="709" w:gutter="0"/>
          <w:pgNumType w:start="4"/>
          <w:cols w:space="708"/>
          <w:titlePg/>
          <w:docGrid w:linePitch="360"/>
        </w:sectPr>
      </w:pPr>
    </w:p>
    <w:tbl>
      <w:tblPr>
        <w:tblW w:w="15317" w:type="dxa"/>
        <w:tblLayout w:type="fixed"/>
        <w:tblLook w:val="04A0" w:firstRow="1" w:lastRow="0" w:firstColumn="1" w:lastColumn="0" w:noHBand="0" w:noVBand="1"/>
      </w:tblPr>
      <w:tblGrid>
        <w:gridCol w:w="750"/>
        <w:gridCol w:w="1422"/>
        <w:gridCol w:w="3363"/>
        <w:gridCol w:w="994"/>
        <w:gridCol w:w="903"/>
        <w:gridCol w:w="1265"/>
        <w:gridCol w:w="2650"/>
        <w:gridCol w:w="1486"/>
        <w:gridCol w:w="926"/>
        <w:gridCol w:w="1558"/>
      </w:tblGrid>
      <w:tr w:rsidR="008629D6" w:rsidRPr="000B133E" w14:paraId="2246D83C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124A2" w14:textId="77777777" w:rsidR="008629D6" w:rsidRPr="000B133E" w:rsidRDefault="008629D6" w:rsidP="00CB75AF">
            <w:pPr>
              <w:jc w:val="right"/>
              <w:rPr>
                <w:bCs/>
                <w:i/>
                <w:sz w:val="24"/>
                <w:szCs w:val="24"/>
              </w:rPr>
            </w:pPr>
            <w:r w:rsidRPr="000B133E">
              <w:rPr>
                <w:bCs/>
                <w:i/>
                <w:sz w:val="24"/>
                <w:szCs w:val="24"/>
              </w:rPr>
              <w:lastRenderedPageBreak/>
              <w:t>Приложение 1 </w:t>
            </w:r>
          </w:p>
          <w:p w14:paraId="02072722" w14:textId="77777777" w:rsidR="008629D6" w:rsidRPr="000B133E" w:rsidRDefault="008629D6" w:rsidP="00CB75AF">
            <w:pPr>
              <w:jc w:val="right"/>
              <w:rPr>
                <w:bCs/>
                <w:i/>
                <w:sz w:val="24"/>
                <w:szCs w:val="24"/>
              </w:rPr>
            </w:pPr>
            <w:r w:rsidRPr="000B133E">
              <w:rPr>
                <w:bCs/>
                <w:i/>
                <w:sz w:val="24"/>
                <w:szCs w:val="24"/>
              </w:rPr>
              <w:t>к Тендерной документации</w:t>
            </w:r>
          </w:p>
          <w:p w14:paraId="6774F361" w14:textId="77777777" w:rsidR="008629D6" w:rsidRPr="000B133E" w:rsidRDefault="008629D6" w:rsidP="00D8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 Перечень закупаемых товаров</w:t>
            </w:r>
          </w:p>
          <w:p w14:paraId="6669ED5B" w14:textId="77777777" w:rsidR="0048063D" w:rsidRPr="000B133E" w:rsidRDefault="0048063D" w:rsidP="00D831A1">
            <w:pPr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W w:w="15021" w:type="dxa"/>
              <w:tblLayout w:type="fixed"/>
              <w:tblLook w:val="04A0" w:firstRow="1" w:lastRow="0" w:firstColumn="1" w:lastColumn="0" w:noHBand="0" w:noVBand="1"/>
            </w:tblPr>
            <w:tblGrid>
              <w:gridCol w:w="961"/>
              <w:gridCol w:w="1235"/>
              <w:gridCol w:w="3142"/>
              <w:gridCol w:w="910"/>
              <w:gridCol w:w="913"/>
              <w:gridCol w:w="1029"/>
              <w:gridCol w:w="2153"/>
              <w:gridCol w:w="1843"/>
              <w:gridCol w:w="958"/>
              <w:gridCol w:w="1877"/>
            </w:tblGrid>
            <w:tr w:rsidR="003F3778" w:rsidRPr="003F3778" w14:paraId="0A67F656" w14:textId="77777777" w:rsidTr="003F3778">
              <w:trPr>
                <w:trHeight w:val="1680"/>
              </w:trPr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307422FB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№ лота</w:t>
                  </w: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26EB1A0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 заказчика</w:t>
                  </w:r>
                </w:p>
              </w:tc>
              <w:tc>
                <w:tcPr>
                  <w:tcW w:w="3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BA13B0B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товара* 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362C87A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FB19BA1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Кол-во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BAC48E0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Условия поставки (в </w:t>
                  </w:r>
                  <w:proofErr w:type="spellStart"/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соответсвии</w:t>
                  </w:r>
                  <w:proofErr w:type="spellEnd"/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с Инкотермс 2020)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B74ADF7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Срок поставки товаров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642A87B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Место поставки товаров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6466906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Размер авансового платежа, в% 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637EC0F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Сумма, выделенная для закупа способом тендера (по лоту №), тенге </w:t>
                  </w:r>
                </w:p>
              </w:tc>
            </w:tr>
            <w:tr w:rsidR="003F3778" w:rsidRPr="003F3778" w14:paraId="7B1FD9F5" w14:textId="77777777" w:rsidTr="003F3778">
              <w:trPr>
                <w:trHeight w:val="30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161F085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5550FC2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B4A5F78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F3D37D8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A940441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B740096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C476591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A1034CF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AC6A777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21357E6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3F3778" w:rsidRPr="003F3778" w14:paraId="204CE2C0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FF9902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41CF81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665AFB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Ножка бедренная цементной фиксации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611FB88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AEB6F45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5185BE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8A320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AAD846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BDC2DB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3E9181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2416840</w:t>
                  </w:r>
                </w:p>
              </w:tc>
            </w:tr>
            <w:tr w:rsidR="003F3778" w:rsidRPr="003F3778" w14:paraId="1B72842D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0A3976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EF4E28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A2214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Чашка цементной фиксации с двойной подвижностью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DE3F717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8AF3B7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B47C7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17919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437FAE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2A2707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CC0CC8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404158</w:t>
                  </w:r>
                </w:p>
              </w:tc>
            </w:tr>
            <w:tr w:rsidR="003F3778" w:rsidRPr="003F3778" w14:paraId="698ACA82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34569D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8FB5A5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DC59CA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Подвижный вкладыш двойной подвижности для головки 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116FBAB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C1C2E3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95E4A5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157D20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122887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D99F7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C82D9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436590</w:t>
                  </w:r>
                </w:p>
              </w:tc>
            </w:tr>
            <w:tr w:rsidR="003F3778" w:rsidRPr="003F3778" w14:paraId="70867CBA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C87BB5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2AB17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6E769FD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Чашка </w:t>
                  </w:r>
                  <w:proofErr w:type="spellStart"/>
                  <w:r w:rsidRPr="003F3778">
                    <w:rPr>
                      <w:color w:val="000000"/>
                      <w:sz w:val="18"/>
                      <w:szCs w:val="18"/>
                    </w:rPr>
                    <w:t>бесцементная</w:t>
                  </w:r>
                  <w:proofErr w:type="spellEnd"/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6D9F27E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2388E9B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EC3D16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94581C9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90D15D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BCB25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213112B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554346</w:t>
                  </w:r>
                </w:p>
              </w:tc>
            </w:tr>
            <w:tr w:rsidR="003F3778" w:rsidRPr="003F3778" w14:paraId="0939FBF8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26BF12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lastRenderedPageBreak/>
                    <w:t>5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0FD35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42C8169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Ножка бедренная цементная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A6D5ED4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0DBC202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AE9C2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A913F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370444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4F70A5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454833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522864</w:t>
                  </w:r>
                </w:p>
              </w:tc>
            </w:tr>
            <w:tr w:rsidR="003F3778" w:rsidRPr="003F3778" w14:paraId="217AD84B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08414A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1980B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B6CE1B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Головка бедренная 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1B6059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44C2BBF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9370A2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F8CD30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889A0F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2F11E9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3042A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947463</w:t>
                  </w:r>
                </w:p>
              </w:tc>
            </w:tr>
            <w:tr w:rsidR="003F3778" w:rsidRPr="003F3778" w14:paraId="53FC1FC8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C868E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6C129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4132EE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 Чашка цементной фиксации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FB7B1E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0AF279F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8FC86B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908798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2BF76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BF1AD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87462B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816430</w:t>
                  </w:r>
                </w:p>
              </w:tc>
            </w:tr>
            <w:tr w:rsidR="003F3778" w:rsidRPr="003F3778" w14:paraId="7C9B00ED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5C2DED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D5A90A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66C08F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Головка биполярная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9A0012E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A5A36AC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1F0531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B0040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A9656C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48B136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6739EAB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654760</w:t>
                  </w:r>
                </w:p>
              </w:tc>
            </w:tr>
            <w:tr w:rsidR="003F3778" w:rsidRPr="003F3778" w14:paraId="1AFE501E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7F792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257031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F1D645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Бедренный компонент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A01ED2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CB52BB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5318DE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91D92B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E92280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15B10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3359E1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323175</w:t>
                  </w:r>
                </w:p>
              </w:tc>
            </w:tr>
            <w:tr w:rsidR="003F3778" w:rsidRPr="003F3778" w14:paraId="3EFFB66A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954432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9FED4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5DAD2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Большеберцовый компонент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C8A981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31B88C4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25A84F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AB052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CF2178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E7CF52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D5969D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160995</w:t>
                  </w:r>
                </w:p>
              </w:tc>
            </w:tr>
            <w:tr w:rsidR="003F3778" w:rsidRPr="003F3778" w14:paraId="06D3E813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05CEE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lastRenderedPageBreak/>
                    <w:t>11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0DE8DC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F2688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Большеберцовый вкладыш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A1F82F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ABB12CB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5CCC8E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44AAA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154776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74977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E4426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122136</w:t>
                  </w:r>
                </w:p>
              </w:tc>
            </w:tr>
            <w:tr w:rsidR="003F3778" w:rsidRPr="003F3778" w14:paraId="0F867EC7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7ACA0B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A5B0C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67AD52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Бедренный компонент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14EED83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BFA9FF7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8D7BDB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96006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9A50F9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214D5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7A0666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2780770</w:t>
                  </w:r>
                </w:p>
              </w:tc>
            </w:tr>
            <w:tr w:rsidR="003F3778" w:rsidRPr="003F3778" w14:paraId="7B310131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5BA529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FF2A7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0D1F9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Универсальный большеберцовый </w:t>
                  </w:r>
                  <w:proofErr w:type="gramStart"/>
                  <w:r w:rsidRPr="003F3778">
                    <w:rPr>
                      <w:color w:val="000000"/>
                      <w:sz w:val="18"/>
                      <w:szCs w:val="18"/>
                    </w:rPr>
                    <w:t>компонент  цементной</w:t>
                  </w:r>
                  <w:proofErr w:type="gramEnd"/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 фиксации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98220E6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34FC1C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B88ED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4DCC8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ACA79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3A552E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86AFB2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1408315</w:t>
                  </w:r>
                </w:p>
              </w:tc>
            </w:tr>
            <w:tr w:rsidR="003F3778" w:rsidRPr="003F3778" w14:paraId="39549C6F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07BDB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E052A1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2D42D9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Большеберцовый вкладыш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6A4E08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406285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106B7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4F6DA2B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D1C70B9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1D3F8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1ADB1B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988565</w:t>
                  </w:r>
                </w:p>
              </w:tc>
            </w:tr>
            <w:tr w:rsidR="003F3778" w:rsidRPr="003F3778" w14:paraId="242E8A6C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E02317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53014E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09E627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Дистальный бедренный опорный блок (аугмент)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336D4F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F52485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98704B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BCBD63D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5E6B72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0C461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4E945F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316965</w:t>
                  </w:r>
                </w:p>
              </w:tc>
            </w:tr>
            <w:tr w:rsidR="003F3778" w:rsidRPr="003F3778" w14:paraId="59AACF5F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8811BB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11041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D69A3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Задний бедренный опорный блок (аугмент)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AE6B167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30A792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89935C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8B0CD7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1C619BB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D5DED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D1E77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219542</w:t>
                  </w:r>
                </w:p>
              </w:tc>
            </w:tr>
            <w:tr w:rsidR="003F3778" w:rsidRPr="003F3778" w14:paraId="43E41173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8E2605B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lastRenderedPageBreak/>
                    <w:t>17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974BA9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A3E92F9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Блок опорный большеберцовый, половинчатый (аугмент) 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D99289B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B7AD75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8631C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32F813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7C2AF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6890A5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5F7A5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359875</w:t>
                  </w:r>
                </w:p>
              </w:tc>
            </w:tr>
            <w:tr w:rsidR="003F3778" w:rsidRPr="003F3778" w14:paraId="2A3688A6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F7E401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96CBD7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AD70A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3F3778">
                    <w:rPr>
                      <w:color w:val="000000"/>
                      <w:sz w:val="18"/>
                      <w:szCs w:val="18"/>
                    </w:rPr>
                    <w:t>Желобоватая</w:t>
                  </w:r>
                  <w:proofErr w:type="spellEnd"/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 ножка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7C751CA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99A94C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600864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2C181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A4794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3CD739B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BD8E0D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195842</w:t>
                  </w:r>
                </w:p>
              </w:tc>
            </w:tr>
            <w:tr w:rsidR="003F3778" w:rsidRPr="003F3778" w14:paraId="0CC5FBA3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251B6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9902C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0B72C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Офсетный адаптер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E3E9C26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2F93A92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E48A19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6B302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2388B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841671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1CD28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256154</w:t>
                  </w:r>
                </w:p>
              </w:tc>
            </w:tr>
            <w:tr w:rsidR="003F3778" w:rsidRPr="003F3778" w14:paraId="0FE7737C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53473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E0399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80E0E3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Компонент бедренный </w:t>
                  </w:r>
                  <w:proofErr w:type="gramStart"/>
                  <w:r w:rsidRPr="003F3778">
                    <w:rPr>
                      <w:color w:val="000000"/>
                      <w:sz w:val="18"/>
                      <w:szCs w:val="18"/>
                    </w:rPr>
                    <w:t>цементируемый  левый</w:t>
                  </w:r>
                  <w:proofErr w:type="gramEnd"/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 /правый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E43AB26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5098482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2D2F7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581CF1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F2019D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34CB9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73148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327662</w:t>
                  </w:r>
                </w:p>
              </w:tc>
            </w:tr>
            <w:tr w:rsidR="003F3778" w:rsidRPr="003F3778" w14:paraId="2259D5A6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D4619DD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55B078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03BBFF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Компонент большеберцовый цементируемый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F417534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D39FE05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D2CD2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61501A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ED04C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DD77C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49B2B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301448</w:t>
                  </w:r>
                </w:p>
              </w:tc>
            </w:tr>
            <w:tr w:rsidR="003F3778" w:rsidRPr="003F3778" w14:paraId="3D8E560E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65F98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221862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25751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Вкладыш большеберцовый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709E028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E9081E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6E93979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4E90E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D18CAE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B2BC39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8FC993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262130</w:t>
                  </w:r>
                </w:p>
              </w:tc>
            </w:tr>
            <w:tr w:rsidR="003F3778" w:rsidRPr="003F3778" w14:paraId="49DA0E98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8881BB9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lastRenderedPageBreak/>
                    <w:t>23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89C4A5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EDDE0E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Ножка Бедренная 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109AEDA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8585C2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C6955E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010FF4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71EB6A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5175B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1CBF0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173250</w:t>
                  </w:r>
                </w:p>
              </w:tc>
            </w:tr>
            <w:tr w:rsidR="003F3778" w:rsidRPr="003F3778" w14:paraId="168176F0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D6EB1E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AB350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1ED03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головка бедренная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25E8E8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64BE7B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2EC695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924E2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1CC16D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D9406B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D1D26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72000</w:t>
                  </w:r>
                </w:p>
              </w:tc>
            </w:tr>
            <w:tr w:rsidR="003F3778" w:rsidRPr="003F3778" w14:paraId="391CA26D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BC8D8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8E8B0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A783F5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Чашка </w:t>
                  </w:r>
                  <w:proofErr w:type="spellStart"/>
                  <w:r w:rsidRPr="003F3778">
                    <w:rPr>
                      <w:color w:val="000000"/>
                      <w:sz w:val="18"/>
                      <w:szCs w:val="18"/>
                    </w:rPr>
                    <w:t>ацетабулярная</w:t>
                  </w:r>
                  <w:proofErr w:type="spellEnd"/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21F40D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B9C403C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59096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6CA727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95DBA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317834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81357D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132825</w:t>
                  </w:r>
                </w:p>
              </w:tc>
            </w:tr>
            <w:tr w:rsidR="003F3778" w:rsidRPr="003F3778" w14:paraId="50085EBC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A8FFD9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100B3C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FE4B1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вкладыш полиэтиленовый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936AC0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27326D6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6A5A679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F05BC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FDC9B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315FF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63AFCFD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86625</w:t>
                  </w:r>
                </w:p>
              </w:tc>
            </w:tr>
            <w:tr w:rsidR="003F3778" w:rsidRPr="003F3778" w14:paraId="02244629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C2730A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8184A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1C9DCF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Компонент </w:t>
                  </w:r>
                  <w:proofErr w:type="gramStart"/>
                  <w:r w:rsidRPr="003F3778">
                    <w:rPr>
                      <w:color w:val="000000"/>
                      <w:sz w:val="18"/>
                      <w:szCs w:val="18"/>
                    </w:rPr>
                    <w:t>бедренный  правый</w:t>
                  </w:r>
                  <w:proofErr w:type="gramEnd"/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 /левый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82DFC31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730BA31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363D43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D07FAB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4BEA67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1056A9D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7D7F02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915200</w:t>
                  </w:r>
                </w:p>
              </w:tc>
            </w:tr>
            <w:tr w:rsidR="003F3778" w:rsidRPr="003F3778" w14:paraId="29141094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4A4456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D071DDD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511A6E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Компонент большеберцовый   </w:t>
                  </w:r>
                  <w:proofErr w:type="spellStart"/>
                  <w:r w:rsidRPr="003F3778">
                    <w:rPr>
                      <w:color w:val="000000"/>
                      <w:sz w:val="18"/>
                      <w:szCs w:val="18"/>
                    </w:rPr>
                    <w:t>уневерсальный</w:t>
                  </w:r>
                  <w:proofErr w:type="spellEnd"/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13C3931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6AE7C4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64A115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86EC0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D188FD9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253351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29D66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314600</w:t>
                  </w:r>
                </w:p>
              </w:tc>
            </w:tr>
            <w:tr w:rsidR="003F3778" w:rsidRPr="003F3778" w14:paraId="4F437C86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1CCD6B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lastRenderedPageBreak/>
                    <w:t>29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55A889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2F4DE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Вкладыш большеберцовый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8CBDE33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018111D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6553D0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1432C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4ECEAF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FEC42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B7A50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171600</w:t>
                  </w:r>
                </w:p>
              </w:tc>
            </w:tr>
            <w:tr w:rsidR="003F3778" w:rsidRPr="003F3778" w14:paraId="315A034D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0CFF5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CAB89B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BCEE97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Втулка </w:t>
                  </w:r>
                  <w:proofErr w:type="spellStart"/>
                  <w:r w:rsidRPr="003F3778">
                    <w:rPr>
                      <w:color w:val="000000"/>
                      <w:sz w:val="18"/>
                      <w:szCs w:val="18"/>
                    </w:rPr>
                    <w:t>килевидная</w:t>
                  </w:r>
                  <w:proofErr w:type="spellEnd"/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 большеберцовая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DED4FE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9DE38C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2F527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47A981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E285D9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D9AC05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4D1D80B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114400</w:t>
                  </w:r>
                </w:p>
              </w:tc>
            </w:tr>
            <w:tr w:rsidR="003F3778" w:rsidRPr="003F3778" w14:paraId="07C0B872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53D6AA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306B2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8C31CD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Ножка (прямая/офсетная) бедренная цементной фиксации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5F75DF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E399932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2B6DAF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FA503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E3B01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5E703B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A85BD6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98950</w:t>
                  </w:r>
                </w:p>
              </w:tc>
            </w:tr>
            <w:tr w:rsidR="003F3778" w:rsidRPr="003F3778" w14:paraId="03008B97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770A99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8268D8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A0F2F3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Ножка (прямая/офсетная) большеберцовая цементной фиксации 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392D793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64FBA4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416A93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467109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0F3D6E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589484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A74B4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92950</w:t>
                  </w:r>
                </w:p>
              </w:tc>
            </w:tr>
            <w:tr w:rsidR="003F3778" w:rsidRPr="003F3778" w14:paraId="483746DD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6F7BF5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973B81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769E1C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Бедренная ножка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408966C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7F6701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9F6CED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122989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744A02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C2284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99019B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16336000</w:t>
                  </w:r>
                </w:p>
              </w:tc>
            </w:tr>
            <w:tr w:rsidR="003F3778" w:rsidRPr="003F3778" w14:paraId="38490497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BA66DC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CDDE1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6CE8CD9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Модульная чашка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CFE2EE9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5A5E77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BE6A91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AF1912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059543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DFF8DE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FF4AAC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11624000</w:t>
                  </w:r>
                </w:p>
              </w:tc>
            </w:tr>
            <w:tr w:rsidR="003F3778" w:rsidRPr="003F3778" w14:paraId="04D2B916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441DC5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lastRenderedPageBreak/>
                    <w:t>35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DAEB40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23D096B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Модульный вкладыш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9F3366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883AE9E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ECE9FB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D211C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10131D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E225E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FD4E14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6400000</w:t>
                  </w:r>
                </w:p>
              </w:tc>
            </w:tr>
            <w:tr w:rsidR="003F3778" w:rsidRPr="003F3778" w14:paraId="47E3BD35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132A2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44031D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938422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Модульная головка бедра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E4FC5F7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56A53BE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B1B970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C7D12A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5414BDD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0823CB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51F9A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6800000</w:t>
                  </w:r>
                </w:p>
              </w:tc>
            </w:tr>
            <w:tr w:rsidR="003F3778" w:rsidRPr="003F3778" w14:paraId="5B94543D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6DE7AE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1E22A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F230FC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Бедренный компонент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F20C285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6D34CDE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338D7B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6B82CA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95936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43B71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3D4F3A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19674080</w:t>
                  </w:r>
                </w:p>
              </w:tc>
            </w:tr>
            <w:tr w:rsidR="003F3778" w:rsidRPr="003F3778" w14:paraId="4D72F18C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4708AB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C857CAB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80C9A3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3F3778">
                    <w:rPr>
                      <w:color w:val="000000"/>
                      <w:sz w:val="18"/>
                      <w:szCs w:val="18"/>
                    </w:rPr>
                    <w:t>Тибиальный</w:t>
                  </w:r>
                  <w:proofErr w:type="spellEnd"/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F3778">
                    <w:rPr>
                      <w:color w:val="000000"/>
                      <w:sz w:val="18"/>
                      <w:szCs w:val="18"/>
                    </w:rPr>
                    <w:t>компонет</w:t>
                  </w:r>
                  <w:proofErr w:type="spellEnd"/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6841D1F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55E0781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352A02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D6CC2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63327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94A6F9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BD675D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8227080</w:t>
                  </w:r>
                </w:p>
              </w:tc>
            </w:tr>
            <w:tr w:rsidR="003F3778" w:rsidRPr="003F3778" w14:paraId="5A028AC7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DA9762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269E6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997559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3F3778">
                    <w:rPr>
                      <w:color w:val="000000"/>
                      <w:sz w:val="18"/>
                      <w:szCs w:val="18"/>
                    </w:rPr>
                    <w:t>Тибиальный</w:t>
                  </w:r>
                  <w:proofErr w:type="spellEnd"/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F3778">
                    <w:rPr>
                      <w:color w:val="000000"/>
                      <w:sz w:val="18"/>
                      <w:szCs w:val="18"/>
                    </w:rPr>
                    <w:t>вкадыш</w:t>
                  </w:r>
                  <w:proofErr w:type="spellEnd"/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DBA839B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7578251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2F08F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E778D4D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7484D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18D29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54DF2D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3881250</w:t>
                  </w:r>
                </w:p>
              </w:tc>
            </w:tr>
            <w:tr w:rsidR="003F3778" w:rsidRPr="003F3778" w14:paraId="67E7C3B6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92CE6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1063F8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7BF272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Вкладыш полиэтиленовый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4D1312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6E1A3EE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95ACE2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A4AA0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1CB1C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DCFF3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37348D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650000</w:t>
                  </w:r>
                </w:p>
              </w:tc>
            </w:tr>
            <w:tr w:rsidR="003F3778" w:rsidRPr="003F3778" w14:paraId="4E8C4BF8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14C09B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lastRenderedPageBreak/>
                    <w:t>41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D1C8659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A5ABCE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Компонент вертлужный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0DC914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9E7D1F7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D6ED86E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71DCC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B2FE94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1535F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0C41CA9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975000</w:t>
                  </w:r>
                </w:p>
              </w:tc>
            </w:tr>
            <w:tr w:rsidR="003F3778" w:rsidRPr="003F3778" w14:paraId="2EE8ADF6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74B5B5B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FCB25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95265E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Ножка коническая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1B6460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E65F1C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2DBA3C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2673F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3AA10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4006C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50982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1775000</w:t>
                  </w:r>
                </w:p>
              </w:tc>
            </w:tr>
            <w:tr w:rsidR="003F3778" w:rsidRPr="003F3778" w14:paraId="57315329" w14:textId="77777777" w:rsidTr="003F3778">
              <w:trPr>
                <w:trHeight w:val="924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F6681E6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921A0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1FCCD8B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Винт костный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A6608E9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70D46C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E91FDC9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1C1FDF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A38763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1D2B5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114D4B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340000</w:t>
                  </w:r>
                </w:p>
              </w:tc>
            </w:tr>
            <w:tr w:rsidR="003F3778" w:rsidRPr="003F3778" w14:paraId="5E8BAA36" w14:textId="77777777" w:rsidTr="003F3778">
              <w:trPr>
                <w:trHeight w:val="618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A502E3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109405C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F6B72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Ножка ревизионная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5DC3F2F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D70D1E0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C307C7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24492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A167E1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EFD894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B545D4A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2250000</w:t>
                  </w:r>
                </w:p>
              </w:tc>
            </w:tr>
            <w:tr w:rsidR="003F3778" w:rsidRPr="003F3778" w14:paraId="0E53556B" w14:textId="77777777" w:rsidTr="003F3778">
              <w:trPr>
                <w:trHeight w:val="866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F0DBAA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CBE54C3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CC68A3D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gramStart"/>
                  <w:r w:rsidRPr="003F3778">
                    <w:rPr>
                      <w:color w:val="000000"/>
                      <w:sz w:val="18"/>
                      <w:szCs w:val="18"/>
                    </w:rPr>
                    <w:t>Кольцо</w:t>
                  </w:r>
                  <w:proofErr w:type="gramEnd"/>
                  <w:r w:rsidRPr="003F3778">
                    <w:rPr>
                      <w:color w:val="000000"/>
                      <w:sz w:val="18"/>
                      <w:szCs w:val="18"/>
                    </w:rPr>
                    <w:t xml:space="preserve"> укрепляющее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B2385B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28A7A4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1B41B5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89AD81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DD1D9A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6968599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901A7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880000</w:t>
                  </w:r>
                </w:p>
              </w:tc>
            </w:tr>
            <w:tr w:rsidR="003F3778" w:rsidRPr="003F3778" w14:paraId="3B3594A4" w14:textId="77777777" w:rsidTr="003F3778">
              <w:trPr>
                <w:trHeight w:val="144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00A0B8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9228B2F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D4269D5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Компонент вертлужный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E2EF77" w14:textId="77777777" w:rsidR="003F3778" w:rsidRPr="003F3778" w:rsidRDefault="003F3778" w:rsidP="003F3778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3F3778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8096F0A" w14:textId="77777777" w:rsidR="003F3778" w:rsidRPr="003F3778" w:rsidRDefault="003F3778" w:rsidP="003F3778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CF59F10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5E3E6C7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31.12.2025г.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19427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170DAB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743582" w14:textId="77777777" w:rsidR="003F3778" w:rsidRPr="003F3778" w:rsidRDefault="003F3778" w:rsidP="003F377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color w:val="000000"/>
                      <w:sz w:val="18"/>
                      <w:szCs w:val="18"/>
                    </w:rPr>
                    <w:t>522000</w:t>
                  </w:r>
                </w:p>
              </w:tc>
            </w:tr>
            <w:tr w:rsidR="003F3778" w:rsidRPr="003F3778" w14:paraId="169945DB" w14:textId="77777777" w:rsidTr="003F3778">
              <w:trPr>
                <w:trHeight w:val="300"/>
              </w:trPr>
              <w:tc>
                <w:tcPr>
                  <w:tcW w:w="9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943E4F" w14:textId="77777777" w:rsidR="003F3778" w:rsidRPr="003F3778" w:rsidRDefault="003F3778" w:rsidP="003F3778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27114C" w14:textId="77777777" w:rsidR="003F3778" w:rsidRPr="003F3778" w:rsidRDefault="003F3778" w:rsidP="003F3778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8CF7E15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24ADA3" w14:textId="77777777" w:rsidR="003F3778" w:rsidRPr="003F3778" w:rsidRDefault="003F3778" w:rsidP="003F3778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264763" w14:textId="77777777" w:rsidR="003F3778" w:rsidRPr="003F3778" w:rsidRDefault="003F3778" w:rsidP="003F3778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8DA6DC" w14:textId="77777777" w:rsidR="003F3778" w:rsidRPr="003F3778" w:rsidRDefault="003F3778" w:rsidP="003F3778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473689" w14:textId="77777777" w:rsidR="003F3778" w:rsidRPr="003F3778" w:rsidRDefault="003F3778" w:rsidP="003F3778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042632" w14:textId="77777777" w:rsidR="003F3778" w:rsidRPr="003F3778" w:rsidRDefault="003F3778" w:rsidP="003F3778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3A32E4" w14:textId="77777777" w:rsidR="003F3778" w:rsidRPr="003F3778" w:rsidRDefault="003F3778" w:rsidP="003F3778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3F377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9BF2FCA" w14:textId="77777777" w:rsidR="003F3778" w:rsidRPr="003F3778" w:rsidRDefault="003F3778" w:rsidP="003F377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bookmarkStart w:id="11" w:name="_Hlk186203095"/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97 283 835</w:t>
                  </w:r>
                  <w:bookmarkEnd w:id="11"/>
                  <w:r w:rsidRPr="003F3778">
                    <w:rPr>
                      <w:b/>
                      <w:bCs/>
                      <w:color w:val="000000"/>
                      <w:sz w:val="18"/>
                      <w:szCs w:val="18"/>
                    </w:rPr>
                    <w:t>,00</w:t>
                  </w:r>
                </w:p>
              </w:tc>
            </w:tr>
          </w:tbl>
          <w:p w14:paraId="48C8688A" w14:textId="2BC16CA8" w:rsidR="0048063D" w:rsidRPr="000B133E" w:rsidRDefault="0048063D" w:rsidP="00D831A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B5F4E2C" w14:textId="77777777" w:rsidR="00D831A1" w:rsidRPr="000B133E" w:rsidRDefault="00D831A1" w:rsidP="00D831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B133E" w:rsidRPr="000B133E" w14:paraId="68A14A0B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20DDB43" w14:textId="77777777" w:rsidR="000B133E" w:rsidRPr="000B133E" w:rsidRDefault="000B133E" w:rsidP="00CB75AF">
            <w:pPr>
              <w:jc w:val="right"/>
              <w:rPr>
                <w:bCs/>
                <w:i/>
                <w:sz w:val="24"/>
                <w:szCs w:val="24"/>
              </w:rPr>
            </w:pPr>
          </w:p>
        </w:tc>
      </w:tr>
      <w:tr w:rsidR="000B133E" w:rsidRPr="000B133E" w14:paraId="7A05A7E2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5D6519C" w14:textId="77777777" w:rsidR="000B133E" w:rsidRPr="000B133E" w:rsidRDefault="000B133E" w:rsidP="000B133E">
            <w:pPr>
              <w:rPr>
                <w:bCs/>
                <w:i/>
                <w:sz w:val="24"/>
                <w:szCs w:val="24"/>
              </w:rPr>
            </w:pPr>
          </w:p>
        </w:tc>
      </w:tr>
      <w:tr w:rsidR="00DB3645" w:rsidRPr="000B133E" w14:paraId="0C97CE9A" w14:textId="77777777" w:rsidTr="004216D9">
        <w:trPr>
          <w:trHeight w:val="390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23F01" w14:textId="77777777" w:rsidR="00DB3645" w:rsidRPr="000B133E" w:rsidRDefault="00DB3645" w:rsidP="00DB364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B133E">
              <w:rPr>
                <w:b/>
                <w:bCs/>
                <w:i/>
                <w:iCs/>
                <w:sz w:val="24"/>
                <w:szCs w:val="24"/>
              </w:rPr>
              <w:t>* Полное описание товаров указывается в технической спецификации.</w:t>
            </w:r>
          </w:p>
        </w:tc>
      </w:tr>
      <w:tr w:rsidR="00DB3645" w:rsidRPr="000B133E" w14:paraId="742C387C" w14:textId="77777777" w:rsidTr="004216D9">
        <w:trPr>
          <w:trHeight w:val="37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6DD9721" w14:textId="77777777" w:rsidR="00DB3645" w:rsidRPr="000B133E" w:rsidRDefault="00DB3645" w:rsidP="00DB364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B94C4" w14:textId="77777777" w:rsidR="00DB3645" w:rsidRPr="000B133E" w:rsidRDefault="00DB3645" w:rsidP="00DB3645">
            <w:pPr>
              <w:rPr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723DA" w14:textId="77777777" w:rsidR="00DB3645" w:rsidRPr="000B133E" w:rsidRDefault="00DB3645" w:rsidP="00DB3645">
            <w:pPr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75DC1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47CBE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277BE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86B19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164F8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B397E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97A0E" w14:textId="77777777" w:rsidR="00DB3645" w:rsidRPr="000B133E" w:rsidRDefault="00DB3645" w:rsidP="00DB3645">
            <w:pPr>
              <w:jc w:val="right"/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B3645" w:rsidRPr="000B133E" w14:paraId="78BEBA91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FDF3C" w14:textId="13AE2826" w:rsidR="00DB3645" w:rsidRPr="000B133E" w:rsidRDefault="00DB3645" w:rsidP="00DB3645">
            <w:pPr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Организатор и Заказчик:</w:t>
            </w:r>
            <w:r w:rsidR="005F4EE7" w:rsidRPr="000B133E">
              <w:rPr>
                <w:b/>
                <w:bCs/>
                <w:sz w:val="24"/>
                <w:szCs w:val="24"/>
              </w:rPr>
              <w:t xml:space="preserve"> Д</w:t>
            </w:r>
            <w:r w:rsidRPr="000B133E">
              <w:rPr>
                <w:b/>
                <w:bCs/>
                <w:sz w:val="24"/>
                <w:szCs w:val="24"/>
              </w:rPr>
              <w:t xml:space="preserve">иректор ГКП на ПХВ «АМКБ» </w:t>
            </w:r>
            <w:bookmarkStart w:id="12" w:name="_Hlk185863232"/>
            <w:r w:rsidRPr="000B133E">
              <w:rPr>
                <w:b/>
                <w:bCs/>
                <w:sz w:val="24"/>
                <w:szCs w:val="24"/>
              </w:rPr>
              <w:t xml:space="preserve">_________________ </w:t>
            </w:r>
            <w:r w:rsidR="0084137B" w:rsidRPr="000B133E">
              <w:rPr>
                <w:b/>
                <w:bCs/>
                <w:sz w:val="24"/>
                <w:szCs w:val="24"/>
                <w:lang w:val="kk-KZ"/>
              </w:rPr>
              <w:t>Э.Берикова</w:t>
            </w:r>
            <w:r w:rsidRPr="000B133E">
              <w:rPr>
                <w:b/>
                <w:bCs/>
                <w:sz w:val="24"/>
                <w:szCs w:val="24"/>
              </w:rPr>
              <w:t xml:space="preserve"> </w:t>
            </w:r>
            <w:bookmarkEnd w:id="12"/>
          </w:p>
          <w:p w14:paraId="47A3FA1B" w14:textId="77777777" w:rsidR="00DB3645" w:rsidRPr="000B133E" w:rsidRDefault="00DB3645" w:rsidP="00DB3645">
            <w:pPr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М.П.</w:t>
            </w:r>
          </w:p>
        </w:tc>
      </w:tr>
    </w:tbl>
    <w:p w14:paraId="480847EF" w14:textId="77777777" w:rsidR="008629D6" w:rsidRDefault="008629D6" w:rsidP="008629D6">
      <w:pPr>
        <w:pStyle w:val="a8"/>
        <w:ind w:left="4962"/>
        <w:jc w:val="right"/>
        <w:rPr>
          <w:rFonts w:ascii="Times New Roman" w:hAnsi="Times New Roman"/>
          <w:b w:val="0"/>
          <w:caps w:val="0"/>
          <w:szCs w:val="24"/>
        </w:rPr>
        <w:sectPr w:rsidR="008629D6" w:rsidSect="00A74588">
          <w:pgSz w:w="16838" w:h="11906" w:orient="landscape"/>
          <w:pgMar w:top="993" w:right="1418" w:bottom="993" w:left="709" w:header="709" w:footer="709" w:gutter="0"/>
          <w:pgNumType w:start="4"/>
          <w:cols w:space="708"/>
          <w:titlePg/>
          <w:docGrid w:linePitch="360"/>
        </w:sectPr>
      </w:pPr>
    </w:p>
    <w:p w14:paraId="00BC6E06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2</w:t>
      </w:r>
    </w:p>
    <w:p w14:paraId="57D5999F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p w14:paraId="38734081" w14:textId="77777777" w:rsidR="008629D6" w:rsidRPr="004928D0" w:rsidRDefault="008629D6" w:rsidP="008629D6">
      <w:pPr>
        <w:pStyle w:val="a8"/>
        <w:ind w:firstLine="567"/>
        <w:jc w:val="both"/>
        <w:rPr>
          <w:rFonts w:ascii="Times New Roman" w:hAnsi="Times New Roman"/>
          <w:b w:val="0"/>
          <w:i/>
          <w:caps w:val="0"/>
          <w:szCs w:val="24"/>
        </w:rPr>
      </w:pPr>
      <w:r w:rsidRPr="004928D0">
        <w:rPr>
          <w:rFonts w:ascii="Times New Roman" w:hAnsi="Times New Roman"/>
          <w:b w:val="0"/>
          <w:i/>
          <w:caps w:val="0"/>
          <w:szCs w:val="24"/>
        </w:rPr>
        <w:t xml:space="preserve"> </w:t>
      </w:r>
    </w:p>
    <w:p w14:paraId="387E6EB4" w14:textId="77777777" w:rsidR="008629D6" w:rsidRPr="00922A1A" w:rsidRDefault="008629D6" w:rsidP="008629D6">
      <w:pPr>
        <w:pStyle w:val="1"/>
        <w:jc w:val="center"/>
        <w:rPr>
          <w:rFonts w:ascii="Times New Roman" w:hAnsi="Times New Roman"/>
          <w:sz w:val="22"/>
          <w:szCs w:val="22"/>
        </w:rPr>
      </w:pPr>
      <w:r w:rsidRPr="00922A1A">
        <w:rPr>
          <w:rFonts w:ascii="Times New Roman" w:hAnsi="Times New Roman"/>
          <w:sz w:val="22"/>
          <w:szCs w:val="22"/>
        </w:rPr>
        <w:t>Техническая спецификация закупаемых товаров</w:t>
      </w:r>
    </w:p>
    <w:p w14:paraId="6569C10F" w14:textId="77777777" w:rsidR="008629D6" w:rsidRPr="00922A1A" w:rsidRDefault="008629D6" w:rsidP="008629D6">
      <w:pPr>
        <w:rPr>
          <w:sz w:val="22"/>
          <w:szCs w:val="22"/>
        </w:rPr>
      </w:pPr>
    </w:p>
    <w:p w14:paraId="25205C34" w14:textId="77777777" w:rsidR="00D304DE" w:rsidRPr="00D304DE" w:rsidRDefault="00D304DE" w:rsidP="00D304DE">
      <w:pPr>
        <w:jc w:val="both"/>
        <w:rPr>
          <w:b/>
          <w:sz w:val="22"/>
          <w:szCs w:val="22"/>
        </w:rPr>
      </w:pPr>
    </w:p>
    <w:tbl>
      <w:tblPr>
        <w:tblW w:w="14454" w:type="dxa"/>
        <w:tblInd w:w="113" w:type="dxa"/>
        <w:tblLook w:val="04A0" w:firstRow="1" w:lastRow="0" w:firstColumn="1" w:lastColumn="0" w:noHBand="0" w:noVBand="1"/>
      </w:tblPr>
      <w:tblGrid>
        <w:gridCol w:w="586"/>
        <w:gridCol w:w="1636"/>
        <w:gridCol w:w="560"/>
        <w:gridCol w:w="11672"/>
      </w:tblGrid>
      <w:tr w:rsidR="003F3778" w:rsidRPr="003F3778" w14:paraId="549EF523" w14:textId="77777777" w:rsidTr="003F3778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2304E9" w14:textId="77777777" w:rsidR="003F3778" w:rsidRPr="003F3778" w:rsidRDefault="003F3778" w:rsidP="003F377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F3778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802082" w14:textId="77777777" w:rsidR="003F3778" w:rsidRPr="003F3778" w:rsidRDefault="003F3778" w:rsidP="003F377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F3778">
              <w:rPr>
                <w:b/>
                <w:bCs/>
                <w:color w:val="000000"/>
                <w:sz w:val="18"/>
                <w:szCs w:val="18"/>
              </w:rPr>
              <w:t xml:space="preserve">Наименование товара*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BE81A" w14:textId="77777777" w:rsidR="003F3778" w:rsidRPr="003F3778" w:rsidRDefault="003F3778" w:rsidP="003F377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F3778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1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B41538" w14:textId="77777777" w:rsidR="003F3778" w:rsidRPr="003F3778" w:rsidRDefault="003F3778" w:rsidP="003F377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F3778">
              <w:rPr>
                <w:b/>
                <w:bCs/>
                <w:color w:val="000000"/>
                <w:sz w:val="18"/>
                <w:szCs w:val="18"/>
              </w:rPr>
              <w:t>Техническое описание</w:t>
            </w:r>
          </w:p>
        </w:tc>
      </w:tr>
      <w:tr w:rsidR="003F3778" w:rsidRPr="003F3778" w14:paraId="3AE07EE3" w14:textId="77777777" w:rsidTr="003F3778">
        <w:trPr>
          <w:trHeight w:val="3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2F19DA" w14:textId="77777777" w:rsidR="003F3778" w:rsidRPr="003F3778" w:rsidRDefault="003F3778" w:rsidP="003F377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F3778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FFADBE" w14:textId="77777777" w:rsidR="003F3778" w:rsidRPr="003F3778" w:rsidRDefault="003F3778" w:rsidP="003F377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F3778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B91B15" w14:textId="77777777" w:rsidR="003F3778" w:rsidRPr="003F3778" w:rsidRDefault="003F3778" w:rsidP="003F377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F3778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ABEE" w14:textId="77777777" w:rsidR="003F3778" w:rsidRPr="003F3778" w:rsidRDefault="003F3778" w:rsidP="003F377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F3778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3F3778" w:rsidRPr="003F3778" w14:paraId="7072AAD5" w14:textId="77777777" w:rsidTr="003F3778">
        <w:trPr>
          <w:trHeight w:val="249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0917F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A9677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>Ножка бедренная цементной фиксации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518F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4BE3B" w14:textId="77777777" w:rsidR="003F3778" w:rsidRPr="003F3778" w:rsidRDefault="003F3778" w:rsidP="003F3778">
            <w:pPr>
              <w:jc w:val="center"/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Ревизионная бедренная 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ножка  цементной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фиксации</w:t>
            </w:r>
            <w:r w:rsidRPr="003F3778">
              <w:rPr>
                <w:color w:val="000000"/>
                <w:sz w:val="16"/>
                <w:szCs w:val="16"/>
              </w:rPr>
              <w:br/>
              <w:t xml:space="preserve">Форма классическая, с двойным клином,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безворотничковая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, со сглаженным наружно-проксимальным плечом. Материал – нержавеющая сталь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Ortinox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. Шеечный угол – 125 градусов. Обработка ножки – полировка. Для техники без удаления цементной мантии старого эндопротеза должна предлагаться ножка длиной 125 мм и с офсетом 44 мм.  Длинные 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 xml:space="preserve">ножки 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цельноклиновидные</w:t>
            </w:r>
            <w:proofErr w:type="spellEnd"/>
            <w:proofErr w:type="gramEnd"/>
            <w:r w:rsidRPr="003F3778">
              <w:rPr>
                <w:color w:val="000000"/>
                <w:sz w:val="16"/>
                <w:szCs w:val="16"/>
              </w:rPr>
              <w:t>, длиной 205 мм и клиновидные с круглой дистальной частью – 200,220,240, 260 мм. Варианты офсета ножки 37,5 мм, 44 мм. Конус для головки V40 – 11.3/12.36 мм с уклоном 5 градусов 40. Централизатор - 2 в комплекте с каждой ножкой. Один - с центрующими лепестками, второй - без. Материал централизатора: полиметилметакрилат (PMMA).</w:t>
            </w:r>
          </w:p>
        </w:tc>
      </w:tr>
      <w:tr w:rsidR="003F3778" w:rsidRPr="003F3778" w14:paraId="09B4F01B" w14:textId="77777777" w:rsidTr="003F3778">
        <w:trPr>
          <w:trHeight w:val="112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09F91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676FB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Чашка цементной фиксации с двойной подвижностью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7E62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5189" w14:textId="77777777" w:rsidR="003F3778" w:rsidRPr="003F3778" w:rsidRDefault="003F3778" w:rsidP="003F3778">
            <w:pPr>
              <w:jc w:val="center"/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Материал – нержавеющая стать, сплав M30NW (ISO 5832-9). Обработка внешней поверхности: высокая степень полировки, циркулярные и радиальные бороздки для повышения площади контакта с цементом. Внутренняя поверхность и край – высокая степень полировки. Лицевая сторона имеет скошенный край. Центр ротации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медиализирован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>.</w:t>
            </w:r>
          </w:p>
        </w:tc>
      </w:tr>
      <w:tr w:rsidR="003F3778" w:rsidRPr="003F3778" w14:paraId="16109E9C" w14:textId="77777777" w:rsidTr="003F3778">
        <w:trPr>
          <w:trHeight w:val="7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BEE88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AD67C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Подвижный вкладыш двойной подвижности для головки 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2F49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9CE00" w14:textId="77777777" w:rsidR="003F3778" w:rsidRPr="003F3778" w:rsidRDefault="003F3778" w:rsidP="003F3778">
            <w:pPr>
              <w:jc w:val="center"/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Вкладыш. Диаметр 44-62 мм с шагом в 2 мм для головок 22.2мм, диаметр 46-62 мм с шагом в 2 мм для головок 28мм. Изготовлен из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сверхвысокомолекулярного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полиэтилена (ISO 5831-1 и 2). Имеет скошенную внутреннюю кромку.</w:t>
            </w:r>
          </w:p>
        </w:tc>
      </w:tr>
      <w:tr w:rsidR="003F3778" w:rsidRPr="003F3778" w14:paraId="1B328692" w14:textId="77777777" w:rsidTr="003F3778">
        <w:trPr>
          <w:trHeight w:val="202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7A86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634D4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Чашка 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бесцементная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9429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DF5A" w14:textId="77777777" w:rsidR="003F3778" w:rsidRPr="003F3778" w:rsidRDefault="003F3778" w:rsidP="003F3778">
            <w:pPr>
              <w:jc w:val="center"/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Материал – нержавеющая стать, сплав M30NW (ISO 5832-9). Обработка внешней поверхности: титановое напыление с нанесением поверх него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гидроксиапатитового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покрытия. Периферия чашки имеет некоторое расширение и циркулярные и радиальные бороздки, создающие дополнительную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макротекстру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для повышения площади контакта с костью. Чашка не имеет отверстий для винтов. Лицевая сторона имеет скошенный край. Центр ротации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медиализирован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>. Диаметр</w:t>
            </w:r>
            <w:r w:rsidRPr="003F3778">
              <w:rPr>
                <w:color w:val="FF0000"/>
                <w:sz w:val="16"/>
                <w:szCs w:val="16"/>
              </w:rPr>
              <w:t xml:space="preserve"> 44</w:t>
            </w:r>
            <w:r w:rsidRPr="003F3778">
              <w:rPr>
                <w:color w:val="000000"/>
                <w:sz w:val="16"/>
                <w:szCs w:val="16"/>
              </w:rPr>
              <w:t xml:space="preserve">-64 мм с шагом в 2 мм. Изготовлен из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сверхвысокомолекулярного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полиэтилена (ISO 5831-1 и 2). Для головок 22.2 и 28 мм. Имеет скошенную внутреннюю кромку.</w:t>
            </w:r>
          </w:p>
        </w:tc>
      </w:tr>
      <w:tr w:rsidR="003F3778" w:rsidRPr="003F3778" w14:paraId="7D775B63" w14:textId="77777777" w:rsidTr="003F3778">
        <w:trPr>
          <w:trHeight w:val="31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40B7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C96BB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Ножка бедренная цементная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4D4A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E30D" w14:textId="77777777" w:rsidR="003F3778" w:rsidRPr="003F3778" w:rsidRDefault="003F3778" w:rsidP="003F3778">
            <w:pPr>
              <w:jc w:val="center"/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Материал: Нержавеющая сталь. Форма: Клиновидная в 2-х плоскостях, без воротника, со сглаженными контурами и сглаженным наружно-проксимальным плечом.  В проксимальной части на передней и задней поверхности нанесены лазерные метки для контроля глубины погружения в интрамедуллярный канал. Верхняя поверхность проксимальной части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имеетe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углубление для фиксации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импактора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.  Версии увеличенной длины (200 мм, 220 мм, 240 мм, 260 мм) имеют дистальную часть цилиндрической формы с конусовидным сужением в дистальном отделе. Тип фиксации: Цементная. Покрытие: Вся поверхность имеет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ультраполировку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. Типоразмеры: 4 типоразмеров. Длина компонента: 150 мм.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Шеечно-диафизарный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угол  (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угол между шейкой и осью ножки): 125 градусов. Офсет: 37,5 мм. Конус: 11/13. Комплектация: Каждый компонент комплектуется централизатором двух типов для узкого и широкого диаметра интрамедуллярного канала. Материал изготовления централизатора: полиметилметакрилат (PMMA). </w:t>
            </w:r>
          </w:p>
        </w:tc>
      </w:tr>
      <w:tr w:rsidR="003F3778" w:rsidRPr="003F3778" w14:paraId="0F378537" w14:textId="77777777" w:rsidTr="003F3778">
        <w:trPr>
          <w:trHeight w:val="4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D3EE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4521E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Головка бедренная 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F7A7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A8B1" w14:textId="77777777" w:rsidR="003F3778" w:rsidRPr="003F3778" w:rsidRDefault="003F3778" w:rsidP="003F3778">
            <w:pPr>
              <w:jc w:val="center"/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Материал: Нержавеющая сталь. </w:t>
            </w:r>
            <w:proofErr w:type="spellStart"/>
            <w:proofErr w:type="gramStart"/>
            <w:r w:rsidRPr="003F3778">
              <w:rPr>
                <w:color w:val="000000"/>
                <w:sz w:val="16"/>
                <w:szCs w:val="16"/>
              </w:rPr>
              <w:t>Даиметр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>:  22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>,2; 26; 28; 32; 36 мм. Офсет: -4, 0, +4. Конус: 11/13</w:t>
            </w:r>
          </w:p>
        </w:tc>
      </w:tr>
      <w:tr w:rsidR="003F3778" w:rsidRPr="003F3778" w14:paraId="52380D66" w14:textId="77777777" w:rsidTr="003F3778">
        <w:trPr>
          <w:trHeight w:val="9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4CA5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F4297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 Чашка цементной фиксации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5CDE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8B76" w14:textId="77777777" w:rsidR="003F3778" w:rsidRPr="003F3778" w:rsidRDefault="003F3778" w:rsidP="003F3778">
            <w:pPr>
              <w:jc w:val="center"/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Материал –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сверхвысокомолекулярный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полиэтилен с умеренным количеством поперечных связей ISO 5834-1 &amp; 2 (ПЭУК). Внутренний диаметр - 22.2мм внешний 42-44; Внутренний диаметр- 28мм внешний 44-58 мм, скошенный край в нижнем квадранте, наплыв – 150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Рентгенконтрастное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кольцо НС. </w:t>
            </w:r>
          </w:p>
        </w:tc>
      </w:tr>
      <w:tr w:rsidR="003F3778" w:rsidRPr="003F3778" w14:paraId="5145E076" w14:textId="77777777" w:rsidTr="003F3778">
        <w:trPr>
          <w:trHeight w:val="112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F299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5AAAD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>Головка биполярная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998D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5C84" w14:textId="77777777" w:rsidR="003F3778" w:rsidRPr="003F3778" w:rsidRDefault="003F3778" w:rsidP="003F3778">
            <w:pPr>
              <w:jc w:val="center"/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Материал: Кобальтохромовый сплав,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ультравысокомолекулярный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полиэтилен. Покрытие: Наружная поверхность имеет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ультраполировку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. Диаметр: 28 мм. Диаметр внешний: в диапазоне от 36 мм до 72 мм с шагом в 2-4 мм для диаметров от 36 до 40 мм и от 61 до 72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мм.Для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основного диапазона от 41 до 61 мм шаг между типоразмерами 1 мм </w:t>
            </w:r>
          </w:p>
        </w:tc>
      </w:tr>
      <w:tr w:rsidR="003F3778" w:rsidRPr="003F3778" w14:paraId="605ED4B9" w14:textId="77777777" w:rsidTr="003F3778">
        <w:trPr>
          <w:trHeight w:val="202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E4AA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1006A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Бедренный компонент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8DE5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4FB0" w14:textId="77777777" w:rsidR="003F3778" w:rsidRPr="003F3778" w:rsidRDefault="003F3778" w:rsidP="003F3778">
            <w:pPr>
              <w:jc w:val="center"/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Материал: Кобальтохромовый сплав. Версия: С сохранением задней крестообразной связки. Форма: Анатомическая (правый и левый). Единый радиус в сагиттальной плоскости в угловом диапазоне движений от 10 до 110 градусов. Анатомически изогнутая борозда под надколенник. Передний фланец отклонен вперед под углом 7 градусов. Задние мыщелки укорочены. На задней поверхности дистальных мыщелков имеются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деротационные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ножки. Типоразмеры: 8 типоразмеров для правого и левого компонентов. Медиально-латеральный размер 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от  59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до 80 мм,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передне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>-задний размер  от 53 до 75 мм. Толщина дистального и заднего фланцев 8,5 мм. Тип фиксации: цементная</w:t>
            </w:r>
          </w:p>
        </w:tc>
      </w:tr>
      <w:tr w:rsidR="003F3778" w:rsidRPr="003F3778" w14:paraId="79276844" w14:textId="77777777" w:rsidTr="003F3778">
        <w:trPr>
          <w:trHeight w:val="48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3A97B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99937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Большеберцовый компонент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C266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9A0B7" w14:textId="77777777" w:rsidR="003F3778" w:rsidRPr="003F3778" w:rsidRDefault="003F3778" w:rsidP="003F3778">
            <w:pPr>
              <w:jc w:val="center"/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Материал: Кобальтохромовый сплав. Форма: Универсальный для правого и левого суставов. Основание имеет срединный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деротационный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выступ для центрирования и фиксации вкладыша. Ножка имеет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килевидную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форму со ступенчатыми боковыми крыльями без центрального цилиндрического стержня. Типоразмеры: 8 типоразмеров. </w:t>
            </w:r>
            <w:proofErr w:type="spellStart"/>
            <w:proofErr w:type="gramStart"/>
            <w:r w:rsidRPr="003F3778">
              <w:rPr>
                <w:color w:val="000000"/>
                <w:sz w:val="16"/>
                <w:szCs w:val="16"/>
              </w:rPr>
              <w:t>Передне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>-задние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размеры основания: 40, 42, 44, 46, 49, 52, 56, 60 мм. Медиально-латеральные размеры основания: 61, 64, 67, 70, 74, 77, 80, 85 мм. Высота основания: 3,2 мм. Толщина 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киля:  от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2,6 до 3,6 мм. Медиально-латеральные размеры киля: от 40 до 58 мм. Высота киля: от 28 до 39 мм. Тип фиксации: цементная</w:t>
            </w:r>
          </w:p>
        </w:tc>
      </w:tr>
      <w:tr w:rsidR="003F3778" w:rsidRPr="003F3778" w14:paraId="1C5F1C87" w14:textId="77777777" w:rsidTr="003F3778">
        <w:trPr>
          <w:trHeight w:val="22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E618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32E6A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Большеберцовый вкладыш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708C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951C" w14:textId="77777777" w:rsidR="003F3778" w:rsidRPr="003F3778" w:rsidRDefault="003F3778" w:rsidP="003F3778">
            <w:pPr>
              <w:jc w:val="center"/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Тип: Фиксированный. Механизм фиксации: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Импакционное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защелкивание на большеберцовом компоненте. Стабилизация сустава: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Мыщелковая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>, за счет увеличенной высоты переднего края основания. Геометрия артикуляционной части позволяет использовать компонент как при сохранении задней крестообразной связки, так и без сохранения задней крестообразной связки, а также при функциональной недостаточности задней крестообразной связки для задней стабилизации. Типоразмеры: 8 типоразмеров в зависимости от типоразмера большеберцового компонента.</w:t>
            </w:r>
            <w:r w:rsidRPr="003F3778">
              <w:rPr>
                <w:color w:val="000000"/>
                <w:sz w:val="16"/>
                <w:szCs w:val="16"/>
              </w:rPr>
              <w:br/>
              <w:t xml:space="preserve">Толщина вкладыша с учетом толщины основания большеберцового 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компонента:  9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>, 11, 13, 16, 19 мм для каждого типоразмера.</w:t>
            </w:r>
          </w:p>
        </w:tc>
      </w:tr>
      <w:tr w:rsidR="003F3778" w:rsidRPr="003F3778" w14:paraId="29AF555E" w14:textId="77777777" w:rsidTr="003F3778">
        <w:trPr>
          <w:trHeight w:val="33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3A38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41B49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Бедренный компонент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880D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B2DF8" w14:textId="77777777" w:rsidR="003F3778" w:rsidRPr="003F3778" w:rsidRDefault="003F3778" w:rsidP="003F3778">
            <w:pPr>
              <w:jc w:val="center"/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Материал: Кобальтохромовый сплав. </w:t>
            </w:r>
            <w:proofErr w:type="spellStart"/>
            <w:proofErr w:type="gramStart"/>
            <w:r w:rsidRPr="003F3778">
              <w:rPr>
                <w:color w:val="000000"/>
                <w:sz w:val="16"/>
                <w:szCs w:val="16"/>
              </w:rPr>
              <w:t>Форма:Анатомическая</w:t>
            </w:r>
            <w:proofErr w:type="spellEnd"/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(правый и левый). Единый радиус в сагиттальной плоскости в угловом диапазоне движений от 10 до 110 градусов. Анатомически изогнутая борозда под надколенник. Передний фланец отклонен вперед под углом 7 градусов. Задние мыщелки укорочены. На задней поверхности дистальных и задних мыщелков имеются отверстия для опциональной фиксации модульных аугментов. В межмыщелковом отделе имеется закрытый функциональный бокс для центрального выступа на полиэтиленовом вкладыше. Высота бокса – 23 мм, ширина бокса 20,8 мм.  На задней поверхности основания в межмыщелковой зоне имеется выступ в виде полого стержня с внутренней резьбой для фиксации офсетного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адаптора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или интрамедуллярной ножки путем резьбового соединения. Тип: С замещением задней крестообразной связки. Типоразмеры: 8 типоразмеров для правого и левого компонентов. Медиально-латеральный размер 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от  59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до 80 мм,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передне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>-задний размер  от 53 до 75 мм. Толщина дистального и заднего фланцев 8,5 мм. Тип фиксации: цементная</w:t>
            </w:r>
          </w:p>
        </w:tc>
      </w:tr>
      <w:tr w:rsidR="003F3778" w:rsidRPr="003F3778" w14:paraId="060E1CB8" w14:textId="77777777" w:rsidTr="003F3778">
        <w:trPr>
          <w:trHeight w:val="33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BB8F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A3093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Универсальный большеберцовый </w:t>
            </w:r>
            <w:proofErr w:type="gramStart"/>
            <w:r w:rsidRPr="003F3778">
              <w:rPr>
                <w:color w:val="000000"/>
                <w:sz w:val="18"/>
                <w:szCs w:val="18"/>
              </w:rPr>
              <w:t>компонент  цементной</w:t>
            </w:r>
            <w:proofErr w:type="gramEnd"/>
            <w:r w:rsidRPr="003F3778">
              <w:rPr>
                <w:color w:val="000000"/>
                <w:sz w:val="18"/>
                <w:szCs w:val="18"/>
              </w:rPr>
              <w:t xml:space="preserve"> фиксации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1FCA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5E8E" w14:textId="77777777" w:rsidR="003F3778" w:rsidRPr="003F3778" w:rsidRDefault="003F3778" w:rsidP="003F3778">
            <w:pPr>
              <w:jc w:val="center"/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Материал: Кобальтохромовый сплав. Форма: Универсальный для правого и левого суставов. Верхняя поверхность основания имеет срединный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деротационный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выступ для центрирования и фиксации вкладыша. В центральной части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деротационного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выступа имеется отверстие для фиксации стабилизирующего металлического штифта. Нижняя поверхность основания имеет центральный выступ в виде полого стержня с внутренней резьбой для фиксации офсетного адаптера или 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интрамедуллярной  ножки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путем резьбового соединения. Ротационная стабилизация достигается за счет ножки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килевидной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формы со ступенчатыми боковыми выступами. На задней поверхности ступенчатых боковых выступов имеются пазы для опциональной фиксации модульных аугментов путем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нерезьбового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соединения. Типоразмеры: 8 типоразмеров. </w:t>
            </w:r>
            <w:proofErr w:type="spellStart"/>
            <w:proofErr w:type="gramStart"/>
            <w:r w:rsidRPr="003F3778">
              <w:rPr>
                <w:color w:val="000000"/>
                <w:sz w:val="16"/>
                <w:szCs w:val="16"/>
              </w:rPr>
              <w:t>Передне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>-задние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размеры основания: 40, 42, 44, 46, 49, 52, 56, 60 мм. Медиально-латеральные размеры основания: 61, 64, 67, 70, 74, 77, 80, 85 мм. Высота основания: 3,2 мм, высота киля 20 мм. Медиально-латеральные размеры киля: от 40 до 58 мм. Тип фиксации: цементная</w:t>
            </w:r>
          </w:p>
        </w:tc>
      </w:tr>
      <w:tr w:rsidR="003F3778" w:rsidRPr="003F3778" w14:paraId="7A6D283E" w14:textId="77777777" w:rsidTr="003F3778">
        <w:trPr>
          <w:trHeight w:val="42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07BFC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154C8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Большеберцовый вкладыш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E3527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F15B" w14:textId="77777777" w:rsidR="003F3778" w:rsidRPr="003F3778" w:rsidRDefault="003F3778" w:rsidP="003F3778">
            <w:pPr>
              <w:jc w:val="center"/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Материал: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Сверхвысокомолекулярный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полиэтилен с большим количеством поперечных связей. Форма: Универсальный для правого и левого суставов. Верхняя поверхность вкладыша имеет форму сферической дуги. Дизайн большеберцового вкладыша ограничивает ротационную подвижность бедренного компонента в пределах ±7 градусов,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вальгус-варусную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подвижность в пределах ±2 градусов. В центре вкладыша имеется стабилизационный выступ. Стабилизационный выступ имеет высоту 25,6 мм, </w:t>
            </w:r>
            <w:proofErr w:type="spellStart"/>
            <w:proofErr w:type="gramStart"/>
            <w:r w:rsidRPr="003F3778">
              <w:rPr>
                <w:color w:val="000000"/>
                <w:sz w:val="16"/>
                <w:szCs w:val="16"/>
              </w:rPr>
              <w:t>медио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>-латеральный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размер 15,6 мм. В центральной части стабилизационного выступа имеется сквозное вертикальное отверстие для металлического армирующего штифта (идет в комплекте со вкладышем, не имеет резьбы, устанавливается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импакционным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способом). В переднем верхнем отделе вкладыша имеется углубление по центру.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Задне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>-верхние края вкладыша скошены. На передней нижней поверхности имеется металлический проволочный фиксатор для блокировки вкладыша на большеберцовом компоненте.  Тип: Фиксированный с замещением задней крестообразной связки. Типоразмеры: 8 типоразмеров в зависимости от типоразмера большеберцового компонента</w:t>
            </w:r>
            <w:r w:rsidRPr="003F3778">
              <w:rPr>
                <w:color w:val="000000"/>
                <w:sz w:val="16"/>
                <w:szCs w:val="16"/>
              </w:rPr>
              <w:br/>
              <w:t xml:space="preserve">Толщина вкладыша с учетом толщины основания большеберцового компонента:  9, 11, 13, 16, 19, 22, 25, 28, 31 мм. Механизм фиксации: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Импакционное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защелкивание на большеберцовом компоненте</w:t>
            </w:r>
          </w:p>
        </w:tc>
      </w:tr>
      <w:tr w:rsidR="003F3778" w:rsidRPr="003F3778" w14:paraId="74FB303E" w14:textId="77777777" w:rsidTr="003F3778">
        <w:trPr>
          <w:trHeight w:val="15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B9D9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FA641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Дистальный бедренный опорный блок (аугмент)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DF16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0FCF" w14:textId="77777777" w:rsidR="003F3778" w:rsidRPr="003F3778" w:rsidRDefault="003F3778" w:rsidP="003F3778">
            <w:pPr>
              <w:jc w:val="center"/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Материал: Кобальтохромовый сплав. </w:t>
            </w:r>
            <w:proofErr w:type="spellStart"/>
            <w:proofErr w:type="gramStart"/>
            <w:r w:rsidRPr="003F3778">
              <w:rPr>
                <w:color w:val="000000"/>
                <w:sz w:val="16"/>
                <w:szCs w:val="16"/>
              </w:rPr>
              <w:t>Форма:Анатомическая</w:t>
            </w:r>
            <w:proofErr w:type="spellEnd"/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(левый и правый),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трапецевидная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>, асимметричная, в центральной части имеется отверстие для блокирующего винта. Фиксация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: На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кости - цементная, к бедренному компоненту - с помощью блокирующего винта. Покрытие: Пескоструйная обработка всей поверхности, нанесенная абразивным материалом. Толщина: 5 мм, 10 мм, и 15 мм. Типоразмеры: 8 типоразмеров в зависимости от типоразмера бедренного компонента.</w:t>
            </w:r>
          </w:p>
        </w:tc>
      </w:tr>
      <w:tr w:rsidR="003F3778" w:rsidRPr="003F3778" w14:paraId="7E36B1A8" w14:textId="77777777" w:rsidTr="003F3778">
        <w:trPr>
          <w:trHeight w:val="18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B5A1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2CC1C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Задний бедренный опорный блок (аугмент)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3A38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4D56" w14:textId="77777777" w:rsidR="003F3778" w:rsidRPr="003F3778" w:rsidRDefault="003F3778" w:rsidP="003F3778">
            <w:pPr>
              <w:jc w:val="center"/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>Материал: Кобальтохромовый сплав. Форма: Прямоугольная, симметричная, с закругленной задней частью, соответствующей геометрии заднего мыщелка бедренного компонента, в центральной части имеется отверстие для блокирующего винта. Фиксация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: На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кости - цементная, к бедренному компоненту - с помощью блокирующего винта. Покрытие: Пескоструйная обработка всей поверхности, нанесенная абразивным материалом. Толщина: 5 мм и 10 мм. Типоразмеры: 8 типоразмеров в зависимости от типоразмера бедренного компонента.</w:t>
            </w:r>
          </w:p>
        </w:tc>
      </w:tr>
      <w:tr w:rsidR="003F3778" w:rsidRPr="003F3778" w14:paraId="4EBAD72B" w14:textId="77777777" w:rsidTr="003F3778">
        <w:trPr>
          <w:trHeight w:val="22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7CEF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79CE4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Блок опорный большеберцовый, половинчатый (аугмент) 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5EB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62FF6" w14:textId="77777777" w:rsidR="003F3778" w:rsidRPr="003F3778" w:rsidRDefault="003F3778" w:rsidP="003F3778">
            <w:pPr>
              <w:jc w:val="center"/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Материал: Кобальтохромовый сплав. Форма: полулунная, на боковой поверхности имеется линейный паз для крыла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деротационного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киля большеберцового компонента, в задней части имеется блокирующий безрезьбовой винт. Фиксация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: На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кости - цементная, к большеберцовому компоненту - с помощью блокирующего безрезьбового винта. Покрытие: пескоструйная обработка всей поверхности, нанесенная абразивным материалом. Толщина: 5 мм, 10 мм. Типоразмеры: 8 типоразмеров в зависимости от типоразмера большеберцового компонента, в том числе в зависимости от стороны тела: левый/медиальный, правый/латеральный, правый /медиальный, левый/латеральный.</w:t>
            </w:r>
          </w:p>
        </w:tc>
      </w:tr>
      <w:tr w:rsidR="003F3778" w:rsidRPr="003F3778" w14:paraId="1B78FE8A" w14:textId="77777777" w:rsidTr="003F3778">
        <w:trPr>
          <w:trHeight w:val="22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D6E8D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70092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F3778">
              <w:rPr>
                <w:color w:val="000000"/>
                <w:sz w:val="18"/>
                <w:szCs w:val="18"/>
              </w:rPr>
              <w:t>Желобоватая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 ножка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C9DD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6019E" w14:textId="77777777" w:rsidR="003F3778" w:rsidRPr="003F3778" w:rsidRDefault="003F3778" w:rsidP="003F3778">
            <w:pPr>
              <w:jc w:val="center"/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Материал: Кобальтохромовый сплав. Форма: Прямая, цилиндрическая, конусовидная в дистальной части, с продольными бороздами. Конечная часть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прокимального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отдела имеет наружную резьбу для соединения с бедренным/большеберцовым компонентом, офсетным адаптером или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удлинняющим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модулем. Характеристики: универсальная для интрамедуллярного канала бедренной и большеберцовой костей. Типоразмеры: длина (мм): 50 мм, 100 мм, 150 мм; диаметр (мм): 9мм, 12 мм, 15мм. Тип фиксации: Костная фиксация - цементная (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интрамедуллярно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). К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тибиальному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или бедренному компоненту, офсетному адаптеру, удлиняющему 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модулю  -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резьбовое соединение.</w:t>
            </w:r>
          </w:p>
        </w:tc>
      </w:tr>
      <w:tr w:rsidR="003F3778" w:rsidRPr="003F3778" w14:paraId="768FC9A3" w14:textId="77777777" w:rsidTr="003F3778">
        <w:trPr>
          <w:trHeight w:val="15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9BC71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EF964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Офсетный адаптер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4FF6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7A05" w14:textId="77777777" w:rsidR="003F3778" w:rsidRPr="003F3778" w:rsidRDefault="003F3778" w:rsidP="003F3778">
            <w:pPr>
              <w:jc w:val="center"/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Материал: Кобальтохромовый сплав. Форма: цилиндрическая, эксцентрическая. Конечная часть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прокимального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отдела имеет наружную резьбу для соединения с бедренным/большеберцовым компонентом. Конечная часть дистального отдела имеет внутреннюю резьбу для соединения с интрамедуллярной ножкой. Характеристики: Универсальная для интрамедуллярного канала бедренной и большеберцовой костей. Типоразмеры: Длина: 25 мм. Офсет: 2 мм, 4 мм, 6 мм, 8 мм. Тип фиксации: резьбовое соединение </w:t>
            </w:r>
          </w:p>
        </w:tc>
      </w:tr>
      <w:tr w:rsidR="003F3778" w:rsidRPr="003F3778" w14:paraId="407DD803" w14:textId="77777777" w:rsidTr="003F3778">
        <w:trPr>
          <w:trHeight w:val="22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586C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7D16B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Компонент бедренный </w:t>
            </w:r>
            <w:proofErr w:type="gramStart"/>
            <w:r w:rsidRPr="003F3778">
              <w:rPr>
                <w:color w:val="000000"/>
                <w:sz w:val="18"/>
                <w:szCs w:val="18"/>
              </w:rPr>
              <w:t>цементируемый  левый</w:t>
            </w:r>
            <w:proofErr w:type="gramEnd"/>
            <w:r w:rsidRPr="003F3778">
              <w:rPr>
                <w:color w:val="000000"/>
                <w:sz w:val="18"/>
                <w:szCs w:val="18"/>
              </w:rPr>
              <w:t xml:space="preserve"> /правый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D9D3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5955" w14:textId="77777777" w:rsidR="003F3778" w:rsidRPr="003F3778" w:rsidRDefault="003F3778" w:rsidP="003F3778">
            <w:pPr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Бедренный компоненты имеет 15 типоразмеров (10 в основной линейке + 5 в 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 xml:space="preserve">полной)   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изготовлены из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CoCrMo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сплава, с высокой степенью полировки поверхности для снижения износа. Задние фланцы укорочены для свободной ротации при больших углах сгибания с сохранением стабильности, сгибание может достигать 150°. Дизайн заднего стабилизатора повышает стабильность эндопротеза при глубоком сгибании. Более глубокая и длинная борозда под надколенник стабилизирует надколенник и защищает от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тендинита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собственной связки. Ширина (мм): 48,5, 53.5,57.5, 60.5,63, 65, 67.5,70.5, 75, 78.5, 84, 89,5, 95. Переднезадний размер (мм): 44, 48, 51, 54, 56, 57,59, 60, 62, 65, 68, 72, 76,80, 85.</w:t>
            </w:r>
          </w:p>
        </w:tc>
      </w:tr>
      <w:tr w:rsidR="003F3778" w:rsidRPr="003F3778" w14:paraId="190B91F5" w14:textId="77777777" w:rsidTr="003F3778">
        <w:trPr>
          <w:trHeight w:val="202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C587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AAF1A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Компонент большеберцовый цементируемый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30DD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85DF" w14:textId="77777777" w:rsidR="003F3778" w:rsidRPr="003F3778" w:rsidRDefault="003F3778" w:rsidP="003F3778">
            <w:pPr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Большеберцовый компонент имеет 13 типоразмеров (10 в основной линейке + 3 в 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полной)  изготовлен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из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CoCrMo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сплава, варианты: с мобильным вкладышем и высокой степенью полировки поверхности, с фиксированным вкладышем (симметричные и ассиметричные). Ножка имеет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килевидную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форму, наклон в 5° (отклонение ножки назад), 2 варианта утонченная и полная. Точный и стабильный механизм блокирования вкладыша снижает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микроподвижность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>. Подходит для вкладышей PS и CR. переднезадний размер (мм): 34, 37, 40, 43, 45, 47, 49, 51, 53, 56, 60, 64, 68; ширина (мм): 51, 56, 61, 65, 68, 70, 72, 75, 79, 84, 90, 95, 100.</w:t>
            </w:r>
          </w:p>
        </w:tc>
      </w:tr>
      <w:tr w:rsidR="003F3778" w:rsidRPr="003F3778" w14:paraId="7CCE9A94" w14:textId="77777777" w:rsidTr="003F3778">
        <w:trPr>
          <w:trHeight w:val="24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B2497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7A4B9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Вкладыш большеберцовый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2E63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7C5B" w14:textId="77777777" w:rsidR="003F3778" w:rsidRPr="003F3778" w:rsidRDefault="003F3778" w:rsidP="003F3778">
            <w:pPr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Вкладыш большеберцовый. Изготовлен из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сверхвысокомолекулярного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полиэтилена /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сверхвысокомолекулярнрого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полиэтилена с большим количеством поперечных связей как с добавлением витамина Е, так и без него. Глубокая вырезка на передней поверхности вкладыша снижает давление на собственную связку надколенника при глубоком сгибании. Задний стабилизатор смещен на 2 мм 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от  обычного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положения, чтобы перекладина бедренного компонента при сгибании раньше вступала с ним в контакт, снижая силу удара и защищая задний стабилизатор от поломки. Форма заднего стабилизатора в виде орлиного клюва снижает риск вывихов при глубоком сгибании.  5 типоразмеров: 1-/1/1+,2/3/4, 5/6, 7/8/9, 10-/1-. Толщина (мм): 10,12,14,16.  Переднезадний размер (мм): 37, 45, 51,56,64. Ширина (мм): 56, 68,75, 84, 95.</w:t>
            </w:r>
          </w:p>
        </w:tc>
      </w:tr>
      <w:tr w:rsidR="003F3778" w:rsidRPr="003F3778" w14:paraId="4FA06F6D" w14:textId="77777777" w:rsidTr="003F3778">
        <w:trPr>
          <w:trHeight w:val="9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12C8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6559B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Ножка Бедренная 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D1B5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E1A6" w14:textId="77777777" w:rsidR="003F3778" w:rsidRPr="003F3778" w:rsidRDefault="003F3778" w:rsidP="003F3778">
            <w:pPr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>Ножка бедренная. Универсальный конус 12\14. Размеры ножки:8, 9, 10, 11, 12, 13, 14, 15, 16, 17,17+.  Длина в (мм): 115,130, 140, 145, 150, 155,160, 165, 170, 180, 190. Покрытие титановое напыление + гидроксиапатит. Материал ножки кованый титановый сплав (Ti6Al4V).</w:t>
            </w:r>
          </w:p>
        </w:tc>
      </w:tr>
      <w:tr w:rsidR="003F3778" w:rsidRPr="003F3778" w14:paraId="2B6A82E6" w14:textId="77777777" w:rsidTr="003F3778">
        <w:trPr>
          <w:trHeight w:val="6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856F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ECF30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головка бедренная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3270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CFE5" w14:textId="77777777" w:rsidR="003F3778" w:rsidRPr="003F3778" w:rsidRDefault="003F3778" w:rsidP="003F3778">
            <w:pPr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>Головка. Материал кобальтохромовый сплав. Высокая степень полировки поверхности. Конус 12/14.  Диаметр/глубина посадки на конус ножки 22 мм (0,3,6,9),28мм (-6,-3,0,3,6,9) ,32мм (-6,-3,0,3,6),36мм (-6,-3,0,3,6).</w:t>
            </w:r>
          </w:p>
        </w:tc>
      </w:tr>
      <w:tr w:rsidR="003F3778" w:rsidRPr="003F3778" w14:paraId="487C4FC0" w14:textId="77777777" w:rsidTr="003F3778">
        <w:trPr>
          <w:trHeight w:val="13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6B07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2AB3C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Чашка 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ацетабулярная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DF68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84FB" w14:textId="77777777" w:rsidR="003F3778" w:rsidRPr="003F3778" w:rsidRDefault="003F3778" w:rsidP="003F3778">
            <w:pPr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>Чашка вертлужная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: Может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сочетаться как с полиэтиленовым вкладышем, так и с керамическим вкладышем. Микропористая поверхность с покрытием толщиной 700-900 мкм обеспечивает хорошее врастание кости. Чашка имеет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нескольколько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радиусов для более плотной посадки в вертлужную впадину и ротационной стабильности. Типоразмеры: 40,42,44,46,48, 50, 52, 54, 56, 58, 60,62, 64, 66, 68, 70, 72.</w:t>
            </w:r>
          </w:p>
        </w:tc>
      </w:tr>
      <w:tr w:rsidR="003F3778" w:rsidRPr="003F3778" w14:paraId="29D04F9E" w14:textId="77777777" w:rsidTr="003F3778">
        <w:trPr>
          <w:trHeight w:val="13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C45ED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37262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>вкладыш полиэтиленовый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F8E9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DE48" w14:textId="77777777" w:rsidR="003F3778" w:rsidRPr="003F3778" w:rsidRDefault="003F3778" w:rsidP="003F3778">
            <w:pPr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Вкладыш изготовлен из полиэтилена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сверхвысокомолекулярного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полиэтилена (UHMWPE) / полиэтилена с большим количеством поперечных связей и добавлением витамина Е (HLXPE). Механизм фиксации: вклинивание циркулярного выступа вкладыша в соответствующую циркулярную борозду чашки, без дополнительного металлического блокировочного кольца. Внешний диаметр (мм): 35,37,39,44,48,52. Внутренний диаметр (мм): 28,32,36.</w:t>
            </w:r>
          </w:p>
        </w:tc>
      </w:tr>
      <w:tr w:rsidR="003F3778" w:rsidRPr="003F3778" w14:paraId="49D233EF" w14:textId="77777777" w:rsidTr="003F3778">
        <w:trPr>
          <w:trHeight w:val="18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239C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1EEE3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Компонент </w:t>
            </w:r>
            <w:proofErr w:type="gramStart"/>
            <w:r w:rsidRPr="003F3778">
              <w:rPr>
                <w:color w:val="000000"/>
                <w:sz w:val="18"/>
                <w:szCs w:val="18"/>
              </w:rPr>
              <w:t>бедренный  правый</w:t>
            </w:r>
            <w:proofErr w:type="gramEnd"/>
            <w:r w:rsidRPr="003F3778">
              <w:rPr>
                <w:color w:val="000000"/>
                <w:sz w:val="18"/>
                <w:szCs w:val="18"/>
              </w:rPr>
              <w:t xml:space="preserve"> /левый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64CA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69A2" w14:textId="77777777" w:rsidR="003F3778" w:rsidRPr="003F3778" w:rsidRDefault="003F3778" w:rsidP="003F3778">
            <w:pPr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Материал – кобальтохромовый сплав. </w:t>
            </w:r>
            <w:proofErr w:type="spellStart"/>
            <w:proofErr w:type="gramStart"/>
            <w:r w:rsidRPr="003F3778">
              <w:rPr>
                <w:color w:val="000000"/>
                <w:sz w:val="16"/>
                <w:szCs w:val="16"/>
              </w:rPr>
              <w:t>Форма:Анатомическая</w:t>
            </w:r>
            <w:proofErr w:type="spellEnd"/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(правый и левый)</w:t>
            </w:r>
            <w:r w:rsidRPr="003F3778">
              <w:rPr>
                <w:color w:val="000000"/>
                <w:sz w:val="16"/>
                <w:szCs w:val="16"/>
              </w:rPr>
              <w:br/>
              <w:t xml:space="preserve">Ширина (мм): 60, 62, 65, 68.5, 71, 75. Имеет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встроеный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шарнир. Имеет 6 типоразмеров от 2# - 7#. Имеет встроенную ножку длиной 60.4 мм (от внутренней поверхности дистального фланца), диаметром 15.1 мм, угол вальгусного отклонения 5 градусов. На внешнюю поверхность картер-бокса нанесены лазерные метки, соответствующие 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дистальным  и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задним аугментам толщиной 5,10 мм, упрощающие применение компонентов с использованием техники двойного цементирования. Размер картер бокса 23.7 - 24.8 мм. </w:t>
            </w:r>
          </w:p>
        </w:tc>
      </w:tr>
      <w:tr w:rsidR="003F3778" w:rsidRPr="003F3778" w14:paraId="68D6850A" w14:textId="77777777" w:rsidTr="003F3778">
        <w:trPr>
          <w:trHeight w:val="9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27A0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FE9C2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Компонент большеберцовый   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уневерсальный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7A001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08C1" w14:textId="77777777" w:rsidR="003F3778" w:rsidRPr="003F3778" w:rsidRDefault="003F3778" w:rsidP="003F3778">
            <w:pPr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Большеберцовый компонент- Материал: кобальтохромовый сплав. Переднезадний размер (мм): 43, 45, 47, 49, 51, 53. Ширина (мм): 65,68,70, 72, 75,79. 6 тип размеров от 2# - 7#. Проксимальная поверхность имеет высокую степень полировки.      </w:t>
            </w:r>
          </w:p>
        </w:tc>
      </w:tr>
      <w:tr w:rsidR="003F3778" w:rsidRPr="003F3778" w14:paraId="4E1E8B19" w14:textId="77777777" w:rsidTr="003F3778">
        <w:trPr>
          <w:trHeight w:val="6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C1EE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E8426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Вкладыш большеберцовый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AAF3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23F0" w14:textId="77777777" w:rsidR="003F3778" w:rsidRPr="003F3778" w:rsidRDefault="003F3778" w:rsidP="003F3778">
            <w:pPr>
              <w:rPr>
                <w:sz w:val="16"/>
                <w:szCs w:val="16"/>
              </w:rPr>
            </w:pPr>
            <w:r w:rsidRPr="003F3778">
              <w:rPr>
                <w:sz w:val="16"/>
                <w:szCs w:val="16"/>
              </w:rPr>
              <w:t>Модульный вкладыш. </w:t>
            </w:r>
            <w:proofErr w:type="gramStart"/>
            <w:r w:rsidRPr="003F3778">
              <w:rPr>
                <w:sz w:val="16"/>
                <w:szCs w:val="16"/>
              </w:rPr>
              <w:t xml:space="preserve">Материал:  </w:t>
            </w:r>
            <w:proofErr w:type="spellStart"/>
            <w:r w:rsidRPr="003F3778">
              <w:rPr>
                <w:sz w:val="16"/>
                <w:szCs w:val="16"/>
              </w:rPr>
              <w:t>сверхвысокомолекулярный</w:t>
            </w:r>
            <w:proofErr w:type="spellEnd"/>
            <w:proofErr w:type="gramEnd"/>
            <w:r w:rsidRPr="003F3778">
              <w:rPr>
                <w:sz w:val="16"/>
                <w:szCs w:val="16"/>
              </w:rPr>
              <w:t xml:space="preserve"> полиэтилен. Толщина (мм): 12, 14, 16, 18, 20, 22</w:t>
            </w:r>
            <w:proofErr w:type="gramStart"/>
            <w:r w:rsidRPr="003F3778">
              <w:rPr>
                <w:sz w:val="16"/>
                <w:szCs w:val="16"/>
              </w:rPr>
              <w:t>) .</w:t>
            </w:r>
            <w:proofErr w:type="gramEnd"/>
            <w:r w:rsidRPr="003F3778">
              <w:rPr>
                <w:sz w:val="16"/>
                <w:szCs w:val="16"/>
              </w:rPr>
              <w:t xml:space="preserve"> </w:t>
            </w:r>
            <w:proofErr w:type="gramStart"/>
            <w:r w:rsidRPr="003F3778">
              <w:rPr>
                <w:sz w:val="16"/>
                <w:szCs w:val="16"/>
              </w:rPr>
              <w:t>6  типоразмеров</w:t>
            </w:r>
            <w:proofErr w:type="gramEnd"/>
            <w:r w:rsidRPr="003F3778">
              <w:rPr>
                <w:sz w:val="16"/>
                <w:szCs w:val="16"/>
              </w:rPr>
              <w:t xml:space="preserve"> Ширина (мм): 60, 62, 65, 68.5, 71, 75.5 мм.  Допускает 25 градусов внутренней/наружной ротации.</w:t>
            </w:r>
          </w:p>
        </w:tc>
      </w:tr>
      <w:tr w:rsidR="003F3778" w:rsidRPr="003F3778" w14:paraId="6FAA9E84" w14:textId="77777777" w:rsidTr="003F3778">
        <w:trPr>
          <w:trHeight w:val="15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B20EB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A7AE2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Втулка 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килевидная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 большеберцовая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340D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AB9D" w14:textId="77777777" w:rsidR="003F3778" w:rsidRPr="003F3778" w:rsidRDefault="003F3778" w:rsidP="003F3778">
            <w:pPr>
              <w:rPr>
                <w:sz w:val="16"/>
                <w:szCs w:val="16"/>
              </w:rPr>
            </w:pPr>
            <w:proofErr w:type="spellStart"/>
            <w:r w:rsidRPr="003F3778">
              <w:rPr>
                <w:sz w:val="16"/>
                <w:szCs w:val="16"/>
              </w:rPr>
              <w:t>Втклка</w:t>
            </w:r>
            <w:proofErr w:type="spellEnd"/>
            <w:r w:rsidRPr="003F3778">
              <w:rPr>
                <w:sz w:val="16"/>
                <w:szCs w:val="16"/>
              </w:rPr>
              <w:t xml:space="preserve"> с фланцами. Материал: титановый сплав Высота 28 мм, Внешний диаметр 24 мм, внутренний 17.6 мм, угол между фланцами – 135 градусов. Втулка предназначена для придания дополнительной </w:t>
            </w:r>
            <w:proofErr w:type="spellStart"/>
            <w:r w:rsidRPr="003F3778">
              <w:rPr>
                <w:sz w:val="16"/>
                <w:szCs w:val="16"/>
              </w:rPr>
              <w:t>антиротационной</w:t>
            </w:r>
            <w:proofErr w:type="spellEnd"/>
            <w:r w:rsidRPr="003F3778">
              <w:rPr>
                <w:sz w:val="16"/>
                <w:szCs w:val="16"/>
              </w:rPr>
              <w:t xml:space="preserve"> устойчивости большеберцового </w:t>
            </w:r>
            <w:proofErr w:type="spellStart"/>
            <w:r w:rsidRPr="003F3778">
              <w:rPr>
                <w:sz w:val="16"/>
                <w:szCs w:val="16"/>
              </w:rPr>
              <w:t>кормпонента</w:t>
            </w:r>
            <w:proofErr w:type="spellEnd"/>
            <w:r w:rsidRPr="003F3778">
              <w:rPr>
                <w:sz w:val="16"/>
                <w:szCs w:val="16"/>
              </w:rPr>
              <w:t>.</w:t>
            </w:r>
            <w:r w:rsidRPr="003F3778">
              <w:rPr>
                <w:sz w:val="16"/>
                <w:szCs w:val="16"/>
              </w:rPr>
              <w:br/>
              <w:t xml:space="preserve">Имеет лазерные метки, соответствующие по уровню аугментам </w:t>
            </w:r>
            <w:proofErr w:type="spellStart"/>
            <w:r w:rsidRPr="003F3778">
              <w:rPr>
                <w:sz w:val="16"/>
                <w:szCs w:val="16"/>
              </w:rPr>
              <w:t>тощиной</w:t>
            </w:r>
            <w:proofErr w:type="spellEnd"/>
            <w:r w:rsidRPr="003F3778">
              <w:rPr>
                <w:sz w:val="16"/>
                <w:szCs w:val="16"/>
              </w:rPr>
              <w:t xml:space="preserve"> 5, 10, 15 мм, упрощающие применение компонентов с использованием техники двойного цементирования.  </w:t>
            </w:r>
          </w:p>
        </w:tc>
      </w:tr>
      <w:tr w:rsidR="003F3778" w:rsidRPr="003F3778" w14:paraId="5B507635" w14:textId="77777777" w:rsidTr="003F3778">
        <w:trPr>
          <w:trHeight w:val="13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3126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A811B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Ножка (прямая/офсетная) бедренная цементной фиксации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BDDA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3441" w14:textId="77777777" w:rsidR="003F3778" w:rsidRPr="003F3778" w:rsidRDefault="003F3778" w:rsidP="003F3778">
            <w:pPr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Материал – титановый сплав Диаметр (мм): 9, 10, 11, 12, 13, 14, 15, 16, длина (мм): 30,60,100. Ножки для 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бедренного  компонента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. 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Цементной  фиксации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. </w:t>
            </w:r>
            <w:r w:rsidRPr="003F3778">
              <w:rPr>
                <w:color w:val="000000"/>
                <w:sz w:val="16"/>
                <w:szCs w:val="16"/>
              </w:rPr>
              <w:br/>
              <w:t xml:space="preserve">    Прямые и офсетные. Офсетные ножки позволяют оптимизировать покрытие компонентом плато. Прорезь на конце ножки для снижения упругости интрамедуллярной ножки, что снижает вероятность возникновения боли на конце ножки.</w:t>
            </w:r>
          </w:p>
        </w:tc>
      </w:tr>
      <w:tr w:rsidR="003F3778" w:rsidRPr="003F3778" w14:paraId="126923F3" w14:textId="77777777" w:rsidTr="003F3778">
        <w:trPr>
          <w:trHeight w:val="7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ABDE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52A9B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Ножка (прямая/офсетная) большеберцовая цементной фиксации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56AC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E092" w14:textId="77777777" w:rsidR="003F3778" w:rsidRPr="003F3778" w:rsidRDefault="003F3778" w:rsidP="003F3778">
            <w:pPr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Материал – титановый сплав Диаметр (мм): 9, 10, 11, 12, 13, 14, 15, 16. Длина (мм): 40,70,110. Ножки для большеберцового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компонена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. 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Цементной  фиксации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. </w:t>
            </w:r>
            <w:r w:rsidRPr="003F3778">
              <w:rPr>
                <w:color w:val="000000"/>
                <w:sz w:val="16"/>
                <w:szCs w:val="16"/>
              </w:rPr>
              <w:br/>
              <w:t xml:space="preserve"> Прямые и офсетные. </w:t>
            </w:r>
          </w:p>
        </w:tc>
      </w:tr>
      <w:tr w:rsidR="003F3778" w:rsidRPr="003F3778" w14:paraId="36AD92DB" w14:textId="77777777" w:rsidTr="003F3778">
        <w:trPr>
          <w:trHeight w:val="15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4CBC2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9D14D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>Бедренная ножка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7288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931C" w14:textId="77777777" w:rsidR="003F3778" w:rsidRPr="003F3778" w:rsidRDefault="003F3778" w:rsidP="003F3778">
            <w:pPr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Должны соответствовать испытанию согласно стандарту ASTMF136 для материала кованого сплава Ti6Al4V-ELI, покрытие из гидроксиапатита в соответствии со стандартом ISO 13779 Часть-1 и ISO 13779 Часть-2. Должна обеспечивать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бесцементную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проксимальную фиксации с дистальной стабилизацией; </w:t>
            </w:r>
            <w:r w:rsidRPr="003F3778">
              <w:rPr>
                <w:color w:val="000000"/>
                <w:sz w:val="16"/>
                <w:szCs w:val="16"/>
              </w:rPr>
              <w:br/>
              <w:t>Он доступен в 11 разных размерах от 0 до 10: стандартный 135° шеей и полированным дистальным сечением.</w:t>
            </w:r>
          </w:p>
        </w:tc>
      </w:tr>
      <w:tr w:rsidR="003F3778" w:rsidRPr="003F3778" w14:paraId="7D34B604" w14:textId="77777777" w:rsidTr="003F3778">
        <w:trPr>
          <w:trHeight w:val="22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7B4CC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FDCC3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>Модульная чашка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F8D5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F4F9" w14:textId="77777777" w:rsidR="003F3778" w:rsidRPr="003F3778" w:rsidRDefault="003F3778" w:rsidP="003F3778">
            <w:pPr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Должны соответствовать испытанию согласно стандарту ASTMF136 для материала кованого сплава Ti-6-Al—4VELI, коммерчески чистому титановому покрытию в соответствии со стандартом ASTMF1580, диапазоны размеров чашек (ø в мм): с размерами: 40/35; 42/37; 44/37; 46/40; 48/40; 50/44; 52/44; 54/44; 56/48; 58/48; 60/52; 62/52; 64/52; 66/52; 68/52; 70/52 с шагом в 2 мм. Система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ацетабулярной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чашки представляет собой модульную систему замены вертлужной впадины, состоящую из ряда модульных оболочек с титановым покрытием, предназначенных для использования с сильно сшитыми полиэтиленовыми вкладышами,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артикулирующимися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с использованием ряда специализированных модульных головок из сплава кобальтового хрома.</w:t>
            </w:r>
          </w:p>
        </w:tc>
      </w:tr>
      <w:tr w:rsidR="003F3778" w:rsidRPr="003F3778" w14:paraId="779873E5" w14:textId="77777777" w:rsidTr="003F3778">
        <w:trPr>
          <w:trHeight w:val="13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B52E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E9E1E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>Модульный вкладыш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E120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8F20" w14:textId="77777777" w:rsidR="003F3778" w:rsidRPr="003F3778" w:rsidRDefault="003F3778" w:rsidP="003F3778">
            <w:pPr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 xml:space="preserve">Должны соответствовать испытанию согласно стандарту ASTM-F648 GUR 1020 Компрессионная модульная планка или лист 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HXLPE ,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с размерами  35/28; 37/22; 37/28; 40/28; 40/32; 44/28; 44/32; 48/28; 48/32; 52/32;</w:t>
            </w:r>
            <w:r w:rsidRPr="003F3778">
              <w:rPr>
                <w:color w:val="000000"/>
                <w:sz w:val="16"/>
                <w:szCs w:val="16"/>
              </w:rPr>
              <w:br/>
              <w:t>Усиление печати. Геометрия конструкции оболочки позволяет прижать пресс-форму чуть ниже края вертлужной впадины, чтобы способствовать сохранению и стабильности.</w:t>
            </w:r>
          </w:p>
        </w:tc>
      </w:tr>
      <w:tr w:rsidR="003F3778" w:rsidRPr="003F3778" w14:paraId="0123953D" w14:textId="77777777" w:rsidTr="003F3778">
        <w:trPr>
          <w:trHeight w:val="9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31E04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342D0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>Модульная головка бедра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0AB7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F090" w14:textId="77777777" w:rsidR="003F3778" w:rsidRPr="003F3778" w:rsidRDefault="003F3778" w:rsidP="003F3778">
            <w:pPr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>Должны соответствовать испытанию согласно стандарту ASTMF1537 для кобальт-хромового сплава 1 для хирургических имплантатов</w:t>
            </w:r>
            <w:r w:rsidRPr="003F3778">
              <w:rPr>
                <w:color w:val="000000"/>
                <w:sz w:val="16"/>
                <w:szCs w:val="16"/>
              </w:rPr>
              <w:br/>
              <w:t xml:space="preserve">конус 12/14, материал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CoCr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>. Диапазон диаметров головок (в мм): 28, 32.</w:t>
            </w:r>
            <w:r w:rsidRPr="003F3778">
              <w:rPr>
                <w:color w:val="000000"/>
                <w:sz w:val="16"/>
                <w:szCs w:val="16"/>
              </w:rPr>
              <w:br/>
              <w:t xml:space="preserve">Диапазон длин 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 xml:space="preserve">головок:   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 xml:space="preserve"> -3.5,0,+3.5,+7  для головок  диаметров 28.</w:t>
            </w:r>
          </w:p>
        </w:tc>
      </w:tr>
      <w:tr w:rsidR="003F3778" w:rsidRPr="003F3778" w14:paraId="39883284" w14:textId="77777777" w:rsidTr="003F3778">
        <w:trPr>
          <w:trHeight w:val="60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FF3B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C4B83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>Бедренный компонент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8DB2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CCD7" w14:textId="77777777" w:rsidR="003F3778" w:rsidRPr="003F3778" w:rsidRDefault="003F3778" w:rsidP="003F3778">
            <w:pPr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>правый и левый; сделан из кобальта – хрома – молибдена</w:t>
            </w:r>
            <w:r w:rsidRPr="003F3778">
              <w:rPr>
                <w:color w:val="000000"/>
                <w:sz w:val="16"/>
                <w:szCs w:val="16"/>
              </w:rPr>
              <w:br/>
              <w:t xml:space="preserve"> Размеры: </w:t>
            </w:r>
            <w:proofErr w:type="gramStart"/>
            <w:r w:rsidRPr="003F3778">
              <w:rPr>
                <w:color w:val="000000"/>
                <w:sz w:val="16"/>
                <w:szCs w:val="16"/>
              </w:rPr>
              <w:t>C,D</w:t>
            </w:r>
            <w:proofErr w:type="gramEnd"/>
            <w:r w:rsidRPr="003F3778">
              <w:rPr>
                <w:color w:val="000000"/>
                <w:sz w:val="16"/>
                <w:szCs w:val="16"/>
              </w:rPr>
              <w:t>,E,F,G,H.</w:t>
            </w:r>
            <w:r w:rsidRPr="003F3778">
              <w:rPr>
                <w:color w:val="000000"/>
                <w:sz w:val="16"/>
                <w:szCs w:val="16"/>
              </w:rPr>
              <w:br/>
              <w:t xml:space="preserve">А/Р М/L: C58mm 62mm, D 60mm 64mm, E 62mm 66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mm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, F 66mm 70mm, G70mm 74mm, H 74mm 78mm .  </w:t>
            </w:r>
            <w:r w:rsidRPr="003F3778">
              <w:rPr>
                <w:color w:val="000000"/>
                <w:sz w:val="16"/>
                <w:szCs w:val="16"/>
              </w:rPr>
              <w:br/>
              <w:t>Несущая часть поверхности мыщелков имеет не менее 7 радиусов в сагиттальной плоскости в диапазоне от 0 градусов до 135 градусов сгибания;</w:t>
            </w:r>
            <w:r w:rsidRPr="003F3778">
              <w:rPr>
                <w:color w:val="000000"/>
                <w:sz w:val="16"/>
                <w:szCs w:val="16"/>
              </w:rPr>
              <w:br/>
              <w:t>оба мыщелка в дистальной части имеют единый радиус во фронтальной плоскости;</w:t>
            </w:r>
            <w:r w:rsidRPr="003F3778">
              <w:rPr>
                <w:color w:val="000000"/>
                <w:sz w:val="16"/>
                <w:szCs w:val="16"/>
              </w:rPr>
              <w:br/>
              <w:t>не менее 8 типоразмеров в стандартной линейке;</w:t>
            </w:r>
            <w:r w:rsidRPr="003F3778">
              <w:rPr>
                <w:color w:val="000000"/>
                <w:sz w:val="16"/>
                <w:szCs w:val="16"/>
              </w:rPr>
              <w:br/>
              <w:t>переднезадние размеры (диапазонное значение) от 51 до 74 мм;</w:t>
            </w:r>
            <w:r w:rsidRPr="003F3778">
              <w:rPr>
                <w:color w:val="000000"/>
                <w:sz w:val="16"/>
                <w:szCs w:val="16"/>
              </w:rPr>
              <w:br/>
              <w:t>наружновнутренний (диапазонное значение) от 54 до 78 мм;</w:t>
            </w:r>
            <w:r w:rsidRPr="003F3778">
              <w:rPr>
                <w:color w:val="000000"/>
                <w:sz w:val="16"/>
                <w:szCs w:val="16"/>
              </w:rPr>
              <w:br/>
              <w:t>толщина переднего фланца – 3.0 – 7.0 мм;</w:t>
            </w:r>
            <w:r w:rsidRPr="003F3778">
              <w:rPr>
                <w:color w:val="000000"/>
                <w:sz w:val="16"/>
                <w:szCs w:val="16"/>
              </w:rPr>
              <w:br/>
              <w:t>толщина заднего фланца – не более 10 мм;</w:t>
            </w:r>
            <w:r w:rsidRPr="003F3778">
              <w:rPr>
                <w:color w:val="000000"/>
                <w:sz w:val="16"/>
                <w:szCs w:val="16"/>
              </w:rPr>
              <w:br/>
              <w:t>толщина дистального фланца – не более 9 мм;</w:t>
            </w:r>
            <w:r w:rsidRPr="003F3778">
              <w:rPr>
                <w:color w:val="000000"/>
                <w:sz w:val="16"/>
                <w:szCs w:val="16"/>
              </w:rPr>
              <w:br/>
              <w:t>установка не требует дополнительной костной резекции для формирования борозды под надколенник;</w:t>
            </w:r>
            <w:r w:rsidRPr="003F3778">
              <w:rPr>
                <w:color w:val="000000"/>
                <w:sz w:val="16"/>
                <w:szCs w:val="16"/>
              </w:rPr>
              <w:br/>
              <w:t xml:space="preserve">нет короба под задний стабилизатор; </w:t>
            </w:r>
            <w:r w:rsidRPr="003F3778">
              <w:rPr>
                <w:color w:val="000000"/>
                <w:sz w:val="16"/>
                <w:szCs w:val="16"/>
              </w:rPr>
              <w:br/>
              <w:t xml:space="preserve">Низкопрофильный передний край с углубленной и более широкой надколенной канавкой, что препятствует надколенному подвывиху, одновременно способствуя контролю траектории надколенника при разгибании и сгибании. Смещение угла надколенной канавки на шесть градусов сводит к минимуму отклонения внутрисуставной траектории и устраняет нарушения латеральной траектории.  </w:t>
            </w:r>
            <w:r w:rsidRPr="003F3778">
              <w:rPr>
                <w:color w:val="000000"/>
                <w:sz w:val="16"/>
                <w:szCs w:val="16"/>
              </w:rPr>
              <w:br/>
              <w:t xml:space="preserve">Узкий передний край минимизирует свес вдоль передней кромки бедра, препятствуя захвату вдоль механизма разгибания, что позволяет не допускать перегрузок и обеспечивает благоприятное распределение напряжений вдоль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надколенно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>-бедренной зоны.</w:t>
            </w:r>
          </w:p>
        </w:tc>
      </w:tr>
      <w:tr w:rsidR="003F3778" w:rsidRPr="003F3778" w14:paraId="0F062757" w14:textId="77777777" w:rsidTr="003F3778">
        <w:trPr>
          <w:trHeight w:val="292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C6B3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18536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F3778">
              <w:rPr>
                <w:color w:val="000000"/>
                <w:sz w:val="18"/>
                <w:szCs w:val="18"/>
              </w:rPr>
              <w:t>Тибиальный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компонет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4DB2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80C6" w14:textId="77777777" w:rsidR="003F3778" w:rsidRPr="003F3778" w:rsidRDefault="003F3778" w:rsidP="003F3778">
            <w:pPr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>материал – кобальт- хром</w:t>
            </w:r>
            <w:r w:rsidRPr="003F3778">
              <w:rPr>
                <w:color w:val="000000"/>
                <w:sz w:val="16"/>
                <w:szCs w:val="16"/>
              </w:rPr>
              <w:br/>
              <w:t>• Низкопрофильный клин (общая высота 30 мм со скосом 3 градуса)</w:t>
            </w:r>
            <w:r w:rsidRPr="003F3778">
              <w:rPr>
                <w:color w:val="000000"/>
                <w:sz w:val="16"/>
                <w:szCs w:val="16"/>
              </w:rPr>
              <w:br/>
              <w:t>• Одинаковый для всех размеров</w:t>
            </w:r>
            <w:r w:rsidRPr="003F3778">
              <w:rPr>
                <w:color w:val="000000"/>
                <w:sz w:val="16"/>
                <w:szCs w:val="16"/>
              </w:rPr>
              <w:br/>
              <w:t xml:space="preserve">• Оптимизированная средняя чистота внутренней поверхности (11 микродюймов) для минимальной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микроподвижности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br/>
              <w:t xml:space="preserve">• Механизм фиксации по 5 точкам для минимальной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микроподвижности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br/>
              <w:t>• Внешнее матовое покрытие для более прочной фиксации</w:t>
            </w:r>
            <w:r w:rsidRPr="003F3778">
              <w:rPr>
                <w:color w:val="000000"/>
                <w:sz w:val="16"/>
                <w:szCs w:val="16"/>
              </w:rPr>
              <w:br/>
              <w:t xml:space="preserve"> имеет </w:t>
            </w:r>
            <w:proofErr w:type="spellStart"/>
            <w:r w:rsidRPr="003F3778">
              <w:rPr>
                <w:color w:val="000000"/>
                <w:sz w:val="16"/>
                <w:szCs w:val="16"/>
              </w:rPr>
              <w:t>килевидной</w:t>
            </w:r>
            <w:proofErr w:type="spellEnd"/>
            <w:r w:rsidRPr="003F3778">
              <w:rPr>
                <w:color w:val="000000"/>
                <w:sz w:val="16"/>
                <w:szCs w:val="16"/>
              </w:rPr>
              <w:t xml:space="preserve"> формы ножку с не полированной поверхностью </w:t>
            </w:r>
            <w:r w:rsidRPr="003F3778">
              <w:rPr>
                <w:color w:val="000000"/>
                <w:sz w:val="16"/>
                <w:szCs w:val="16"/>
              </w:rPr>
              <w:br/>
              <w:t xml:space="preserve">переднезадние размеры (диапазонное значение) от 40 до 54 мм </w:t>
            </w:r>
            <w:r w:rsidRPr="003F3778">
              <w:rPr>
                <w:color w:val="000000"/>
                <w:sz w:val="16"/>
                <w:szCs w:val="16"/>
              </w:rPr>
              <w:br/>
              <w:t>наружновнутренний (диапазонное значение) от 59 до 78 мм</w:t>
            </w:r>
            <w:r w:rsidRPr="003F3778">
              <w:rPr>
                <w:color w:val="000000"/>
                <w:sz w:val="16"/>
                <w:szCs w:val="16"/>
              </w:rPr>
              <w:br/>
              <w:t>не менее 8 типоразмеров. Размеры: А/Р М/L: 3,4,5,6,7,8.</w:t>
            </w:r>
            <w:r w:rsidRPr="003F3778">
              <w:rPr>
                <w:color w:val="000000"/>
                <w:sz w:val="16"/>
                <w:szCs w:val="16"/>
              </w:rPr>
              <w:br/>
              <w:t>3(42мм х 66мм),4(46мм х 66мм), 5(48мм х 71мм), 6(50мм х 72мм), 7(52мм х76мм), 8(54мм х78мм).</w:t>
            </w:r>
          </w:p>
        </w:tc>
      </w:tr>
      <w:tr w:rsidR="003F3778" w:rsidRPr="003F3778" w14:paraId="444D785C" w14:textId="77777777" w:rsidTr="003F3778">
        <w:trPr>
          <w:trHeight w:val="4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EE4C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5D491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F3778">
              <w:rPr>
                <w:color w:val="000000"/>
                <w:sz w:val="18"/>
                <w:szCs w:val="18"/>
              </w:rPr>
              <w:t>Тибиальный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вкадыш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9B5D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0CB5" w14:textId="77777777" w:rsidR="003F3778" w:rsidRPr="003F3778" w:rsidRDefault="003F3778" w:rsidP="003F3778">
            <w:pPr>
              <w:rPr>
                <w:color w:val="000000"/>
                <w:sz w:val="16"/>
                <w:szCs w:val="16"/>
              </w:rPr>
            </w:pPr>
            <w:r w:rsidRPr="003F3778">
              <w:rPr>
                <w:color w:val="000000"/>
                <w:sz w:val="16"/>
                <w:szCs w:val="16"/>
              </w:rPr>
              <w:t>Размеры:  C3-4, D3-4, E3-4, E5-6, F5-6, F7-8, G5-6, G7-8, H7-8, сделаны из полиэтилена с ультра высокомолекулярной массой толщина: 9, 11, 14 мм.</w:t>
            </w:r>
          </w:p>
        </w:tc>
      </w:tr>
      <w:tr w:rsidR="003F3778" w:rsidRPr="003F3778" w14:paraId="45A6C276" w14:textId="77777777" w:rsidTr="003F3778">
        <w:trPr>
          <w:trHeight w:val="12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3DF5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8C65B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>Вкладыш полиэтиленовый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6FB2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BFC2F3" w14:textId="77777777" w:rsidR="003F3778" w:rsidRPr="003F3778" w:rsidRDefault="003F3778" w:rsidP="003F3778">
            <w:pPr>
              <w:jc w:val="both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>Материал - высокомолекулярный полиэтилен с крестовидной молекулярной решеткой. Вкладыш имеет централизующий пост и фестончатые края для обеспечения де-ротации, а также поставляется в следующих видах: с 0°, 10°, 20°. Внутренний диаметр вкладыша – 28, 32, 36 и 40 мм, внешний диаметр – в соответствии с размером чашки.</w:t>
            </w:r>
          </w:p>
        </w:tc>
      </w:tr>
      <w:tr w:rsidR="003F3778" w:rsidRPr="003F3778" w14:paraId="09E7275B" w14:textId="77777777" w:rsidTr="003F3778">
        <w:trPr>
          <w:trHeight w:val="193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0F12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1F617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>Компонент вертлужный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8DF2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46298" w14:textId="77777777" w:rsidR="003F3778" w:rsidRPr="003F3778" w:rsidRDefault="003F3778" w:rsidP="003F3778">
            <w:pPr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Чашка изготовляется из сплава Ti-6Al-4V методом изотермической ковки, имеет форму полусферы и покрытие в виде титановой проволоки для костного врастания. Спектр размеров чашек – с 44мм до 66мм, с возможностью предоставления мини (с 36мм) и макси (до 80мм) размеров. Запорный механизм чашки выполнен в форме раздвижного кольца, позволяющего 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интраоперационную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 замену вкладыша без его повреждения. Метод фиксации чашки – пресс-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фит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 с возможностью введения не менее трех де-ротационных винтов. </w:t>
            </w:r>
          </w:p>
        </w:tc>
      </w:tr>
      <w:tr w:rsidR="003F3778" w:rsidRPr="003F3778" w14:paraId="69EFE97F" w14:textId="77777777" w:rsidTr="003F3778">
        <w:trPr>
          <w:trHeight w:val="21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8223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63568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>Ножка коническая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B591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14CE6" w14:textId="77777777" w:rsidR="003F3778" w:rsidRPr="003F3778" w:rsidRDefault="003F3778" w:rsidP="003F3778">
            <w:pPr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Материал - титановый сплав, не содержащий ванадия. Компонент имеет 12 типоразмеров, не меняющихся по длине, разрешает 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интраоперационный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 выбор угла 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антеверсии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, имеет 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шеечно-диафизарный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 угол 135°. Длина компонента не более 90 мм. Конструктивно ножка имеет коническую форму с углом конуса 5 градусов и заостренными ребрами, улучшающими 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антиротационную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 стабильность и увеличивающими площадь 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остеоинтеграции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>. Первичная фиксация методом пресс-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фит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>, в основном, в проксимальной части бедренной кости, вторичная-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остеоинтеграция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. Конус для фиксации головки эндопротеза - евростандарт 12/14мм. </w:t>
            </w:r>
          </w:p>
        </w:tc>
      </w:tr>
      <w:tr w:rsidR="003F3778" w:rsidRPr="003F3778" w14:paraId="6DB1505F" w14:textId="77777777" w:rsidTr="003F3778">
        <w:trPr>
          <w:trHeight w:val="49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9417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6FFDC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>Винт костный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7C08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D01F8" w14:textId="77777777" w:rsidR="003F3778" w:rsidRPr="003F3778" w:rsidRDefault="003F3778" w:rsidP="003F3778">
            <w:pPr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Материал – титановый сплав Ti-6Al-4V. Диаметр – 6,5 мм. Длина - 15мм, 20мм, 25мм, 30мм, 35мм, 40мм, 50мм, 60мм.             </w:t>
            </w:r>
          </w:p>
        </w:tc>
      </w:tr>
      <w:tr w:rsidR="003F3778" w:rsidRPr="003F3778" w14:paraId="4238C425" w14:textId="77777777" w:rsidTr="003F3778">
        <w:trPr>
          <w:trHeight w:val="24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3F14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1B1C4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>Ножка ревизионная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7B54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11829" w14:textId="77777777" w:rsidR="003F3778" w:rsidRPr="003F3778" w:rsidRDefault="003F3778" w:rsidP="003F3778">
            <w:pPr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Ревизионная ножка предназначена для использования в случаях интенсивной резорбции кости, когда цементная фиксация затруднена или невозможна при тонком 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кортикале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, </w:t>
            </w:r>
            <w:proofErr w:type="gramStart"/>
            <w:r w:rsidRPr="003F3778">
              <w:rPr>
                <w:color w:val="000000"/>
                <w:sz w:val="18"/>
                <w:szCs w:val="18"/>
              </w:rPr>
              <w:t>а  так</w:t>
            </w:r>
            <w:proofErr w:type="gramEnd"/>
            <w:r w:rsidRPr="003F3778">
              <w:rPr>
                <w:color w:val="000000"/>
                <w:sz w:val="18"/>
                <w:szCs w:val="18"/>
              </w:rPr>
              <w:t xml:space="preserve"> же для ревизионных случаев после 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оскольчатых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 переломов верхней трети бедренной кости и корригирующих остеотомий. Материал - титановый сплав, не </w:t>
            </w:r>
            <w:proofErr w:type="gramStart"/>
            <w:r w:rsidRPr="003F3778">
              <w:rPr>
                <w:color w:val="000000"/>
                <w:sz w:val="18"/>
                <w:szCs w:val="18"/>
              </w:rPr>
              <w:t>содержащий  ванадия</w:t>
            </w:r>
            <w:proofErr w:type="gramEnd"/>
            <w:r w:rsidRPr="003F3778">
              <w:rPr>
                <w:color w:val="000000"/>
                <w:sz w:val="18"/>
                <w:szCs w:val="18"/>
              </w:rPr>
              <w:t xml:space="preserve">. Компонент имеет 33 типоразмера меняющихся по </w:t>
            </w:r>
            <w:proofErr w:type="gramStart"/>
            <w:r w:rsidRPr="003F3778">
              <w:rPr>
                <w:color w:val="000000"/>
                <w:sz w:val="18"/>
                <w:szCs w:val="18"/>
              </w:rPr>
              <w:t>длине  (</w:t>
            </w:r>
            <w:proofErr w:type="gramEnd"/>
            <w:r w:rsidRPr="003F3778">
              <w:rPr>
                <w:color w:val="000000"/>
                <w:sz w:val="18"/>
                <w:szCs w:val="18"/>
              </w:rPr>
              <w:t xml:space="preserve">225-305мм) и диаметром (14-25мм), 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шеечно-диафизарный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 угол 135°. Конструктивно ножка имеет конусовидную форму с углом конуса 2 градуса и заостренными ребрами, улучшающими 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антиротационную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 стабильность и увеличивающими площадь 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остеоинтеграции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. </w:t>
            </w:r>
          </w:p>
        </w:tc>
      </w:tr>
      <w:tr w:rsidR="003F3778" w:rsidRPr="003F3778" w14:paraId="6157F94D" w14:textId="77777777" w:rsidTr="003F3778">
        <w:trPr>
          <w:trHeight w:val="145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9A4D2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4DCE9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3F3778">
              <w:rPr>
                <w:color w:val="000000"/>
                <w:sz w:val="18"/>
                <w:szCs w:val="18"/>
              </w:rPr>
              <w:t>Кольцо</w:t>
            </w:r>
            <w:proofErr w:type="gramEnd"/>
            <w:r w:rsidRPr="003F3778">
              <w:rPr>
                <w:color w:val="000000"/>
                <w:sz w:val="18"/>
                <w:szCs w:val="18"/>
              </w:rPr>
              <w:t xml:space="preserve"> укрепляющее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C192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DB93B" w14:textId="77777777" w:rsidR="003F3778" w:rsidRPr="003F3778" w:rsidRDefault="003F3778" w:rsidP="003F3778">
            <w:pPr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Материал - </w:t>
            </w:r>
            <w:proofErr w:type="gramStart"/>
            <w:r w:rsidRPr="003F3778">
              <w:rPr>
                <w:color w:val="000000"/>
                <w:sz w:val="18"/>
                <w:szCs w:val="18"/>
              </w:rPr>
              <w:t>титановый  сплав</w:t>
            </w:r>
            <w:proofErr w:type="gramEnd"/>
            <w:r w:rsidRPr="003F3778">
              <w:rPr>
                <w:color w:val="000000"/>
                <w:sz w:val="18"/>
                <w:szCs w:val="18"/>
              </w:rPr>
              <w:t xml:space="preserve">, не содержащий ванадия. Форма - кольцо с двумя расширяющимися в разные стороны фланцами, имеющими отверстия для винтов. Количество отверстий не менее 8. Для установки компонента используется 5-7 винтов. Компонент имеет 8 типоразмеров: 4 правых и </w:t>
            </w:r>
            <w:proofErr w:type="gramStart"/>
            <w:r w:rsidRPr="003F3778">
              <w:rPr>
                <w:color w:val="000000"/>
                <w:sz w:val="18"/>
                <w:szCs w:val="18"/>
              </w:rPr>
              <w:t>4  левых</w:t>
            </w:r>
            <w:proofErr w:type="gramEnd"/>
            <w:r w:rsidRPr="003F3778">
              <w:rPr>
                <w:color w:val="000000"/>
                <w:sz w:val="18"/>
                <w:szCs w:val="18"/>
              </w:rPr>
              <w:t>. Первичная фиксация методом пресс-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фит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, вторичная – 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остеоинтеграция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.    </w:t>
            </w:r>
          </w:p>
        </w:tc>
      </w:tr>
      <w:tr w:rsidR="003F3778" w:rsidRPr="003F3778" w14:paraId="2E82C56A" w14:textId="77777777" w:rsidTr="003F3778">
        <w:trPr>
          <w:trHeight w:val="313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3FC55" w14:textId="77777777" w:rsidR="003F3778" w:rsidRPr="003F3778" w:rsidRDefault="003F3778" w:rsidP="003F3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3778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3F7EF" w14:textId="77777777" w:rsidR="003F3778" w:rsidRPr="003F3778" w:rsidRDefault="003F3778" w:rsidP="003F3778">
            <w:pPr>
              <w:jc w:val="center"/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>Компонент вертлужный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685D" w14:textId="77777777" w:rsidR="003F3778" w:rsidRPr="003F3778" w:rsidRDefault="003F3778" w:rsidP="003F3778">
            <w:pPr>
              <w:jc w:val="center"/>
              <w:rPr>
                <w:color w:val="000000"/>
              </w:rPr>
            </w:pPr>
            <w:proofErr w:type="spellStart"/>
            <w:r w:rsidRPr="003F3778">
              <w:rPr>
                <w:color w:val="000000"/>
              </w:rPr>
              <w:t>шт</w:t>
            </w:r>
            <w:proofErr w:type="spellEnd"/>
          </w:p>
        </w:tc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F77C7" w14:textId="77777777" w:rsidR="003F3778" w:rsidRPr="003F3778" w:rsidRDefault="003F3778" w:rsidP="003F3778">
            <w:pPr>
              <w:rPr>
                <w:color w:val="000000"/>
                <w:sz w:val="18"/>
                <w:szCs w:val="18"/>
              </w:rPr>
            </w:pPr>
            <w:r w:rsidRPr="003F3778">
              <w:rPr>
                <w:color w:val="000000"/>
                <w:sz w:val="18"/>
                <w:szCs w:val="18"/>
              </w:rPr>
              <w:t xml:space="preserve">Чашка изготовлена из сплава титанового сплава (Ti-6Al-4V), имеет форму полусферы и покрытие из тантала с открытой пористой структурой толщиной от 2,7 до 4,6 мм для обеспечения костного врастания. Спектр размеров чашек – с 44 мм до 72 мм, с возможностью предоставления мини (с 40 мм) и макси (до 80 мм) размеров. По краю чашки имеются равномерно расположенные через промежутки 30° фестончатые выемки в количестве 12, которые совмещаются с двенадцатью 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антиротационными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 лапками на полиэтиленовых вкладышах. С внутренней стороны по окружности чашки имеется запорная бороздка для приема нейтральных или приподнятых полиэтиленовых вкладышей. Фиксация керамических вкладышей осуществляется по принципу зажимного конуса, встроенного в чашку. Метод фиксации чашки – пресс-</w:t>
            </w:r>
            <w:proofErr w:type="spellStart"/>
            <w:r w:rsidRPr="003F3778">
              <w:rPr>
                <w:color w:val="000000"/>
                <w:sz w:val="18"/>
                <w:szCs w:val="18"/>
              </w:rPr>
              <w:t>фит</w:t>
            </w:r>
            <w:proofErr w:type="spellEnd"/>
            <w:r w:rsidRPr="003F3778">
              <w:rPr>
                <w:color w:val="000000"/>
                <w:sz w:val="18"/>
                <w:szCs w:val="18"/>
              </w:rPr>
              <w:t xml:space="preserve"> с возможностью введения не менее трех де-ротационных винтов.           </w:t>
            </w:r>
          </w:p>
        </w:tc>
      </w:tr>
    </w:tbl>
    <w:p w14:paraId="32CAE2B4" w14:textId="77777777" w:rsidR="009053AB" w:rsidRPr="00C12D02" w:rsidRDefault="009053AB" w:rsidP="008629D6">
      <w:pPr>
        <w:jc w:val="right"/>
        <w:rPr>
          <w:b/>
          <w:sz w:val="22"/>
          <w:szCs w:val="22"/>
        </w:rPr>
        <w:sectPr w:rsidR="009053AB" w:rsidRPr="00C12D02" w:rsidSect="00A74588">
          <w:pgSz w:w="16838" w:h="11906" w:orient="landscape"/>
          <w:pgMar w:top="851" w:right="709" w:bottom="851" w:left="1418" w:header="709" w:footer="709" w:gutter="0"/>
          <w:cols w:space="708"/>
          <w:titlePg/>
          <w:docGrid w:linePitch="360"/>
        </w:sectPr>
      </w:pPr>
    </w:p>
    <w:p w14:paraId="2C67E24B" w14:textId="77777777" w:rsidR="00DB04DA" w:rsidRPr="00307A59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3</w:t>
      </w:r>
    </w:p>
    <w:p w14:paraId="286114FD" w14:textId="77777777" w:rsidR="00DB04DA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89"/>
        <w:gridCol w:w="3978"/>
      </w:tblGrid>
      <w:tr w:rsidR="00DB04DA" w:rsidRPr="00C0511F" w14:paraId="3A91C049" w14:textId="77777777" w:rsidTr="00B11819">
        <w:trPr>
          <w:trHeight w:val="30"/>
          <w:tblCellSpacing w:w="0" w:type="auto"/>
        </w:trPr>
        <w:tc>
          <w:tcPr>
            <w:tcW w:w="5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63826" w14:textId="77777777" w:rsidR="00DB04DA" w:rsidRDefault="00DB04DA" w:rsidP="00DB04DA">
            <w:pPr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39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E4FE" w14:textId="77777777" w:rsidR="00DB04DA" w:rsidRPr="00C0511F" w:rsidRDefault="00DB04DA" w:rsidP="00587E11">
            <w:pPr>
              <w:jc w:val="right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(Кому) ___________________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(наименование заказчика,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организатора закупа)</w:t>
            </w:r>
          </w:p>
        </w:tc>
      </w:tr>
    </w:tbl>
    <w:p w14:paraId="0CF7E4A3" w14:textId="77777777" w:rsidR="00B11819" w:rsidRPr="00B11819" w:rsidRDefault="00B11819" w:rsidP="00B11819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B1181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тендере</w:t>
      </w:r>
    </w:p>
    <w:p w14:paraId="1D0AFE23" w14:textId="0AFE9285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___________________________________________________</w:t>
      </w:r>
      <w:r w:rsidRPr="00B11819">
        <w:rPr>
          <w:color w:val="000000"/>
        </w:rPr>
        <w:br/>
        <w:t>(наименование потенциального поставщика),</w:t>
      </w:r>
      <w:r w:rsidRPr="00B11819">
        <w:rPr>
          <w:color w:val="000000"/>
        </w:rPr>
        <w:br/>
        <w:t>рассмотрев объявление/ тендерную документацию по проведению тендера №</w:t>
      </w:r>
      <w:r w:rsidRPr="00B11819">
        <w:rPr>
          <w:color w:val="000000"/>
        </w:rPr>
        <w:br/>
        <w:t>__________________________________________________________________,</w:t>
      </w:r>
      <w:r w:rsidRPr="00B11819">
        <w:rPr>
          <w:color w:val="000000"/>
        </w:rPr>
        <w:br/>
        <w:t>(название тендера)</w:t>
      </w:r>
      <w:r w:rsidRPr="00B11819">
        <w:rPr>
          <w:color w:val="000000"/>
        </w:rPr>
        <w:br/>
        <w:t>получение которой настоящим удостоверяется (указывается, если получена</w:t>
      </w:r>
      <w:r w:rsidRPr="00B11819">
        <w:rPr>
          <w:color w:val="000000"/>
        </w:rPr>
        <w:br/>
        <w:t>тендерная документация), настоящей</w:t>
      </w:r>
      <w:r w:rsidRPr="00B11819">
        <w:rPr>
          <w:color w:val="000000"/>
        </w:rPr>
        <w:br/>
        <w:t>заявкой выражает согласие осуществить поставку лекарственных средств</w:t>
      </w:r>
      <w:r w:rsidRPr="00B11819">
        <w:rPr>
          <w:color w:val="000000"/>
        </w:rPr>
        <w:br/>
        <w:t>/медицинских изделий/фармацевтических услуг в соответствии с условиями</w:t>
      </w:r>
      <w:r w:rsidRPr="00B11819">
        <w:rPr>
          <w:color w:val="000000"/>
        </w:rPr>
        <w:br/>
        <w:t>объявления/тендерной документацией по следующим лотам:</w:t>
      </w:r>
      <w:r w:rsidRPr="00B11819">
        <w:rPr>
          <w:color w:val="000000"/>
        </w:rPr>
        <w:br/>
        <w:t>1) ________________ (номер лота) ____________________________________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2) __________________ (номер лота) 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в соответствии с условиями, правил организации и проведения закупа лекарственных</w:t>
      </w:r>
      <w:r w:rsidRPr="00B11819">
        <w:rPr>
          <w:color w:val="000000"/>
        </w:rPr>
        <w:br/>
        <w:t>средств, медицинских изделий и специализированных лечебных продуктов в рамках</w:t>
      </w:r>
      <w:r w:rsidRPr="00B11819">
        <w:rPr>
          <w:color w:val="000000"/>
        </w:rPr>
        <w:br/>
        <w:t>гарантированного объема бесплатной медицинской помощи, дополнительного объема</w:t>
      </w:r>
      <w:r w:rsidRPr="00B11819">
        <w:rPr>
          <w:color w:val="000000"/>
        </w:rPr>
        <w:br/>
        <w:t>медицинской помощи для лиц, содержащихся в следственных изоляторах</w:t>
      </w:r>
      <w:r w:rsidRPr="00B11819">
        <w:rPr>
          <w:color w:val="000000"/>
        </w:rPr>
        <w:br/>
        <w:t>и учреждениях уголовно-исполнительной (пенитенциарной) системы, за счет</w:t>
      </w:r>
      <w:r w:rsidRPr="00B11819">
        <w:rPr>
          <w:color w:val="000000"/>
        </w:rPr>
        <w:br/>
        <w:t>бюджетных средств и (или) в системе обязательного социального медицинского</w:t>
      </w:r>
      <w:r w:rsidRPr="00B11819">
        <w:rPr>
          <w:color w:val="000000"/>
        </w:rPr>
        <w:br/>
        <w:t>страхования, фармацевтических услуг (далее – Правила).</w:t>
      </w:r>
      <w:r w:rsidRPr="00B11819">
        <w:rPr>
          <w:color w:val="000000"/>
        </w:rPr>
        <w:br/>
        <w:t>Потенциальный поставщик подтверждает, что ознакомлен с условиями,</w:t>
      </w:r>
      <w:r w:rsidRPr="00B11819">
        <w:rPr>
          <w:color w:val="000000"/>
        </w:rPr>
        <w:br/>
        <w:t>предусмотренными Правилами, и осведомлен об ответственности за предоставление</w:t>
      </w:r>
      <w:r w:rsidRPr="00B11819">
        <w:rPr>
          <w:color w:val="000000"/>
        </w:rPr>
        <w:br/>
        <w:t>конкурсной комиссии недостоверных сведений о своей правомочности,</w:t>
      </w:r>
      <w:r w:rsidRPr="00B11819">
        <w:rPr>
          <w:color w:val="000000"/>
        </w:rPr>
        <w:br/>
        <w:t>квалификации, качественных и иных характеристиках поставки медицинской</w:t>
      </w:r>
      <w:r w:rsidRPr="00B11819">
        <w:rPr>
          <w:color w:val="000000"/>
        </w:rPr>
        <w:br/>
        <w:t>техники, а также иных ограничениях, предусмотренных действующим</w:t>
      </w:r>
      <w:r w:rsidRPr="00B11819">
        <w:rPr>
          <w:color w:val="000000"/>
        </w:rPr>
        <w:br/>
        <w:t>законодательством Республики Казахстан.</w:t>
      </w:r>
      <w:r w:rsidRPr="00B11819">
        <w:rPr>
          <w:color w:val="000000"/>
        </w:rPr>
        <w:br/>
        <w:t>Потенциальный поставщик подтверждает достоверность сведений в данной заявке</w:t>
      </w:r>
      <w:r w:rsidRPr="00B11819">
        <w:rPr>
          <w:color w:val="000000"/>
        </w:rPr>
        <w:br/>
        <w:t>и прилагаемых к ней документов:</w:t>
      </w:r>
    </w:p>
    <w:tbl>
      <w:tblPr>
        <w:tblW w:w="829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3939"/>
        <w:gridCol w:w="2552"/>
      </w:tblGrid>
      <w:tr w:rsidR="00B11819" w:rsidRPr="00B11819" w14:paraId="3A682C17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C442AC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№ п\п</w:t>
            </w: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3E936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Наименование документа</w:t>
            </w: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A94FD3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Количество листов</w:t>
            </w:r>
          </w:p>
        </w:tc>
      </w:tr>
      <w:tr w:rsidR="00B11819" w:rsidRPr="00B11819" w14:paraId="4092D7E8" w14:textId="77777777" w:rsidTr="00B11819">
        <w:trPr>
          <w:trHeight w:val="34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705169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F007ED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6D06AF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  <w:p w14:paraId="6CA63D84" w14:textId="4F03211A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5C71A8EF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      Настоящая заявка действует до подведения итогов тендера.</w:t>
      </w:r>
      <w:r w:rsidRPr="00B11819">
        <w:rPr>
          <w:color w:val="000000"/>
        </w:rPr>
        <w:br/>
        <w:t>Должность, Ф.И.О. (при его наличии) и подпись лица, имеющего полномочия</w:t>
      </w:r>
      <w:r w:rsidRPr="00B11819">
        <w:rPr>
          <w:color w:val="000000"/>
        </w:rPr>
        <w:br/>
        <w:t>подписать тендерную заявку от имени и по поручению</w:t>
      </w:r>
      <w:r w:rsidRPr="00B11819">
        <w:rPr>
          <w:color w:val="000000"/>
        </w:rPr>
        <w:br/>
        <w:t>___________________________ (наименование потенциального поставщика)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0"/>
        <w:gridCol w:w="6570"/>
      </w:tblGrid>
      <w:tr w:rsidR="00B11819" w14:paraId="3D2F6569" w14:textId="77777777" w:rsidTr="00B118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6AC7DF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8270D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"___" _______ 20__г.</w:t>
            </w:r>
          </w:p>
        </w:tc>
      </w:tr>
    </w:tbl>
    <w:p w14:paraId="65B60C0F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lastRenderedPageBreak/>
        <w:t>Приложение 4</w:t>
      </w:r>
    </w:p>
    <w:p w14:paraId="13F9912A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t>к Тендерной документации</w:t>
      </w:r>
    </w:p>
    <w:p w14:paraId="6842B971" w14:textId="77777777" w:rsidR="00DB04DA" w:rsidRPr="00C0511F" w:rsidRDefault="00DB04DA" w:rsidP="00DB04DA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14:paraId="62D1254D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  <w:r w:rsidRPr="00C0511F">
        <w:t> </w:t>
      </w:r>
    </w:p>
    <w:p w14:paraId="0C90E17A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D26CB61" w14:textId="77777777" w:rsidR="00DB04DA" w:rsidRPr="00C0511F" w:rsidRDefault="00DB04DA" w:rsidP="00DB04DA">
      <w:pPr>
        <w:jc w:val="center"/>
        <w:rPr>
          <w:sz w:val="24"/>
          <w:szCs w:val="24"/>
        </w:rPr>
      </w:pPr>
      <w:bookmarkStart w:id="13" w:name="_Hlk185863938"/>
      <w:r w:rsidRPr="00C0511F">
        <w:rPr>
          <w:b/>
          <w:color w:val="000000"/>
          <w:sz w:val="24"/>
          <w:szCs w:val="24"/>
        </w:rPr>
        <w:t>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5"/>
        <w:gridCol w:w="1549"/>
        <w:gridCol w:w="769"/>
        <w:gridCol w:w="1261"/>
        <w:gridCol w:w="2250"/>
        <w:gridCol w:w="2363"/>
        <w:gridCol w:w="1035"/>
      </w:tblGrid>
      <w:tr w:rsidR="00DB04DA" w:rsidRPr="00C0511F" w14:paraId="0C3BBA96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51BB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D5E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FE9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Дата и номер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BE4C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3AAAA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6FA7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 xml:space="preserve">Оригинал, копия, нотариально </w:t>
            </w:r>
            <w:proofErr w:type="spellStart"/>
            <w:proofErr w:type="gramStart"/>
            <w:r w:rsidRPr="00C0511F">
              <w:rPr>
                <w:color w:val="000000"/>
                <w:sz w:val="24"/>
                <w:szCs w:val="24"/>
              </w:rPr>
              <w:t>засвидетельство</w:t>
            </w:r>
            <w:proofErr w:type="spellEnd"/>
            <w:r w:rsidRPr="00C0511F">
              <w:rPr>
                <w:color w:val="000000"/>
                <w:sz w:val="24"/>
                <w:szCs w:val="24"/>
              </w:rPr>
              <w:t>-ванная</w:t>
            </w:r>
            <w:proofErr w:type="gramEnd"/>
            <w:r w:rsidRPr="00C0511F">
              <w:rPr>
                <w:color w:val="000000"/>
                <w:sz w:val="24"/>
                <w:szCs w:val="24"/>
              </w:rPr>
              <w:t xml:space="preserve"> копия (указать нужное)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3CF1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Номер страницы</w:t>
            </w:r>
          </w:p>
        </w:tc>
      </w:tr>
      <w:tr w:rsidR="00DB04DA" w:rsidRPr="00C0511F" w14:paraId="013A9A13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1C62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9CCF40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AB38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385BC4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4A3C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D5C7ED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A944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997855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4409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438F9C3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94B1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1D719788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EF37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35F7C9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DB04DA" w:rsidRPr="00C0511F" w14:paraId="134045E1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584B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03275E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2983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F5E8F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64E8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12F56E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4B44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B25E18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3B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F8ADFA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4183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11AF1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655A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CBFC04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bookmarkEnd w:id="13"/>
    </w:tbl>
    <w:p w14:paraId="23C57360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68E7EAE9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42BDFF6" w14:textId="77777777" w:rsidR="00DB04DA" w:rsidRPr="00C0511F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C0511F">
        <w:rPr>
          <w:spacing w:val="2"/>
        </w:rPr>
        <w:t>_________________________</w:t>
      </w:r>
    </w:p>
    <w:p w14:paraId="423BA8C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5C5931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7A780F7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400B4764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BBEA1F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2B595ED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E99636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886BAB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59770DC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DD19DE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A4B6F5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30BCCB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6BA52B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5031696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2863A8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27F41AD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707696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02629EC9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C7231C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3EB7D73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5C38886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FD6D42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F94CC9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A7A2F4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C73751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  <w:sectPr w:rsidR="00DB04DA" w:rsidRPr="00B664AE" w:rsidSect="00A74588">
          <w:pgSz w:w="11906" w:h="16838"/>
          <w:pgMar w:top="709" w:right="851" w:bottom="1418" w:left="1418" w:header="709" w:footer="709" w:gutter="0"/>
          <w:cols w:space="708"/>
          <w:titlePg/>
          <w:docGrid w:linePitch="360"/>
        </w:sectPr>
      </w:pPr>
    </w:p>
    <w:p w14:paraId="746051E4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5</w:t>
      </w:r>
    </w:p>
    <w:p w14:paraId="2E3283F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1125A69D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Ценовое предложение потенциального поставщика</w:t>
      </w:r>
      <w:r w:rsidRPr="00B11819">
        <w:rPr>
          <w:color w:val="000000"/>
          <w:sz w:val="22"/>
          <w:szCs w:val="22"/>
        </w:rPr>
        <w:br/>
        <w:t>__________________________________________________________</w:t>
      </w:r>
      <w:r w:rsidRPr="00B11819">
        <w:rPr>
          <w:color w:val="000000"/>
          <w:sz w:val="22"/>
          <w:szCs w:val="22"/>
        </w:rPr>
        <w:br/>
        <w:t>(наименование потенциального поставщика)</w:t>
      </w:r>
      <w:r w:rsidRPr="00B11819">
        <w:rPr>
          <w:color w:val="000000"/>
          <w:sz w:val="22"/>
          <w:szCs w:val="22"/>
        </w:rPr>
        <w:br/>
        <w:t>на поставку лекарственного средства и (или) медицинского изделия</w:t>
      </w:r>
    </w:p>
    <w:p w14:paraId="6C757D0B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№ закупа ____________ Способ закупа ____________ Лот № _____________</w:t>
      </w:r>
    </w:p>
    <w:tbl>
      <w:tblPr>
        <w:tblW w:w="9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6493"/>
        <w:gridCol w:w="2547"/>
      </w:tblGrid>
      <w:tr w:rsidR="00B11819" w:rsidRPr="00B11819" w14:paraId="083E08F5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4B0F0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8D29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7F2F1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</w:t>
            </w:r>
            <w:r w:rsidRPr="00B11819">
              <w:rPr>
                <w:color w:val="000000"/>
                <w:sz w:val="22"/>
                <w:szCs w:val="22"/>
              </w:rPr>
              <w:br/>
              <w:t>(для заполнения потенциальным поставщиком)</w:t>
            </w:r>
          </w:p>
        </w:tc>
      </w:tr>
      <w:tr w:rsidR="00B11819" w:rsidRPr="00B11819" w14:paraId="55A4D2CE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EA47B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CD1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DD8E3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5A4BA19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37F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F1025A" w14:textId="61706FDE" w:rsidR="00B11819" w:rsidRPr="00B11819" w:rsidRDefault="00B11819" w:rsidP="00B11819">
            <w:pPr>
              <w:pStyle w:val="af3"/>
              <w:shd w:val="clear" w:color="auto" w:fill="FFFFFF"/>
              <w:tabs>
                <w:tab w:val="center" w:pos="5041"/>
              </w:tabs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Характеристика</w:t>
            </w:r>
            <w:r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F3F00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534728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8228E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679E4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2FCF6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E8E5BC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1A1277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431F4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1465B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808886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6362F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D7916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F17B0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4F57B02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65328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513D5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AAFE9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86FD8D9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7CF69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0D945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FFB28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32BEE5A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DF02E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7E49E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E7015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D12693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63DAE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D25C9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37B47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30C936A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5AF06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C519F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814F3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336FE20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4211D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B40E6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9A157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*</w:t>
            </w:r>
          </w:p>
        </w:tc>
      </w:tr>
      <w:tr w:rsidR="00B11819" w:rsidRPr="00B11819" w14:paraId="58EBA376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C007C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F7951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Количество в единицах измерения (объем)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1F82D9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9124C4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EABD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75F82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BEB42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03D50533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043EC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E8C74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График поставки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320C7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  <w:p w14:paraId="3F142B7C" w14:textId="53E68EDA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</w:tbl>
    <w:p w14:paraId="1E351E24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* цена потенциального поставщика/цена с учетом наценки Единого дистрибьютора</w:t>
      </w:r>
      <w:r w:rsidRPr="00B11819">
        <w:rPr>
          <w:color w:val="000000"/>
          <w:sz w:val="22"/>
          <w:szCs w:val="22"/>
        </w:rPr>
        <w:br/>
        <w:t>Дата "___" ____________ 20___ г.</w:t>
      </w:r>
      <w:r w:rsidRPr="00B11819">
        <w:rPr>
          <w:color w:val="000000"/>
          <w:sz w:val="22"/>
          <w:szCs w:val="22"/>
        </w:rPr>
        <w:br/>
        <w:t>Должность, Ф.И.О. (при его наличии) _________________ ____________</w:t>
      </w:r>
      <w:r w:rsidRPr="00B11819">
        <w:rPr>
          <w:color w:val="000000"/>
          <w:sz w:val="22"/>
          <w:szCs w:val="22"/>
        </w:rPr>
        <w:br/>
        <w:t>Подпись _________</w:t>
      </w:r>
      <w:r w:rsidRPr="00B11819">
        <w:rPr>
          <w:color w:val="000000"/>
          <w:sz w:val="22"/>
          <w:szCs w:val="22"/>
        </w:rPr>
        <w:br/>
        <w:t>Печать (при наличии)</w:t>
      </w:r>
    </w:p>
    <w:p w14:paraId="6C045FDB" w14:textId="77777777" w:rsidR="00DB04DA" w:rsidRPr="00ED2FCB" w:rsidRDefault="00DB04DA" w:rsidP="00ED2FCB">
      <w:pPr>
        <w:rPr>
          <w:color w:val="000000"/>
          <w:sz w:val="24"/>
          <w:szCs w:val="24"/>
        </w:rPr>
      </w:pPr>
    </w:p>
    <w:p w14:paraId="699AEA98" w14:textId="77777777" w:rsidR="000278C8" w:rsidRDefault="000278C8" w:rsidP="00DB04DA">
      <w:pPr>
        <w:jc w:val="right"/>
        <w:rPr>
          <w:bCs/>
          <w:i/>
          <w:sz w:val="22"/>
          <w:szCs w:val="22"/>
        </w:rPr>
      </w:pPr>
    </w:p>
    <w:p w14:paraId="7EDE3AFB" w14:textId="60DBC17E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Приложение 6</w:t>
      </w:r>
    </w:p>
    <w:p w14:paraId="2E89BB1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74DAA689" w14:textId="77777777" w:rsidR="00DB04DA" w:rsidRPr="00ED2FCB" w:rsidRDefault="00DB04DA" w:rsidP="00DB04DA">
      <w:pPr>
        <w:pStyle w:val="j13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</w:p>
    <w:p w14:paraId="6A9AF1BE" w14:textId="77777777" w:rsidR="0084137B" w:rsidRPr="0084137B" w:rsidRDefault="00ED2FC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ED2FCB">
        <w:rPr>
          <w:color w:val="000000"/>
          <w:sz w:val="22"/>
          <w:szCs w:val="22"/>
        </w:rPr>
        <w:t> </w:t>
      </w:r>
      <w:r w:rsidR="0084137B" w:rsidRPr="0084137B">
        <w:rPr>
          <w:color w:val="000000"/>
          <w:sz w:val="22"/>
          <w:szCs w:val="22"/>
        </w:rPr>
        <w:t>Исх. № __________</w:t>
      </w:r>
      <w:r w:rsidR="0084137B" w:rsidRPr="0084137B">
        <w:rPr>
          <w:color w:val="000000"/>
          <w:sz w:val="22"/>
          <w:szCs w:val="22"/>
        </w:rPr>
        <w:br/>
        <w:t>Дата ____________</w:t>
      </w:r>
    </w:p>
    <w:tbl>
      <w:tblPr>
        <w:tblW w:w="101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8"/>
        <w:gridCol w:w="4960"/>
      </w:tblGrid>
      <w:tr w:rsidR="0084137B" w:rsidRPr="0084137B" w14:paraId="4A1D8F40" w14:textId="77777777" w:rsidTr="0084137B"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38FAB0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F604AA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4" w:name="z1441"/>
            <w:bookmarkEnd w:id="14"/>
            <w:r w:rsidRPr="0084137B">
              <w:rPr>
                <w:color w:val="000000"/>
                <w:sz w:val="22"/>
                <w:szCs w:val="22"/>
              </w:rPr>
              <w:t>Кому: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(наименование и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организатора закупа, заказчика)</w:t>
            </w:r>
          </w:p>
        </w:tc>
      </w:tr>
    </w:tbl>
    <w:p w14:paraId="6B0D6B81" w14:textId="77777777" w:rsidR="0084137B" w:rsidRPr="0084137B" w:rsidRDefault="0084137B" w:rsidP="0084137B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Банковская гарантия (вид обеспечения тендерной заявки)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Наименование банка (филиала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____________________________________________________________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(наименование, БИН и другие реквизиты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Гарантийное обеспечение № ____________________</w:t>
      </w:r>
    </w:p>
    <w:p w14:paraId="7CE22B3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"__" _____ 20__ года</w:t>
      </w:r>
      <w:r w:rsidRPr="0084137B">
        <w:rPr>
          <w:color w:val="000000"/>
          <w:sz w:val="22"/>
          <w:szCs w:val="22"/>
        </w:rPr>
        <w:br/>
        <w:t>Банк (филиал банка) 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 (далее – Банк)</w:t>
      </w:r>
      <w:r w:rsidRPr="0084137B">
        <w:rPr>
          <w:color w:val="000000"/>
          <w:sz w:val="22"/>
          <w:szCs w:val="22"/>
        </w:rPr>
        <w:br/>
        <w:t>проинформирован, что 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</w:t>
      </w:r>
      <w:r w:rsidRPr="0084137B">
        <w:rPr>
          <w:color w:val="000000"/>
          <w:sz w:val="22"/>
          <w:szCs w:val="22"/>
        </w:rPr>
        <w:br/>
        <w:t>в дальнейшем "Потенциальный поставщик", принимает участие в тендере,</w:t>
      </w:r>
      <w:r w:rsidRPr="0084137B">
        <w:rPr>
          <w:color w:val="000000"/>
          <w:sz w:val="22"/>
          <w:szCs w:val="22"/>
        </w:rPr>
        <w:br/>
        <w:t>объявленном _____________________________________________________,</w:t>
      </w:r>
      <w:r w:rsidRPr="0084137B">
        <w:rPr>
          <w:color w:val="000000"/>
          <w:sz w:val="22"/>
          <w:szCs w:val="22"/>
        </w:rPr>
        <w:br/>
        <w:t>(наименование заказчика/организатора закупа)</w:t>
      </w:r>
      <w:r w:rsidRPr="0084137B">
        <w:rPr>
          <w:color w:val="000000"/>
          <w:sz w:val="22"/>
          <w:szCs w:val="22"/>
        </w:rPr>
        <w:br/>
        <w:t>_________________________________________________________________</w:t>
      </w:r>
      <w:r w:rsidRPr="0084137B">
        <w:rPr>
          <w:color w:val="000000"/>
          <w:sz w:val="22"/>
          <w:szCs w:val="22"/>
        </w:rPr>
        <w:br/>
        <w:t>(дата, месяц, год объявления)</w:t>
      </w:r>
      <w:r w:rsidRPr="0084137B">
        <w:rPr>
          <w:color w:val="000000"/>
          <w:sz w:val="22"/>
          <w:szCs w:val="22"/>
        </w:rPr>
        <w:br/>
        <w:t>и готов осуществить оказание услуги (наименование услуги)/ поставку</w:t>
      </w:r>
      <w:r w:rsidRPr="0084137B">
        <w:rPr>
          <w:color w:val="000000"/>
          <w:sz w:val="22"/>
          <w:szCs w:val="22"/>
        </w:rPr>
        <w:br/>
        <w:t>(наименование и объем товара)</w:t>
      </w:r>
      <w:r w:rsidRPr="0084137B">
        <w:rPr>
          <w:color w:val="000000"/>
          <w:sz w:val="22"/>
          <w:szCs w:val="22"/>
        </w:rPr>
        <w:br/>
        <w:t>на общую сумму __________________________________ (прописью) тенге,</w:t>
      </w:r>
      <w:r w:rsidRPr="0084137B">
        <w:rPr>
          <w:color w:val="000000"/>
          <w:sz w:val="22"/>
          <w:szCs w:val="22"/>
        </w:rPr>
        <w:br/>
        <w:t>из них (при участии в закупе по нескольким лотам):</w:t>
      </w:r>
      <w:r w:rsidRPr="0084137B">
        <w:rPr>
          <w:color w:val="000000"/>
          <w:sz w:val="22"/>
          <w:szCs w:val="22"/>
        </w:rPr>
        <w:br/>
        <w:t>1) по лоту № _____ (номер в объявлении) – в размере 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тенге;</w:t>
      </w:r>
      <w:r w:rsidRPr="0084137B">
        <w:rPr>
          <w:color w:val="000000"/>
          <w:sz w:val="22"/>
          <w:szCs w:val="22"/>
        </w:rPr>
        <w:br/>
        <w:t>2)...</w:t>
      </w:r>
      <w:r w:rsidRPr="0084137B">
        <w:rPr>
          <w:color w:val="000000"/>
          <w:sz w:val="22"/>
          <w:szCs w:val="22"/>
        </w:rPr>
        <w:br/>
        <w:t>В связи с этим Банк _______________________________________________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 банка)</w:t>
      </w:r>
      <w:r w:rsidRPr="0084137B">
        <w:rPr>
          <w:color w:val="000000"/>
          <w:sz w:val="22"/>
          <w:szCs w:val="22"/>
        </w:rPr>
        <w:br/>
        <w:t>берет на себя безотзывное обязательство выплатить заказчику/организатору закупа</w:t>
      </w:r>
      <w:r w:rsidRPr="0084137B">
        <w:rPr>
          <w:color w:val="000000"/>
          <w:sz w:val="22"/>
          <w:szCs w:val="22"/>
        </w:rPr>
        <w:br/>
        <w:t>по первому требованию, включая сумму гарантийного обеспечения в размере 1 (один)</w:t>
      </w:r>
      <w:r w:rsidRPr="0084137B">
        <w:rPr>
          <w:color w:val="000000"/>
          <w:sz w:val="22"/>
          <w:szCs w:val="22"/>
        </w:rPr>
        <w:br/>
        <w:t>процента равную ______________ (сумма в цифрах и прописью) по лоту № ____</w:t>
      </w:r>
      <w:r w:rsidRPr="0084137B">
        <w:rPr>
          <w:color w:val="000000"/>
          <w:sz w:val="22"/>
          <w:szCs w:val="22"/>
        </w:rPr>
        <w:br/>
        <w:t>на сумму ___________________________________________________________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лоту № _____ на сумму________________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по получении требования на оплату</w:t>
      </w:r>
      <w:r w:rsidRPr="0084137B">
        <w:rPr>
          <w:color w:val="000000"/>
          <w:sz w:val="22"/>
          <w:szCs w:val="22"/>
        </w:rPr>
        <w:br/>
        <w:t>по основаниям, предусмотренным правилами организации и проведения закупа</w:t>
      </w:r>
      <w:r w:rsidRPr="0084137B">
        <w:rPr>
          <w:color w:val="000000"/>
          <w:sz w:val="22"/>
          <w:szCs w:val="22"/>
        </w:rPr>
        <w:br/>
        <w:t>лекарственных средств, медицинских изделий и специализированных лечебных</w:t>
      </w:r>
      <w:r w:rsidRPr="0084137B">
        <w:rPr>
          <w:color w:val="000000"/>
          <w:sz w:val="22"/>
          <w:szCs w:val="22"/>
        </w:rPr>
        <w:br/>
        <w:t>продуктов в рамках гарантированного объема бесплатной медицинской помощи,</w:t>
      </w:r>
      <w:r w:rsidRPr="0084137B">
        <w:rPr>
          <w:color w:val="000000"/>
          <w:sz w:val="22"/>
          <w:szCs w:val="22"/>
        </w:rPr>
        <w:br/>
        <w:t>дополнительного объема медицинской помощи для лиц, содержащихся</w:t>
      </w:r>
      <w:r w:rsidRPr="0084137B">
        <w:rPr>
          <w:color w:val="000000"/>
          <w:sz w:val="22"/>
          <w:szCs w:val="22"/>
        </w:rPr>
        <w:br/>
        <w:t>в следственных изоляторах и учреждениях уголовно-исполнительной</w:t>
      </w:r>
      <w:r w:rsidRPr="0084137B">
        <w:rPr>
          <w:color w:val="000000"/>
          <w:sz w:val="22"/>
          <w:szCs w:val="22"/>
        </w:rPr>
        <w:br/>
        <w:t>(пенитенциарной) системы, за счет бюджетных средств и (или) в системе</w:t>
      </w:r>
      <w:r w:rsidRPr="0084137B">
        <w:rPr>
          <w:color w:val="000000"/>
          <w:sz w:val="22"/>
          <w:szCs w:val="22"/>
        </w:rPr>
        <w:br/>
      </w:r>
      <w:r w:rsidRPr="0084137B">
        <w:rPr>
          <w:color w:val="000000"/>
          <w:sz w:val="22"/>
          <w:szCs w:val="22"/>
        </w:rPr>
        <w:lastRenderedPageBreak/>
        <w:t>обязательного социального медицинского страхования, фармацевтических услуг</w:t>
      </w:r>
      <w:r w:rsidRPr="0084137B">
        <w:rPr>
          <w:color w:val="000000"/>
          <w:sz w:val="22"/>
          <w:szCs w:val="22"/>
        </w:rPr>
        <w:br/>
        <w:t>(далее – Правила).</w:t>
      </w:r>
      <w:r w:rsidRPr="0084137B">
        <w:rPr>
          <w:color w:val="000000"/>
          <w:sz w:val="22"/>
          <w:szCs w:val="22"/>
        </w:rPr>
        <w:br/>
        <w:t>Данная гарантия вступает в силу с момента вскрытия тендерной заявки</w:t>
      </w:r>
      <w:r w:rsidRPr="0084137B">
        <w:rPr>
          <w:color w:val="000000"/>
          <w:sz w:val="22"/>
          <w:szCs w:val="22"/>
        </w:rPr>
        <w:br/>
        <w:t>Потенциального поставщика и действует до принятия по ней решения по существу</w:t>
      </w:r>
      <w:r w:rsidRPr="0084137B">
        <w:rPr>
          <w:color w:val="000000"/>
          <w:sz w:val="22"/>
          <w:szCs w:val="22"/>
        </w:rPr>
        <w:br/>
        <w:t>в соответствии с Правилами, а при признании Потенциального поставщика</w:t>
      </w:r>
      <w:r w:rsidRPr="0084137B">
        <w:rPr>
          <w:color w:val="000000"/>
          <w:sz w:val="22"/>
          <w:szCs w:val="22"/>
        </w:rPr>
        <w:br/>
        <w:t>победителем закупа – до представления им соответствующего гарантийного</w:t>
      </w:r>
      <w:r w:rsidRPr="0084137B">
        <w:rPr>
          <w:color w:val="000000"/>
          <w:sz w:val="22"/>
          <w:szCs w:val="22"/>
        </w:rPr>
        <w:br/>
        <w:t>обеспечения по заключенному договору.</w:t>
      </w:r>
      <w:r w:rsidRPr="0084137B">
        <w:rPr>
          <w:color w:val="000000"/>
          <w:sz w:val="22"/>
          <w:szCs w:val="22"/>
        </w:rPr>
        <w:br/>
        <w:t>Должность, Ф.И.О. (при его наличии) ______________________________________</w:t>
      </w:r>
      <w:r w:rsidRPr="0084137B">
        <w:rPr>
          <w:color w:val="000000"/>
          <w:sz w:val="22"/>
          <w:szCs w:val="22"/>
        </w:rPr>
        <w:br/>
        <w:t>Печать Банка</w:t>
      </w:r>
    </w:p>
    <w:p w14:paraId="4B4DED6D" w14:textId="0BA11130" w:rsidR="00DB04DA" w:rsidRPr="00ED2FCB" w:rsidRDefault="00DB04DA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</w:p>
    <w:p w14:paraId="079A39FB" w14:textId="77777777" w:rsidR="00DB04DA" w:rsidRPr="00ED2FCB" w:rsidRDefault="00DB04DA" w:rsidP="00ED2FCB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z w:val="22"/>
          <w:szCs w:val="22"/>
        </w:rPr>
      </w:pPr>
    </w:p>
    <w:p w14:paraId="42AEFB5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</w:p>
    <w:p w14:paraId="4DEC47EA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8FAEA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F2C23E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B6AD3E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C4FFD1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AE243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AB0344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D2BA5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43BC6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9F8D9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08A3D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2825DD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E5739A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34BA431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7E6D48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D74FC8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081EE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E95902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AC8100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81B603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D46F400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60B6B8E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F2A125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C0E285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62F375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6A463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1393F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E1FBC6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28C71B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0F29A2C" w14:textId="61E90D94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4BAD223" w14:textId="4E1C6DB8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3A9FFFD" w14:textId="1BCE6614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2EC696" w14:textId="158540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40C6B87" w14:textId="5B85DF20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9CDBA99" w14:textId="1AD19C99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6716123" w14:textId="77777777" w:rsidR="00FC7031" w:rsidRPr="00FC7031" w:rsidRDefault="00FC7031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  <w:rPr>
          <w:lang w:val="kk-KZ"/>
        </w:rPr>
      </w:pPr>
    </w:p>
    <w:p w14:paraId="5006C6D9" w14:textId="2F074EFF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66E5026" w14:textId="11058E89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1D39D13F" w14:textId="77777777" w:rsidR="0084137B" w:rsidRPr="00B664AE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6116207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bookmarkStart w:id="15" w:name="_Hlk185864339"/>
      <w:r w:rsidRPr="00936C0E">
        <w:rPr>
          <w:bCs/>
          <w:i/>
          <w:sz w:val="24"/>
          <w:szCs w:val="24"/>
        </w:rPr>
        <w:lastRenderedPageBreak/>
        <w:t xml:space="preserve">Приложение </w:t>
      </w:r>
      <w:r>
        <w:rPr>
          <w:bCs/>
          <w:i/>
          <w:sz w:val="24"/>
          <w:szCs w:val="24"/>
        </w:rPr>
        <w:t>7</w:t>
      </w:r>
    </w:p>
    <w:p w14:paraId="73EA816E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t>к Тендерной документации</w:t>
      </w:r>
    </w:p>
    <w:bookmarkEnd w:id="15"/>
    <w:p w14:paraId="06743F77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34B37E4A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6500B05A" w14:textId="77777777" w:rsidR="00DB04DA" w:rsidRDefault="00DB04DA" w:rsidP="0043071F">
      <w:pPr>
        <w:jc w:val="center"/>
        <w:rPr>
          <w:b/>
          <w:color w:val="000000"/>
          <w:sz w:val="24"/>
          <w:szCs w:val="24"/>
        </w:rPr>
      </w:pPr>
      <w:r w:rsidRPr="00936C0E">
        <w:rPr>
          <w:b/>
          <w:color w:val="000000"/>
          <w:sz w:val="24"/>
          <w:szCs w:val="24"/>
        </w:rPr>
        <w:t>Типовой договор закупа лекарственных средств и (или) медицинских изделий</w:t>
      </w:r>
      <w:r w:rsidRPr="00936C0E">
        <w:rPr>
          <w:sz w:val="24"/>
          <w:szCs w:val="24"/>
        </w:rPr>
        <w:br/>
      </w:r>
      <w:r w:rsidRPr="00936C0E">
        <w:rPr>
          <w:b/>
          <w:color w:val="000000"/>
          <w:sz w:val="24"/>
          <w:szCs w:val="24"/>
        </w:rPr>
        <w:t>(между заказчиком и поставщиком)</w:t>
      </w:r>
    </w:p>
    <w:p w14:paraId="667A53DF" w14:textId="77777777" w:rsidR="00DB04DA" w:rsidRDefault="00DB04DA" w:rsidP="00DB04DA">
      <w:pPr>
        <w:rPr>
          <w:b/>
          <w:color w:val="000000"/>
          <w:sz w:val="24"/>
          <w:szCs w:val="24"/>
        </w:rPr>
      </w:pPr>
    </w:p>
    <w:p w14:paraId="7DF0706B" w14:textId="2DDB8B4E" w:rsidR="00DB04DA" w:rsidRPr="0084137B" w:rsidRDefault="00DB04DA" w:rsidP="0084137B">
      <w:pPr>
        <w:jc w:val="both"/>
        <w:rPr>
          <w:color w:val="000000"/>
          <w:sz w:val="22"/>
          <w:szCs w:val="22"/>
        </w:rPr>
      </w:pPr>
      <w:r>
        <w:rPr>
          <w:rFonts w:eastAsia="Arial Unicode MS"/>
          <w:sz w:val="24"/>
          <w:szCs w:val="24"/>
        </w:rPr>
        <w:t>г</w:t>
      </w:r>
      <w:r w:rsidRPr="0084137B">
        <w:rPr>
          <w:color w:val="000000"/>
          <w:sz w:val="22"/>
          <w:szCs w:val="22"/>
        </w:rPr>
        <w:t xml:space="preserve">. Алматы                                                                                       </w:t>
      </w:r>
      <w:proofErr w:type="gramStart"/>
      <w:r w:rsidRPr="0084137B">
        <w:rPr>
          <w:color w:val="000000"/>
          <w:sz w:val="22"/>
          <w:szCs w:val="22"/>
        </w:rPr>
        <w:t xml:space="preserve">   «</w:t>
      </w:r>
      <w:proofErr w:type="gramEnd"/>
      <w:r w:rsidRPr="0084137B">
        <w:rPr>
          <w:color w:val="000000"/>
          <w:sz w:val="22"/>
          <w:szCs w:val="22"/>
        </w:rPr>
        <w:t xml:space="preserve">___» __________ </w:t>
      </w:r>
      <w:r w:rsidR="0016246A">
        <w:rPr>
          <w:color w:val="000000"/>
          <w:sz w:val="22"/>
          <w:szCs w:val="22"/>
        </w:rPr>
        <w:t>2025</w:t>
      </w:r>
      <w:r w:rsidRPr="0084137B">
        <w:rPr>
          <w:color w:val="000000"/>
          <w:sz w:val="22"/>
          <w:szCs w:val="22"/>
        </w:rPr>
        <w:t xml:space="preserve"> г.</w:t>
      </w:r>
    </w:p>
    <w:p w14:paraId="0C15B3FB" w14:textId="77777777" w:rsidR="00DB04DA" w:rsidRPr="0084137B" w:rsidRDefault="00DB04DA" w:rsidP="0084137B">
      <w:pPr>
        <w:rPr>
          <w:color w:val="000000"/>
          <w:sz w:val="22"/>
          <w:szCs w:val="22"/>
        </w:rPr>
      </w:pPr>
    </w:p>
    <w:p w14:paraId="6534E76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bookmarkStart w:id="16" w:name="z348"/>
      <w:r w:rsidRPr="0084137B">
        <w:rPr>
          <w:color w:val="000000"/>
          <w:sz w:val="22"/>
          <w:szCs w:val="22"/>
        </w:rPr>
        <w:t>      ____________________________________________________________________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заказчика),</w:t>
      </w:r>
      <w:r w:rsidRPr="0084137B">
        <w:rPr>
          <w:color w:val="000000"/>
          <w:sz w:val="22"/>
          <w:szCs w:val="22"/>
        </w:rPr>
        <w:br/>
        <w:t>именуемый в дальнейшем "Заказчик",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</w:t>
      </w:r>
      <w:r w:rsidRPr="0084137B">
        <w:rPr>
          <w:color w:val="000000"/>
          <w:sz w:val="22"/>
          <w:szCs w:val="22"/>
        </w:rPr>
        <w:br/>
        <w:t>уполномоченного лица с одной стороны,</w:t>
      </w:r>
      <w:r w:rsidRPr="0084137B">
        <w:rPr>
          <w:color w:val="000000"/>
          <w:sz w:val="22"/>
          <w:szCs w:val="22"/>
        </w:rPr>
        <w:br/>
        <w:t>и 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поставщика – победителя тендера)</w:t>
      </w:r>
      <w:r w:rsidRPr="0084137B">
        <w:rPr>
          <w:color w:val="000000"/>
          <w:sz w:val="22"/>
          <w:szCs w:val="22"/>
        </w:rPr>
        <w:br/>
        <w:t>_____________________________________________________________________,</w:t>
      </w:r>
      <w:r w:rsidRPr="0084137B">
        <w:rPr>
          <w:color w:val="000000"/>
          <w:sz w:val="22"/>
          <w:szCs w:val="22"/>
        </w:rPr>
        <w:br/>
        <w:t>именуемый в дальнейшем "Поставщик",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 уполномоченного лица,</w:t>
      </w:r>
      <w:r w:rsidRPr="0084137B">
        <w:rPr>
          <w:color w:val="000000"/>
          <w:sz w:val="22"/>
          <w:szCs w:val="22"/>
        </w:rPr>
        <w:br/>
        <w:t>действующего на основании __________, (устава, положения) с другой стороны,</w:t>
      </w:r>
      <w:r w:rsidRPr="0084137B">
        <w:rPr>
          <w:color w:val="000000"/>
          <w:sz w:val="22"/>
          <w:szCs w:val="22"/>
        </w:rPr>
        <w:br/>
        <w:t>на основании правил организации и проведения закупа лекарственных средств,</w:t>
      </w:r>
      <w:r w:rsidRPr="0084137B">
        <w:rPr>
          <w:color w:val="000000"/>
          <w:sz w:val="22"/>
          <w:szCs w:val="22"/>
        </w:rPr>
        <w:br/>
        <w:t>медицинских изделий и специализированных лечебных продуктов в рамках</w:t>
      </w:r>
      <w:r w:rsidRPr="0084137B">
        <w:rPr>
          <w:color w:val="000000"/>
          <w:sz w:val="22"/>
          <w:szCs w:val="22"/>
        </w:rPr>
        <w:br/>
        <w:t>гарантированного объема бесплатной медицинской помощи, дополнительного</w:t>
      </w:r>
      <w:r w:rsidRPr="0084137B">
        <w:rPr>
          <w:color w:val="000000"/>
          <w:sz w:val="22"/>
          <w:szCs w:val="22"/>
        </w:rPr>
        <w:br/>
        <w:t>объема медицинской помощи для лиц, содержащихся в следственных изоляторах</w:t>
      </w:r>
      <w:r w:rsidRPr="0084137B">
        <w:rPr>
          <w:color w:val="000000"/>
          <w:sz w:val="22"/>
          <w:szCs w:val="22"/>
        </w:rPr>
        <w:br/>
        <w:t>и учреждениях уголовно-исполнительной (пенитенциарной) системы, за счет</w:t>
      </w:r>
      <w:r w:rsidRPr="0084137B">
        <w:rPr>
          <w:color w:val="000000"/>
          <w:sz w:val="22"/>
          <w:szCs w:val="22"/>
        </w:rPr>
        <w:br/>
        <w:t>бюджетных средств и (или) в системе обязательного социального медицинского</w:t>
      </w:r>
      <w:r w:rsidRPr="0084137B">
        <w:rPr>
          <w:color w:val="000000"/>
          <w:sz w:val="22"/>
          <w:szCs w:val="22"/>
        </w:rPr>
        <w:br/>
        <w:t>страхования, фармацевтических услуг (далее – Правила), и протокола об итогах</w:t>
      </w:r>
      <w:r w:rsidRPr="0084137B">
        <w:rPr>
          <w:color w:val="000000"/>
          <w:sz w:val="22"/>
          <w:szCs w:val="22"/>
        </w:rPr>
        <w:br/>
        <w:t>закупа способом ______________________________________________________</w:t>
      </w:r>
      <w:r w:rsidRPr="0084137B">
        <w:rPr>
          <w:color w:val="000000"/>
          <w:sz w:val="22"/>
          <w:szCs w:val="22"/>
        </w:rPr>
        <w:br/>
        <w:t>(указать способ) по закупу (указать предмет закупа)</w:t>
      </w:r>
      <w:r w:rsidRPr="0084137B">
        <w:rPr>
          <w:color w:val="000000"/>
          <w:sz w:val="22"/>
          <w:szCs w:val="22"/>
        </w:rPr>
        <w:br/>
        <w:t>№ _______ от "___" __________ _____ года, заключили настоящий Договор закупа</w:t>
      </w:r>
      <w:r w:rsidRPr="0084137B">
        <w:rPr>
          <w:color w:val="000000"/>
          <w:sz w:val="22"/>
          <w:szCs w:val="22"/>
        </w:rPr>
        <w:br/>
        <w:t>лекарственных средств и (или) медицинских изделий (далее – Договор) и пришли</w:t>
      </w:r>
      <w:r w:rsidRPr="0084137B">
        <w:rPr>
          <w:color w:val="000000"/>
          <w:sz w:val="22"/>
          <w:szCs w:val="22"/>
        </w:rPr>
        <w:br/>
        <w:t>к соглашению о нижеследующем:</w:t>
      </w:r>
    </w:p>
    <w:p w14:paraId="399D308E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1. Термины, применяемые в Договоре</w:t>
      </w:r>
    </w:p>
    <w:p w14:paraId="5E5C99E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1. В данном Договоре нижеперечисленные понятия будут иметь следующее толкование:</w:t>
      </w:r>
    </w:p>
    <w:p w14:paraId="2188A5A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1247F21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6D1FA1A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7188F46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E142B5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</w:t>
      </w:r>
      <w:r w:rsidRPr="0084137B">
        <w:rPr>
          <w:color w:val="000000"/>
          <w:sz w:val="22"/>
          <w:szCs w:val="22"/>
        </w:rPr>
        <w:lastRenderedPageBreak/>
        <w:t>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56CF9D6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5D6F28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2. Предмет Договора</w:t>
      </w:r>
    </w:p>
    <w:p w14:paraId="52230B0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256AA0E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06AB687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настоящий Договор;</w:t>
      </w:r>
    </w:p>
    <w:p w14:paraId="78D3F0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перечень закупаемых товаров;</w:t>
      </w:r>
    </w:p>
    <w:p w14:paraId="75C7ED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техническая спецификация;</w:t>
      </w:r>
    </w:p>
    <w:p w14:paraId="11E3129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F4D280F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3. Цена Договора и оплата</w:t>
      </w:r>
    </w:p>
    <w:p w14:paraId="5E06B54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84137B">
        <w:rPr>
          <w:color w:val="000000"/>
          <w:sz w:val="22"/>
          <w:szCs w:val="22"/>
        </w:rPr>
        <w:br/>
        <w:t>тенге (указать сумму цифрами и прописью)</w:t>
      </w:r>
      <w:r w:rsidRPr="0084137B">
        <w:rPr>
          <w:color w:val="000000"/>
          <w:sz w:val="22"/>
          <w:szCs w:val="22"/>
        </w:rPr>
        <w:br/>
        <w:t>и соответствует цене, указанной Поставщиком в его тендерной заявке.</w:t>
      </w:r>
    </w:p>
    <w:p w14:paraId="4265E30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Оплата Поставщику за поставленные товары производиться на следующих условиях:</w:t>
      </w:r>
    </w:p>
    <w:p w14:paraId="59C342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Форма оплаты _____________ (перечисление, за наличный расчет, аккредитив и иные платежи)</w:t>
      </w:r>
    </w:p>
    <w:p w14:paraId="32E5D8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Сроки выплат ____ (пример: % после приемки товара в пункте назначения или предоплата, или иное).</w:t>
      </w:r>
    </w:p>
    <w:p w14:paraId="36A361A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Необходимые документы, предшествующие оплате:</w:t>
      </w:r>
    </w:p>
    <w:p w14:paraId="34E5668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5F9B51B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счет-фактура, накладная, акт приемки-передачи;</w:t>
      </w:r>
    </w:p>
    <w:p w14:paraId="649A98F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19EA4FFC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4. Условия поставки и приемки товара</w:t>
      </w:r>
    </w:p>
    <w:p w14:paraId="4D0B48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44F284D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26DE90C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436430D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75B2F4E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6D696C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0068C2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4DED6C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28662B2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72935CC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1A5BFD31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5. Особенности поставки и приемки медицинской техники</w:t>
      </w:r>
    </w:p>
    <w:p w14:paraId="560CF6A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4A60155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631F00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16. Цены на сопутствующие услуги включены в цену Договора.</w:t>
      </w:r>
    </w:p>
    <w:p w14:paraId="37547F7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FAB397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18. Поставщик, при прекращении производства им запасных частей, должен:</w:t>
      </w:r>
    </w:p>
    <w:p w14:paraId="26C89B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а) заблаговременно уведомить Заказчика о предстоящем свертывании </w:t>
      </w:r>
      <w:proofErr w:type="gramStart"/>
      <w:r w:rsidRPr="0084137B">
        <w:rPr>
          <w:color w:val="000000"/>
          <w:sz w:val="22"/>
          <w:szCs w:val="22"/>
        </w:rPr>
        <w:t>производства, с тем, чтобы</w:t>
      </w:r>
      <w:proofErr w:type="gramEnd"/>
      <w:r w:rsidRPr="0084137B">
        <w:rPr>
          <w:color w:val="000000"/>
          <w:sz w:val="22"/>
          <w:szCs w:val="22"/>
        </w:rPr>
        <w:t xml:space="preserve"> позволить ему произвести необходимые закупки в необходимых количествах;</w:t>
      </w:r>
    </w:p>
    <w:p w14:paraId="790B98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4CD7BD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19. Поставщик гарантирует, что товары, поставленные в рамках Договора:</w:t>
      </w:r>
    </w:p>
    <w:p w14:paraId="0B9806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6242528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2566012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554720C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24C0D2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1461D78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</w:t>
      </w:r>
      <w:r w:rsidRPr="0084137B">
        <w:rPr>
          <w:color w:val="000000"/>
          <w:sz w:val="22"/>
          <w:szCs w:val="22"/>
        </w:rPr>
        <w:lastRenderedPageBreak/>
        <w:t>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089656B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0A88BFC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3B3242A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1235040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6. Ответственность Сторон</w:t>
      </w:r>
    </w:p>
    <w:p w14:paraId="16E91D5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0817A2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0DCC255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6BC0BF1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5C708CD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4D7A45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3FC96D9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2D7DD94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</w:t>
      </w:r>
      <w:r w:rsidRPr="0084137B">
        <w:rPr>
          <w:color w:val="000000"/>
          <w:sz w:val="22"/>
          <w:szCs w:val="22"/>
        </w:rPr>
        <w:lastRenderedPageBreak/>
        <w:t xml:space="preserve">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84137B">
        <w:rPr>
          <w:color w:val="000000"/>
          <w:sz w:val="22"/>
          <w:szCs w:val="22"/>
        </w:rPr>
        <w:t>Неуведомление</w:t>
      </w:r>
      <w:proofErr w:type="spellEnd"/>
      <w:r w:rsidRPr="0084137B">
        <w:rPr>
          <w:color w:val="000000"/>
          <w:sz w:val="22"/>
          <w:szCs w:val="22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50044A3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4F9FCAE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40384FE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4B5ECD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0EF30DC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1D641C2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2498D8F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7. Конфиденциальность</w:t>
      </w:r>
    </w:p>
    <w:p w14:paraId="16C92D1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3ED29F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во время раскрытия находилась в публичном доступе;</w:t>
      </w:r>
    </w:p>
    <w:p w14:paraId="3148240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379BFE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768372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2BBE0C1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34E2BFD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79E7AEF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8. Заключительные положения</w:t>
      </w:r>
    </w:p>
    <w:p w14:paraId="48303B9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7D6A94B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7CD875F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1733639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2981963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6B6C92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3F3B10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7FF9B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0406FF74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3"/>
        <w:gridCol w:w="6797"/>
      </w:tblGrid>
      <w:tr w:rsidR="0084137B" w:rsidRPr="0084137B" w14:paraId="753D5A2B" w14:textId="77777777" w:rsidTr="008413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82AB6E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Заказчик: 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F76DD4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Поставщик: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</w:tr>
    </w:tbl>
    <w:p w14:paraId="4DB92313" w14:textId="77777777" w:rsidR="0084137B" w:rsidRPr="0084137B" w:rsidRDefault="0084137B" w:rsidP="0084137B">
      <w:pPr>
        <w:rPr>
          <w:color w:val="000000"/>
          <w:sz w:val="22"/>
          <w:szCs w:val="22"/>
        </w:rPr>
      </w:pPr>
    </w:p>
    <w:tbl>
      <w:tblPr>
        <w:tblW w:w="105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4960"/>
      </w:tblGrid>
      <w:tr w:rsidR="0084137B" w:rsidRPr="0084137B" w14:paraId="36FC0E96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8368B1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543182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7" w:name="z1538"/>
            <w:bookmarkEnd w:id="17"/>
            <w:r w:rsidRPr="0084137B">
              <w:rPr>
                <w:color w:val="000000"/>
                <w:sz w:val="22"/>
                <w:szCs w:val="22"/>
              </w:rPr>
              <w:t>Приложение</w:t>
            </w:r>
            <w:r w:rsidRPr="0084137B">
              <w:rPr>
                <w:color w:val="000000"/>
                <w:sz w:val="22"/>
                <w:szCs w:val="22"/>
              </w:rPr>
              <w:br/>
              <w:t>к Типовому договору закупа</w:t>
            </w:r>
            <w:r w:rsidRPr="0084137B">
              <w:rPr>
                <w:color w:val="000000"/>
                <w:sz w:val="22"/>
                <w:szCs w:val="22"/>
              </w:rPr>
              <w:br/>
              <w:t>(между заказчиком и поставщиком)</w:t>
            </w:r>
          </w:p>
        </w:tc>
      </w:tr>
      <w:tr w:rsidR="0084137B" w:rsidRPr="0084137B" w14:paraId="6A38B949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C85978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1D4DA6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8" w:name="z1539"/>
            <w:bookmarkEnd w:id="18"/>
            <w:r w:rsidRPr="0084137B">
              <w:rPr>
                <w:color w:val="000000"/>
                <w:sz w:val="22"/>
                <w:szCs w:val="22"/>
              </w:rPr>
              <w:t>Форма</w:t>
            </w:r>
          </w:p>
        </w:tc>
      </w:tr>
    </w:tbl>
    <w:p w14:paraId="1D291983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Антикоррупционные требования</w:t>
      </w:r>
    </w:p>
    <w:p w14:paraId="4CC470F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</w:t>
      </w:r>
      <w:r w:rsidRPr="0084137B">
        <w:rPr>
          <w:color w:val="000000"/>
          <w:sz w:val="22"/>
          <w:szCs w:val="22"/>
        </w:rPr>
        <w:lastRenderedPageBreak/>
        <w:t>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72E53F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37576F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050689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17C9238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24" w:anchor="z114" w:history="1">
        <w:r w:rsidRPr="0084137B">
          <w:rPr>
            <w:color w:val="000000"/>
            <w:sz w:val="22"/>
            <w:szCs w:val="22"/>
          </w:rPr>
          <w:t>пунктом 1</w:t>
        </w:r>
      </w:hyperlink>
      <w:r w:rsidRPr="0084137B">
        <w:rPr>
          <w:color w:val="000000"/>
          <w:sz w:val="22"/>
          <w:szCs w:val="22"/>
        </w:rPr>
        <w:t> статьи 24 Закона Республики Казахстан "О противодействии коррупции".</w:t>
      </w:r>
    </w:p>
    <w:p w14:paraId="1A64AE2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237942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6D4CD749" w14:textId="031BEFCE" w:rsidR="0043071F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6"/>
    <w:p w14:paraId="73A4BFE2" w14:textId="75CAB1B7" w:rsidR="00120DEF" w:rsidRDefault="00120DEF" w:rsidP="0084137B"/>
    <w:p w14:paraId="7C10B017" w14:textId="274050E0" w:rsidR="003F061F" w:rsidRDefault="003F061F" w:rsidP="0084137B"/>
    <w:p w14:paraId="696B7837" w14:textId="5AEFC3D3" w:rsidR="003F061F" w:rsidRDefault="003F061F" w:rsidP="0084137B"/>
    <w:p w14:paraId="3B385A6E" w14:textId="7BF2138F" w:rsidR="003F061F" w:rsidRDefault="003F061F" w:rsidP="0084137B"/>
    <w:p w14:paraId="10E560D8" w14:textId="4AC0F6BD" w:rsidR="003F061F" w:rsidRDefault="003F061F" w:rsidP="0084137B"/>
    <w:p w14:paraId="67C69A4F" w14:textId="491AA6E2" w:rsidR="003F061F" w:rsidRDefault="003F061F" w:rsidP="0084137B"/>
    <w:p w14:paraId="1E81124E" w14:textId="58A80AE2" w:rsidR="003F061F" w:rsidRDefault="003F061F" w:rsidP="0084137B"/>
    <w:p w14:paraId="41B6640E" w14:textId="0D2952C4" w:rsidR="003F061F" w:rsidRDefault="003F061F" w:rsidP="0084137B"/>
    <w:p w14:paraId="0558EF57" w14:textId="3FE290AE" w:rsidR="003F061F" w:rsidRDefault="003F061F" w:rsidP="0084137B"/>
    <w:p w14:paraId="71D54643" w14:textId="1DF57D7D" w:rsidR="003F061F" w:rsidRDefault="003F061F" w:rsidP="0084137B"/>
    <w:p w14:paraId="6DDBF5B4" w14:textId="2A6DFDAB" w:rsidR="003F061F" w:rsidRDefault="003F061F" w:rsidP="0084137B"/>
    <w:p w14:paraId="489AB8E2" w14:textId="72B38AFE" w:rsidR="003F061F" w:rsidRDefault="003F061F" w:rsidP="0084137B"/>
    <w:sectPr w:rsidR="003F061F" w:rsidSect="00FC7031">
      <w:footerReference w:type="even" r:id="rId25"/>
      <w:foot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5C96D" w14:textId="77777777" w:rsidR="00C776BD" w:rsidRDefault="00C776BD">
      <w:r>
        <w:separator/>
      </w:r>
    </w:p>
  </w:endnote>
  <w:endnote w:type="continuationSeparator" w:id="0">
    <w:p w14:paraId="4F4B6799" w14:textId="77777777" w:rsidR="00C776BD" w:rsidRDefault="00C7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C03A" w14:textId="77777777" w:rsidR="00C776BD" w:rsidRDefault="00C776BD">
    <w:pPr>
      <w:pStyle w:val="af"/>
      <w:jc w:val="right"/>
    </w:pPr>
  </w:p>
  <w:p w14:paraId="521C425E" w14:textId="77777777" w:rsidR="00C776BD" w:rsidRDefault="00C776B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53B49" w14:textId="77777777" w:rsidR="00C776BD" w:rsidRDefault="00C776BD" w:rsidP="00CB75A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3D500309" w14:textId="77777777" w:rsidR="00C776BD" w:rsidRDefault="00C776BD" w:rsidP="00CB75AF">
    <w:pPr>
      <w:pStyle w:val="a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9F60" w14:textId="77777777" w:rsidR="00C776BD" w:rsidRDefault="00C776BD" w:rsidP="00CB75AF">
    <w:pPr>
      <w:pStyle w:val="af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2E5A" w14:textId="77777777" w:rsidR="00C776BD" w:rsidRDefault="00C776BD">
      <w:r>
        <w:separator/>
      </w:r>
    </w:p>
  </w:footnote>
  <w:footnote w:type="continuationSeparator" w:id="0">
    <w:p w14:paraId="12D18286" w14:textId="77777777" w:rsidR="00C776BD" w:rsidRDefault="00C77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E57A" w14:textId="77777777" w:rsidR="00C776BD" w:rsidRDefault="00C776BD">
    <w:pPr>
      <w:pStyle w:val="af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 "/>
      <w:lvlJc w:val="left"/>
      <w:pPr>
        <w:tabs>
          <w:tab w:val="num" w:pos="657"/>
        </w:tabs>
        <w:ind w:left="300" w:firstLine="0"/>
      </w:pPr>
      <w:rPr>
        <w:b/>
        <w:i w:val="0"/>
        <w:color w:val="000000"/>
        <w:sz w:val="20"/>
        <w:szCs w:val="22"/>
      </w:rPr>
    </w:lvl>
  </w:abstractNum>
  <w:abstractNum w:abstractNumId="3" w15:restartNumberingAfterBreak="0">
    <w:nsid w:val="088C0183"/>
    <w:multiLevelType w:val="hybridMultilevel"/>
    <w:tmpl w:val="C83AD280"/>
    <w:lvl w:ilvl="0" w:tplc="6A129F10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9CB7417"/>
    <w:multiLevelType w:val="hybridMultilevel"/>
    <w:tmpl w:val="25962DFE"/>
    <w:lvl w:ilvl="0" w:tplc="C2942050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 w15:restartNumberingAfterBreak="0">
    <w:nsid w:val="0C763DE2"/>
    <w:multiLevelType w:val="hybridMultilevel"/>
    <w:tmpl w:val="A45A86DE"/>
    <w:lvl w:ilvl="0" w:tplc="438CA9FC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 w15:restartNumberingAfterBreak="0">
    <w:nsid w:val="0D246346"/>
    <w:multiLevelType w:val="hybridMultilevel"/>
    <w:tmpl w:val="B5309ADA"/>
    <w:lvl w:ilvl="0" w:tplc="5708448A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33D48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8" w15:restartNumberingAfterBreak="0">
    <w:nsid w:val="1347433A"/>
    <w:multiLevelType w:val="hybridMultilevel"/>
    <w:tmpl w:val="EF728790"/>
    <w:lvl w:ilvl="0" w:tplc="7280F9AC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 w15:restartNumberingAfterBreak="0">
    <w:nsid w:val="195041D7"/>
    <w:multiLevelType w:val="hybridMultilevel"/>
    <w:tmpl w:val="34CCE1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2695465"/>
    <w:multiLevelType w:val="hybridMultilevel"/>
    <w:tmpl w:val="279013CC"/>
    <w:lvl w:ilvl="0" w:tplc="67A0EDB0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 w15:restartNumberingAfterBreak="0">
    <w:nsid w:val="26AD7355"/>
    <w:multiLevelType w:val="hybridMultilevel"/>
    <w:tmpl w:val="EDCA268E"/>
    <w:lvl w:ilvl="0" w:tplc="9B28CE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7B85322"/>
    <w:multiLevelType w:val="hybridMultilevel"/>
    <w:tmpl w:val="D144AF58"/>
    <w:lvl w:ilvl="0" w:tplc="A15CC32A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 w15:restartNumberingAfterBreak="0">
    <w:nsid w:val="397F0ECB"/>
    <w:multiLevelType w:val="hybridMultilevel"/>
    <w:tmpl w:val="2F3C8A54"/>
    <w:lvl w:ilvl="0" w:tplc="B82AC20E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9B47670"/>
    <w:multiLevelType w:val="hybridMultilevel"/>
    <w:tmpl w:val="A38A5CCA"/>
    <w:lvl w:ilvl="0" w:tplc="11B23AA8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 w15:restartNumberingAfterBreak="0">
    <w:nsid w:val="3D842003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6" w15:restartNumberingAfterBreak="0">
    <w:nsid w:val="3D994E1C"/>
    <w:multiLevelType w:val="multilevel"/>
    <w:tmpl w:val="5AEC7D4C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7" w15:restartNumberingAfterBreak="0">
    <w:nsid w:val="46CD5E3A"/>
    <w:multiLevelType w:val="hybridMultilevel"/>
    <w:tmpl w:val="88F0FA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73173F2"/>
    <w:multiLevelType w:val="hybridMultilevel"/>
    <w:tmpl w:val="9872C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61957"/>
    <w:multiLevelType w:val="hybridMultilevel"/>
    <w:tmpl w:val="9514AE34"/>
    <w:lvl w:ilvl="0" w:tplc="F8B604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99405A0"/>
    <w:multiLevelType w:val="hybridMultilevel"/>
    <w:tmpl w:val="E9723AE0"/>
    <w:lvl w:ilvl="0" w:tplc="A9E2F4F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61A7C"/>
    <w:multiLevelType w:val="hybridMultilevel"/>
    <w:tmpl w:val="6E52A6A4"/>
    <w:lvl w:ilvl="0" w:tplc="ACC47704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3" w15:restartNumberingAfterBreak="0">
    <w:nsid w:val="54F031C1"/>
    <w:multiLevelType w:val="hybridMultilevel"/>
    <w:tmpl w:val="99AC0958"/>
    <w:lvl w:ilvl="0" w:tplc="1A662AE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9B6D28"/>
    <w:multiLevelType w:val="hybridMultilevel"/>
    <w:tmpl w:val="0E344488"/>
    <w:lvl w:ilvl="0" w:tplc="D8583372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 w15:restartNumberingAfterBreak="0">
    <w:nsid w:val="5B744CF3"/>
    <w:multiLevelType w:val="hybridMultilevel"/>
    <w:tmpl w:val="0CC2EFC4"/>
    <w:lvl w:ilvl="0" w:tplc="A0D6A73A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6" w15:restartNumberingAfterBreak="0">
    <w:nsid w:val="5C840CB4"/>
    <w:multiLevelType w:val="hybridMultilevel"/>
    <w:tmpl w:val="7E109AA8"/>
    <w:lvl w:ilvl="0" w:tplc="6402047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F9C3EB6"/>
    <w:multiLevelType w:val="hybridMultilevel"/>
    <w:tmpl w:val="DE10ACFA"/>
    <w:lvl w:ilvl="0" w:tplc="6D9C5C06">
      <w:start w:val="1"/>
      <w:numFmt w:val="decimal"/>
      <w:lvlText w:val="%1."/>
      <w:lvlJc w:val="left"/>
      <w:pPr>
        <w:ind w:left="795" w:hanging="435"/>
      </w:pPr>
      <w:rPr>
        <w:rFonts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AE2C71"/>
    <w:multiLevelType w:val="hybridMultilevel"/>
    <w:tmpl w:val="B88C69A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36094E"/>
    <w:multiLevelType w:val="hybridMultilevel"/>
    <w:tmpl w:val="5E4285DA"/>
    <w:lvl w:ilvl="0" w:tplc="6DBC3792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F1CC9"/>
    <w:multiLevelType w:val="multilevel"/>
    <w:tmpl w:val="37BA674A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31" w15:restartNumberingAfterBreak="0">
    <w:nsid w:val="6A8C4F66"/>
    <w:multiLevelType w:val="hybridMultilevel"/>
    <w:tmpl w:val="3482E022"/>
    <w:lvl w:ilvl="0" w:tplc="624436A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6E1611CD"/>
    <w:multiLevelType w:val="hybridMultilevel"/>
    <w:tmpl w:val="73F2A2D0"/>
    <w:lvl w:ilvl="0" w:tplc="2762507E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708C059E"/>
    <w:multiLevelType w:val="hybridMultilevel"/>
    <w:tmpl w:val="C26AE170"/>
    <w:lvl w:ilvl="0" w:tplc="3A08B772">
      <w:start w:val="6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4" w15:restartNumberingAfterBreak="0">
    <w:nsid w:val="7105216D"/>
    <w:multiLevelType w:val="hybridMultilevel"/>
    <w:tmpl w:val="4B788C00"/>
    <w:lvl w:ilvl="0" w:tplc="7FF07A0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C493D"/>
    <w:multiLevelType w:val="hybridMultilevel"/>
    <w:tmpl w:val="E2464C34"/>
    <w:lvl w:ilvl="0" w:tplc="C44C4328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6659EA"/>
    <w:multiLevelType w:val="hybridMultilevel"/>
    <w:tmpl w:val="964ED44C"/>
    <w:lvl w:ilvl="0" w:tplc="FB3A9174">
      <w:start w:val="8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DC70135"/>
    <w:multiLevelType w:val="hybridMultilevel"/>
    <w:tmpl w:val="EA66D368"/>
    <w:lvl w:ilvl="0" w:tplc="302A0C1C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8"/>
  </w:num>
  <w:num w:numId="2">
    <w:abstractNumId w:val="18"/>
  </w:num>
  <w:num w:numId="3">
    <w:abstractNumId w:val="33"/>
  </w:num>
  <w:num w:numId="4">
    <w:abstractNumId w:val="16"/>
  </w:num>
  <w:num w:numId="5">
    <w:abstractNumId w:val="21"/>
  </w:num>
  <w:num w:numId="6">
    <w:abstractNumId w:val="28"/>
  </w:num>
  <w:num w:numId="7">
    <w:abstractNumId w:val="30"/>
  </w:num>
  <w:num w:numId="8">
    <w:abstractNumId w:val="17"/>
  </w:num>
  <w:num w:numId="9">
    <w:abstractNumId w:val="23"/>
  </w:num>
  <w:num w:numId="10">
    <w:abstractNumId w:val="4"/>
  </w:num>
  <w:num w:numId="11">
    <w:abstractNumId w:val="7"/>
  </w:num>
  <w:num w:numId="12">
    <w:abstractNumId w:val="15"/>
  </w:num>
  <w:num w:numId="13">
    <w:abstractNumId w:val="34"/>
  </w:num>
  <w:num w:numId="14">
    <w:abstractNumId w:val="31"/>
  </w:num>
  <w:num w:numId="15">
    <w:abstractNumId w:val="9"/>
  </w:num>
  <w:num w:numId="16">
    <w:abstractNumId w:val="19"/>
  </w:num>
  <w:num w:numId="17">
    <w:abstractNumId w:val="26"/>
  </w:num>
  <w:num w:numId="18">
    <w:abstractNumId w:val="0"/>
  </w:num>
  <w:num w:numId="19">
    <w:abstractNumId w:val="20"/>
  </w:num>
  <w:num w:numId="20">
    <w:abstractNumId w:val="11"/>
  </w:num>
  <w:num w:numId="21">
    <w:abstractNumId w:val="14"/>
  </w:num>
  <w:num w:numId="22">
    <w:abstractNumId w:val="29"/>
  </w:num>
  <w:num w:numId="23">
    <w:abstractNumId w:val="37"/>
  </w:num>
  <w:num w:numId="24">
    <w:abstractNumId w:val="6"/>
  </w:num>
  <w:num w:numId="25">
    <w:abstractNumId w:val="35"/>
  </w:num>
  <w:num w:numId="26">
    <w:abstractNumId w:val="27"/>
  </w:num>
  <w:num w:numId="27">
    <w:abstractNumId w:val="8"/>
  </w:num>
  <w:num w:numId="28">
    <w:abstractNumId w:val="32"/>
  </w:num>
  <w:num w:numId="29">
    <w:abstractNumId w:val="10"/>
  </w:num>
  <w:num w:numId="30">
    <w:abstractNumId w:val="25"/>
  </w:num>
  <w:num w:numId="31">
    <w:abstractNumId w:val="24"/>
  </w:num>
  <w:num w:numId="32">
    <w:abstractNumId w:val="5"/>
  </w:num>
  <w:num w:numId="33">
    <w:abstractNumId w:val="22"/>
  </w:num>
  <w:num w:numId="34">
    <w:abstractNumId w:val="13"/>
  </w:num>
  <w:num w:numId="35">
    <w:abstractNumId w:val="12"/>
  </w:num>
  <w:num w:numId="36">
    <w:abstractNumId w:val="36"/>
  </w:num>
  <w:num w:numId="3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934"/>
    <w:rsid w:val="00002355"/>
    <w:rsid w:val="0000244A"/>
    <w:rsid w:val="0000700C"/>
    <w:rsid w:val="0000749D"/>
    <w:rsid w:val="00021446"/>
    <w:rsid w:val="0002517C"/>
    <w:rsid w:val="000278C8"/>
    <w:rsid w:val="000427EC"/>
    <w:rsid w:val="00046A16"/>
    <w:rsid w:val="0005796E"/>
    <w:rsid w:val="00060A90"/>
    <w:rsid w:val="00066C9F"/>
    <w:rsid w:val="000943AB"/>
    <w:rsid w:val="000B133E"/>
    <w:rsid w:val="000B553E"/>
    <w:rsid w:val="000C02FD"/>
    <w:rsid w:val="000D2BBD"/>
    <w:rsid w:val="000D7F90"/>
    <w:rsid w:val="000E7B98"/>
    <w:rsid w:val="00106389"/>
    <w:rsid w:val="0012005D"/>
    <w:rsid w:val="00120DEF"/>
    <w:rsid w:val="0012406D"/>
    <w:rsid w:val="0013418D"/>
    <w:rsid w:val="00135AA2"/>
    <w:rsid w:val="00136758"/>
    <w:rsid w:val="00140952"/>
    <w:rsid w:val="00141AFD"/>
    <w:rsid w:val="0016058F"/>
    <w:rsid w:val="0016246A"/>
    <w:rsid w:val="00187A26"/>
    <w:rsid w:val="00191723"/>
    <w:rsid w:val="00191BD0"/>
    <w:rsid w:val="00193FA9"/>
    <w:rsid w:val="001951D8"/>
    <w:rsid w:val="001A0539"/>
    <w:rsid w:val="001A2B2B"/>
    <w:rsid w:val="001A420E"/>
    <w:rsid w:val="001A4C7A"/>
    <w:rsid w:val="001B00C4"/>
    <w:rsid w:val="001B4CDA"/>
    <w:rsid w:val="001B7168"/>
    <w:rsid w:val="001C1A4F"/>
    <w:rsid w:val="001C27C5"/>
    <w:rsid w:val="001D1EF2"/>
    <w:rsid w:val="001D2B6C"/>
    <w:rsid w:val="001D5B15"/>
    <w:rsid w:val="001E68D0"/>
    <w:rsid w:val="001F125E"/>
    <w:rsid w:val="001F4866"/>
    <w:rsid w:val="00205527"/>
    <w:rsid w:val="0020784F"/>
    <w:rsid w:val="00214661"/>
    <w:rsid w:val="00225FB8"/>
    <w:rsid w:val="00235BB3"/>
    <w:rsid w:val="00243C60"/>
    <w:rsid w:val="002472BD"/>
    <w:rsid w:val="002619D9"/>
    <w:rsid w:val="002668F1"/>
    <w:rsid w:val="0027038A"/>
    <w:rsid w:val="00271ED2"/>
    <w:rsid w:val="00272675"/>
    <w:rsid w:val="0027380E"/>
    <w:rsid w:val="00273ABC"/>
    <w:rsid w:val="002816E1"/>
    <w:rsid w:val="00284AB4"/>
    <w:rsid w:val="002A17C0"/>
    <w:rsid w:val="002B71BA"/>
    <w:rsid w:val="002C00EF"/>
    <w:rsid w:val="002C1A95"/>
    <w:rsid w:val="002C2654"/>
    <w:rsid w:val="002C4ACE"/>
    <w:rsid w:val="002D053B"/>
    <w:rsid w:val="002E2C81"/>
    <w:rsid w:val="002E3742"/>
    <w:rsid w:val="002E7DCF"/>
    <w:rsid w:val="002F7132"/>
    <w:rsid w:val="00303F08"/>
    <w:rsid w:val="00305F76"/>
    <w:rsid w:val="003078DF"/>
    <w:rsid w:val="00307D40"/>
    <w:rsid w:val="00311DD3"/>
    <w:rsid w:val="003177CB"/>
    <w:rsid w:val="00317C15"/>
    <w:rsid w:val="003214A4"/>
    <w:rsid w:val="00332FED"/>
    <w:rsid w:val="00335F1E"/>
    <w:rsid w:val="00336493"/>
    <w:rsid w:val="00340BA3"/>
    <w:rsid w:val="00353081"/>
    <w:rsid w:val="003626B0"/>
    <w:rsid w:val="00365BC6"/>
    <w:rsid w:val="00376309"/>
    <w:rsid w:val="00381848"/>
    <w:rsid w:val="003A4F1E"/>
    <w:rsid w:val="003B0538"/>
    <w:rsid w:val="003B07CD"/>
    <w:rsid w:val="003B1661"/>
    <w:rsid w:val="003C1BC3"/>
    <w:rsid w:val="003C6CA6"/>
    <w:rsid w:val="003D263A"/>
    <w:rsid w:val="003D3546"/>
    <w:rsid w:val="003D6035"/>
    <w:rsid w:val="003E77B3"/>
    <w:rsid w:val="003F061F"/>
    <w:rsid w:val="003F3778"/>
    <w:rsid w:val="004009A9"/>
    <w:rsid w:val="0040286B"/>
    <w:rsid w:val="0041283C"/>
    <w:rsid w:val="004216D9"/>
    <w:rsid w:val="0043071F"/>
    <w:rsid w:val="0043510A"/>
    <w:rsid w:val="00440781"/>
    <w:rsid w:val="004556FE"/>
    <w:rsid w:val="00460FAE"/>
    <w:rsid w:val="00467699"/>
    <w:rsid w:val="00470BE2"/>
    <w:rsid w:val="0048063D"/>
    <w:rsid w:val="00483968"/>
    <w:rsid w:val="00490649"/>
    <w:rsid w:val="0049449F"/>
    <w:rsid w:val="004A74B1"/>
    <w:rsid w:val="004C57C0"/>
    <w:rsid w:val="004D1D0F"/>
    <w:rsid w:val="004D7AFA"/>
    <w:rsid w:val="004E50C8"/>
    <w:rsid w:val="004F01F4"/>
    <w:rsid w:val="005011FE"/>
    <w:rsid w:val="00501617"/>
    <w:rsid w:val="00511113"/>
    <w:rsid w:val="005510A5"/>
    <w:rsid w:val="00551482"/>
    <w:rsid w:val="005555F2"/>
    <w:rsid w:val="00556576"/>
    <w:rsid w:val="005605A8"/>
    <w:rsid w:val="005813B7"/>
    <w:rsid w:val="00583C87"/>
    <w:rsid w:val="00587E11"/>
    <w:rsid w:val="005A1491"/>
    <w:rsid w:val="005A666A"/>
    <w:rsid w:val="005A6EAD"/>
    <w:rsid w:val="005B03B7"/>
    <w:rsid w:val="005B2FF6"/>
    <w:rsid w:val="005B4600"/>
    <w:rsid w:val="005C4BBB"/>
    <w:rsid w:val="005C6D82"/>
    <w:rsid w:val="005D0117"/>
    <w:rsid w:val="005D3B08"/>
    <w:rsid w:val="005E2ADA"/>
    <w:rsid w:val="005E71B3"/>
    <w:rsid w:val="005F4A05"/>
    <w:rsid w:val="005F4EE7"/>
    <w:rsid w:val="005F75D2"/>
    <w:rsid w:val="0060017C"/>
    <w:rsid w:val="006042B7"/>
    <w:rsid w:val="00630A67"/>
    <w:rsid w:val="0063377A"/>
    <w:rsid w:val="00633D04"/>
    <w:rsid w:val="006409F3"/>
    <w:rsid w:val="006578DD"/>
    <w:rsid w:val="00663F06"/>
    <w:rsid w:val="00675FCA"/>
    <w:rsid w:val="00682F99"/>
    <w:rsid w:val="006914D2"/>
    <w:rsid w:val="00695E2E"/>
    <w:rsid w:val="00696C46"/>
    <w:rsid w:val="006A29EA"/>
    <w:rsid w:val="006A56CC"/>
    <w:rsid w:val="006A6D55"/>
    <w:rsid w:val="006C009E"/>
    <w:rsid w:val="006C19CD"/>
    <w:rsid w:val="006C238D"/>
    <w:rsid w:val="006C77CF"/>
    <w:rsid w:val="006D16E0"/>
    <w:rsid w:val="006D25D8"/>
    <w:rsid w:val="006D6713"/>
    <w:rsid w:val="006E2309"/>
    <w:rsid w:val="006E7C64"/>
    <w:rsid w:val="006F7D79"/>
    <w:rsid w:val="00701FCA"/>
    <w:rsid w:val="00703786"/>
    <w:rsid w:val="007263C5"/>
    <w:rsid w:val="00733140"/>
    <w:rsid w:val="0074269E"/>
    <w:rsid w:val="0075319B"/>
    <w:rsid w:val="00761B9D"/>
    <w:rsid w:val="00773D5F"/>
    <w:rsid w:val="00776568"/>
    <w:rsid w:val="007808BD"/>
    <w:rsid w:val="00782D0A"/>
    <w:rsid w:val="00787DE7"/>
    <w:rsid w:val="0079076F"/>
    <w:rsid w:val="00791FA3"/>
    <w:rsid w:val="00793810"/>
    <w:rsid w:val="007A0D86"/>
    <w:rsid w:val="007A3636"/>
    <w:rsid w:val="007B3B5B"/>
    <w:rsid w:val="007C2C4D"/>
    <w:rsid w:val="007D20FF"/>
    <w:rsid w:val="007E78E5"/>
    <w:rsid w:val="007F54A7"/>
    <w:rsid w:val="0080641E"/>
    <w:rsid w:val="00833FC5"/>
    <w:rsid w:val="00836AF4"/>
    <w:rsid w:val="00837974"/>
    <w:rsid w:val="0084137B"/>
    <w:rsid w:val="00842995"/>
    <w:rsid w:val="008432E5"/>
    <w:rsid w:val="008463DC"/>
    <w:rsid w:val="00847D2A"/>
    <w:rsid w:val="008503DE"/>
    <w:rsid w:val="00852D44"/>
    <w:rsid w:val="00856A9A"/>
    <w:rsid w:val="008629D6"/>
    <w:rsid w:val="008632D2"/>
    <w:rsid w:val="00872D68"/>
    <w:rsid w:val="00876086"/>
    <w:rsid w:val="00877AEA"/>
    <w:rsid w:val="00884EBE"/>
    <w:rsid w:val="008859EB"/>
    <w:rsid w:val="00893B0F"/>
    <w:rsid w:val="00896789"/>
    <w:rsid w:val="008A1519"/>
    <w:rsid w:val="008A37B4"/>
    <w:rsid w:val="008A4497"/>
    <w:rsid w:val="008B15F7"/>
    <w:rsid w:val="008C53F9"/>
    <w:rsid w:val="008D47C5"/>
    <w:rsid w:val="008D63B2"/>
    <w:rsid w:val="008E2C71"/>
    <w:rsid w:val="008E4499"/>
    <w:rsid w:val="008F0CC0"/>
    <w:rsid w:val="008F2998"/>
    <w:rsid w:val="008F4724"/>
    <w:rsid w:val="008F4C46"/>
    <w:rsid w:val="008F74B1"/>
    <w:rsid w:val="0090168C"/>
    <w:rsid w:val="009053AB"/>
    <w:rsid w:val="0091121E"/>
    <w:rsid w:val="00922A1A"/>
    <w:rsid w:val="0092728E"/>
    <w:rsid w:val="00942476"/>
    <w:rsid w:val="009446B2"/>
    <w:rsid w:val="0094513B"/>
    <w:rsid w:val="0094545E"/>
    <w:rsid w:val="009473D2"/>
    <w:rsid w:val="0095296D"/>
    <w:rsid w:val="009538E1"/>
    <w:rsid w:val="00961037"/>
    <w:rsid w:val="00982B25"/>
    <w:rsid w:val="0098769A"/>
    <w:rsid w:val="009A7642"/>
    <w:rsid w:val="009B06BE"/>
    <w:rsid w:val="009B4E29"/>
    <w:rsid w:val="009B657C"/>
    <w:rsid w:val="009D1171"/>
    <w:rsid w:val="009D41BF"/>
    <w:rsid w:val="009D5E79"/>
    <w:rsid w:val="009D7597"/>
    <w:rsid w:val="009E6B61"/>
    <w:rsid w:val="009E731F"/>
    <w:rsid w:val="009F2AE7"/>
    <w:rsid w:val="009F4FCA"/>
    <w:rsid w:val="00A01E20"/>
    <w:rsid w:val="00A05036"/>
    <w:rsid w:val="00A1471C"/>
    <w:rsid w:val="00A160CA"/>
    <w:rsid w:val="00A17567"/>
    <w:rsid w:val="00A57881"/>
    <w:rsid w:val="00A74588"/>
    <w:rsid w:val="00A75187"/>
    <w:rsid w:val="00A75260"/>
    <w:rsid w:val="00A810A0"/>
    <w:rsid w:val="00A81BE0"/>
    <w:rsid w:val="00A831A4"/>
    <w:rsid w:val="00A84141"/>
    <w:rsid w:val="00A87E73"/>
    <w:rsid w:val="00A90934"/>
    <w:rsid w:val="00AB602F"/>
    <w:rsid w:val="00AC15DA"/>
    <w:rsid w:val="00AD1E88"/>
    <w:rsid w:val="00AD1FE1"/>
    <w:rsid w:val="00AD469F"/>
    <w:rsid w:val="00AE7AD0"/>
    <w:rsid w:val="00B012FC"/>
    <w:rsid w:val="00B103AC"/>
    <w:rsid w:val="00B10A7B"/>
    <w:rsid w:val="00B11819"/>
    <w:rsid w:val="00B21EA0"/>
    <w:rsid w:val="00B23E23"/>
    <w:rsid w:val="00B33F5D"/>
    <w:rsid w:val="00B34CD9"/>
    <w:rsid w:val="00B4637E"/>
    <w:rsid w:val="00B51B30"/>
    <w:rsid w:val="00B61CF8"/>
    <w:rsid w:val="00B763FA"/>
    <w:rsid w:val="00B877E8"/>
    <w:rsid w:val="00B87807"/>
    <w:rsid w:val="00B92E4E"/>
    <w:rsid w:val="00B94ED8"/>
    <w:rsid w:val="00BC0851"/>
    <w:rsid w:val="00BC34D1"/>
    <w:rsid w:val="00BE630C"/>
    <w:rsid w:val="00BE7064"/>
    <w:rsid w:val="00BF5902"/>
    <w:rsid w:val="00BF77B0"/>
    <w:rsid w:val="00C027D8"/>
    <w:rsid w:val="00C04980"/>
    <w:rsid w:val="00C07BCF"/>
    <w:rsid w:val="00C12D02"/>
    <w:rsid w:val="00C23084"/>
    <w:rsid w:val="00C30AD5"/>
    <w:rsid w:val="00C3664F"/>
    <w:rsid w:val="00C37252"/>
    <w:rsid w:val="00C404E5"/>
    <w:rsid w:val="00C41242"/>
    <w:rsid w:val="00C46617"/>
    <w:rsid w:val="00C53670"/>
    <w:rsid w:val="00C7134A"/>
    <w:rsid w:val="00C776BD"/>
    <w:rsid w:val="00C87D5D"/>
    <w:rsid w:val="00C9447D"/>
    <w:rsid w:val="00CA077D"/>
    <w:rsid w:val="00CB75AF"/>
    <w:rsid w:val="00CB7EF2"/>
    <w:rsid w:val="00CC6A67"/>
    <w:rsid w:val="00CD71BB"/>
    <w:rsid w:val="00CF2C46"/>
    <w:rsid w:val="00CF79ED"/>
    <w:rsid w:val="00D02464"/>
    <w:rsid w:val="00D04B6F"/>
    <w:rsid w:val="00D12603"/>
    <w:rsid w:val="00D138E7"/>
    <w:rsid w:val="00D304DE"/>
    <w:rsid w:val="00D3214B"/>
    <w:rsid w:val="00D33BE7"/>
    <w:rsid w:val="00D36B6E"/>
    <w:rsid w:val="00D4214E"/>
    <w:rsid w:val="00D67CFB"/>
    <w:rsid w:val="00D73D91"/>
    <w:rsid w:val="00D77546"/>
    <w:rsid w:val="00D82335"/>
    <w:rsid w:val="00D831A1"/>
    <w:rsid w:val="00D86E53"/>
    <w:rsid w:val="00DA402F"/>
    <w:rsid w:val="00DB04DA"/>
    <w:rsid w:val="00DB3645"/>
    <w:rsid w:val="00DB367A"/>
    <w:rsid w:val="00DC4AA4"/>
    <w:rsid w:val="00DC661A"/>
    <w:rsid w:val="00DF1582"/>
    <w:rsid w:val="00DF5788"/>
    <w:rsid w:val="00E025DB"/>
    <w:rsid w:val="00E16442"/>
    <w:rsid w:val="00E338A5"/>
    <w:rsid w:val="00E34841"/>
    <w:rsid w:val="00E365A9"/>
    <w:rsid w:val="00E43DF9"/>
    <w:rsid w:val="00E43DFC"/>
    <w:rsid w:val="00E46BC3"/>
    <w:rsid w:val="00E5002B"/>
    <w:rsid w:val="00E5072A"/>
    <w:rsid w:val="00E6545A"/>
    <w:rsid w:val="00E65A22"/>
    <w:rsid w:val="00E74DFC"/>
    <w:rsid w:val="00E774B6"/>
    <w:rsid w:val="00E926FC"/>
    <w:rsid w:val="00E97DE9"/>
    <w:rsid w:val="00EB4506"/>
    <w:rsid w:val="00EB47FA"/>
    <w:rsid w:val="00EB5C9F"/>
    <w:rsid w:val="00EC2252"/>
    <w:rsid w:val="00ED2FCB"/>
    <w:rsid w:val="00ED46DB"/>
    <w:rsid w:val="00ED780E"/>
    <w:rsid w:val="00F0670B"/>
    <w:rsid w:val="00F07BA3"/>
    <w:rsid w:val="00F141FB"/>
    <w:rsid w:val="00F168CF"/>
    <w:rsid w:val="00F22F3F"/>
    <w:rsid w:val="00F47DC4"/>
    <w:rsid w:val="00F6352A"/>
    <w:rsid w:val="00F64BFE"/>
    <w:rsid w:val="00F7623F"/>
    <w:rsid w:val="00FA1952"/>
    <w:rsid w:val="00FA6E03"/>
    <w:rsid w:val="00FC1515"/>
    <w:rsid w:val="00FC56A4"/>
    <w:rsid w:val="00FC68FF"/>
    <w:rsid w:val="00FC7031"/>
    <w:rsid w:val="00FC79D4"/>
    <w:rsid w:val="00FD1F51"/>
    <w:rsid w:val="00FE1BB8"/>
    <w:rsid w:val="00FE3084"/>
    <w:rsid w:val="00FE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47C02"/>
  <w15:docId w15:val="{9A46B1FC-8E2A-4AA6-A50B-888EF7DE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8629D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8629D6"/>
    <w:pPr>
      <w:keepNext/>
      <w:jc w:val="center"/>
      <w:outlineLvl w:val="1"/>
    </w:pPr>
    <w:rPr>
      <w:b/>
      <w:snapToGrid w:val="0"/>
      <w:sz w:val="28"/>
    </w:rPr>
  </w:style>
  <w:style w:type="paragraph" w:styleId="3">
    <w:name w:val="heading 3"/>
    <w:basedOn w:val="a0"/>
    <w:next w:val="a0"/>
    <w:link w:val="30"/>
    <w:uiPriority w:val="9"/>
    <w:qFormat/>
    <w:rsid w:val="008629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629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8629D6"/>
    <w:pPr>
      <w:keepNext/>
      <w:ind w:left="5103"/>
      <w:jc w:val="both"/>
      <w:outlineLvl w:val="5"/>
    </w:pPr>
    <w:rPr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629D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629D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8629D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629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8629D6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paragraph" w:customStyle="1" w:styleId="Iauiue">
    <w:name w:val="Iau?iue"/>
    <w:rsid w:val="008629D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rsid w:val="008629D6"/>
    <w:pPr>
      <w:widowControl w:val="0"/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1"/>
    <w:link w:val="2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8629D6"/>
    <w:pPr>
      <w:ind w:firstLine="720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0"/>
    <w:link w:val="a5"/>
    <w:rsid w:val="008629D6"/>
    <w:pPr>
      <w:tabs>
        <w:tab w:val="left" w:pos="0"/>
      </w:tabs>
      <w:jc w:val="both"/>
    </w:pPr>
    <w:rPr>
      <w:sz w:val="28"/>
    </w:rPr>
  </w:style>
  <w:style w:type="character" w:customStyle="1" w:styleId="a5">
    <w:name w:val="Основной текст Знак"/>
    <w:basedOn w:val="a1"/>
    <w:link w:val="a4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8629D6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33">
    <w:name w:val="Body Text 3"/>
    <w:basedOn w:val="a0"/>
    <w:link w:val="34"/>
    <w:rsid w:val="008629D6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1"/>
    <w:link w:val="33"/>
    <w:rsid w:val="008629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 Indent"/>
    <w:basedOn w:val="a0"/>
    <w:link w:val="a7"/>
    <w:rsid w:val="008629D6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0"/>
    <w:rsid w:val="008629D6"/>
    <w:pPr>
      <w:widowControl w:val="0"/>
      <w:ind w:firstLine="360"/>
    </w:pPr>
    <w:rPr>
      <w:sz w:val="28"/>
    </w:rPr>
  </w:style>
  <w:style w:type="paragraph" w:styleId="a8">
    <w:name w:val="Subtitle"/>
    <w:basedOn w:val="a0"/>
    <w:link w:val="a9"/>
    <w:qFormat/>
    <w:rsid w:val="008629D6"/>
    <w:pPr>
      <w:jc w:val="center"/>
    </w:pPr>
    <w:rPr>
      <w:rFonts w:ascii="Times New Roman CYR" w:hAnsi="Times New Roman CYR"/>
      <w:b/>
      <w:caps/>
      <w:sz w:val="24"/>
    </w:rPr>
  </w:style>
  <w:style w:type="character" w:customStyle="1" w:styleId="a9">
    <w:name w:val="Подзаголовок Знак"/>
    <w:basedOn w:val="a1"/>
    <w:link w:val="a8"/>
    <w:rsid w:val="008629D6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styleId="aa">
    <w:name w:val="footnote text"/>
    <w:basedOn w:val="a0"/>
    <w:link w:val="ab"/>
    <w:semiHidden/>
    <w:rsid w:val="008629D6"/>
  </w:style>
  <w:style w:type="character" w:customStyle="1" w:styleId="ab">
    <w:name w:val="Текст сноски Знак"/>
    <w:basedOn w:val="a1"/>
    <w:link w:val="aa"/>
    <w:semiHidden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8629D6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8629D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8629D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d">
    <w:name w:val="Текст выноски Знак"/>
    <w:basedOn w:val="a1"/>
    <w:link w:val="ae"/>
    <w:semiHidden/>
    <w:rsid w:val="008629D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0"/>
    <w:link w:val="ad"/>
    <w:semiHidden/>
    <w:rsid w:val="008629D6"/>
    <w:rPr>
      <w:rFonts w:ascii="Tahoma" w:hAnsi="Tahoma" w:cs="Tahoma"/>
      <w:sz w:val="16"/>
      <w:szCs w:val="16"/>
    </w:rPr>
  </w:style>
  <w:style w:type="paragraph" w:styleId="af">
    <w:name w:val="footer"/>
    <w:basedOn w:val="a0"/>
    <w:link w:val="af0"/>
    <w:uiPriority w:val="99"/>
    <w:rsid w:val="008629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rsid w:val="008629D6"/>
  </w:style>
  <w:style w:type="paragraph" w:styleId="af2">
    <w:name w:val="No Spacing"/>
    <w:uiPriority w:val="1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0"/>
    <w:link w:val="af4"/>
    <w:uiPriority w:val="99"/>
    <w:qFormat/>
    <w:rsid w:val="008629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3"/>
    <w:uiPriority w:val="99"/>
    <w:rsid w:val="00862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Знак"/>
    <w:basedOn w:val="a0"/>
    <w:autoRedefine/>
    <w:rsid w:val="008629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">
    <w:name w:val="Абзац списка1"/>
    <w:basedOn w:val="a0"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paragraph" w:styleId="af6">
    <w:name w:val="List Paragraph"/>
    <w:basedOn w:val="a0"/>
    <w:link w:val="af7"/>
    <w:uiPriority w:val="34"/>
    <w:qFormat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character" w:customStyle="1" w:styleId="af7">
    <w:name w:val="Абзац списка Знак"/>
    <w:link w:val="af6"/>
    <w:uiPriority w:val="34"/>
    <w:rsid w:val="003B07CD"/>
    <w:rPr>
      <w:rFonts w:ascii="Calibri" w:eastAsia="Times New Roman" w:hAnsi="Calibri" w:cs="Times New Roman"/>
      <w:sz w:val="28"/>
      <w:szCs w:val="28"/>
    </w:rPr>
  </w:style>
  <w:style w:type="character" w:customStyle="1" w:styleId="s19">
    <w:name w:val="s19"/>
    <w:uiPriority w:val="99"/>
    <w:rsid w:val="008629D6"/>
    <w:rPr>
      <w:rFonts w:ascii="Times New Roman" w:hAnsi="Times New Roman"/>
      <w:color w:val="008000"/>
    </w:rPr>
  </w:style>
  <w:style w:type="paragraph" w:customStyle="1" w:styleId="211">
    <w:name w:val="Основной текст 21"/>
    <w:basedOn w:val="a0"/>
    <w:rsid w:val="008629D6"/>
    <w:pPr>
      <w:suppressAutoHyphens/>
    </w:pPr>
    <w:rPr>
      <w:sz w:val="24"/>
      <w:lang w:eastAsia="ar-SA"/>
    </w:rPr>
  </w:style>
  <w:style w:type="character" w:customStyle="1" w:styleId="apple-converted-space">
    <w:name w:val="apple-converted-space"/>
    <w:basedOn w:val="a1"/>
    <w:rsid w:val="008629D6"/>
  </w:style>
  <w:style w:type="paragraph" w:styleId="af8">
    <w:name w:val="header"/>
    <w:basedOn w:val="a0"/>
    <w:link w:val="af9"/>
    <w:uiPriority w:val="99"/>
    <w:unhideWhenUsed/>
    <w:rsid w:val="008629D6"/>
    <w:pPr>
      <w:tabs>
        <w:tab w:val="center" w:pos="4677"/>
        <w:tab w:val="right" w:pos="9355"/>
      </w:tabs>
    </w:pPr>
    <w:rPr>
      <w:color w:val="000000"/>
      <w:sz w:val="24"/>
      <w:szCs w:val="24"/>
    </w:rPr>
  </w:style>
  <w:style w:type="character" w:customStyle="1" w:styleId="af9">
    <w:name w:val="Верхний колонтитул Знак"/>
    <w:basedOn w:val="a1"/>
    <w:link w:val="af8"/>
    <w:uiPriority w:val="99"/>
    <w:rsid w:val="008629D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a">
    <w:name w:val="Table Grid"/>
    <w:basedOn w:val="a2"/>
    <w:uiPriority w:val="59"/>
    <w:rsid w:val="008629D6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татья"/>
    <w:basedOn w:val="a0"/>
    <w:link w:val="afb"/>
    <w:rsid w:val="008629D6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b">
    <w:name w:val="Статья Знак"/>
    <w:link w:val="a"/>
    <w:rsid w:val="008629D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uiPriority w:val="99"/>
    <w:rsid w:val="008629D6"/>
    <w:pPr>
      <w:spacing w:before="100" w:beforeAutospacing="1" w:after="100" w:afterAutospacing="1"/>
    </w:pPr>
    <w:rPr>
      <w:sz w:val="24"/>
      <w:szCs w:val="24"/>
    </w:rPr>
  </w:style>
  <w:style w:type="paragraph" w:customStyle="1" w:styleId="j13">
    <w:name w:val="j13"/>
    <w:basedOn w:val="a0"/>
    <w:rsid w:val="008629D6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Strong"/>
    <w:uiPriority w:val="22"/>
    <w:qFormat/>
    <w:rsid w:val="008629D6"/>
    <w:rPr>
      <w:b/>
      <w:bCs/>
    </w:rPr>
  </w:style>
  <w:style w:type="character" w:customStyle="1" w:styleId="note">
    <w:name w:val="note"/>
    <w:basedOn w:val="a1"/>
    <w:rsid w:val="006E7C64"/>
  </w:style>
  <w:style w:type="character" w:customStyle="1" w:styleId="s3">
    <w:name w:val="s3"/>
    <w:rsid w:val="003C1BC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styleId="afd">
    <w:name w:val="Subtle Emphasis"/>
    <w:basedOn w:val="a1"/>
    <w:uiPriority w:val="19"/>
    <w:qFormat/>
    <w:rsid w:val="00982B25"/>
    <w:rPr>
      <w:i/>
      <w:iCs/>
      <w:color w:val="404040" w:themeColor="text1" w:themeTint="BF"/>
    </w:rPr>
  </w:style>
  <w:style w:type="character" w:styleId="afe">
    <w:name w:val="Emphasis"/>
    <w:basedOn w:val="a1"/>
    <w:uiPriority w:val="20"/>
    <w:qFormat/>
    <w:rsid w:val="00A01E20"/>
    <w:rPr>
      <w:i/>
      <w:iCs/>
    </w:rPr>
  </w:style>
  <w:style w:type="paragraph" w:styleId="aff">
    <w:name w:val="Title"/>
    <w:basedOn w:val="a0"/>
    <w:next w:val="a0"/>
    <w:link w:val="aff0"/>
    <w:uiPriority w:val="10"/>
    <w:qFormat/>
    <w:rsid w:val="000074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0">
    <w:name w:val="Заголовок Знак"/>
    <w:basedOn w:val="a1"/>
    <w:link w:val="aff"/>
    <w:uiPriority w:val="10"/>
    <w:rsid w:val="000074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ezkurwreuab5ozgtqnkl">
    <w:name w:val="ezkurwreuab5ozgtqnkl"/>
    <w:basedOn w:val="a1"/>
    <w:rsid w:val="003F0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13" Type="http://schemas.openxmlformats.org/officeDocument/2006/relationships/hyperlink" Target="https://adilet.zan.kz/rus/docs/Z1400000202" TargetMode="External"/><Relationship Id="rId18" Type="http://schemas.openxmlformats.org/officeDocument/2006/relationships/hyperlink" Target="https://adilet.zan.kz/rus/docs/V2300032733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adilet.zan.kz/rus/docs/H16EV0000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ilet.zan.kz/rus/docs/V2100022230" TargetMode="External"/><Relationship Id="rId17" Type="http://schemas.openxmlformats.org/officeDocument/2006/relationships/hyperlink" Target="https://adilet.zan.kz/rus/docs/Z1400000202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adilet.zan.kz/rus/docs/Z1400000202" TargetMode="External"/><Relationship Id="rId20" Type="http://schemas.openxmlformats.org/officeDocument/2006/relationships/hyperlink" Target="https://adilet.zan.kz/rus/docs/H16EV0000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ilet.zan.kz/rus/docs/V2100023886" TargetMode="External"/><Relationship Id="rId24" Type="http://schemas.openxmlformats.org/officeDocument/2006/relationships/hyperlink" Target="https://adilet.zan.kz/rus/docs/Z15000004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ilet.zan.kz/rus/docs/V2000021479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adilet.zan.kz/rus/docs/V2100024253" TargetMode="External"/><Relationship Id="rId19" Type="http://schemas.openxmlformats.org/officeDocument/2006/relationships/hyperlink" Target="https://adilet.zan.kz/rus/docs/V21000221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ilet.zan.kz/rus/docs/V2000021479" TargetMode="External"/><Relationship Id="rId14" Type="http://schemas.openxmlformats.org/officeDocument/2006/relationships/hyperlink" Target="https://adilet.zan.kz/rus/docs/Z1400000202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5E174-3E18-44C4-9154-589B695E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2840</TotalTime>
  <Pages>47</Pages>
  <Words>15998</Words>
  <Characters>91190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275</cp:revision>
  <cp:lastPrinted>2024-12-27T09:55:00Z</cp:lastPrinted>
  <dcterms:created xsi:type="dcterms:W3CDTF">2020-01-09T04:48:00Z</dcterms:created>
  <dcterms:modified xsi:type="dcterms:W3CDTF">2024-12-27T10:05:00Z</dcterms:modified>
</cp:coreProperties>
</file>