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46A6E" w14:textId="6DC79D54" w:rsidR="00B103AC" w:rsidRPr="00B103AC" w:rsidRDefault="00B103AC" w:rsidP="008629D6">
      <w:pPr>
        <w:ind w:firstLine="567"/>
        <w:jc w:val="right"/>
        <w:rPr>
          <w:b/>
          <w:bCs/>
          <w:kern w:val="32"/>
          <w:sz w:val="28"/>
          <w:szCs w:val="28"/>
          <w:lang w:val="kk-KZ"/>
        </w:rPr>
      </w:pPr>
      <w:r>
        <w:rPr>
          <w:b/>
          <w:bCs/>
          <w:kern w:val="32"/>
          <w:sz w:val="28"/>
          <w:szCs w:val="28"/>
          <w:lang w:val="kk-KZ"/>
        </w:rPr>
        <w:t>Утверждаю</w:t>
      </w:r>
    </w:p>
    <w:p w14:paraId="1A5EE51B" w14:textId="43A312C8" w:rsidR="008629D6" w:rsidRPr="00AD1FE1" w:rsidRDefault="005F4EE7" w:rsidP="008629D6">
      <w:pPr>
        <w:ind w:firstLine="567"/>
        <w:jc w:val="right"/>
        <w:rPr>
          <w:b/>
          <w:bCs/>
          <w:kern w:val="32"/>
          <w:sz w:val="28"/>
          <w:szCs w:val="28"/>
        </w:rPr>
      </w:pPr>
      <w:r>
        <w:rPr>
          <w:b/>
          <w:bCs/>
          <w:kern w:val="32"/>
          <w:sz w:val="28"/>
          <w:szCs w:val="28"/>
        </w:rPr>
        <w:t>Д</w:t>
      </w:r>
      <w:r w:rsidR="008629D6" w:rsidRPr="00AD1FE1">
        <w:rPr>
          <w:b/>
          <w:bCs/>
          <w:kern w:val="32"/>
          <w:sz w:val="28"/>
          <w:szCs w:val="28"/>
        </w:rPr>
        <w:t>иректор ГКП на ПХВ «АМКБ»</w:t>
      </w:r>
    </w:p>
    <w:p w14:paraId="4587FE85" w14:textId="7C439A2D"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C1BC3">
        <w:rPr>
          <w:b/>
          <w:bCs/>
          <w:kern w:val="32"/>
          <w:sz w:val="28"/>
          <w:szCs w:val="28"/>
          <w:lang w:val="kk-KZ"/>
        </w:rPr>
        <w:t>Э.Берикова</w:t>
      </w:r>
    </w:p>
    <w:p w14:paraId="0D3C199F" w14:textId="3D9BB679" w:rsidR="008629D6" w:rsidRPr="00AD1FE1" w:rsidRDefault="008629D6" w:rsidP="008629D6">
      <w:pPr>
        <w:ind w:firstLine="567"/>
        <w:jc w:val="right"/>
        <w:rPr>
          <w:b/>
          <w:bCs/>
          <w:kern w:val="32"/>
          <w:sz w:val="28"/>
          <w:szCs w:val="28"/>
        </w:rPr>
      </w:pPr>
      <w:r w:rsidRPr="00AD1FE1">
        <w:rPr>
          <w:b/>
          <w:bCs/>
          <w:kern w:val="32"/>
          <w:sz w:val="28"/>
          <w:szCs w:val="28"/>
        </w:rPr>
        <w:t>№</w:t>
      </w:r>
      <w:r w:rsidR="0016246A">
        <w:rPr>
          <w:b/>
          <w:bCs/>
          <w:kern w:val="32"/>
          <w:sz w:val="28"/>
          <w:szCs w:val="28"/>
          <w:lang w:val="kk-KZ"/>
        </w:rPr>
        <w:t xml:space="preserve"> </w:t>
      </w:r>
      <w:r w:rsidR="00577CED">
        <w:rPr>
          <w:b/>
          <w:bCs/>
          <w:kern w:val="32"/>
          <w:sz w:val="28"/>
          <w:szCs w:val="28"/>
          <w:lang w:val="kk-KZ"/>
        </w:rPr>
        <w:t>395</w:t>
      </w:r>
      <w:r w:rsidR="00272675" w:rsidRPr="00AD1FE1">
        <w:rPr>
          <w:b/>
          <w:bCs/>
          <w:kern w:val="32"/>
          <w:sz w:val="28"/>
          <w:szCs w:val="28"/>
        </w:rPr>
        <w:t>-</w:t>
      </w:r>
      <w:r w:rsidRPr="00AD1FE1">
        <w:rPr>
          <w:b/>
          <w:bCs/>
          <w:kern w:val="32"/>
          <w:sz w:val="28"/>
          <w:szCs w:val="28"/>
        </w:rPr>
        <w:t>п от</w:t>
      </w:r>
      <w:r w:rsidR="005F4EE7">
        <w:rPr>
          <w:b/>
          <w:bCs/>
          <w:kern w:val="32"/>
          <w:sz w:val="28"/>
          <w:szCs w:val="28"/>
        </w:rPr>
        <w:t xml:space="preserve"> «</w:t>
      </w:r>
      <w:r w:rsidR="00ED18B1">
        <w:rPr>
          <w:b/>
          <w:bCs/>
          <w:kern w:val="32"/>
          <w:sz w:val="28"/>
          <w:szCs w:val="28"/>
          <w:lang w:val="kk-KZ"/>
        </w:rPr>
        <w:t>2</w:t>
      </w:r>
      <w:r w:rsidR="00A111A4">
        <w:rPr>
          <w:b/>
          <w:bCs/>
          <w:kern w:val="32"/>
          <w:sz w:val="28"/>
          <w:szCs w:val="28"/>
          <w:lang w:val="kk-KZ"/>
        </w:rPr>
        <w:t>6</w:t>
      </w:r>
      <w:r w:rsidRPr="00AD1FE1">
        <w:rPr>
          <w:b/>
          <w:bCs/>
          <w:kern w:val="32"/>
          <w:sz w:val="28"/>
          <w:szCs w:val="28"/>
        </w:rPr>
        <w:t xml:space="preserve">» </w:t>
      </w:r>
      <w:r w:rsidR="0016246A">
        <w:rPr>
          <w:b/>
          <w:bCs/>
          <w:kern w:val="32"/>
          <w:sz w:val="28"/>
          <w:szCs w:val="28"/>
          <w:lang w:val="kk-KZ"/>
        </w:rPr>
        <w:t>декабря</w:t>
      </w:r>
      <w:r w:rsidRPr="00AD1FE1">
        <w:rPr>
          <w:b/>
          <w:bCs/>
          <w:kern w:val="32"/>
          <w:sz w:val="28"/>
          <w:szCs w:val="28"/>
        </w:rPr>
        <w:t xml:space="preserve"> 202</w:t>
      </w:r>
      <w:r w:rsidR="00F07BA3">
        <w:rPr>
          <w:b/>
          <w:bCs/>
          <w:kern w:val="32"/>
          <w:sz w:val="28"/>
          <w:szCs w:val="28"/>
          <w:lang w:val="kk-KZ"/>
        </w:rPr>
        <w:t>4</w:t>
      </w:r>
      <w:r w:rsidRPr="00AD1FE1">
        <w:rPr>
          <w:b/>
          <w:bCs/>
          <w:kern w:val="32"/>
          <w:sz w:val="28"/>
          <w:szCs w:val="28"/>
        </w:rPr>
        <w:t xml:space="preserve"> года </w:t>
      </w:r>
    </w:p>
    <w:p w14:paraId="55AFB26A" w14:textId="77777777" w:rsidR="00135AA2" w:rsidRDefault="00135AA2" w:rsidP="008629D6">
      <w:pPr>
        <w:ind w:firstLine="567"/>
        <w:rPr>
          <w:b/>
          <w:sz w:val="24"/>
          <w:szCs w:val="24"/>
        </w:rPr>
      </w:pPr>
    </w:p>
    <w:p w14:paraId="505C7B8D" w14:textId="77777777" w:rsidR="008629D6" w:rsidRDefault="008629D6" w:rsidP="008629D6">
      <w:pPr>
        <w:ind w:firstLine="567"/>
        <w:rPr>
          <w:b/>
          <w:sz w:val="24"/>
          <w:szCs w:val="24"/>
        </w:rPr>
      </w:pPr>
    </w:p>
    <w:p w14:paraId="06FCB169" w14:textId="77777777" w:rsidR="00A81BE0" w:rsidRPr="00E06CA3" w:rsidRDefault="00A81BE0" w:rsidP="008629D6">
      <w:pPr>
        <w:ind w:firstLine="567"/>
        <w:rPr>
          <w:b/>
          <w:sz w:val="24"/>
          <w:szCs w:val="24"/>
        </w:rPr>
      </w:pPr>
    </w:p>
    <w:p w14:paraId="272EACD0" w14:textId="77777777" w:rsidR="008629D6" w:rsidRPr="00AD1FE1" w:rsidRDefault="008629D6" w:rsidP="00B012FC">
      <w:pPr>
        <w:ind w:firstLine="567"/>
        <w:jc w:val="center"/>
        <w:rPr>
          <w:b/>
          <w:sz w:val="28"/>
          <w:szCs w:val="28"/>
        </w:rPr>
      </w:pPr>
      <w:r w:rsidRPr="00AD1FE1">
        <w:rPr>
          <w:b/>
          <w:sz w:val="28"/>
          <w:szCs w:val="28"/>
        </w:rPr>
        <w:t>ТЕНДЕРНАЯ ДОКУМЕНТАЦИЯ</w:t>
      </w:r>
    </w:p>
    <w:p w14:paraId="44A86CB9" w14:textId="46EBB24D"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 xml:space="preserve">для </w:t>
      </w:r>
      <w:r w:rsidR="00ED18B1" w:rsidRPr="00012130">
        <w:rPr>
          <w:sz w:val="28"/>
          <w:szCs w:val="28"/>
        </w:rPr>
        <w:t>эндоваскулярных вмешательств</w:t>
      </w:r>
      <w:r w:rsidR="00ED18B1" w:rsidRPr="0022510C">
        <w:rPr>
          <w:sz w:val="28"/>
          <w:szCs w:val="28"/>
        </w:rPr>
        <w:t xml:space="preserve"> на 202</w:t>
      </w:r>
      <w:r w:rsidR="00ED18B1">
        <w:rPr>
          <w:sz w:val="28"/>
          <w:szCs w:val="28"/>
          <w:lang w:val="kk-KZ"/>
        </w:rPr>
        <w:t>5</w:t>
      </w:r>
      <w:r w:rsidR="00ED18B1" w:rsidRPr="0022510C">
        <w:rPr>
          <w:sz w:val="28"/>
          <w:szCs w:val="28"/>
        </w:rPr>
        <w:t xml:space="preserve"> год</w:t>
      </w:r>
    </w:p>
    <w:p w14:paraId="0C5FC1CA" w14:textId="77777777" w:rsidR="00B012FC" w:rsidRPr="00AD1FE1" w:rsidRDefault="00B012FC" w:rsidP="00B012FC">
      <w:pPr>
        <w:jc w:val="center"/>
        <w:rPr>
          <w:sz w:val="28"/>
          <w:szCs w:val="28"/>
        </w:rPr>
      </w:pPr>
    </w:p>
    <w:p w14:paraId="509A07EC" w14:textId="1256782D" w:rsidR="008629D6" w:rsidRPr="00AD1FE1" w:rsidRDefault="003C1BC3" w:rsidP="00B012FC">
      <w:pPr>
        <w:ind w:firstLine="709"/>
        <w:jc w:val="both"/>
        <w:rPr>
          <w:sz w:val="28"/>
          <w:szCs w:val="24"/>
        </w:rPr>
      </w:pPr>
      <w:r w:rsidRPr="003C1BC3">
        <w:rPr>
          <w:sz w:val="28"/>
          <w:szCs w:val="24"/>
        </w:rPr>
        <w:t xml:space="preserve">Тендерная документация 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 xml:space="preserve">для </w:t>
      </w:r>
      <w:r w:rsidR="00ED18B1" w:rsidRPr="00012130">
        <w:rPr>
          <w:sz w:val="28"/>
          <w:szCs w:val="28"/>
        </w:rPr>
        <w:t>эндоваскулярных вмешательств</w:t>
      </w:r>
      <w:r w:rsidR="00ED18B1" w:rsidRPr="0022510C">
        <w:rPr>
          <w:sz w:val="28"/>
          <w:szCs w:val="28"/>
        </w:rPr>
        <w:t xml:space="preserve"> на 202</w:t>
      </w:r>
      <w:r w:rsidR="00ED18B1">
        <w:rPr>
          <w:sz w:val="28"/>
          <w:szCs w:val="28"/>
          <w:lang w:val="kk-KZ"/>
        </w:rPr>
        <w:t>5</w:t>
      </w:r>
      <w:r w:rsidR="00ED18B1" w:rsidRPr="0022510C">
        <w:rPr>
          <w:sz w:val="28"/>
          <w:szCs w:val="28"/>
        </w:rPr>
        <w:t xml:space="preserve"> год</w:t>
      </w:r>
      <w:r w:rsidR="0016246A" w:rsidRPr="003C1BC3">
        <w:rPr>
          <w:sz w:val="28"/>
          <w:szCs w:val="24"/>
        </w:rPr>
        <w:t xml:space="preserve"> </w:t>
      </w:r>
      <w:r w:rsidRPr="003C1BC3">
        <w:rPr>
          <w:sz w:val="28"/>
          <w:szCs w:val="24"/>
        </w:rPr>
        <w:t xml:space="preserve">(далее </w:t>
      </w:r>
      <w:r w:rsidR="00F07BA3">
        <w:rPr>
          <w:sz w:val="28"/>
          <w:szCs w:val="24"/>
        </w:rPr>
        <w:t>–</w:t>
      </w:r>
      <w:r w:rsidRPr="003C1BC3">
        <w:rPr>
          <w:sz w:val="28"/>
          <w:szCs w:val="24"/>
        </w:rPr>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Pr>
          <w:sz w:val="28"/>
          <w:szCs w:val="24"/>
        </w:rPr>
        <w:t>–</w:t>
      </w:r>
      <w:r w:rsidRPr="003C1BC3">
        <w:rPr>
          <w:sz w:val="28"/>
          <w:szCs w:val="24"/>
        </w:rPr>
        <w:t xml:space="preserve"> </w:t>
      </w:r>
      <w:r w:rsidR="00893B0F">
        <w:rPr>
          <w:sz w:val="28"/>
          <w:szCs w:val="24"/>
        </w:rPr>
        <w:t>Правила</w:t>
      </w:r>
      <w:r w:rsidRPr="003C1BC3">
        <w:rPr>
          <w:sz w:val="28"/>
          <w:szCs w:val="24"/>
        </w:rPr>
        <w:t>)</w:t>
      </w:r>
      <w:r w:rsidRPr="003C1BC3">
        <w:rPr>
          <w:iCs/>
          <w:sz w:val="28"/>
        </w:rPr>
        <w:t>.</w:t>
      </w:r>
    </w:p>
    <w:p w14:paraId="402EC2A6" w14:textId="77777777"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w:t>
      </w:r>
    </w:p>
    <w:p w14:paraId="5CEE32F2" w14:textId="77777777"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14:paraId="3925432F" w14:textId="77777777" w:rsidR="001D1EF2" w:rsidRPr="00AD1FE1" w:rsidRDefault="001D1EF2" w:rsidP="00B012FC">
      <w:pPr>
        <w:suppressAutoHyphens/>
        <w:ind w:firstLine="709"/>
        <w:jc w:val="both"/>
        <w:rPr>
          <w:sz w:val="28"/>
          <w:szCs w:val="24"/>
          <w:lang w:val="kk-KZ"/>
        </w:rPr>
      </w:pPr>
    </w:p>
    <w:p w14:paraId="658F30AC" w14:textId="0655DA8B" w:rsidR="00140952" w:rsidRPr="00F07BA3" w:rsidRDefault="00060A90" w:rsidP="00F07BA3">
      <w:pPr>
        <w:pStyle w:val="af6"/>
        <w:numPr>
          <w:ilvl w:val="0"/>
          <w:numId w:val="20"/>
        </w:numPr>
        <w:suppressAutoHyphens/>
        <w:jc w:val="both"/>
        <w:rPr>
          <w:rStyle w:val="s0"/>
          <w:b/>
          <w:sz w:val="28"/>
          <w:szCs w:val="24"/>
          <w:lang w:val="kk-KZ"/>
        </w:rPr>
      </w:pPr>
      <w:r w:rsidRPr="00F07BA3">
        <w:rPr>
          <w:rStyle w:val="s0"/>
          <w:b/>
          <w:sz w:val="28"/>
          <w:szCs w:val="24"/>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F07BA3">
        <w:rPr>
          <w:rStyle w:val="s0"/>
          <w:b/>
          <w:sz w:val="28"/>
          <w:szCs w:val="24"/>
          <w:lang w:val="kk-KZ"/>
        </w:rPr>
        <w:t>:</w:t>
      </w:r>
    </w:p>
    <w:p w14:paraId="414B2514" w14:textId="77777777"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14:paraId="7ADA4DFF" w14:textId="77777777"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14:paraId="1BB9D3D7" w14:textId="104171BD" w:rsidR="003C1BC3" w:rsidRPr="003C1BC3" w:rsidRDefault="003C1BC3" w:rsidP="00F07BA3">
      <w:pPr>
        <w:pStyle w:val="af3"/>
        <w:numPr>
          <w:ilvl w:val="0"/>
          <w:numId w:val="21"/>
        </w:numPr>
        <w:shd w:val="clear" w:color="auto" w:fill="FFFFFF"/>
        <w:spacing w:before="0" w:beforeAutospacing="0" w:after="0" w:afterAutospacing="0" w:line="285" w:lineRule="atLeast"/>
        <w:jc w:val="both"/>
        <w:textAlignment w:val="baseline"/>
        <w:rPr>
          <w:rStyle w:val="s0"/>
          <w:sz w:val="28"/>
          <w:szCs w:val="24"/>
        </w:rPr>
      </w:pPr>
      <w:r w:rsidRPr="003C1BC3">
        <w:rPr>
          <w:rStyle w:val="s0"/>
          <w:sz w:val="28"/>
          <w:szCs w:val="24"/>
        </w:rPr>
        <w:t xml:space="preserve">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w:t>
      </w:r>
      <w:r w:rsidRPr="003C1BC3">
        <w:rPr>
          <w:rStyle w:val="s0"/>
          <w:sz w:val="28"/>
          <w:szCs w:val="24"/>
        </w:rPr>
        <w:lastRenderedPageBreak/>
        <w:t>поставщика либо являются представителем</w:t>
      </w:r>
      <w:r w:rsidRPr="003C1BC3">
        <w:rPr>
          <w:rFonts w:ascii="Courier New" w:hAnsi="Courier New" w:cs="Courier New"/>
          <w:color w:val="000000"/>
          <w:spacing w:val="2"/>
          <w:sz w:val="20"/>
          <w:szCs w:val="20"/>
        </w:rPr>
        <w:t xml:space="preserve"> </w:t>
      </w:r>
      <w:r w:rsidRPr="003C1BC3">
        <w:rPr>
          <w:rStyle w:val="s0"/>
          <w:sz w:val="28"/>
          <w:szCs w:val="24"/>
        </w:rPr>
        <w:t>заказчика, организатора закупа или единого дистрибьютора в проводимом закупе;</w:t>
      </w:r>
    </w:p>
    <w:p w14:paraId="4300A77D"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2) финансово-хозяйственная деятельность потенциального поставщика или поставщика приостановлена.</w:t>
      </w:r>
    </w:p>
    <w:p w14:paraId="4A1CD06A" w14:textId="0B262BB9" w:rsidR="00483968" w:rsidRPr="00483968" w:rsidRDefault="00483968" w:rsidP="003C1BC3">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14:paraId="06CCF24D" w14:textId="2807A1CC"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на осуществление соответствующей фармацевтической деятельности;</w:t>
      </w:r>
    </w:p>
    <w:p w14:paraId="3D0A556B" w14:textId="193CF20B"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подлежит процедуре банкротства либо ликвидации;</w:t>
      </w:r>
    </w:p>
    <w:p w14:paraId="08FC29B7" w14:textId="1DF68C74"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является участником тендера по одному лоту со своим аффилированным лицом.</w:t>
      </w:r>
    </w:p>
    <w:p w14:paraId="4CD903D5"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AD1FE1" w:rsidRDefault="002472BD" w:rsidP="00B012FC">
      <w:pPr>
        <w:ind w:firstLine="708"/>
        <w:jc w:val="both"/>
        <w:rPr>
          <w:b/>
          <w:sz w:val="28"/>
          <w:szCs w:val="24"/>
        </w:rPr>
      </w:pPr>
    </w:p>
    <w:p w14:paraId="68CBD165" w14:textId="38013DC1" w:rsidR="008629D6" w:rsidRPr="00893B0F" w:rsidRDefault="00893B0F" w:rsidP="00B012FC">
      <w:pPr>
        <w:ind w:firstLine="708"/>
        <w:jc w:val="both"/>
        <w:rPr>
          <w:rStyle w:val="s0"/>
          <w:b/>
          <w:bCs/>
          <w:sz w:val="28"/>
          <w:szCs w:val="24"/>
        </w:rPr>
      </w:pPr>
      <w:r w:rsidRPr="00893B0F">
        <w:rPr>
          <w:rStyle w:val="s0"/>
          <w:b/>
          <w:bCs/>
          <w:sz w:val="28"/>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893B0F" w:rsidRDefault="00893B0F" w:rsidP="00F07BA3">
      <w:pPr>
        <w:pStyle w:val="af3"/>
        <w:numPr>
          <w:ilvl w:val="0"/>
          <w:numId w:val="22"/>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9" w:anchor="z4" w:history="1">
        <w:r w:rsidRPr="00893B0F">
          <w:rPr>
            <w:rStyle w:val="s0"/>
            <w:sz w:val="28"/>
            <w:szCs w:val="24"/>
          </w:rPr>
          <w:t>приказ</w:t>
        </w:r>
      </w:hyperlink>
      <w:r w:rsidRPr="00893B0F">
        <w:rPr>
          <w:rStyle w:val="s0"/>
          <w:sz w:val="28"/>
          <w:szCs w:val="24"/>
        </w:rPr>
        <w:t xml:space="preserve"> Министра здравоохранения Республики Казахстан от 20 октября 2020 года № ҚР ДСМ </w:t>
      </w:r>
      <w:r w:rsidR="00F07BA3">
        <w:rPr>
          <w:rStyle w:val="s0"/>
          <w:sz w:val="28"/>
          <w:szCs w:val="24"/>
        </w:rPr>
        <w:t>–</w:t>
      </w:r>
      <w:r w:rsidRPr="00893B0F">
        <w:rPr>
          <w:rStyle w:val="s0"/>
          <w:sz w:val="28"/>
          <w:szCs w:val="24"/>
        </w:rPr>
        <w:t xml:space="preserve"> 142/2020 </w:t>
      </w:r>
      <w:r w:rsidR="00F07BA3">
        <w:rPr>
          <w:rStyle w:val="s0"/>
          <w:sz w:val="28"/>
          <w:szCs w:val="24"/>
        </w:rPr>
        <w:t>«</w:t>
      </w:r>
      <w:r w:rsidRPr="00893B0F">
        <w:rPr>
          <w:rStyle w:val="s0"/>
          <w:sz w:val="28"/>
          <w:szCs w:val="24"/>
        </w:rPr>
        <w:t>Об утверждении перечня орфанных заболеваний и лекарственных средств для их лечения (орфанных)</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2) соответствие характеристики или технической спецификации условиям объявления или приглашения на закуп.</w:t>
      </w:r>
    </w:p>
    <w:p w14:paraId="28718CA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3) непревышение предельных цен по международному непатентованному названию и торговому наименованию (при наличии), утвержденных </w:t>
      </w:r>
      <w:hyperlink r:id="rId10" w:anchor="z4" w:history="1">
        <w:r w:rsidRPr="00893B0F">
          <w:rPr>
            <w:rStyle w:val="s0"/>
            <w:sz w:val="28"/>
            <w:szCs w:val="24"/>
          </w:rPr>
          <w:t>Приказом 96</w:t>
        </w:r>
      </w:hyperlink>
      <w:r w:rsidRPr="00893B0F">
        <w:rPr>
          <w:rStyle w:val="s0"/>
          <w:sz w:val="28"/>
          <w:szCs w:val="24"/>
        </w:rPr>
        <w:t> и </w:t>
      </w:r>
      <w:hyperlink r:id="rId11" w:anchor="z4" w:history="1">
        <w:r w:rsidRPr="00893B0F">
          <w:rPr>
            <w:rStyle w:val="s0"/>
            <w:sz w:val="28"/>
            <w:szCs w:val="24"/>
          </w:rPr>
          <w:t>Приказом 77</w:t>
        </w:r>
      </w:hyperlink>
      <w:r w:rsidRPr="00893B0F">
        <w:rPr>
          <w:rStyle w:val="s0"/>
          <w:sz w:val="28"/>
          <w:szCs w:val="24"/>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893B0F">
          <w:rPr>
            <w:rStyle w:val="s0"/>
            <w:sz w:val="28"/>
            <w:szCs w:val="24"/>
          </w:rPr>
          <w:t>приказом</w:t>
        </w:r>
      </w:hyperlink>
      <w:r w:rsidRPr="00893B0F">
        <w:rPr>
          <w:rStyle w:val="s0"/>
          <w:sz w:val="28"/>
          <w:szCs w:val="24"/>
        </w:rPr>
        <w:t xml:space="preserve"> Министра здравоохранения Республики Казахстан от 16 февраля 2021 года № ҚР ДСМ-19 </w:t>
      </w:r>
      <w:r w:rsidR="00F07BA3">
        <w:rPr>
          <w:rStyle w:val="s0"/>
          <w:sz w:val="28"/>
          <w:szCs w:val="24"/>
        </w:rPr>
        <w:t>«</w:t>
      </w:r>
      <w:r w:rsidRPr="00893B0F">
        <w:rPr>
          <w:rStyle w:val="s0"/>
          <w:sz w:val="28"/>
          <w:szCs w:val="24"/>
        </w:rPr>
        <w:t>Об утверждении правил хранения и транспортировки лекарственных средств и медицинских изделий</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22230);</w:t>
      </w:r>
    </w:p>
    <w:p w14:paraId="2376943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893B0F" w:rsidRDefault="00893B0F" w:rsidP="00F07BA3">
      <w:pPr>
        <w:pStyle w:val="af3"/>
        <w:numPr>
          <w:ilvl w:val="0"/>
          <w:numId w:val="23"/>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пятидесяти процентов от указанного срока годности на упаковке (при сроке годности менее двух лет);</w:t>
      </w:r>
    </w:p>
    <w:p w14:paraId="34C9425B"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двенадцати месяцев от указанного срока годности на упаковке (при сроке годности два года и более);</w:t>
      </w:r>
    </w:p>
    <w:p w14:paraId="28036EE2" w14:textId="65C33715" w:rsidR="00893B0F" w:rsidRPr="00893B0F" w:rsidRDefault="00893B0F" w:rsidP="00F07BA3">
      <w:pPr>
        <w:pStyle w:val="af3"/>
        <w:numPr>
          <w:ilvl w:val="0"/>
          <w:numId w:val="24"/>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893B0F" w:rsidRDefault="00893B0F" w:rsidP="00F07BA3">
      <w:pPr>
        <w:pStyle w:val="af3"/>
        <w:numPr>
          <w:ilvl w:val="0"/>
          <w:numId w:val="25"/>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тридцати процентов от срока годности, указанного на упаковке (при сроке годности менее двух лет);</w:t>
      </w:r>
    </w:p>
    <w:p w14:paraId="677AD8D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восьми месяцев от указанного срока годности на упаковке (при сроке годности два года и более);</w:t>
      </w:r>
    </w:p>
    <w:p w14:paraId="6EDC9E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9) срок годности вакцин на дату поставки единым дистрибьютором заказчику составляет:</w:t>
      </w:r>
    </w:p>
    <w:p w14:paraId="20A8F1B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сорока процентов от указанного срока годности на упаковке (при сроке годности менее двух лет);</w:t>
      </w:r>
    </w:p>
    <w:p w14:paraId="0C4D663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десяти месяцев от указанного срока годности на упаковке (при сроке годности два года и более);</w:t>
      </w:r>
    </w:p>
    <w:p w14:paraId="10577EC3"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235844F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893B0F" w:rsidRDefault="002472BD" w:rsidP="00B012FC">
      <w:pPr>
        <w:ind w:firstLine="708"/>
        <w:jc w:val="both"/>
        <w:rPr>
          <w:b/>
          <w:sz w:val="28"/>
          <w:szCs w:val="24"/>
        </w:rPr>
      </w:pPr>
    </w:p>
    <w:p w14:paraId="34A1475C" w14:textId="68584FA5" w:rsidR="003B07CD" w:rsidRPr="00893B0F" w:rsidRDefault="00A75187" w:rsidP="00B012FC">
      <w:pPr>
        <w:pStyle w:val="af3"/>
        <w:shd w:val="clear" w:color="auto" w:fill="FFFFFF"/>
        <w:spacing w:before="0" w:beforeAutospacing="0" w:after="0" w:afterAutospacing="0"/>
        <w:ind w:firstLine="709"/>
        <w:jc w:val="both"/>
        <w:textAlignment w:val="baseline"/>
        <w:rPr>
          <w:rStyle w:val="s0"/>
          <w:b/>
          <w:sz w:val="28"/>
          <w:szCs w:val="24"/>
        </w:rPr>
      </w:pPr>
      <w:r w:rsidRPr="00AD1FE1">
        <w:rPr>
          <w:rStyle w:val="s0"/>
          <w:b/>
          <w:sz w:val="28"/>
          <w:szCs w:val="24"/>
        </w:rPr>
        <w:t xml:space="preserve">2. </w:t>
      </w:r>
      <w:r w:rsidR="00893B0F">
        <w:rPr>
          <w:rStyle w:val="s0"/>
          <w:b/>
          <w:sz w:val="28"/>
          <w:szCs w:val="24"/>
        </w:rPr>
        <w:t>Т</w:t>
      </w:r>
      <w:r w:rsidR="00893B0F" w:rsidRPr="00893B0F">
        <w:rPr>
          <w:rStyle w:val="s0"/>
          <w:b/>
          <w:sz w:val="28"/>
          <w:szCs w:val="24"/>
        </w:rPr>
        <w:t>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AD1FE1">
        <w:rPr>
          <w:rStyle w:val="s0"/>
          <w:b/>
          <w:sz w:val="28"/>
          <w:szCs w:val="24"/>
        </w:rPr>
        <w:t>:</w:t>
      </w:r>
    </w:p>
    <w:p w14:paraId="2A3B760E" w14:textId="77777777"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lastRenderedPageBreak/>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14:paraId="462CC490" w14:textId="77777777"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r w:rsidRPr="00AD1FE1">
        <w:rPr>
          <w:color w:val="FF0000"/>
          <w:sz w:val="28"/>
        </w:rPr>
        <w:t>риложени</w:t>
      </w:r>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14:paraId="3E7D9B1C" w14:textId="77777777"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14:paraId="73B44FFE" w14:textId="7C7915E7"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893B0F">
        <w:rPr>
          <w:rStyle w:val="s0"/>
          <w:b/>
          <w:sz w:val="28"/>
          <w:szCs w:val="24"/>
        </w:rPr>
        <w:t xml:space="preserve">.  </w:t>
      </w:r>
      <w:r w:rsidR="00893B0F">
        <w:rPr>
          <w:rStyle w:val="s0"/>
          <w:b/>
          <w:sz w:val="28"/>
          <w:szCs w:val="24"/>
        </w:rPr>
        <w:t>О</w:t>
      </w:r>
      <w:r w:rsidR="00893B0F" w:rsidRPr="00893B0F">
        <w:rPr>
          <w:rStyle w:val="s0"/>
          <w:b/>
          <w:sz w:val="28"/>
          <w:szCs w:val="24"/>
        </w:rPr>
        <w:t xml:space="preserve">бъем закупаемых лекарственных средств, медицинских изделий или фармацевтических услуг и суммы, выделенные для их закупа по каждому лоту </w:t>
      </w:r>
      <w:r w:rsidRPr="00893B0F">
        <w:rPr>
          <w:rStyle w:val="s0"/>
          <w:bCs/>
          <w:sz w:val="28"/>
          <w:szCs w:val="24"/>
        </w:rPr>
        <w:t>указаны в Приложении 1 к настоящей Тендерной документации.</w:t>
      </w:r>
    </w:p>
    <w:p w14:paraId="676DC6C5" w14:textId="77777777" w:rsidR="003D3546" w:rsidRPr="00AD1FE1" w:rsidRDefault="003D3546" w:rsidP="00B012FC">
      <w:pPr>
        <w:ind w:firstLine="708"/>
        <w:jc w:val="both"/>
        <w:rPr>
          <w:rStyle w:val="s0"/>
          <w:sz w:val="28"/>
          <w:szCs w:val="24"/>
          <w:lang w:val="kk-KZ"/>
        </w:rPr>
      </w:pPr>
    </w:p>
    <w:p w14:paraId="796F6B60" w14:textId="64E983D7"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893B0F" w:rsidRPr="00893B0F">
        <w:rPr>
          <w:rStyle w:val="s0"/>
          <w:b/>
          <w:sz w:val="28"/>
          <w:szCs w:val="24"/>
        </w:rPr>
        <w:t>Место, сроки и другие условия поставки лекарственных средств, медицинских изделий или оказания фармацевтических услуг</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14:paraId="42772CB9" w14:textId="77777777"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14:paraId="70FB8FF1" w14:textId="77777777"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14:paraId="7DCE0F7A" w14:textId="77777777" w:rsidR="008629D6" w:rsidRPr="00AD1FE1" w:rsidRDefault="008629D6" w:rsidP="00B012FC">
      <w:pPr>
        <w:pStyle w:val="31"/>
        <w:ind w:firstLine="709"/>
        <w:jc w:val="both"/>
        <w:rPr>
          <w:rStyle w:val="s0"/>
          <w:sz w:val="28"/>
          <w:szCs w:val="24"/>
        </w:rPr>
      </w:pPr>
    </w:p>
    <w:p w14:paraId="6534B022" w14:textId="54C69459" w:rsidR="008629D6" w:rsidRPr="00AD1FE1" w:rsidRDefault="00C37252" w:rsidP="00F141FB">
      <w:pPr>
        <w:pStyle w:val="Iauiue"/>
        <w:widowControl/>
        <w:numPr>
          <w:ilvl w:val="0"/>
          <w:numId w:val="3"/>
        </w:numPr>
        <w:ind w:left="0" w:firstLine="760"/>
        <w:jc w:val="both"/>
        <w:rPr>
          <w:i/>
          <w:sz w:val="28"/>
          <w:szCs w:val="24"/>
        </w:rPr>
      </w:pPr>
      <w:r w:rsidRPr="00AD1FE1">
        <w:rPr>
          <w:rStyle w:val="s0"/>
          <w:b/>
          <w:sz w:val="28"/>
          <w:szCs w:val="24"/>
        </w:rPr>
        <w:t>Требования к языкам тендерной заявки, договора закупа</w:t>
      </w:r>
      <w:r w:rsidRPr="00AD1FE1">
        <w:rPr>
          <w:rStyle w:val="s0"/>
          <w:sz w:val="28"/>
          <w:szCs w:val="24"/>
          <w:lang w:val="kk-KZ"/>
        </w:rPr>
        <w:t xml:space="preserve">: </w:t>
      </w:r>
      <w:r w:rsidR="008629D6" w:rsidRPr="00AD1FE1">
        <w:rPr>
          <w:sz w:val="28"/>
          <w:szCs w:val="24"/>
        </w:rPr>
        <w:t xml:space="preserve">Тендерная </w:t>
      </w:r>
      <w:r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14:paraId="3155E916" w14:textId="77777777" w:rsidR="004E50C8" w:rsidRPr="00AD1FE1" w:rsidRDefault="004E50C8" w:rsidP="00B012FC">
      <w:pPr>
        <w:ind w:left="400"/>
        <w:jc w:val="both"/>
        <w:rPr>
          <w:rStyle w:val="s0"/>
          <w:sz w:val="28"/>
          <w:szCs w:val="24"/>
          <w:lang w:val="kk-KZ"/>
        </w:rPr>
      </w:pPr>
    </w:p>
    <w:p w14:paraId="47DBB793" w14:textId="17537DB3" w:rsidR="004E50C8" w:rsidRPr="00AD1FE1" w:rsidRDefault="00FC1515" w:rsidP="00B012FC">
      <w:pPr>
        <w:pStyle w:val="af6"/>
        <w:numPr>
          <w:ilvl w:val="0"/>
          <w:numId w:val="3"/>
        </w:numPr>
        <w:spacing w:after="0" w:line="240" w:lineRule="auto"/>
        <w:ind w:hanging="411"/>
        <w:jc w:val="both"/>
        <w:rPr>
          <w:rStyle w:val="s0"/>
          <w:b/>
          <w:sz w:val="28"/>
          <w:szCs w:val="24"/>
          <w:lang w:eastAsia="ru-RU"/>
        </w:rPr>
      </w:pPr>
      <w:r>
        <w:rPr>
          <w:rStyle w:val="s0"/>
          <w:b/>
          <w:sz w:val="28"/>
          <w:szCs w:val="24"/>
          <w:lang w:eastAsia="ru-RU"/>
        </w:rPr>
        <w:t>Т</w:t>
      </w:r>
      <w:r w:rsidRPr="00FC1515">
        <w:rPr>
          <w:rStyle w:val="s0"/>
          <w:b/>
          <w:sz w:val="28"/>
          <w:szCs w:val="24"/>
          <w:lang w:eastAsia="ru-RU"/>
        </w:rPr>
        <w:t>ребования к оформлению тендерной заявки</w:t>
      </w:r>
      <w:r w:rsidR="004E50C8" w:rsidRPr="00AD1FE1">
        <w:rPr>
          <w:rStyle w:val="s0"/>
          <w:b/>
          <w:sz w:val="28"/>
          <w:szCs w:val="24"/>
          <w:lang w:eastAsia="ru-RU"/>
        </w:rPr>
        <w:t>:</w:t>
      </w:r>
    </w:p>
    <w:p w14:paraId="531E6049" w14:textId="77777777"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14:paraId="4F60C136" w14:textId="77777777"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w:t>
      </w:r>
      <w:r w:rsidRPr="00AD1FE1">
        <w:rPr>
          <w:szCs w:val="24"/>
        </w:rPr>
        <w:lastRenderedPageBreak/>
        <w:t xml:space="preserve">приписок, за исключением случаев необходимости исправления грамматических или арифметических ошибок. </w:t>
      </w:r>
    </w:p>
    <w:p w14:paraId="4DE115A6" w14:textId="35541EDE"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B4CDA" w:rsidRPr="001B4CDA">
        <w:rPr>
          <w:b/>
          <w:szCs w:val="24"/>
        </w:rPr>
        <w:t xml:space="preserve">медицинских изделий </w:t>
      </w:r>
      <w:r w:rsidR="00ED18B1" w:rsidRPr="00ED18B1">
        <w:rPr>
          <w:b/>
          <w:szCs w:val="24"/>
        </w:rPr>
        <w:t>для эндоваскулярных вмешательств на 2025 год</w:t>
      </w:r>
      <w:r w:rsidRPr="00AD1FE1">
        <w:rPr>
          <w:b/>
          <w:szCs w:val="24"/>
        </w:rPr>
        <w:t>» и «Не вскрывать до 1</w:t>
      </w:r>
      <w:r w:rsidR="00D138E7">
        <w:rPr>
          <w:b/>
          <w:szCs w:val="24"/>
        </w:rPr>
        <w:t>1</w:t>
      </w:r>
      <w:r w:rsidRPr="00AD1FE1">
        <w:rPr>
          <w:b/>
          <w:szCs w:val="24"/>
        </w:rPr>
        <w:t xml:space="preserve">:00 часов </w:t>
      </w:r>
      <w:r w:rsidR="00FC7031">
        <w:rPr>
          <w:b/>
          <w:szCs w:val="24"/>
          <w:lang w:val="kk-KZ"/>
        </w:rPr>
        <w:t>1</w:t>
      </w:r>
      <w:r w:rsidR="00ED18B1">
        <w:rPr>
          <w:b/>
          <w:szCs w:val="24"/>
          <w:lang w:val="kk-KZ"/>
        </w:rPr>
        <w:t>6</w:t>
      </w:r>
      <w:r w:rsidR="0016246A">
        <w:rPr>
          <w:b/>
          <w:szCs w:val="24"/>
          <w:lang w:val="kk-KZ"/>
        </w:rPr>
        <w:t xml:space="preserve"> января</w:t>
      </w:r>
      <w:r w:rsidRPr="00D4214E">
        <w:rPr>
          <w:b/>
          <w:szCs w:val="24"/>
        </w:rPr>
        <w:t xml:space="preserve"> </w:t>
      </w:r>
      <w:r w:rsidRPr="00AD1FE1">
        <w:rPr>
          <w:b/>
          <w:szCs w:val="24"/>
        </w:rPr>
        <w:t>20</w:t>
      </w:r>
      <w:r w:rsidR="00F07BA3">
        <w:rPr>
          <w:b/>
          <w:szCs w:val="24"/>
        </w:rPr>
        <w:t>2</w:t>
      </w:r>
      <w:r w:rsidR="0016246A">
        <w:rPr>
          <w:b/>
          <w:szCs w:val="24"/>
        </w:rPr>
        <w:t>5</w:t>
      </w:r>
      <w:r w:rsidRPr="00AD1FE1">
        <w:rPr>
          <w:b/>
          <w:szCs w:val="24"/>
        </w:rPr>
        <w:t xml:space="preserve"> года».</w:t>
      </w:r>
    </w:p>
    <w:p w14:paraId="4F0863C3" w14:textId="77777777"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14:paraId="0FE7FD3E" w14:textId="77777777"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14:paraId="3F52F2A4" w14:textId="77777777"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14:paraId="6C335A56" w14:textId="77777777"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14:paraId="091D9081" w14:textId="77777777"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14:paraId="214DA079" w14:textId="77777777"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14:paraId="5DB0F89E"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lastRenderedPageBreak/>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14:paraId="693E9F16" w14:textId="63F625AE"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FC1515" w:rsidRPr="00FC1515">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FC1515" w:rsidRPr="00FC1515">
        <w:rPr>
          <w:sz w:val="28"/>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13418D" w:rsidRPr="00AD1FE1">
        <w:rPr>
          <w:sz w:val="28"/>
        </w:rPr>
        <w:t>;</w:t>
      </w:r>
    </w:p>
    <w:p w14:paraId="4386E4EF" w14:textId="77777777" w:rsidR="00FC1515" w:rsidRPr="00FC1515" w:rsidRDefault="004D1D0F" w:rsidP="00FC1515">
      <w:pPr>
        <w:pStyle w:val="af3"/>
        <w:shd w:val="clear" w:color="auto" w:fill="FFFFFF"/>
        <w:spacing w:before="0" w:beforeAutospacing="0" w:after="0" w:afterAutospacing="0" w:line="285" w:lineRule="atLeast"/>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00FC1515" w:rsidRPr="00FC1515">
        <w:rPr>
          <w:sz w:val="28"/>
        </w:rPr>
        <w:t>копии сертификатов (при наличии):</w:t>
      </w:r>
    </w:p>
    <w:p w14:paraId="29097D17"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и производства требованиям надлежащей производственной практики (GMP);</w:t>
      </w:r>
    </w:p>
    <w:p w14:paraId="6C10B42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дистрибьюторской практики (GDP);</w:t>
      </w:r>
    </w:p>
    <w:p w14:paraId="57DBD2A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аптечной практики (GPP);</w:t>
      </w:r>
    </w:p>
    <w:p w14:paraId="70EFA6A9" w14:textId="272CF0AA" w:rsidR="0013418D" w:rsidRPr="00AD1FE1" w:rsidRDefault="008D63B2" w:rsidP="00FC1515">
      <w:pPr>
        <w:pStyle w:val="af3"/>
        <w:shd w:val="clear" w:color="auto" w:fill="FFFFFF"/>
        <w:spacing w:before="0" w:beforeAutospacing="0" w:after="0" w:afterAutospacing="0"/>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14:paraId="1C97B6A4" w14:textId="77777777"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14:paraId="03467611" w14:textId="799F3B6F" w:rsidR="00D138E7" w:rsidRPr="00F07BA3" w:rsidRDefault="00D138E7" w:rsidP="00F07BA3">
      <w:pPr>
        <w:pStyle w:val="af6"/>
        <w:numPr>
          <w:ilvl w:val="0"/>
          <w:numId w:val="27"/>
        </w:numPr>
        <w:shd w:val="clear" w:color="auto" w:fill="FFFFFF"/>
        <w:spacing w:line="285" w:lineRule="atLeast"/>
        <w:jc w:val="both"/>
        <w:textAlignment w:val="baseline"/>
        <w:rPr>
          <w:szCs w:val="24"/>
        </w:rPr>
      </w:pPr>
      <w:r w:rsidRPr="00F07BA3">
        <w:rPr>
          <w:szCs w:val="24"/>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Pr>
          <w:szCs w:val="24"/>
        </w:rPr>
        <w:t>«</w:t>
      </w:r>
      <w:r w:rsidRPr="00F07BA3">
        <w:rPr>
          <w:szCs w:val="24"/>
        </w:rPr>
        <w:t>docx</w:t>
      </w:r>
      <w:r w:rsidR="00F07BA3">
        <w:rPr>
          <w:szCs w:val="24"/>
        </w:rPr>
        <w:t>»</w:t>
      </w:r>
      <w:r w:rsidRPr="00F07BA3">
        <w:rPr>
          <w:szCs w:val="24"/>
        </w:rPr>
        <w:t>);</w:t>
      </w:r>
    </w:p>
    <w:p w14:paraId="412C1E67" w14:textId="42CF22A7"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2) </w:t>
      </w:r>
      <w:r w:rsidR="00F47DC4" w:rsidRPr="00F47DC4">
        <w:rPr>
          <w:sz w:val="28"/>
          <w:szCs w:val="24"/>
        </w:rPr>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D138E7">
        <w:rPr>
          <w:sz w:val="28"/>
          <w:szCs w:val="24"/>
        </w:rPr>
        <w:t>.</w:t>
      </w:r>
    </w:p>
    <w:p w14:paraId="44B559E8" w14:textId="09CF9DE7" w:rsidR="00D138E7" w:rsidRPr="00D138E7" w:rsidRDefault="00F47DC4" w:rsidP="00F47DC4">
      <w:pPr>
        <w:shd w:val="clear" w:color="auto" w:fill="FFFFFF"/>
        <w:spacing w:line="285" w:lineRule="atLeast"/>
        <w:ind w:firstLine="708"/>
        <w:jc w:val="both"/>
        <w:textAlignment w:val="baseline"/>
        <w:rPr>
          <w:sz w:val="28"/>
          <w:szCs w:val="24"/>
        </w:rPr>
      </w:pPr>
      <w:r w:rsidRPr="00F47DC4">
        <w:rPr>
          <w:sz w:val="28"/>
          <w:szCs w:val="24"/>
        </w:rPr>
        <w:lastRenderedPageBreak/>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5" w:anchor="z4" w:history="1">
        <w:r w:rsidRPr="00F47DC4">
          <w:rPr>
            <w:sz w:val="28"/>
            <w:szCs w:val="24"/>
          </w:rPr>
          <w:t>приказом</w:t>
        </w:r>
      </w:hyperlink>
      <w:r w:rsidRPr="00F47DC4">
        <w:rPr>
          <w:sz w:val="28"/>
          <w:szCs w:val="24"/>
        </w:rPr>
        <w:t xml:space="preserve"> Министра здравоохранения Республики Казахстан от 8 декабря 2020 года № ҚР ДСМ-237/2020 </w:t>
      </w:r>
      <w:r w:rsidR="00F07BA3">
        <w:rPr>
          <w:sz w:val="28"/>
          <w:szCs w:val="24"/>
        </w:rPr>
        <w:t>«</w:t>
      </w:r>
      <w:r w:rsidRPr="00F47DC4">
        <w:rPr>
          <w:sz w:val="28"/>
          <w:szCs w:val="24"/>
        </w:rPr>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Pr>
          <w:sz w:val="28"/>
          <w:szCs w:val="24"/>
        </w:rPr>
        <w:t>«</w:t>
      </w:r>
      <w:r w:rsidRPr="00F47DC4">
        <w:rPr>
          <w:sz w:val="28"/>
          <w:szCs w:val="24"/>
        </w:rPr>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Pr>
          <w:sz w:val="28"/>
          <w:szCs w:val="24"/>
        </w:rPr>
        <w:t>»</w:t>
      </w:r>
      <w:r w:rsidRPr="00F47DC4">
        <w:rPr>
          <w:sz w:val="28"/>
          <w:szCs w:val="24"/>
        </w:rPr>
        <w:t xml:space="preserve"> (зарегистрирован в Реестре государственной регистрации нормативных правовых актов под № 21749)</w:t>
      </w:r>
      <w:r w:rsidR="00D138E7" w:rsidRPr="00D138E7">
        <w:rPr>
          <w:sz w:val="28"/>
          <w:szCs w:val="24"/>
        </w:rPr>
        <w:t>.</w:t>
      </w:r>
    </w:p>
    <w:p w14:paraId="7C46E22F" w14:textId="77777777"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14:paraId="46601B29" w14:textId="77777777"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14:paraId="6FFED7EC" w14:textId="77777777"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14:paraId="1EAE6562" w14:textId="29089F71" w:rsidR="0094545E" w:rsidRPr="00AD1FE1" w:rsidRDefault="00F47DC4" w:rsidP="00B012FC">
      <w:pPr>
        <w:autoSpaceDE w:val="0"/>
        <w:autoSpaceDN w:val="0"/>
        <w:adjustRightInd w:val="0"/>
        <w:ind w:firstLine="709"/>
        <w:jc w:val="both"/>
        <w:rPr>
          <w:sz w:val="28"/>
          <w:szCs w:val="24"/>
        </w:rPr>
      </w:pPr>
      <w:r w:rsidRPr="00F47DC4">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AD1FE1">
        <w:rPr>
          <w:sz w:val="28"/>
          <w:szCs w:val="24"/>
        </w:rPr>
        <w:t>.</w:t>
      </w:r>
    </w:p>
    <w:p w14:paraId="237422C4" w14:textId="2262822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(далее </w:t>
      </w:r>
      <w:r w:rsidR="00F07BA3">
        <w:rPr>
          <w:sz w:val="28"/>
          <w:szCs w:val="24"/>
        </w:rPr>
        <w:t>–</w:t>
      </w:r>
      <w:r w:rsidRPr="00AD1FE1">
        <w:rPr>
          <w:sz w:val="28"/>
          <w:szCs w:val="24"/>
        </w:rPr>
        <w:t xml:space="preserve"> гарантийное обеспечение) представляется в виде:</w:t>
      </w:r>
    </w:p>
    <w:p w14:paraId="39667B97" w14:textId="77777777"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14:paraId="2BA02726" w14:textId="77777777"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14:paraId="3A0AA7BC" w14:textId="7777777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77777777"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14:paraId="1674752F" w14:textId="77777777"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14:paraId="0CC05C7A" w14:textId="77777777"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lastRenderedPageBreak/>
        <w:t>Гарантийное обеспечение возвращается потенциальному поставщику в течение пяти рабочих дней в случаях:</w:t>
      </w:r>
    </w:p>
    <w:p w14:paraId="4F48458F" w14:textId="77777777" w:rsidR="00F47DC4" w:rsidRPr="00F47DC4" w:rsidRDefault="00F47DC4" w:rsidP="00F47DC4">
      <w:pPr>
        <w:pStyle w:val="Iauiue"/>
        <w:widowControl/>
        <w:ind w:firstLine="709"/>
        <w:jc w:val="both"/>
        <w:rPr>
          <w:sz w:val="28"/>
          <w:szCs w:val="24"/>
        </w:rPr>
      </w:pPr>
      <w:r w:rsidRPr="00F47DC4">
        <w:rPr>
          <w:sz w:val="28"/>
          <w:szCs w:val="24"/>
        </w:rPr>
        <w:t>1) отзыва тендерной заявки потенциальным поставщиком до истечения окончательного срока ее приема;</w:t>
      </w:r>
    </w:p>
    <w:p w14:paraId="22A14BE7" w14:textId="680658F9" w:rsidR="00F47DC4" w:rsidRPr="00F47DC4" w:rsidRDefault="00F47DC4" w:rsidP="00F47DC4">
      <w:pPr>
        <w:pStyle w:val="Iauiue"/>
        <w:widowControl/>
        <w:ind w:firstLine="709"/>
        <w:jc w:val="both"/>
        <w:rPr>
          <w:sz w:val="28"/>
          <w:szCs w:val="24"/>
        </w:rPr>
      </w:pPr>
      <w:r w:rsidRPr="00F47DC4">
        <w:rPr>
          <w:sz w:val="28"/>
          <w:szCs w:val="24"/>
        </w:rPr>
        <w:t>2) отклонения тендерной заявки по основанию несоответствия положениям тендерной документации;</w:t>
      </w:r>
    </w:p>
    <w:p w14:paraId="20E9A54D" w14:textId="76A72A45" w:rsidR="00F47DC4" w:rsidRPr="00F47DC4" w:rsidRDefault="00F47DC4" w:rsidP="00F47DC4">
      <w:pPr>
        <w:pStyle w:val="Iauiue"/>
        <w:widowControl/>
        <w:ind w:firstLine="709"/>
        <w:jc w:val="both"/>
        <w:rPr>
          <w:sz w:val="28"/>
          <w:szCs w:val="24"/>
        </w:rPr>
      </w:pPr>
      <w:r w:rsidRPr="00F47DC4">
        <w:rPr>
          <w:sz w:val="28"/>
          <w:szCs w:val="24"/>
        </w:rPr>
        <w:t>3) признания победителем тендера другого потенциального поставщика;</w:t>
      </w:r>
    </w:p>
    <w:p w14:paraId="3E774048" w14:textId="406C6029" w:rsidR="00F47DC4" w:rsidRPr="00F47DC4" w:rsidRDefault="00F47DC4" w:rsidP="00F47DC4">
      <w:pPr>
        <w:pStyle w:val="Iauiue"/>
        <w:widowControl/>
        <w:ind w:firstLine="709"/>
        <w:jc w:val="both"/>
        <w:rPr>
          <w:sz w:val="28"/>
          <w:szCs w:val="24"/>
        </w:rPr>
      </w:pPr>
      <w:r w:rsidRPr="00F47DC4">
        <w:rPr>
          <w:sz w:val="28"/>
          <w:szCs w:val="24"/>
        </w:rPr>
        <w:t>4) прекращения процедур закупа без определения победителя тендера;</w:t>
      </w:r>
    </w:p>
    <w:p w14:paraId="0309386E" w14:textId="65ECEB38" w:rsidR="008D63B2" w:rsidRPr="00F47DC4" w:rsidRDefault="00F47DC4" w:rsidP="00F47DC4">
      <w:pPr>
        <w:pStyle w:val="Iauiue"/>
        <w:widowControl/>
        <w:ind w:firstLine="709"/>
        <w:jc w:val="both"/>
        <w:rPr>
          <w:sz w:val="28"/>
          <w:szCs w:val="24"/>
        </w:rPr>
      </w:pPr>
      <w:r w:rsidRPr="00F47DC4">
        <w:rPr>
          <w:sz w:val="28"/>
          <w:szCs w:val="24"/>
        </w:rPr>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14:paraId="5C7EB7ED" w14:textId="488BCADC" w:rsidR="00F47DC4" w:rsidRPr="00F47DC4" w:rsidRDefault="00F47DC4" w:rsidP="00F47DC4">
      <w:pPr>
        <w:pStyle w:val="Iauiue"/>
        <w:widowControl/>
        <w:ind w:firstLine="709"/>
        <w:jc w:val="both"/>
        <w:rPr>
          <w:sz w:val="28"/>
          <w:szCs w:val="24"/>
        </w:rPr>
      </w:pPr>
      <w:r w:rsidRPr="00F47DC4">
        <w:rPr>
          <w:sz w:val="28"/>
          <w:szCs w:val="24"/>
        </w:rPr>
        <w:t>1) он отозвал или изменил тендерную заявку после истечения окончательного срока приема тендерных заявок;</w:t>
      </w:r>
    </w:p>
    <w:p w14:paraId="0462F484" w14:textId="1144888F" w:rsidR="00F47DC4" w:rsidRPr="00F47DC4" w:rsidRDefault="00F47DC4" w:rsidP="00F47DC4">
      <w:pPr>
        <w:pStyle w:val="Iauiue"/>
        <w:widowControl/>
        <w:ind w:firstLine="709"/>
        <w:jc w:val="both"/>
        <w:rPr>
          <w:sz w:val="28"/>
          <w:szCs w:val="24"/>
        </w:rPr>
      </w:pPr>
      <w:r w:rsidRPr="00F47DC4">
        <w:rPr>
          <w:sz w:val="28"/>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8D63B2" w:rsidRDefault="00F47DC4" w:rsidP="00FC68FF">
      <w:pPr>
        <w:pStyle w:val="Iauiue"/>
        <w:widowControl/>
        <w:ind w:firstLine="709"/>
        <w:jc w:val="both"/>
        <w:rPr>
          <w:sz w:val="28"/>
          <w:szCs w:val="24"/>
        </w:rPr>
      </w:pPr>
      <w:r w:rsidRPr="00F47DC4">
        <w:rPr>
          <w:sz w:val="28"/>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14:paraId="70A5F497" w14:textId="77777777" w:rsidR="0094545E" w:rsidRPr="00AD1FE1" w:rsidRDefault="0094545E" w:rsidP="00B012FC">
      <w:pPr>
        <w:pStyle w:val="Iauiue"/>
        <w:widowControl/>
        <w:ind w:firstLine="709"/>
        <w:jc w:val="both"/>
        <w:rPr>
          <w:sz w:val="28"/>
          <w:szCs w:val="24"/>
        </w:rPr>
      </w:pPr>
    </w:p>
    <w:p w14:paraId="29A54AC1" w14:textId="77777777"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14:paraId="4531985E" w14:textId="77777777"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AD1FE1" w:rsidRDefault="0094545E" w:rsidP="00B012FC">
      <w:pPr>
        <w:ind w:firstLine="400"/>
        <w:jc w:val="both"/>
        <w:rPr>
          <w:rStyle w:val="s0"/>
          <w:sz w:val="28"/>
          <w:szCs w:val="24"/>
        </w:rPr>
      </w:pPr>
    </w:p>
    <w:p w14:paraId="2B76F931" w14:textId="77777777"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14:paraId="0E429C27" w14:textId="6762FE39" w:rsidR="0094545E" w:rsidRPr="0016246A" w:rsidRDefault="00225FB8" w:rsidP="00F07BA3">
      <w:pPr>
        <w:pStyle w:val="Iauiue"/>
        <w:widowControl/>
        <w:numPr>
          <w:ilvl w:val="0"/>
          <w:numId w:val="28"/>
        </w:numPr>
        <w:jc w:val="both"/>
        <w:rPr>
          <w:b/>
          <w:sz w:val="28"/>
          <w:szCs w:val="24"/>
        </w:rPr>
      </w:pPr>
      <w:r w:rsidRPr="00AD1FE1">
        <w:rPr>
          <w:sz w:val="28"/>
          <w:szCs w:val="24"/>
        </w:rPr>
        <w:t xml:space="preserve">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ED18B1">
        <w:rPr>
          <w:b/>
          <w:sz w:val="28"/>
          <w:szCs w:val="24"/>
          <w:lang w:val="kk-KZ"/>
        </w:rPr>
        <w:t>16</w:t>
      </w:r>
      <w:r w:rsidR="0016246A" w:rsidRPr="0016246A">
        <w:rPr>
          <w:b/>
          <w:sz w:val="28"/>
          <w:szCs w:val="24"/>
        </w:rPr>
        <w:t xml:space="preserve"> января 2025</w:t>
      </w:r>
      <w:r w:rsidR="0016246A">
        <w:rPr>
          <w:b/>
          <w:sz w:val="28"/>
          <w:szCs w:val="24"/>
        </w:rPr>
        <w:t xml:space="preserve"> год</w:t>
      </w:r>
      <w:r w:rsidR="0094545E" w:rsidRPr="00AD1FE1">
        <w:rPr>
          <w:b/>
          <w:sz w:val="28"/>
          <w:szCs w:val="24"/>
        </w:rPr>
        <w:t>.</w:t>
      </w:r>
      <w:r w:rsidR="0094545E" w:rsidRPr="0016246A">
        <w:rPr>
          <w:b/>
          <w:sz w:val="28"/>
          <w:szCs w:val="24"/>
        </w:rPr>
        <w:t xml:space="preserve">  </w:t>
      </w:r>
    </w:p>
    <w:p w14:paraId="2C6D455B" w14:textId="77777777"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lastRenderedPageBreak/>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2FC1401" w14:textId="77777777" w:rsidR="0013418D" w:rsidRPr="00AD1FE1" w:rsidRDefault="0013418D" w:rsidP="00B012FC">
      <w:pPr>
        <w:pStyle w:val="Iauiue"/>
        <w:widowControl/>
        <w:ind w:firstLine="567"/>
        <w:jc w:val="both"/>
        <w:rPr>
          <w:b/>
          <w:sz w:val="28"/>
          <w:szCs w:val="24"/>
          <w:lang w:val="kk-KZ"/>
        </w:rPr>
      </w:pPr>
    </w:p>
    <w:p w14:paraId="2B985896" w14:textId="77777777"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r w:rsidRPr="00AD1FE1">
        <w:rPr>
          <w:rStyle w:val="s0"/>
          <w:b/>
          <w:sz w:val="28"/>
          <w:szCs w:val="24"/>
        </w:rPr>
        <w:t>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14:paraId="0E8B2D64" w14:textId="1C42F274" w:rsidR="005555F2" w:rsidRPr="00AD1FE1" w:rsidRDefault="005555F2" w:rsidP="00B012FC">
      <w:pPr>
        <w:ind w:firstLine="708"/>
        <w:jc w:val="both"/>
        <w:rPr>
          <w:sz w:val="28"/>
          <w:szCs w:val="24"/>
        </w:rPr>
      </w:pPr>
      <w:r w:rsidRPr="00AD1FE1">
        <w:rPr>
          <w:rStyle w:val="s0"/>
          <w:sz w:val="28"/>
          <w:szCs w:val="24"/>
        </w:rPr>
        <w:t xml:space="preserve">1) Потенциальный поставщик вправе запросить у организатора тендера разъяснения тендерной документации, но </w:t>
      </w:r>
      <w:r w:rsidR="009D7597">
        <w:rPr>
          <w:rStyle w:val="s0"/>
          <w:sz w:val="28"/>
          <w:szCs w:val="24"/>
        </w:rPr>
        <w:t>н</w:t>
      </w:r>
      <w:r w:rsidR="009D7597" w:rsidRPr="009D7597">
        <w:rPr>
          <w:rStyle w:val="s0"/>
          <w:sz w:val="28"/>
          <w:szCs w:val="24"/>
        </w:rPr>
        <w:t>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AD1FE1">
        <w:rPr>
          <w:rStyle w:val="s0"/>
          <w:sz w:val="28"/>
          <w:szCs w:val="24"/>
        </w:rPr>
        <w:t>.</w:t>
      </w:r>
    </w:p>
    <w:p w14:paraId="0C58FFF7" w14:textId="77777777"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AD1FE1" w:rsidRDefault="005555F2" w:rsidP="00B012FC">
      <w:pPr>
        <w:ind w:firstLine="400"/>
        <w:jc w:val="both"/>
        <w:rPr>
          <w:sz w:val="28"/>
          <w:szCs w:val="24"/>
        </w:rPr>
      </w:pPr>
    </w:p>
    <w:p w14:paraId="07685FB3" w14:textId="2791D37C" w:rsidR="005555F2" w:rsidRPr="009D7597" w:rsidRDefault="009D7597" w:rsidP="005011FE">
      <w:pPr>
        <w:pStyle w:val="af6"/>
        <w:numPr>
          <w:ilvl w:val="0"/>
          <w:numId w:val="3"/>
        </w:numPr>
        <w:spacing w:after="0" w:line="240" w:lineRule="auto"/>
        <w:ind w:left="142" w:firstLine="567"/>
        <w:jc w:val="both"/>
        <w:rPr>
          <w:b/>
          <w:bCs/>
          <w:lang w:eastAsia="ru-RU"/>
        </w:rPr>
      </w:pPr>
      <w:r>
        <w:rPr>
          <w:rFonts w:ascii="Times New Roman" w:hAnsi="Times New Roman"/>
          <w:b/>
          <w:bCs/>
          <w:szCs w:val="24"/>
          <w:lang w:eastAsia="ru-RU"/>
        </w:rPr>
        <w:t>М</w:t>
      </w:r>
      <w:r w:rsidRPr="009D7597">
        <w:rPr>
          <w:rFonts w:ascii="Times New Roman" w:hAnsi="Times New Roman"/>
          <w:b/>
          <w:bCs/>
          <w:szCs w:val="24"/>
          <w:lang w:eastAsia="ru-RU"/>
        </w:rPr>
        <w:t>есто и окончательный срок приема тендерных заявок и срок их действия</w:t>
      </w:r>
      <w:r w:rsidR="007F54A7" w:rsidRPr="009D7597">
        <w:rPr>
          <w:b/>
          <w:bCs/>
          <w:lang w:eastAsia="ru-RU"/>
        </w:rPr>
        <w:t>:</w:t>
      </w:r>
    </w:p>
    <w:p w14:paraId="4A2C1B56" w14:textId="6BD7426C" w:rsidR="005555F2" w:rsidRPr="00AD1FE1" w:rsidRDefault="00225FB8" w:rsidP="00B012FC">
      <w:pPr>
        <w:ind w:firstLine="709"/>
        <w:jc w:val="both"/>
        <w:rPr>
          <w:b/>
          <w:sz w:val="28"/>
          <w:szCs w:val="24"/>
          <w:lang w:val="kk-KZ"/>
        </w:rPr>
      </w:pPr>
      <w:r w:rsidRPr="00AD1FE1">
        <w:rPr>
          <w:sz w:val="28"/>
          <w:szCs w:val="24"/>
        </w:rPr>
        <w:lastRenderedPageBreak/>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ED18B1">
        <w:rPr>
          <w:b/>
          <w:sz w:val="28"/>
          <w:szCs w:val="24"/>
          <w:lang w:val="kk-KZ"/>
        </w:rPr>
        <w:t>16</w:t>
      </w:r>
      <w:r w:rsidR="0016246A" w:rsidRPr="0016246A">
        <w:rPr>
          <w:b/>
          <w:sz w:val="28"/>
          <w:szCs w:val="24"/>
        </w:rPr>
        <w:t xml:space="preserve"> января 2025</w:t>
      </w:r>
      <w:r w:rsidR="0016246A">
        <w:rPr>
          <w:b/>
          <w:sz w:val="28"/>
          <w:szCs w:val="24"/>
        </w:rPr>
        <w:t xml:space="preserve"> года</w:t>
      </w:r>
      <w:r w:rsidR="005555F2" w:rsidRPr="00AD1FE1">
        <w:rPr>
          <w:b/>
          <w:sz w:val="28"/>
          <w:szCs w:val="24"/>
        </w:rPr>
        <w:t>.</w:t>
      </w:r>
      <w:r w:rsidR="005555F2" w:rsidRPr="00AD1FE1">
        <w:rPr>
          <w:color w:val="FF0000"/>
          <w:sz w:val="28"/>
          <w:szCs w:val="24"/>
        </w:rPr>
        <w:t xml:space="preserve">  </w:t>
      </w:r>
    </w:p>
    <w:p w14:paraId="19218CC2" w14:textId="1B3E4F85"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856A9A" w:rsidRPr="00AD1FE1">
        <w:rPr>
          <w:sz w:val="28"/>
          <w:szCs w:val="24"/>
        </w:rPr>
        <w:t>вскрываются и</w:t>
      </w:r>
      <w:r w:rsidRPr="00AD1FE1">
        <w:rPr>
          <w:sz w:val="28"/>
          <w:szCs w:val="24"/>
        </w:rPr>
        <w:t xml:space="preserve">  возвращаются  представившим  их  потенциальным  поставщикам. </w:t>
      </w:r>
    </w:p>
    <w:p w14:paraId="3721B223" w14:textId="463AE887"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ED18B1">
        <w:rPr>
          <w:b/>
          <w:szCs w:val="24"/>
          <w:lang w:val="kk-KZ"/>
        </w:rPr>
        <w:t>16</w:t>
      </w:r>
      <w:r w:rsidR="0016246A" w:rsidRPr="0016246A">
        <w:rPr>
          <w:b/>
          <w:szCs w:val="24"/>
        </w:rPr>
        <w:t xml:space="preserve"> января 2025</w:t>
      </w:r>
      <w:r w:rsidR="0016246A">
        <w:rPr>
          <w:b/>
          <w:szCs w:val="24"/>
        </w:rPr>
        <w:t xml:space="preserve"> года 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14:paraId="22BBC361" w14:textId="77777777"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77777777"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14:paraId="64DBB129" w14:textId="49AE3F24" w:rsidR="0013418D" w:rsidRDefault="005555F2" w:rsidP="00B012FC">
      <w:pPr>
        <w:pStyle w:val="Iauiue"/>
        <w:widowControl/>
        <w:ind w:firstLine="567"/>
        <w:jc w:val="both"/>
        <w:rPr>
          <w:sz w:val="28"/>
          <w:szCs w:val="24"/>
        </w:rPr>
      </w:pPr>
      <w:r w:rsidRPr="00AD1FE1">
        <w:rPr>
          <w:sz w:val="28"/>
          <w:szCs w:val="24"/>
        </w:rPr>
        <w:t xml:space="preserve">  6) Тендерные заявки должны быть представлены в соответствии с требованиями </w:t>
      </w:r>
      <w:r w:rsidR="009D7597" w:rsidRPr="00AD1FE1">
        <w:rPr>
          <w:sz w:val="28"/>
          <w:szCs w:val="24"/>
        </w:rPr>
        <w:t>Правил и настоящей</w:t>
      </w:r>
      <w:r w:rsidRPr="00AD1FE1">
        <w:rPr>
          <w:sz w:val="28"/>
          <w:szCs w:val="24"/>
        </w:rPr>
        <w:t xml:space="preserve"> Тендерной документации</w:t>
      </w:r>
      <w:r w:rsidR="009D7597">
        <w:rPr>
          <w:sz w:val="28"/>
          <w:szCs w:val="24"/>
        </w:rPr>
        <w:t>.</w:t>
      </w:r>
    </w:p>
    <w:p w14:paraId="4493B6DE" w14:textId="3E9C4CEB" w:rsidR="009D7597" w:rsidRPr="00AD1FE1" w:rsidRDefault="009D7597" w:rsidP="00B012FC">
      <w:pPr>
        <w:pStyle w:val="Iauiue"/>
        <w:widowControl/>
        <w:ind w:firstLine="567"/>
        <w:jc w:val="both"/>
        <w:rPr>
          <w:b/>
          <w:sz w:val="28"/>
          <w:szCs w:val="24"/>
        </w:rPr>
      </w:pPr>
      <w:r>
        <w:rPr>
          <w:rStyle w:val="s0"/>
          <w:sz w:val="28"/>
          <w:szCs w:val="24"/>
        </w:rPr>
        <w:t xml:space="preserve">7) </w:t>
      </w:r>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B286A9A" w14:textId="77777777" w:rsidR="0013418D" w:rsidRPr="00AD1FE1" w:rsidRDefault="0013418D" w:rsidP="00B012FC">
      <w:pPr>
        <w:pStyle w:val="Iauiue"/>
        <w:widowControl/>
        <w:ind w:firstLine="567"/>
        <w:jc w:val="both"/>
        <w:rPr>
          <w:b/>
          <w:sz w:val="28"/>
          <w:szCs w:val="24"/>
        </w:rPr>
      </w:pPr>
    </w:p>
    <w:p w14:paraId="388E87B0" w14:textId="77777777"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14:paraId="4EF83A70" w14:textId="77777777"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14:paraId="23E6A9D0" w14:textId="77777777"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14:paraId="630D6335" w14:textId="77777777" w:rsidR="005A666A" w:rsidRPr="00AD1FE1" w:rsidRDefault="003D3546" w:rsidP="00B012FC">
      <w:pPr>
        <w:jc w:val="both"/>
        <w:rPr>
          <w:rStyle w:val="s0"/>
          <w:color w:val="000000" w:themeColor="text1"/>
          <w:sz w:val="28"/>
          <w:szCs w:val="24"/>
        </w:rPr>
      </w:pPr>
      <w:bookmarkStart w:id="4" w:name="SUB5600"/>
      <w:bookmarkStart w:id="5" w:name="SUB5700"/>
      <w:bookmarkEnd w:id="4"/>
      <w:bookmarkEnd w:id="5"/>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14:paraId="60558B09" w14:textId="1CAFE17B" w:rsidR="009D7597" w:rsidRPr="009D7597" w:rsidRDefault="009D7597" w:rsidP="00F07BA3">
      <w:pPr>
        <w:pStyle w:val="af3"/>
        <w:numPr>
          <w:ilvl w:val="0"/>
          <w:numId w:val="29"/>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непредставления гарантийного обеспечения тендерной заявки в соответствии с условиями настоящих Правил;</w:t>
      </w:r>
    </w:p>
    <w:p w14:paraId="4CC3B601"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при отсутствии сведений в информационных системах государственных органов;</w:t>
      </w:r>
    </w:p>
    <w:p w14:paraId="01B9E0B2" w14:textId="1DA6EFA6" w:rsidR="009D7597" w:rsidRPr="009D7597" w:rsidRDefault="004009A9" w:rsidP="004009A9">
      <w:pPr>
        <w:pStyle w:val="af3"/>
        <w:shd w:val="clear" w:color="auto" w:fill="FFFFFF"/>
        <w:spacing w:before="0" w:beforeAutospacing="0" w:after="0" w:afterAutospacing="0" w:line="285" w:lineRule="atLeast"/>
        <w:ind w:firstLine="525"/>
        <w:jc w:val="both"/>
        <w:textAlignment w:val="baseline"/>
        <w:rPr>
          <w:rStyle w:val="s0"/>
          <w:color w:val="000000" w:themeColor="text1"/>
          <w:sz w:val="28"/>
          <w:szCs w:val="24"/>
        </w:rPr>
      </w:pPr>
      <w:r>
        <w:rPr>
          <w:rStyle w:val="s0"/>
          <w:color w:val="000000" w:themeColor="text1"/>
          <w:sz w:val="28"/>
          <w:szCs w:val="24"/>
        </w:rPr>
        <w:t xml:space="preserve">5)  </w:t>
      </w:r>
      <w:r w:rsidR="009D7597" w:rsidRPr="009D7597">
        <w:rPr>
          <w:rStyle w:val="s0"/>
          <w:color w:val="000000" w:themeColor="text1"/>
          <w:sz w:val="28"/>
          <w:szCs w:val="24"/>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62788037"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6) </w:t>
      </w:r>
      <w:r w:rsidR="009D7597" w:rsidRPr="009D7597">
        <w:rPr>
          <w:rStyle w:val="s0"/>
          <w:color w:val="000000" w:themeColor="text1"/>
          <w:sz w:val="28"/>
          <w:szCs w:val="24"/>
        </w:rPr>
        <w:t>непредставления технической спецификации в соответствии с условиями, предусмотренными настоящими Правилами;</w:t>
      </w:r>
    </w:p>
    <w:p w14:paraId="05220011" w14:textId="28446236"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7) </w:t>
      </w:r>
      <w:r w:rsidR="009D7597" w:rsidRPr="009D7597">
        <w:rPr>
          <w:rStyle w:val="s0"/>
          <w:color w:val="000000" w:themeColor="text1"/>
          <w:sz w:val="28"/>
          <w:szCs w:val="24"/>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C2F3DEF" w:rsidR="009D7597" w:rsidRPr="009D7597" w:rsidRDefault="009D7597" w:rsidP="004009A9">
      <w:pPr>
        <w:pStyle w:val="af3"/>
        <w:numPr>
          <w:ilvl w:val="0"/>
          <w:numId w:val="36"/>
        </w:numPr>
        <w:shd w:val="clear" w:color="auto" w:fill="FFFFFF"/>
        <w:spacing w:before="0" w:beforeAutospacing="0" w:after="0" w:afterAutospacing="0" w:line="285" w:lineRule="atLeast"/>
        <w:ind w:left="0" w:firstLine="567"/>
        <w:jc w:val="both"/>
        <w:textAlignment w:val="baseline"/>
        <w:rPr>
          <w:rStyle w:val="s0"/>
          <w:color w:val="000000" w:themeColor="text1"/>
          <w:sz w:val="28"/>
          <w:szCs w:val="24"/>
        </w:rPr>
      </w:pPr>
      <w:r w:rsidRPr="009D7597">
        <w:rPr>
          <w:rStyle w:val="s0"/>
          <w:color w:val="000000" w:themeColor="text1"/>
          <w:sz w:val="28"/>
          <w:szCs w:val="24"/>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9) причастности к процедуре банкротства либо ликвидации;</w:t>
      </w:r>
    </w:p>
    <w:p w14:paraId="547111F4" w14:textId="65B19B02"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12) несоответствия условиям пункта 10 настоящих Правил;</w:t>
      </w:r>
    </w:p>
    <w:p w14:paraId="11F5A62D"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13) установленных пунктами 15, 21 настоящих Правил;</w:t>
      </w:r>
    </w:p>
    <w:p w14:paraId="17F4C90B" w14:textId="4F82BDA1"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w:t>
      </w:r>
      <w:r>
        <w:rPr>
          <w:rStyle w:val="s0"/>
          <w:color w:val="000000" w:themeColor="text1"/>
          <w:sz w:val="28"/>
          <w:szCs w:val="24"/>
        </w:rPr>
        <w:t xml:space="preserve"> </w:t>
      </w:r>
      <w:r w:rsidRPr="009D7597">
        <w:rPr>
          <w:rStyle w:val="s0"/>
          <w:color w:val="000000" w:themeColor="text1"/>
          <w:sz w:val="28"/>
          <w:szCs w:val="24"/>
        </w:rPr>
        <w:t>14) если тендерная заявка имеет более короткий срок действия, чем указано в условиях тендерной документации;</w:t>
      </w:r>
    </w:p>
    <w:p w14:paraId="24D1636B"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15) непредставления ценового предложения либо представления ценового предложения не по форме, согласно </w:t>
      </w:r>
      <w:hyperlink r:id="rId18" w:anchor="z1433" w:history="1">
        <w:r w:rsidRPr="009D7597">
          <w:rPr>
            <w:rStyle w:val="s0"/>
            <w:color w:val="000000" w:themeColor="text1"/>
            <w:sz w:val="28"/>
            <w:szCs w:val="24"/>
          </w:rPr>
          <w:t>приложению 2</w:t>
        </w:r>
      </w:hyperlink>
      <w:r w:rsidRPr="009D7597">
        <w:rPr>
          <w:rStyle w:val="s0"/>
          <w:color w:val="000000" w:themeColor="text1"/>
          <w:sz w:val="28"/>
          <w:szCs w:val="24"/>
        </w:rPr>
        <w:t> к настоящим Правилам;</w:t>
      </w:r>
    </w:p>
    <w:p w14:paraId="0FDFD119"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19) установления факта аффилированности в нарушение условий настоящих Правил.</w:t>
      </w:r>
    </w:p>
    <w:p w14:paraId="674929E6" w14:textId="2607AA59"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6" w:name="SUB6000"/>
      <w:bookmarkEnd w:id="6"/>
      <w:r>
        <w:rPr>
          <w:rStyle w:val="s0"/>
          <w:color w:val="000000" w:themeColor="text1"/>
          <w:sz w:val="28"/>
          <w:szCs w:val="24"/>
        </w:rPr>
        <w:t xml:space="preserve">         </w:t>
      </w:r>
      <w:r w:rsidR="00E774B6" w:rsidRPr="00E774B6">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5E71B3">
        <w:rPr>
          <w:rStyle w:val="s0"/>
          <w:color w:val="000000" w:themeColor="text1"/>
          <w:sz w:val="28"/>
          <w:szCs w:val="24"/>
        </w:rPr>
        <w:t>.</w:t>
      </w:r>
    </w:p>
    <w:p w14:paraId="7CD94A9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14:paraId="162781A8" w14:textId="39241D2F" w:rsidR="005E71B3" w:rsidRPr="005E71B3" w:rsidRDefault="005E71B3" w:rsidP="00F07BA3">
      <w:pPr>
        <w:pStyle w:val="af3"/>
        <w:numPr>
          <w:ilvl w:val="0"/>
          <w:numId w:val="34"/>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отсутствие тендерных заявок;</w:t>
      </w:r>
    </w:p>
    <w:p w14:paraId="04A5CA53"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14:paraId="674F7FC8"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AD1FE1" w:rsidRDefault="005E71B3" w:rsidP="005E71B3">
      <w:pPr>
        <w:tabs>
          <w:tab w:val="left" w:pos="1134"/>
        </w:tabs>
        <w:jc w:val="both"/>
        <w:rPr>
          <w:sz w:val="28"/>
          <w:szCs w:val="24"/>
        </w:rPr>
      </w:pPr>
      <w:r>
        <w:rPr>
          <w:rStyle w:val="s0"/>
          <w:sz w:val="28"/>
          <w:szCs w:val="24"/>
        </w:rPr>
        <w:lastRenderedPageBreak/>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AD1FE1" w:rsidRDefault="0013418D" w:rsidP="00B012FC">
      <w:pPr>
        <w:pStyle w:val="Iauiue"/>
        <w:widowControl/>
        <w:ind w:firstLine="567"/>
        <w:jc w:val="both"/>
        <w:rPr>
          <w:b/>
          <w:sz w:val="28"/>
          <w:szCs w:val="24"/>
        </w:rPr>
      </w:pPr>
    </w:p>
    <w:p w14:paraId="0EA56F3B" w14:textId="7878F66C"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r w:rsidR="007F54A7" w:rsidRPr="00AD1FE1">
        <w:rPr>
          <w:b/>
          <w:sz w:val="28"/>
          <w:szCs w:val="24"/>
        </w:rPr>
        <w:t>словия</w:t>
      </w:r>
      <w:r w:rsidRPr="00AD1FE1">
        <w:rPr>
          <w:b/>
          <w:sz w:val="28"/>
          <w:szCs w:val="24"/>
        </w:rPr>
        <w:t xml:space="preserve"> предоставления потенциальным поставщикам </w:t>
      </w:r>
      <w:r w:rsidR="00F07BA3">
        <w:rPr>
          <w:b/>
          <w:sz w:val="28"/>
          <w:szCs w:val="24"/>
        </w:rPr>
        <w:t>–</w:t>
      </w:r>
      <w:r w:rsidRPr="00AD1FE1">
        <w:rPr>
          <w:b/>
          <w:sz w:val="28"/>
          <w:szCs w:val="24"/>
        </w:rPr>
        <w:t xml:space="preserve"> отечественным товаропроизводителям поддержки, определенные Правилами</w:t>
      </w:r>
      <w:r w:rsidR="007F54A7">
        <w:rPr>
          <w:b/>
          <w:sz w:val="28"/>
          <w:szCs w:val="24"/>
          <w:lang w:val="kk-KZ"/>
        </w:rPr>
        <w:t>:</w:t>
      </w:r>
    </w:p>
    <w:p w14:paraId="7BA8EE3E" w14:textId="77777777"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14:paraId="1AC8A920" w14:textId="0C35A0EB" w:rsidR="005E71B3" w:rsidRPr="005E71B3" w:rsidRDefault="005A1491"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w:t>
      </w:r>
      <w:r>
        <w:rPr>
          <w:rStyle w:val="s0"/>
          <w:sz w:val="28"/>
          <w:szCs w:val="24"/>
        </w:rPr>
        <w:t>,</w:t>
      </w:r>
      <w:r w:rsidRPr="00B11819">
        <w:rPr>
          <w:rStyle w:val="s0"/>
          <w:sz w:val="28"/>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5E71B3">
        <w:rPr>
          <w:rStyle w:val="s0"/>
          <w:sz w:val="28"/>
          <w:szCs w:val="24"/>
        </w:rPr>
        <w:t>.</w:t>
      </w:r>
    </w:p>
    <w:p w14:paraId="1F0CF9FB" w14:textId="49790181"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В случае, </w:t>
      </w:r>
      <w:r w:rsidR="005A1491" w:rsidRPr="00B11819">
        <w:rPr>
          <w:rStyle w:val="s0"/>
          <w:sz w:val="28"/>
          <w:szCs w:val="24"/>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5E71B3">
        <w:rPr>
          <w:rStyle w:val="s0"/>
          <w:sz w:val="28"/>
          <w:szCs w:val="24"/>
        </w:rPr>
        <w:t>.</w:t>
      </w:r>
    </w:p>
    <w:p w14:paraId="4FDEE55A"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B11819" w:rsidRDefault="00B11819" w:rsidP="00F07BA3">
      <w:pPr>
        <w:pStyle w:val="af3"/>
        <w:numPr>
          <w:ilvl w:val="0"/>
          <w:numId w:val="35"/>
        </w:numPr>
        <w:shd w:val="clear" w:color="auto" w:fill="FFFFFF"/>
        <w:spacing w:before="0" w:beforeAutospacing="0" w:after="360" w:afterAutospacing="0" w:line="285" w:lineRule="atLeast"/>
        <w:jc w:val="both"/>
        <w:textAlignment w:val="baseline"/>
        <w:rPr>
          <w:rStyle w:val="s0"/>
          <w:sz w:val="28"/>
          <w:szCs w:val="24"/>
        </w:rPr>
      </w:pPr>
      <w:r w:rsidRPr="00B11819">
        <w:rPr>
          <w:rStyle w:val="s0"/>
          <w:sz w:val="28"/>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B11819"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sidRPr="00B11819">
        <w:rPr>
          <w:rStyle w:val="s0"/>
          <w:sz w:val="28"/>
          <w:szCs w:val="24"/>
        </w:rPr>
        <w:t>      2) регистрационным удостоверением на лекарственное средство или медицинское изделие, выданным в соответствии с </w:t>
      </w:r>
      <w:hyperlink r:id="rId19" w:anchor="z4" w:history="1">
        <w:r w:rsidRPr="00B11819">
          <w:rPr>
            <w:rStyle w:val="s0"/>
            <w:sz w:val="28"/>
            <w:szCs w:val="24"/>
          </w:rPr>
          <w:t>приказом</w:t>
        </w:r>
      </w:hyperlink>
      <w:r w:rsidRPr="00B11819">
        <w:rPr>
          <w:rStyle w:val="s0"/>
          <w:sz w:val="28"/>
          <w:szCs w:val="24"/>
        </w:rPr>
        <w:t xml:space="preserve"> Министра здравоохранения Республики Казахстан от 9 февраля 2021 года № ҚР ДСМ-16 </w:t>
      </w:r>
      <w:r w:rsidR="00F07BA3">
        <w:rPr>
          <w:rStyle w:val="s0"/>
          <w:sz w:val="28"/>
          <w:szCs w:val="24"/>
        </w:rPr>
        <w:t>«</w:t>
      </w:r>
      <w:r w:rsidRPr="00B11819">
        <w:rPr>
          <w:rStyle w:val="s0"/>
          <w:sz w:val="28"/>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Pr>
          <w:rStyle w:val="s0"/>
          <w:sz w:val="28"/>
          <w:szCs w:val="24"/>
        </w:rPr>
        <w:t>»</w:t>
      </w:r>
      <w:r w:rsidRPr="00B11819">
        <w:rPr>
          <w:rStyle w:val="s0"/>
          <w:sz w:val="28"/>
          <w:szCs w:val="24"/>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00F07BA3">
        <w:rPr>
          <w:rStyle w:val="s0"/>
          <w:sz w:val="28"/>
          <w:szCs w:val="24"/>
        </w:rPr>
        <w:t>«</w:t>
      </w:r>
      <w:r w:rsidRPr="005E71B3">
        <w:rPr>
          <w:rStyle w:val="s0"/>
          <w:sz w:val="28"/>
          <w:szCs w:val="24"/>
        </w:rPr>
        <w:t>СТ KZ</w:t>
      </w:r>
      <w:r w:rsidR="00F07BA3">
        <w:rPr>
          <w:rStyle w:val="s0"/>
          <w:sz w:val="28"/>
          <w:szCs w:val="24"/>
        </w:rPr>
        <w:t>»</w:t>
      </w:r>
      <w:r w:rsidRPr="005E71B3">
        <w:rPr>
          <w:rStyle w:val="s0"/>
          <w:sz w:val="28"/>
          <w:szCs w:val="24"/>
        </w:rPr>
        <w:t>.</w:t>
      </w:r>
    </w:p>
    <w:p w14:paraId="4C1E89C2" w14:textId="77777777"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lastRenderedPageBreak/>
        <w:t>Статус потенциального поставщика-производителя государств-членов ЕАЭС подтверждается следующими документами:</w:t>
      </w:r>
    </w:p>
    <w:p w14:paraId="4A97AA46"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5E71B3"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xml:space="preserve">           </w:t>
      </w:r>
      <w:r w:rsidR="005E71B3">
        <w:rPr>
          <w:rStyle w:val="s0"/>
          <w:sz w:val="28"/>
          <w:szCs w:val="24"/>
        </w:rPr>
        <w:t>2)</w:t>
      </w:r>
      <w:r w:rsidRPr="00B11819">
        <w:rPr>
          <w:rStyle w:val="s0"/>
          <w:sz w:val="28"/>
          <w:szCs w:val="24"/>
        </w:rPr>
        <w:t xml:space="preserve"> регистрационным удостоверением, соответствующих </w:t>
      </w:r>
      <w:hyperlink r:id="rId20" w:anchor="z4" w:history="1">
        <w:r w:rsidRPr="00B11819">
          <w:rPr>
            <w:rStyle w:val="s0"/>
            <w:sz w:val="28"/>
            <w:szCs w:val="24"/>
          </w:rPr>
          <w:t>решению</w:t>
        </w:r>
      </w:hyperlink>
      <w:r w:rsidRPr="00B11819">
        <w:rPr>
          <w:rStyle w:val="s0"/>
          <w:sz w:val="28"/>
          <w:szCs w:val="24"/>
        </w:rPr>
        <w:t xml:space="preserve"> Совета ЕАЭС от 3 ноября 2016 года № 78 </w:t>
      </w:r>
      <w:r w:rsidR="00F07BA3">
        <w:rPr>
          <w:rStyle w:val="s0"/>
          <w:sz w:val="28"/>
          <w:szCs w:val="24"/>
        </w:rPr>
        <w:t>«</w:t>
      </w:r>
      <w:r w:rsidRPr="00B11819">
        <w:rPr>
          <w:rStyle w:val="s0"/>
          <w:sz w:val="28"/>
          <w:szCs w:val="24"/>
        </w:rPr>
        <w:t>О Правилах регистрации и экспертизы лекарственных средств для медицинского применения</w:t>
      </w:r>
      <w:r w:rsidR="00F07BA3">
        <w:rPr>
          <w:rStyle w:val="s0"/>
          <w:sz w:val="28"/>
          <w:szCs w:val="24"/>
        </w:rPr>
        <w:t>»</w:t>
      </w:r>
      <w:r w:rsidRPr="00B11819">
        <w:rPr>
          <w:rStyle w:val="s0"/>
          <w:sz w:val="28"/>
          <w:szCs w:val="24"/>
        </w:rPr>
        <w:t xml:space="preserve"> и </w:t>
      </w:r>
      <w:hyperlink r:id="rId21" w:anchor="z1" w:history="1">
        <w:r w:rsidRPr="00B11819">
          <w:rPr>
            <w:rStyle w:val="s0"/>
            <w:sz w:val="28"/>
            <w:szCs w:val="24"/>
          </w:rPr>
          <w:t>решению</w:t>
        </w:r>
      </w:hyperlink>
      <w:r w:rsidRPr="00B11819">
        <w:rPr>
          <w:rStyle w:val="s0"/>
          <w:sz w:val="28"/>
          <w:szCs w:val="24"/>
        </w:rPr>
        <w:t xml:space="preserve"> Совета ЕАЭС от 12 февраля 2016 года № 46 </w:t>
      </w:r>
      <w:r w:rsidR="00F07BA3">
        <w:rPr>
          <w:rStyle w:val="s0"/>
          <w:sz w:val="28"/>
          <w:szCs w:val="24"/>
        </w:rPr>
        <w:t>«</w:t>
      </w:r>
      <w:r w:rsidRPr="00B11819">
        <w:rPr>
          <w:rStyle w:val="s0"/>
          <w:sz w:val="28"/>
          <w:szCs w:val="24"/>
        </w:rPr>
        <w:t>О Правилах регистрации и экспертизы безопасности, качества и эффективности медицинских изделий</w:t>
      </w:r>
      <w:r w:rsidR="00F07BA3">
        <w:rPr>
          <w:rStyle w:val="s0"/>
          <w:sz w:val="28"/>
          <w:szCs w:val="24"/>
        </w:rPr>
        <w:t>»</w:t>
      </w:r>
      <w:r w:rsidR="005E71B3" w:rsidRPr="005E71B3">
        <w:rPr>
          <w:rStyle w:val="s0"/>
          <w:sz w:val="28"/>
          <w:szCs w:val="24"/>
        </w:rPr>
        <w:t>.</w:t>
      </w:r>
    </w:p>
    <w:p w14:paraId="476BB0C0" w14:textId="77777777"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14:paraId="0968872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14:paraId="59D83947"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w:t>
      </w:r>
      <w:r w:rsidRPr="00AD1FE1">
        <w:rPr>
          <w:rStyle w:val="s0"/>
          <w:sz w:val="28"/>
          <w:szCs w:val="24"/>
          <w:lang w:eastAsia="ru-RU"/>
        </w:rPr>
        <w:lastRenderedPageBreak/>
        <w:t>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18773454" w14:textId="77777777" w:rsidR="005A666A" w:rsidRPr="00AD1FE1" w:rsidRDefault="005A666A" w:rsidP="00B012FC">
      <w:pPr>
        <w:ind w:left="420"/>
        <w:jc w:val="both"/>
        <w:rPr>
          <w:b/>
          <w:sz w:val="28"/>
          <w:szCs w:val="24"/>
        </w:rPr>
      </w:pPr>
    </w:p>
    <w:p w14:paraId="301F3EA0" w14:textId="77777777"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14:paraId="39B25E3C" w14:textId="77777777"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14:paraId="0AD60309" w14:textId="77777777"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14:paraId="4F3F1E93" w14:textId="77777777"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14:paraId="4384D0FB" w14:textId="77777777"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14:paraId="59521662" w14:textId="77777777"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14:paraId="3D318857" w14:textId="77777777"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7" w:name="SUB7100"/>
      <w:bookmarkStart w:id="8" w:name="SUB7200"/>
      <w:bookmarkEnd w:id="7"/>
      <w:bookmarkEnd w:id="8"/>
    </w:p>
    <w:p w14:paraId="30484A2C" w14:textId="77777777" w:rsidR="005A666A" w:rsidRPr="00AD1FE1" w:rsidRDefault="005A666A" w:rsidP="00B012FC">
      <w:pPr>
        <w:ind w:firstLine="709"/>
        <w:jc w:val="both"/>
        <w:rPr>
          <w:sz w:val="28"/>
          <w:szCs w:val="24"/>
          <w:lang w:val="kk-KZ"/>
        </w:rPr>
      </w:pPr>
      <w:bookmarkStart w:id="9" w:name="SUB7300"/>
      <w:bookmarkEnd w:id="9"/>
      <w:r w:rsidRPr="00AD1FE1">
        <w:rPr>
          <w:rStyle w:val="s0"/>
          <w:sz w:val="28"/>
          <w:szCs w:val="24"/>
        </w:rPr>
        <w:lastRenderedPageBreak/>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14:paraId="4FABEB3D" w14:textId="77777777" w:rsidR="0013418D" w:rsidRPr="00AD1FE1" w:rsidRDefault="0013418D" w:rsidP="00B012FC">
      <w:pPr>
        <w:pStyle w:val="Iauiue"/>
        <w:widowControl/>
        <w:ind w:firstLine="567"/>
        <w:jc w:val="both"/>
        <w:rPr>
          <w:b/>
          <w:sz w:val="28"/>
          <w:szCs w:val="24"/>
        </w:rPr>
      </w:pPr>
    </w:p>
    <w:p w14:paraId="116C7162" w14:textId="77777777" w:rsidR="004E50C8" w:rsidRDefault="004E50C8" w:rsidP="008629D6">
      <w:pPr>
        <w:pStyle w:val="Iauiue"/>
        <w:widowControl/>
        <w:ind w:firstLine="567"/>
        <w:jc w:val="center"/>
        <w:rPr>
          <w:b/>
          <w:sz w:val="24"/>
          <w:szCs w:val="24"/>
          <w:lang w:val="kk-KZ"/>
        </w:rPr>
      </w:pPr>
    </w:p>
    <w:p w14:paraId="08467780" w14:textId="77777777" w:rsidR="004E50C8" w:rsidRDefault="004E50C8" w:rsidP="008629D6">
      <w:pPr>
        <w:pStyle w:val="Iauiue"/>
        <w:widowControl/>
        <w:ind w:firstLine="567"/>
        <w:jc w:val="center"/>
        <w:rPr>
          <w:b/>
          <w:sz w:val="24"/>
          <w:szCs w:val="24"/>
          <w:lang w:val="kk-KZ"/>
        </w:rPr>
      </w:pPr>
    </w:p>
    <w:p w14:paraId="12631423" w14:textId="77777777" w:rsidR="004E50C8" w:rsidRDefault="004E50C8" w:rsidP="008629D6">
      <w:pPr>
        <w:pStyle w:val="Iauiue"/>
        <w:widowControl/>
        <w:ind w:firstLine="567"/>
        <w:jc w:val="center"/>
        <w:rPr>
          <w:b/>
          <w:sz w:val="24"/>
          <w:szCs w:val="24"/>
          <w:lang w:val="kk-KZ"/>
        </w:rPr>
      </w:pPr>
    </w:p>
    <w:p w14:paraId="7E0843C0" w14:textId="77777777" w:rsidR="004E50C8" w:rsidRDefault="004E50C8" w:rsidP="008629D6">
      <w:pPr>
        <w:pStyle w:val="Iauiue"/>
        <w:widowControl/>
        <w:ind w:firstLine="567"/>
        <w:jc w:val="center"/>
        <w:rPr>
          <w:b/>
          <w:sz w:val="24"/>
          <w:szCs w:val="24"/>
          <w:lang w:val="kk-KZ"/>
        </w:rPr>
      </w:pPr>
    </w:p>
    <w:p w14:paraId="1E1C1011" w14:textId="77777777" w:rsidR="008629D6" w:rsidRDefault="008629D6" w:rsidP="008629D6">
      <w:pPr>
        <w:rPr>
          <w:sz w:val="24"/>
          <w:szCs w:val="24"/>
        </w:rPr>
        <w:sectPr w:rsidR="008629D6" w:rsidSect="00AD1FE1">
          <w:headerReference w:type="default" r:id="rId22"/>
          <w:footerReference w:type="first" r:id="rId23"/>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0B133E" w14:paraId="2246D83C"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35A124A2" w14:textId="77777777" w:rsidR="008629D6" w:rsidRPr="000B133E" w:rsidRDefault="008629D6" w:rsidP="00CB75AF">
            <w:pPr>
              <w:jc w:val="right"/>
              <w:rPr>
                <w:bCs/>
                <w:i/>
                <w:sz w:val="24"/>
                <w:szCs w:val="24"/>
              </w:rPr>
            </w:pPr>
            <w:r w:rsidRPr="000B133E">
              <w:rPr>
                <w:bCs/>
                <w:i/>
                <w:sz w:val="24"/>
                <w:szCs w:val="24"/>
              </w:rPr>
              <w:lastRenderedPageBreak/>
              <w:t>Приложение 1 </w:t>
            </w:r>
          </w:p>
          <w:p w14:paraId="02072722" w14:textId="77777777" w:rsidR="008629D6" w:rsidRPr="000B133E" w:rsidRDefault="008629D6" w:rsidP="00CB75AF">
            <w:pPr>
              <w:jc w:val="right"/>
              <w:rPr>
                <w:bCs/>
                <w:i/>
                <w:sz w:val="24"/>
                <w:szCs w:val="24"/>
              </w:rPr>
            </w:pPr>
            <w:r w:rsidRPr="000B133E">
              <w:rPr>
                <w:bCs/>
                <w:i/>
                <w:sz w:val="24"/>
                <w:szCs w:val="24"/>
              </w:rPr>
              <w:t>к Тендерной документации</w:t>
            </w:r>
          </w:p>
          <w:p w14:paraId="6774F361" w14:textId="75C282ED" w:rsidR="008629D6" w:rsidRDefault="008629D6" w:rsidP="00D831A1">
            <w:pPr>
              <w:jc w:val="center"/>
              <w:rPr>
                <w:b/>
                <w:bCs/>
                <w:sz w:val="24"/>
                <w:szCs w:val="24"/>
              </w:rPr>
            </w:pPr>
            <w:r w:rsidRPr="000B133E">
              <w:rPr>
                <w:b/>
                <w:bCs/>
                <w:sz w:val="24"/>
                <w:szCs w:val="24"/>
              </w:rPr>
              <w:t> Перечень закупаемых товаров</w:t>
            </w:r>
          </w:p>
          <w:p w14:paraId="4225A20D" w14:textId="38C6B28D" w:rsidR="00ED18B1" w:rsidRDefault="00ED18B1" w:rsidP="00D831A1">
            <w:pPr>
              <w:jc w:val="center"/>
              <w:rPr>
                <w:b/>
                <w:bCs/>
                <w:sz w:val="24"/>
                <w:szCs w:val="24"/>
              </w:rPr>
            </w:pPr>
          </w:p>
          <w:p w14:paraId="39BC9F4B" w14:textId="1437D272" w:rsidR="00ED18B1" w:rsidRDefault="00ED18B1" w:rsidP="00D831A1">
            <w:pPr>
              <w:jc w:val="center"/>
              <w:rPr>
                <w:b/>
                <w:bCs/>
                <w:sz w:val="24"/>
                <w:szCs w:val="24"/>
              </w:rPr>
            </w:pPr>
          </w:p>
          <w:p w14:paraId="3C911CDB" w14:textId="77777777" w:rsidR="00ED18B1" w:rsidRPr="000B133E" w:rsidRDefault="00ED18B1" w:rsidP="00D831A1">
            <w:pPr>
              <w:jc w:val="center"/>
              <w:rPr>
                <w:b/>
                <w:bCs/>
                <w:sz w:val="24"/>
                <w:szCs w:val="24"/>
              </w:rPr>
            </w:pPr>
          </w:p>
          <w:p w14:paraId="6669ED5B" w14:textId="77777777" w:rsidR="0048063D" w:rsidRPr="000B133E" w:rsidRDefault="0048063D" w:rsidP="00D831A1">
            <w:pPr>
              <w:jc w:val="center"/>
              <w:rPr>
                <w:b/>
                <w:bCs/>
                <w:sz w:val="24"/>
                <w:szCs w:val="24"/>
              </w:rPr>
            </w:pPr>
          </w:p>
          <w:tbl>
            <w:tblPr>
              <w:tblW w:w="15163" w:type="dxa"/>
              <w:tblLayout w:type="fixed"/>
              <w:tblLook w:val="04A0" w:firstRow="1" w:lastRow="0" w:firstColumn="1" w:lastColumn="0" w:noHBand="0" w:noVBand="1"/>
            </w:tblPr>
            <w:tblGrid>
              <w:gridCol w:w="960"/>
              <w:gridCol w:w="1235"/>
              <w:gridCol w:w="3942"/>
              <w:gridCol w:w="937"/>
              <w:gridCol w:w="718"/>
              <w:gridCol w:w="1254"/>
              <w:gridCol w:w="2289"/>
              <w:gridCol w:w="1112"/>
              <w:gridCol w:w="950"/>
              <w:gridCol w:w="1766"/>
            </w:tblGrid>
            <w:tr w:rsidR="00ED18B1" w:rsidRPr="00ED18B1" w14:paraId="1B68B3AD" w14:textId="77777777" w:rsidTr="00ED18B1">
              <w:trPr>
                <w:trHeight w:val="120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81DB07A" w14:textId="77777777" w:rsidR="00ED18B1" w:rsidRPr="00ED18B1" w:rsidRDefault="00ED18B1" w:rsidP="00ED18B1">
                  <w:pPr>
                    <w:jc w:val="center"/>
                    <w:rPr>
                      <w:b/>
                      <w:bCs/>
                      <w:color w:val="000000"/>
                      <w:sz w:val="18"/>
                      <w:szCs w:val="18"/>
                    </w:rPr>
                  </w:pPr>
                  <w:r w:rsidRPr="00ED18B1">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D9D9D9"/>
                  <w:vAlign w:val="center"/>
                  <w:hideMark/>
                </w:tcPr>
                <w:p w14:paraId="66081621" w14:textId="77777777" w:rsidR="00ED18B1" w:rsidRPr="00ED18B1" w:rsidRDefault="00ED18B1" w:rsidP="00ED18B1">
                  <w:pPr>
                    <w:jc w:val="center"/>
                    <w:rPr>
                      <w:b/>
                      <w:bCs/>
                      <w:color w:val="000000"/>
                      <w:sz w:val="18"/>
                      <w:szCs w:val="18"/>
                    </w:rPr>
                  </w:pPr>
                  <w:r w:rsidRPr="00ED18B1">
                    <w:rPr>
                      <w:b/>
                      <w:bCs/>
                      <w:color w:val="000000"/>
                      <w:sz w:val="18"/>
                      <w:szCs w:val="18"/>
                    </w:rPr>
                    <w:t>Наименование заказчика</w:t>
                  </w:r>
                </w:p>
              </w:tc>
              <w:tc>
                <w:tcPr>
                  <w:tcW w:w="3942" w:type="dxa"/>
                  <w:tcBorders>
                    <w:top w:val="single" w:sz="4" w:space="0" w:color="auto"/>
                    <w:left w:val="nil"/>
                    <w:bottom w:val="single" w:sz="4" w:space="0" w:color="auto"/>
                    <w:right w:val="single" w:sz="4" w:space="0" w:color="auto"/>
                  </w:tcBorders>
                  <w:shd w:val="clear" w:color="000000" w:fill="D9D9D9"/>
                  <w:vAlign w:val="center"/>
                  <w:hideMark/>
                </w:tcPr>
                <w:p w14:paraId="5F45D9B6" w14:textId="77777777" w:rsidR="00ED18B1" w:rsidRPr="00ED18B1" w:rsidRDefault="00ED18B1" w:rsidP="00ED18B1">
                  <w:pPr>
                    <w:jc w:val="center"/>
                    <w:rPr>
                      <w:b/>
                      <w:bCs/>
                      <w:color w:val="000000"/>
                      <w:sz w:val="18"/>
                      <w:szCs w:val="18"/>
                    </w:rPr>
                  </w:pPr>
                  <w:r w:rsidRPr="00ED18B1">
                    <w:rPr>
                      <w:b/>
                      <w:bCs/>
                      <w:color w:val="000000"/>
                      <w:sz w:val="18"/>
                      <w:szCs w:val="18"/>
                    </w:rPr>
                    <w:t xml:space="preserve">Наименование товара* </w:t>
                  </w:r>
                </w:p>
              </w:tc>
              <w:tc>
                <w:tcPr>
                  <w:tcW w:w="937" w:type="dxa"/>
                  <w:tcBorders>
                    <w:top w:val="single" w:sz="4" w:space="0" w:color="auto"/>
                    <w:left w:val="nil"/>
                    <w:bottom w:val="single" w:sz="4" w:space="0" w:color="auto"/>
                    <w:right w:val="single" w:sz="4" w:space="0" w:color="auto"/>
                  </w:tcBorders>
                  <w:shd w:val="clear" w:color="000000" w:fill="D9D9D9"/>
                  <w:vAlign w:val="center"/>
                  <w:hideMark/>
                </w:tcPr>
                <w:p w14:paraId="15BE0046" w14:textId="77777777" w:rsidR="00ED18B1" w:rsidRPr="00ED18B1" w:rsidRDefault="00ED18B1" w:rsidP="00ED18B1">
                  <w:pPr>
                    <w:jc w:val="center"/>
                    <w:rPr>
                      <w:b/>
                      <w:bCs/>
                      <w:color w:val="000000"/>
                      <w:sz w:val="18"/>
                      <w:szCs w:val="18"/>
                    </w:rPr>
                  </w:pPr>
                  <w:r w:rsidRPr="00ED18B1">
                    <w:rPr>
                      <w:b/>
                      <w:bCs/>
                      <w:color w:val="000000"/>
                      <w:sz w:val="18"/>
                      <w:szCs w:val="18"/>
                    </w:rPr>
                    <w:t>Ед. изм.</w:t>
                  </w:r>
                </w:p>
              </w:tc>
              <w:tc>
                <w:tcPr>
                  <w:tcW w:w="718" w:type="dxa"/>
                  <w:tcBorders>
                    <w:top w:val="single" w:sz="4" w:space="0" w:color="auto"/>
                    <w:left w:val="nil"/>
                    <w:bottom w:val="single" w:sz="4" w:space="0" w:color="auto"/>
                    <w:right w:val="single" w:sz="4" w:space="0" w:color="auto"/>
                  </w:tcBorders>
                  <w:shd w:val="clear" w:color="000000" w:fill="D9D9D9"/>
                  <w:vAlign w:val="center"/>
                  <w:hideMark/>
                </w:tcPr>
                <w:p w14:paraId="351D3926" w14:textId="77777777" w:rsidR="00ED18B1" w:rsidRPr="00ED18B1" w:rsidRDefault="00ED18B1" w:rsidP="00ED18B1">
                  <w:pPr>
                    <w:jc w:val="center"/>
                    <w:rPr>
                      <w:b/>
                      <w:bCs/>
                      <w:color w:val="000000"/>
                      <w:sz w:val="18"/>
                      <w:szCs w:val="18"/>
                    </w:rPr>
                  </w:pPr>
                  <w:r w:rsidRPr="00ED18B1">
                    <w:rPr>
                      <w:b/>
                      <w:bCs/>
                      <w:color w:val="000000"/>
                      <w:sz w:val="18"/>
                      <w:szCs w:val="18"/>
                    </w:rPr>
                    <w:t>Кол-во</w:t>
                  </w:r>
                </w:p>
              </w:tc>
              <w:tc>
                <w:tcPr>
                  <w:tcW w:w="1254" w:type="dxa"/>
                  <w:tcBorders>
                    <w:top w:val="single" w:sz="4" w:space="0" w:color="auto"/>
                    <w:left w:val="nil"/>
                    <w:bottom w:val="single" w:sz="4" w:space="0" w:color="auto"/>
                    <w:right w:val="single" w:sz="4" w:space="0" w:color="auto"/>
                  </w:tcBorders>
                  <w:shd w:val="clear" w:color="000000" w:fill="D9D9D9"/>
                  <w:vAlign w:val="center"/>
                  <w:hideMark/>
                </w:tcPr>
                <w:p w14:paraId="3D2637BA" w14:textId="77777777" w:rsidR="00ED18B1" w:rsidRPr="00ED18B1" w:rsidRDefault="00ED18B1" w:rsidP="00ED18B1">
                  <w:pPr>
                    <w:jc w:val="center"/>
                    <w:rPr>
                      <w:b/>
                      <w:bCs/>
                      <w:color w:val="000000"/>
                      <w:sz w:val="18"/>
                      <w:szCs w:val="18"/>
                    </w:rPr>
                  </w:pPr>
                  <w:r w:rsidRPr="00ED18B1">
                    <w:rPr>
                      <w:b/>
                      <w:bCs/>
                      <w:color w:val="000000"/>
                      <w:sz w:val="18"/>
                      <w:szCs w:val="18"/>
                    </w:rPr>
                    <w:t>Условия поставки (в соответсвии с Инкотермс 2020)</w:t>
                  </w:r>
                </w:p>
              </w:tc>
              <w:tc>
                <w:tcPr>
                  <w:tcW w:w="2289" w:type="dxa"/>
                  <w:tcBorders>
                    <w:top w:val="single" w:sz="4" w:space="0" w:color="auto"/>
                    <w:left w:val="nil"/>
                    <w:bottom w:val="single" w:sz="4" w:space="0" w:color="auto"/>
                    <w:right w:val="single" w:sz="4" w:space="0" w:color="auto"/>
                  </w:tcBorders>
                  <w:shd w:val="clear" w:color="000000" w:fill="D9D9D9"/>
                  <w:vAlign w:val="center"/>
                  <w:hideMark/>
                </w:tcPr>
                <w:p w14:paraId="7E34BB00" w14:textId="77777777" w:rsidR="00ED18B1" w:rsidRPr="00ED18B1" w:rsidRDefault="00ED18B1" w:rsidP="00ED18B1">
                  <w:pPr>
                    <w:jc w:val="center"/>
                    <w:rPr>
                      <w:b/>
                      <w:bCs/>
                      <w:color w:val="000000"/>
                      <w:sz w:val="18"/>
                      <w:szCs w:val="18"/>
                    </w:rPr>
                  </w:pPr>
                  <w:r w:rsidRPr="00ED18B1">
                    <w:rPr>
                      <w:b/>
                      <w:bCs/>
                      <w:color w:val="000000"/>
                      <w:sz w:val="18"/>
                      <w:szCs w:val="18"/>
                    </w:rPr>
                    <w:t>Срок поставки товаров</w:t>
                  </w:r>
                </w:p>
              </w:tc>
              <w:tc>
                <w:tcPr>
                  <w:tcW w:w="1112" w:type="dxa"/>
                  <w:tcBorders>
                    <w:top w:val="single" w:sz="4" w:space="0" w:color="auto"/>
                    <w:left w:val="nil"/>
                    <w:bottom w:val="single" w:sz="4" w:space="0" w:color="auto"/>
                    <w:right w:val="single" w:sz="4" w:space="0" w:color="auto"/>
                  </w:tcBorders>
                  <w:shd w:val="clear" w:color="000000" w:fill="D9D9D9"/>
                  <w:vAlign w:val="center"/>
                  <w:hideMark/>
                </w:tcPr>
                <w:p w14:paraId="47F6E670" w14:textId="77777777" w:rsidR="00ED18B1" w:rsidRPr="00ED18B1" w:rsidRDefault="00ED18B1" w:rsidP="00ED18B1">
                  <w:pPr>
                    <w:jc w:val="center"/>
                    <w:rPr>
                      <w:b/>
                      <w:bCs/>
                      <w:color w:val="000000"/>
                      <w:sz w:val="18"/>
                      <w:szCs w:val="18"/>
                    </w:rPr>
                  </w:pPr>
                  <w:r w:rsidRPr="00ED18B1">
                    <w:rPr>
                      <w:b/>
                      <w:bCs/>
                      <w:color w:val="000000"/>
                      <w:sz w:val="18"/>
                      <w:szCs w:val="18"/>
                    </w:rPr>
                    <w:t>Место поставки товаров</w:t>
                  </w:r>
                </w:p>
              </w:tc>
              <w:tc>
                <w:tcPr>
                  <w:tcW w:w="950" w:type="dxa"/>
                  <w:tcBorders>
                    <w:top w:val="single" w:sz="4" w:space="0" w:color="auto"/>
                    <w:left w:val="nil"/>
                    <w:bottom w:val="single" w:sz="4" w:space="0" w:color="auto"/>
                    <w:right w:val="single" w:sz="4" w:space="0" w:color="auto"/>
                  </w:tcBorders>
                  <w:shd w:val="clear" w:color="000000" w:fill="D9D9D9"/>
                  <w:vAlign w:val="center"/>
                  <w:hideMark/>
                </w:tcPr>
                <w:p w14:paraId="65F31ED7" w14:textId="77777777" w:rsidR="00ED18B1" w:rsidRPr="00ED18B1" w:rsidRDefault="00ED18B1" w:rsidP="00ED18B1">
                  <w:pPr>
                    <w:jc w:val="center"/>
                    <w:rPr>
                      <w:b/>
                      <w:bCs/>
                      <w:color w:val="000000"/>
                      <w:sz w:val="18"/>
                      <w:szCs w:val="18"/>
                    </w:rPr>
                  </w:pPr>
                  <w:r w:rsidRPr="00ED18B1">
                    <w:rPr>
                      <w:b/>
                      <w:bCs/>
                      <w:color w:val="000000"/>
                      <w:sz w:val="18"/>
                      <w:szCs w:val="18"/>
                    </w:rPr>
                    <w:t xml:space="preserve"> Размер авансового платежа, в% </w:t>
                  </w:r>
                </w:p>
              </w:tc>
              <w:tc>
                <w:tcPr>
                  <w:tcW w:w="1766" w:type="dxa"/>
                  <w:tcBorders>
                    <w:top w:val="single" w:sz="4" w:space="0" w:color="auto"/>
                    <w:left w:val="nil"/>
                    <w:bottom w:val="single" w:sz="4" w:space="0" w:color="auto"/>
                    <w:right w:val="single" w:sz="4" w:space="0" w:color="auto"/>
                  </w:tcBorders>
                  <w:shd w:val="clear" w:color="000000" w:fill="D9D9D9"/>
                  <w:vAlign w:val="center"/>
                  <w:hideMark/>
                </w:tcPr>
                <w:p w14:paraId="3AF31B3D" w14:textId="77777777" w:rsidR="00ED18B1" w:rsidRPr="00ED18B1" w:rsidRDefault="00ED18B1" w:rsidP="00ED18B1">
                  <w:pPr>
                    <w:jc w:val="center"/>
                    <w:rPr>
                      <w:b/>
                      <w:bCs/>
                      <w:color w:val="000000"/>
                      <w:sz w:val="18"/>
                      <w:szCs w:val="18"/>
                    </w:rPr>
                  </w:pPr>
                  <w:r w:rsidRPr="00ED18B1">
                    <w:rPr>
                      <w:b/>
                      <w:bCs/>
                      <w:color w:val="000000"/>
                      <w:sz w:val="18"/>
                      <w:szCs w:val="18"/>
                    </w:rPr>
                    <w:t xml:space="preserve"> Сумма, выделенная для закупа способом тендера (по лоту №), тенге </w:t>
                  </w:r>
                </w:p>
              </w:tc>
            </w:tr>
            <w:tr w:rsidR="00ED18B1" w:rsidRPr="00ED18B1" w14:paraId="276ABEC3" w14:textId="77777777" w:rsidTr="00ED18B1">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1AC1B663" w14:textId="77777777" w:rsidR="00ED18B1" w:rsidRPr="00ED18B1" w:rsidRDefault="00ED18B1" w:rsidP="00ED18B1">
                  <w:pPr>
                    <w:jc w:val="center"/>
                    <w:rPr>
                      <w:b/>
                      <w:bCs/>
                      <w:color w:val="000000"/>
                      <w:sz w:val="18"/>
                      <w:szCs w:val="18"/>
                    </w:rPr>
                  </w:pPr>
                  <w:r w:rsidRPr="00ED18B1">
                    <w:rPr>
                      <w:b/>
                      <w:bCs/>
                      <w:color w:val="000000"/>
                      <w:sz w:val="18"/>
                      <w:szCs w:val="18"/>
                    </w:rPr>
                    <w:t>1</w:t>
                  </w:r>
                </w:p>
              </w:tc>
              <w:tc>
                <w:tcPr>
                  <w:tcW w:w="1235" w:type="dxa"/>
                  <w:tcBorders>
                    <w:top w:val="nil"/>
                    <w:left w:val="nil"/>
                    <w:bottom w:val="single" w:sz="4" w:space="0" w:color="auto"/>
                    <w:right w:val="single" w:sz="4" w:space="0" w:color="auto"/>
                  </w:tcBorders>
                  <w:shd w:val="clear" w:color="000000" w:fill="D9D9D9"/>
                  <w:vAlign w:val="center"/>
                  <w:hideMark/>
                </w:tcPr>
                <w:p w14:paraId="147EB2D5" w14:textId="77777777" w:rsidR="00ED18B1" w:rsidRPr="00ED18B1" w:rsidRDefault="00ED18B1" w:rsidP="00ED18B1">
                  <w:pPr>
                    <w:jc w:val="center"/>
                    <w:rPr>
                      <w:b/>
                      <w:bCs/>
                      <w:color w:val="000000"/>
                      <w:sz w:val="18"/>
                      <w:szCs w:val="18"/>
                    </w:rPr>
                  </w:pPr>
                  <w:r w:rsidRPr="00ED18B1">
                    <w:rPr>
                      <w:b/>
                      <w:bCs/>
                      <w:color w:val="000000"/>
                      <w:sz w:val="18"/>
                      <w:szCs w:val="18"/>
                    </w:rPr>
                    <w:t>2</w:t>
                  </w:r>
                </w:p>
              </w:tc>
              <w:tc>
                <w:tcPr>
                  <w:tcW w:w="3942" w:type="dxa"/>
                  <w:tcBorders>
                    <w:top w:val="nil"/>
                    <w:left w:val="nil"/>
                    <w:bottom w:val="single" w:sz="4" w:space="0" w:color="auto"/>
                    <w:right w:val="single" w:sz="4" w:space="0" w:color="auto"/>
                  </w:tcBorders>
                  <w:shd w:val="clear" w:color="000000" w:fill="D9D9D9"/>
                  <w:vAlign w:val="center"/>
                  <w:hideMark/>
                </w:tcPr>
                <w:p w14:paraId="5B9F5810" w14:textId="77777777" w:rsidR="00ED18B1" w:rsidRPr="00ED18B1" w:rsidRDefault="00ED18B1" w:rsidP="00ED18B1">
                  <w:pPr>
                    <w:jc w:val="center"/>
                    <w:rPr>
                      <w:b/>
                      <w:bCs/>
                      <w:color w:val="000000"/>
                      <w:sz w:val="18"/>
                      <w:szCs w:val="18"/>
                    </w:rPr>
                  </w:pPr>
                  <w:r w:rsidRPr="00ED18B1">
                    <w:rPr>
                      <w:b/>
                      <w:bCs/>
                      <w:color w:val="000000"/>
                      <w:sz w:val="18"/>
                      <w:szCs w:val="18"/>
                    </w:rPr>
                    <w:t>3</w:t>
                  </w:r>
                </w:p>
              </w:tc>
              <w:tc>
                <w:tcPr>
                  <w:tcW w:w="937" w:type="dxa"/>
                  <w:tcBorders>
                    <w:top w:val="nil"/>
                    <w:left w:val="nil"/>
                    <w:bottom w:val="single" w:sz="4" w:space="0" w:color="auto"/>
                    <w:right w:val="single" w:sz="4" w:space="0" w:color="auto"/>
                  </w:tcBorders>
                  <w:shd w:val="clear" w:color="000000" w:fill="D9D9D9"/>
                  <w:vAlign w:val="center"/>
                  <w:hideMark/>
                </w:tcPr>
                <w:p w14:paraId="0B0250FB" w14:textId="77777777" w:rsidR="00ED18B1" w:rsidRPr="00ED18B1" w:rsidRDefault="00ED18B1" w:rsidP="00ED18B1">
                  <w:pPr>
                    <w:jc w:val="center"/>
                    <w:rPr>
                      <w:b/>
                      <w:bCs/>
                      <w:color w:val="000000"/>
                      <w:sz w:val="18"/>
                      <w:szCs w:val="18"/>
                    </w:rPr>
                  </w:pPr>
                  <w:r w:rsidRPr="00ED18B1">
                    <w:rPr>
                      <w:b/>
                      <w:bCs/>
                      <w:color w:val="000000"/>
                      <w:sz w:val="18"/>
                      <w:szCs w:val="18"/>
                    </w:rPr>
                    <w:t>4</w:t>
                  </w:r>
                </w:p>
              </w:tc>
              <w:tc>
                <w:tcPr>
                  <w:tcW w:w="718" w:type="dxa"/>
                  <w:tcBorders>
                    <w:top w:val="nil"/>
                    <w:left w:val="nil"/>
                    <w:bottom w:val="single" w:sz="4" w:space="0" w:color="auto"/>
                    <w:right w:val="single" w:sz="4" w:space="0" w:color="auto"/>
                  </w:tcBorders>
                  <w:shd w:val="clear" w:color="000000" w:fill="D9D9D9"/>
                  <w:vAlign w:val="center"/>
                  <w:hideMark/>
                </w:tcPr>
                <w:p w14:paraId="72E967A0" w14:textId="77777777" w:rsidR="00ED18B1" w:rsidRPr="00ED18B1" w:rsidRDefault="00ED18B1" w:rsidP="00ED18B1">
                  <w:pPr>
                    <w:jc w:val="center"/>
                    <w:rPr>
                      <w:b/>
                      <w:bCs/>
                      <w:color w:val="000000"/>
                      <w:sz w:val="18"/>
                      <w:szCs w:val="18"/>
                    </w:rPr>
                  </w:pPr>
                  <w:r w:rsidRPr="00ED18B1">
                    <w:rPr>
                      <w:b/>
                      <w:bCs/>
                      <w:color w:val="000000"/>
                      <w:sz w:val="18"/>
                      <w:szCs w:val="18"/>
                    </w:rPr>
                    <w:t>5</w:t>
                  </w:r>
                </w:p>
              </w:tc>
              <w:tc>
                <w:tcPr>
                  <w:tcW w:w="1254" w:type="dxa"/>
                  <w:tcBorders>
                    <w:top w:val="nil"/>
                    <w:left w:val="nil"/>
                    <w:bottom w:val="single" w:sz="4" w:space="0" w:color="auto"/>
                    <w:right w:val="single" w:sz="4" w:space="0" w:color="auto"/>
                  </w:tcBorders>
                  <w:shd w:val="clear" w:color="000000" w:fill="D9D9D9"/>
                  <w:vAlign w:val="center"/>
                  <w:hideMark/>
                </w:tcPr>
                <w:p w14:paraId="7F395909" w14:textId="77777777" w:rsidR="00ED18B1" w:rsidRPr="00ED18B1" w:rsidRDefault="00ED18B1" w:rsidP="00ED18B1">
                  <w:pPr>
                    <w:jc w:val="center"/>
                    <w:rPr>
                      <w:b/>
                      <w:bCs/>
                      <w:color w:val="000000"/>
                      <w:sz w:val="18"/>
                      <w:szCs w:val="18"/>
                    </w:rPr>
                  </w:pPr>
                  <w:r w:rsidRPr="00ED18B1">
                    <w:rPr>
                      <w:b/>
                      <w:bCs/>
                      <w:color w:val="000000"/>
                      <w:sz w:val="18"/>
                      <w:szCs w:val="18"/>
                    </w:rPr>
                    <w:t>6</w:t>
                  </w:r>
                </w:p>
              </w:tc>
              <w:tc>
                <w:tcPr>
                  <w:tcW w:w="2289" w:type="dxa"/>
                  <w:tcBorders>
                    <w:top w:val="nil"/>
                    <w:left w:val="nil"/>
                    <w:bottom w:val="single" w:sz="4" w:space="0" w:color="auto"/>
                    <w:right w:val="single" w:sz="4" w:space="0" w:color="auto"/>
                  </w:tcBorders>
                  <w:shd w:val="clear" w:color="000000" w:fill="D9D9D9"/>
                  <w:vAlign w:val="center"/>
                  <w:hideMark/>
                </w:tcPr>
                <w:p w14:paraId="5619AE79" w14:textId="77777777" w:rsidR="00ED18B1" w:rsidRPr="00ED18B1" w:rsidRDefault="00ED18B1" w:rsidP="00ED18B1">
                  <w:pPr>
                    <w:jc w:val="center"/>
                    <w:rPr>
                      <w:b/>
                      <w:bCs/>
                      <w:color w:val="000000"/>
                      <w:sz w:val="18"/>
                      <w:szCs w:val="18"/>
                    </w:rPr>
                  </w:pPr>
                  <w:r w:rsidRPr="00ED18B1">
                    <w:rPr>
                      <w:b/>
                      <w:bCs/>
                      <w:color w:val="000000"/>
                      <w:sz w:val="18"/>
                      <w:szCs w:val="18"/>
                    </w:rPr>
                    <w:t>7</w:t>
                  </w:r>
                </w:p>
              </w:tc>
              <w:tc>
                <w:tcPr>
                  <w:tcW w:w="1112" w:type="dxa"/>
                  <w:tcBorders>
                    <w:top w:val="nil"/>
                    <w:left w:val="nil"/>
                    <w:bottom w:val="single" w:sz="4" w:space="0" w:color="auto"/>
                    <w:right w:val="single" w:sz="4" w:space="0" w:color="auto"/>
                  </w:tcBorders>
                  <w:shd w:val="clear" w:color="000000" w:fill="D9D9D9"/>
                  <w:vAlign w:val="center"/>
                  <w:hideMark/>
                </w:tcPr>
                <w:p w14:paraId="324729B4" w14:textId="77777777" w:rsidR="00ED18B1" w:rsidRPr="00ED18B1" w:rsidRDefault="00ED18B1" w:rsidP="00ED18B1">
                  <w:pPr>
                    <w:jc w:val="center"/>
                    <w:rPr>
                      <w:b/>
                      <w:bCs/>
                      <w:color w:val="000000"/>
                      <w:sz w:val="18"/>
                      <w:szCs w:val="18"/>
                    </w:rPr>
                  </w:pPr>
                  <w:r w:rsidRPr="00ED18B1">
                    <w:rPr>
                      <w:b/>
                      <w:bCs/>
                      <w:color w:val="000000"/>
                      <w:sz w:val="18"/>
                      <w:szCs w:val="18"/>
                    </w:rPr>
                    <w:t>8</w:t>
                  </w:r>
                </w:p>
              </w:tc>
              <w:tc>
                <w:tcPr>
                  <w:tcW w:w="950" w:type="dxa"/>
                  <w:tcBorders>
                    <w:top w:val="nil"/>
                    <w:left w:val="nil"/>
                    <w:bottom w:val="single" w:sz="4" w:space="0" w:color="auto"/>
                    <w:right w:val="single" w:sz="4" w:space="0" w:color="auto"/>
                  </w:tcBorders>
                  <w:shd w:val="clear" w:color="000000" w:fill="D9D9D9"/>
                  <w:vAlign w:val="center"/>
                  <w:hideMark/>
                </w:tcPr>
                <w:p w14:paraId="6F17BEBF" w14:textId="77777777" w:rsidR="00ED18B1" w:rsidRPr="00ED18B1" w:rsidRDefault="00ED18B1" w:rsidP="00ED18B1">
                  <w:pPr>
                    <w:jc w:val="center"/>
                    <w:rPr>
                      <w:b/>
                      <w:bCs/>
                      <w:color w:val="000000"/>
                      <w:sz w:val="18"/>
                      <w:szCs w:val="18"/>
                    </w:rPr>
                  </w:pPr>
                  <w:r w:rsidRPr="00ED18B1">
                    <w:rPr>
                      <w:b/>
                      <w:bCs/>
                      <w:color w:val="000000"/>
                      <w:sz w:val="18"/>
                      <w:szCs w:val="18"/>
                    </w:rPr>
                    <w:t>9</w:t>
                  </w:r>
                </w:p>
              </w:tc>
              <w:tc>
                <w:tcPr>
                  <w:tcW w:w="1766" w:type="dxa"/>
                  <w:tcBorders>
                    <w:top w:val="nil"/>
                    <w:left w:val="nil"/>
                    <w:bottom w:val="single" w:sz="4" w:space="0" w:color="auto"/>
                    <w:right w:val="single" w:sz="4" w:space="0" w:color="auto"/>
                  </w:tcBorders>
                  <w:shd w:val="clear" w:color="000000" w:fill="D9D9D9"/>
                  <w:vAlign w:val="center"/>
                  <w:hideMark/>
                </w:tcPr>
                <w:p w14:paraId="7CFD95DA" w14:textId="77777777" w:rsidR="00ED18B1" w:rsidRPr="00ED18B1" w:rsidRDefault="00ED18B1" w:rsidP="00ED18B1">
                  <w:pPr>
                    <w:jc w:val="center"/>
                    <w:rPr>
                      <w:b/>
                      <w:bCs/>
                      <w:color w:val="000000"/>
                      <w:sz w:val="18"/>
                      <w:szCs w:val="18"/>
                    </w:rPr>
                  </w:pPr>
                  <w:r w:rsidRPr="00ED18B1">
                    <w:rPr>
                      <w:b/>
                      <w:bCs/>
                      <w:color w:val="000000"/>
                      <w:sz w:val="18"/>
                      <w:szCs w:val="18"/>
                    </w:rPr>
                    <w:t>10</w:t>
                  </w:r>
                </w:p>
              </w:tc>
            </w:tr>
            <w:tr w:rsidR="00ED18B1" w:rsidRPr="00ED18B1" w14:paraId="56E9995B" w14:textId="77777777" w:rsidTr="00ED18B1">
              <w:trPr>
                <w:trHeight w:val="13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5250E57" w14:textId="77777777" w:rsidR="00ED18B1" w:rsidRPr="00ED18B1" w:rsidRDefault="00ED18B1" w:rsidP="00ED18B1">
                  <w:pPr>
                    <w:jc w:val="center"/>
                    <w:rPr>
                      <w:color w:val="000000"/>
                    </w:rPr>
                  </w:pPr>
                  <w:r w:rsidRPr="00ED18B1">
                    <w:rPr>
                      <w:color w:val="000000"/>
                    </w:rPr>
                    <w:t>1</w:t>
                  </w:r>
                </w:p>
              </w:tc>
              <w:tc>
                <w:tcPr>
                  <w:tcW w:w="1235" w:type="dxa"/>
                  <w:tcBorders>
                    <w:top w:val="nil"/>
                    <w:left w:val="nil"/>
                    <w:bottom w:val="single" w:sz="4" w:space="0" w:color="auto"/>
                    <w:right w:val="single" w:sz="4" w:space="0" w:color="auto"/>
                  </w:tcBorders>
                  <w:shd w:val="clear" w:color="000000" w:fill="FFFFFF"/>
                  <w:vAlign w:val="center"/>
                  <w:hideMark/>
                </w:tcPr>
                <w:p w14:paraId="39A3EEBB"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10A4E94" w14:textId="77777777" w:rsidR="00ED18B1" w:rsidRPr="00ED18B1" w:rsidRDefault="00ED18B1" w:rsidP="00ED18B1">
                  <w:pPr>
                    <w:jc w:val="center"/>
                    <w:rPr>
                      <w:color w:val="000000"/>
                    </w:rPr>
                  </w:pPr>
                  <w:r w:rsidRPr="00ED18B1">
                    <w:rPr>
                      <w:color w:val="000000"/>
                    </w:rPr>
                    <w:t>Имплантируемый кардиовертер-дефибриллятор модификации: (МРТ-совместимый трехкамерный)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63756B04" w14:textId="77777777" w:rsidR="00ED18B1" w:rsidRPr="00ED18B1" w:rsidRDefault="00ED18B1" w:rsidP="00ED18B1">
                  <w:pPr>
                    <w:jc w:val="center"/>
                    <w:rPr>
                      <w:color w:val="000000"/>
                    </w:rPr>
                  </w:pPr>
                  <w:r w:rsidRPr="00ED18B1">
                    <w:rPr>
                      <w:color w:val="000000"/>
                    </w:rPr>
                    <w:t>комплект</w:t>
                  </w:r>
                </w:p>
              </w:tc>
              <w:tc>
                <w:tcPr>
                  <w:tcW w:w="718" w:type="dxa"/>
                  <w:tcBorders>
                    <w:top w:val="nil"/>
                    <w:left w:val="nil"/>
                    <w:bottom w:val="single" w:sz="4" w:space="0" w:color="auto"/>
                    <w:right w:val="single" w:sz="4" w:space="0" w:color="auto"/>
                  </w:tcBorders>
                  <w:shd w:val="clear" w:color="000000" w:fill="FFFFFF"/>
                  <w:vAlign w:val="center"/>
                  <w:hideMark/>
                </w:tcPr>
                <w:p w14:paraId="2A975DD5" w14:textId="77777777" w:rsidR="00ED18B1" w:rsidRPr="00ED18B1" w:rsidRDefault="00ED18B1" w:rsidP="00ED18B1">
                  <w:pPr>
                    <w:jc w:val="center"/>
                    <w:rPr>
                      <w:color w:val="000000"/>
                    </w:rPr>
                  </w:pPr>
                  <w:r w:rsidRPr="00ED18B1">
                    <w:rPr>
                      <w:color w:val="000000"/>
                    </w:rPr>
                    <w:t>7</w:t>
                  </w:r>
                </w:p>
              </w:tc>
              <w:tc>
                <w:tcPr>
                  <w:tcW w:w="1254" w:type="dxa"/>
                  <w:tcBorders>
                    <w:top w:val="nil"/>
                    <w:left w:val="nil"/>
                    <w:bottom w:val="single" w:sz="4" w:space="0" w:color="auto"/>
                    <w:right w:val="single" w:sz="4" w:space="0" w:color="auto"/>
                  </w:tcBorders>
                  <w:shd w:val="clear" w:color="000000" w:fill="FFFFFF"/>
                  <w:vAlign w:val="center"/>
                  <w:hideMark/>
                </w:tcPr>
                <w:p w14:paraId="0BF78501"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1B63BE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725AE4B"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B9C39C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3607807" w14:textId="77777777" w:rsidR="00ED18B1" w:rsidRPr="00ED18B1" w:rsidRDefault="00ED18B1" w:rsidP="00ED18B1">
                  <w:pPr>
                    <w:jc w:val="center"/>
                    <w:rPr>
                      <w:color w:val="000000"/>
                    </w:rPr>
                  </w:pPr>
                  <w:r w:rsidRPr="00ED18B1">
                    <w:rPr>
                      <w:color w:val="000000"/>
                    </w:rPr>
                    <w:t>29 750 000</w:t>
                  </w:r>
                </w:p>
              </w:tc>
            </w:tr>
            <w:tr w:rsidR="00ED18B1" w:rsidRPr="00ED18B1" w14:paraId="75783970" w14:textId="77777777" w:rsidTr="00ED18B1">
              <w:trPr>
                <w:trHeight w:val="13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AAD18CA" w14:textId="77777777" w:rsidR="00ED18B1" w:rsidRPr="00ED18B1" w:rsidRDefault="00ED18B1" w:rsidP="00ED18B1">
                  <w:pPr>
                    <w:jc w:val="center"/>
                    <w:rPr>
                      <w:color w:val="000000"/>
                    </w:rPr>
                  </w:pPr>
                  <w:r w:rsidRPr="00ED18B1">
                    <w:rPr>
                      <w:color w:val="000000"/>
                    </w:rPr>
                    <w:t>2</w:t>
                  </w:r>
                </w:p>
              </w:tc>
              <w:tc>
                <w:tcPr>
                  <w:tcW w:w="1235" w:type="dxa"/>
                  <w:tcBorders>
                    <w:top w:val="nil"/>
                    <w:left w:val="nil"/>
                    <w:bottom w:val="single" w:sz="4" w:space="0" w:color="auto"/>
                    <w:right w:val="single" w:sz="4" w:space="0" w:color="auto"/>
                  </w:tcBorders>
                  <w:shd w:val="clear" w:color="000000" w:fill="FFFFFF"/>
                  <w:vAlign w:val="center"/>
                  <w:hideMark/>
                </w:tcPr>
                <w:p w14:paraId="3D9CEA54"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7D67667" w14:textId="77777777" w:rsidR="00ED18B1" w:rsidRPr="00ED18B1" w:rsidRDefault="00ED18B1" w:rsidP="00ED18B1">
                  <w:pPr>
                    <w:jc w:val="center"/>
                    <w:rPr>
                      <w:color w:val="000000"/>
                    </w:rPr>
                  </w:pPr>
                  <w:r w:rsidRPr="00ED18B1">
                    <w:rPr>
                      <w:color w:val="000000"/>
                    </w:rPr>
                    <w:t>Имплантируемый кардиовертер-дефибриллятор модификации: (МРТ-совместимый трехкамерный)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098917C0" w14:textId="77777777" w:rsidR="00ED18B1" w:rsidRPr="00ED18B1" w:rsidRDefault="00ED18B1" w:rsidP="00ED18B1">
                  <w:pPr>
                    <w:jc w:val="center"/>
                    <w:rPr>
                      <w:color w:val="000000"/>
                    </w:rPr>
                  </w:pPr>
                  <w:r w:rsidRPr="00ED18B1">
                    <w:rPr>
                      <w:color w:val="000000"/>
                    </w:rPr>
                    <w:t>комплект</w:t>
                  </w:r>
                </w:p>
              </w:tc>
              <w:tc>
                <w:tcPr>
                  <w:tcW w:w="718" w:type="dxa"/>
                  <w:tcBorders>
                    <w:top w:val="nil"/>
                    <w:left w:val="nil"/>
                    <w:bottom w:val="single" w:sz="4" w:space="0" w:color="auto"/>
                    <w:right w:val="single" w:sz="4" w:space="0" w:color="auto"/>
                  </w:tcBorders>
                  <w:shd w:val="clear" w:color="000000" w:fill="FFFFFF"/>
                  <w:vAlign w:val="center"/>
                  <w:hideMark/>
                </w:tcPr>
                <w:p w14:paraId="6B60DB6B" w14:textId="77777777" w:rsidR="00ED18B1" w:rsidRPr="00ED18B1" w:rsidRDefault="00ED18B1" w:rsidP="00ED18B1">
                  <w:pPr>
                    <w:jc w:val="center"/>
                    <w:rPr>
                      <w:color w:val="000000"/>
                    </w:rPr>
                  </w:pPr>
                  <w:r w:rsidRPr="00ED18B1">
                    <w:rPr>
                      <w:color w:val="000000"/>
                    </w:rPr>
                    <w:t>3</w:t>
                  </w:r>
                </w:p>
              </w:tc>
              <w:tc>
                <w:tcPr>
                  <w:tcW w:w="1254" w:type="dxa"/>
                  <w:tcBorders>
                    <w:top w:val="nil"/>
                    <w:left w:val="nil"/>
                    <w:bottom w:val="single" w:sz="4" w:space="0" w:color="auto"/>
                    <w:right w:val="single" w:sz="4" w:space="0" w:color="auto"/>
                  </w:tcBorders>
                  <w:shd w:val="clear" w:color="000000" w:fill="FFFFFF"/>
                  <w:vAlign w:val="center"/>
                  <w:hideMark/>
                </w:tcPr>
                <w:p w14:paraId="7DCE7A53"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537B610"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5508403"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CE55F34"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68207F5" w14:textId="77777777" w:rsidR="00ED18B1" w:rsidRPr="00ED18B1" w:rsidRDefault="00ED18B1" w:rsidP="00ED18B1">
                  <w:pPr>
                    <w:jc w:val="center"/>
                    <w:rPr>
                      <w:color w:val="000000"/>
                    </w:rPr>
                  </w:pPr>
                  <w:r w:rsidRPr="00ED18B1">
                    <w:rPr>
                      <w:color w:val="000000"/>
                    </w:rPr>
                    <w:t>12 451 665</w:t>
                  </w:r>
                </w:p>
              </w:tc>
            </w:tr>
            <w:tr w:rsidR="00ED18B1" w:rsidRPr="00ED18B1" w14:paraId="0590D889" w14:textId="77777777" w:rsidTr="00ED18B1">
              <w:trPr>
                <w:trHeight w:val="13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0406C36" w14:textId="77777777" w:rsidR="00ED18B1" w:rsidRPr="00ED18B1" w:rsidRDefault="00ED18B1" w:rsidP="00ED18B1">
                  <w:pPr>
                    <w:jc w:val="center"/>
                    <w:rPr>
                      <w:color w:val="000000"/>
                    </w:rPr>
                  </w:pPr>
                  <w:r w:rsidRPr="00ED18B1">
                    <w:rPr>
                      <w:color w:val="000000"/>
                    </w:rPr>
                    <w:t>3</w:t>
                  </w:r>
                </w:p>
              </w:tc>
              <w:tc>
                <w:tcPr>
                  <w:tcW w:w="1235" w:type="dxa"/>
                  <w:tcBorders>
                    <w:top w:val="nil"/>
                    <w:left w:val="nil"/>
                    <w:bottom w:val="single" w:sz="4" w:space="0" w:color="auto"/>
                    <w:right w:val="single" w:sz="4" w:space="0" w:color="auto"/>
                  </w:tcBorders>
                  <w:shd w:val="clear" w:color="000000" w:fill="FFFFFF"/>
                  <w:vAlign w:val="center"/>
                  <w:hideMark/>
                </w:tcPr>
                <w:p w14:paraId="6284041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D9DFA8F" w14:textId="77777777" w:rsidR="00ED18B1" w:rsidRPr="00ED18B1" w:rsidRDefault="00ED18B1" w:rsidP="00ED18B1">
                  <w:pPr>
                    <w:jc w:val="center"/>
                    <w:rPr>
                      <w:color w:val="000000"/>
                    </w:rPr>
                  </w:pPr>
                  <w:r w:rsidRPr="00ED18B1">
                    <w:rPr>
                      <w:color w:val="000000"/>
                    </w:rPr>
                    <w:t xml:space="preserve">Имплантируемый кардиовертер дефрибиллятор двухкамерный </w:t>
                  </w:r>
                </w:p>
              </w:tc>
              <w:tc>
                <w:tcPr>
                  <w:tcW w:w="937" w:type="dxa"/>
                  <w:tcBorders>
                    <w:top w:val="nil"/>
                    <w:left w:val="nil"/>
                    <w:bottom w:val="single" w:sz="4" w:space="0" w:color="auto"/>
                    <w:right w:val="single" w:sz="4" w:space="0" w:color="auto"/>
                  </w:tcBorders>
                  <w:shd w:val="clear" w:color="000000" w:fill="FFFFFF"/>
                  <w:vAlign w:val="center"/>
                  <w:hideMark/>
                </w:tcPr>
                <w:p w14:paraId="30A24B18" w14:textId="77777777" w:rsidR="00ED18B1" w:rsidRPr="00ED18B1" w:rsidRDefault="00ED18B1" w:rsidP="00ED18B1">
                  <w:pPr>
                    <w:jc w:val="center"/>
                    <w:rPr>
                      <w:color w:val="000000"/>
                    </w:rPr>
                  </w:pPr>
                  <w:r w:rsidRPr="00ED18B1">
                    <w:rPr>
                      <w:color w:val="000000"/>
                    </w:rPr>
                    <w:t>комплект</w:t>
                  </w:r>
                </w:p>
              </w:tc>
              <w:tc>
                <w:tcPr>
                  <w:tcW w:w="718" w:type="dxa"/>
                  <w:tcBorders>
                    <w:top w:val="nil"/>
                    <w:left w:val="nil"/>
                    <w:bottom w:val="single" w:sz="4" w:space="0" w:color="auto"/>
                    <w:right w:val="single" w:sz="4" w:space="0" w:color="auto"/>
                  </w:tcBorders>
                  <w:shd w:val="clear" w:color="000000" w:fill="FFFFFF"/>
                  <w:vAlign w:val="center"/>
                  <w:hideMark/>
                </w:tcPr>
                <w:p w14:paraId="5D279708" w14:textId="77777777" w:rsidR="00ED18B1" w:rsidRPr="00ED18B1" w:rsidRDefault="00ED18B1" w:rsidP="00ED18B1">
                  <w:pPr>
                    <w:jc w:val="center"/>
                    <w:rPr>
                      <w:color w:val="000000"/>
                    </w:rPr>
                  </w:pPr>
                  <w:r w:rsidRPr="00ED18B1">
                    <w:rPr>
                      <w:color w:val="000000"/>
                    </w:rPr>
                    <w:t>40</w:t>
                  </w:r>
                </w:p>
              </w:tc>
              <w:tc>
                <w:tcPr>
                  <w:tcW w:w="1254" w:type="dxa"/>
                  <w:tcBorders>
                    <w:top w:val="nil"/>
                    <w:left w:val="nil"/>
                    <w:bottom w:val="single" w:sz="4" w:space="0" w:color="auto"/>
                    <w:right w:val="single" w:sz="4" w:space="0" w:color="auto"/>
                  </w:tcBorders>
                  <w:shd w:val="clear" w:color="000000" w:fill="FFFFFF"/>
                  <w:vAlign w:val="center"/>
                  <w:hideMark/>
                </w:tcPr>
                <w:p w14:paraId="52D9FA67"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F681BDC"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801839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D22FCD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249D583" w14:textId="77777777" w:rsidR="00ED18B1" w:rsidRPr="00ED18B1" w:rsidRDefault="00ED18B1" w:rsidP="00ED18B1">
                  <w:pPr>
                    <w:jc w:val="center"/>
                    <w:rPr>
                      <w:color w:val="000000"/>
                    </w:rPr>
                  </w:pPr>
                  <w:r w:rsidRPr="00ED18B1">
                    <w:rPr>
                      <w:color w:val="000000"/>
                    </w:rPr>
                    <w:t>146 000 000</w:t>
                  </w:r>
                </w:p>
              </w:tc>
            </w:tr>
            <w:tr w:rsidR="00ED18B1" w:rsidRPr="00ED18B1" w14:paraId="421B4C1F" w14:textId="77777777" w:rsidTr="00ED18B1">
              <w:trPr>
                <w:trHeight w:val="13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0CFC05C" w14:textId="77777777" w:rsidR="00ED18B1" w:rsidRPr="00ED18B1" w:rsidRDefault="00ED18B1" w:rsidP="00ED18B1">
                  <w:pPr>
                    <w:jc w:val="center"/>
                    <w:rPr>
                      <w:color w:val="000000"/>
                    </w:rPr>
                  </w:pPr>
                  <w:r w:rsidRPr="00ED18B1">
                    <w:rPr>
                      <w:color w:val="000000"/>
                    </w:rPr>
                    <w:t>4</w:t>
                  </w:r>
                </w:p>
              </w:tc>
              <w:tc>
                <w:tcPr>
                  <w:tcW w:w="1235" w:type="dxa"/>
                  <w:tcBorders>
                    <w:top w:val="nil"/>
                    <w:left w:val="nil"/>
                    <w:bottom w:val="single" w:sz="4" w:space="0" w:color="auto"/>
                    <w:right w:val="single" w:sz="4" w:space="0" w:color="auto"/>
                  </w:tcBorders>
                  <w:shd w:val="clear" w:color="000000" w:fill="FFFFFF"/>
                  <w:vAlign w:val="center"/>
                  <w:hideMark/>
                </w:tcPr>
                <w:p w14:paraId="5D1352E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9612F34" w14:textId="77777777" w:rsidR="00ED18B1" w:rsidRPr="00ED18B1" w:rsidRDefault="00ED18B1" w:rsidP="00ED18B1">
                  <w:pPr>
                    <w:jc w:val="center"/>
                    <w:rPr>
                      <w:color w:val="000000"/>
                    </w:rPr>
                  </w:pPr>
                  <w:r w:rsidRPr="00ED18B1">
                    <w:rPr>
                      <w:color w:val="000000"/>
                    </w:rPr>
                    <w:t xml:space="preserve">Имплантируемый кардиовертер дефрибиллятор двухкамерный </w:t>
                  </w:r>
                </w:p>
              </w:tc>
              <w:tc>
                <w:tcPr>
                  <w:tcW w:w="937" w:type="dxa"/>
                  <w:tcBorders>
                    <w:top w:val="nil"/>
                    <w:left w:val="nil"/>
                    <w:bottom w:val="single" w:sz="4" w:space="0" w:color="auto"/>
                    <w:right w:val="single" w:sz="4" w:space="0" w:color="auto"/>
                  </w:tcBorders>
                  <w:shd w:val="clear" w:color="000000" w:fill="FFFFFF"/>
                  <w:vAlign w:val="center"/>
                  <w:hideMark/>
                </w:tcPr>
                <w:p w14:paraId="305CC751" w14:textId="77777777" w:rsidR="00ED18B1" w:rsidRPr="00ED18B1" w:rsidRDefault="00ED18B1" w:rsidP="00ED18B1">
                  <w:pPr>
                    <w:jc w:val="center"/>
                    <w:rPr>
                      <w:color w:val="000000"/>
                    </w:rPr>
                  </w:pPr>
                  <w:r w:rsidRPr="00ED18B1">
                    <w:rPr>
                      <w:color w:val="000000"/>
                    </w:rPr>
                    <w:t>комплект</w:t>
                  </w:r>
                </w:p>
              </w:tc>
              <w:tc>
                <w:tcPr>
                  <w:tcW w:w="718" w:type="dxa"/>
                  <w:tcBorders>
                    <w:top w:val="nil"/>
                    <w:left w:val="nil"/>
                    <w:bottom w:val="single" w:sz="4" w:space="0" w:color="auto"/>
                    <w:right w:val="single" w:sz="4" w:space="0" w:color="auto"/>
                  </w:tcBorders>
                  <w:shd w:val="clear" w:color="000000" w:fill="FFFFFF"/>
                  <w:vAlign w:val="center"/>
                  <w:hideMark/>
                </w:tcPr>
                <w:p w14:paraId="725737B4" w14:textId="77777777" w:rsidR="00ED18B1" w:rsidRPr="00ED18B1" w:rsidRDefault="00ED18B1" w:rsidP="00ED18B1">
                  <w:pPr>
                    <w:jc w:val="center"/>
                    <w:rPr>
                      <w:color w:val="000000"/>
                    </w:rPr>
                  </w:pPr>
                  <w:r w:rsidRPr="00ED18B1">
                    <w:rPr>
                      <w:color w:val="000000"/>
                    </w:rPr>
                    <w:t>20</w:t>
                  </w:r>
                </w:p>
              </w:tc>
              <w:tc>
                <w:tcPr>
                  <w:tcW w:w="1254" w:type="dxa"/>
                  <w:tcBorders>
                    <w:top w:val="nil"/>
                    <w:left w:val="nil"/>
                    <w:bottom w:val="single" w:sz="4" w:space="0" w:color="auto"/>
                    <w:right w:val="single" w:sz="4" w:space="0" w:color="auto"/>
                  </w:tcBorders>
                  <w:shd w:val="clear" w:color="000000" w:fill="FFFFFF"/>
                  <w:vAlign w:val="center"/>
                  <w:hideMark/>
                </w:tcPr>
                <w:p w14:paraId="1700E6F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8A9148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98467FD"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796278E"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67859D7" w14:textId="77777777" w:rsidR="00ED18B1" w:rsidRPr="00ED18B1" w:rsidRDefault="00ED18B1" w:rsidP="00ED18B1">
                  <w:pPr>
                    <w:jc w:val="center"/>
                    <w:rPr>
                      <w:color w:val="000000"/>
                    </w:rPr>
                  </w:pPr>
                  <w:r w:rsidRPr="00ED18B1">
                    <w:rPr>
                      <w:color w:val="000000"/>
                    </w:rPr>
                    <w:t>71 411 100</w:t>
                  </w:r>
                </w:p>
              </w:tc>
            </w:tr>
            <w:tr w:rsidR="00ED18B1" w:rsidRPr="00ED18B1" w14:paraId="7056BCA2"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C4411E3" w14:textId="77777777" w:rsidR="00ED18B1" w:rsidRPr="00ED18B1" w:rsidRDefault="00ED18B1" w:rsidP="00ED18B1">
                  <w:pPr>
                    <w:jc w:val="center"/>
                    <w:rPr>
                      <w:color w:val="000000"/>
                    </w:rPr>
                  </w:pPr>
                  <w:r w:rsidRPr="00ED18B1">
                    <w:rPr>
                      <w:color w:val="000000"/>
                    </w:rPr>
                    <w:lastRenderedPageBreak/>
                    <w:t>5</w:t>
                  </w:r>
                </w:p>
              </w:tc>
              <w:tc>
                <w:tcPr>
                  <w:tcW w:w="1235" w:type="dxa"/>
                  <w:tcBorders>
                    <w:top w:val="nil"/>
                    <w:left w:val="nil"/>
                    <w:bottom w:val="single" w:sz="4" w:space="0" w:color="auto"/>
                    <w:right w:val="single" w:sz="4" w:space="0" w:color="auto"/>
                  </w:tcBorders>
                  <w:shd w:val="clear" w:color="000000" w:fill="FFFFFF"/>
                  <w:vAlign w:val="center"/>
                  <w:hideMark/>
                </w:tcPr>
                <w:p w14:paraId="4A6EF606"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DE125BD" w14:textId="77777777" w:rsidR="00ED18B1" w:rsidRPr="00ED18B1" w:rsidRDefault="00ED18B1" w:rsidP="00ED18B1">
                  <w:pPr>
                    <w:jc w:val="center"/>
                    <w:rPr>
                      <w:color w:val="000000"/>
                    </w:rPr>
                  </w:pPr>
                  <w:r w:rsidRPr="00ED18B1">
                    <w:rPr>
                      <w:color w:val="000000"/>
                    </w:rPr>
                    <w:t>Электрокардиостимулятор двухкамерный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61718A2A" w14:textId="77777777" w:rsidR="00ED18B1" w:rsidRPr="00ED18B1" w:rsidRDefault="00ED18B1" w:rsidP="00ED18B1">
                  <w:pPr>
                    <w:jc w:val="center"/>
                    <w:rPr>
                      <w:color w:val="000000"/>
                    </w:rPr>
                  </w:pPr>
                  <w:r w:rsidRPr="00ED18B1">
                    <w:rPr>
                      <w:color w:val="000000"/>
                    </w:rPr>
                    <w:t>комплект</w:t>
                  </w:r>
                </w:p>
              </w:tc>
              <w:tc>
                <w:tcPr>
                  <w:tcW w:w="718" w:type="dxa"/>
                  <w:tcBorders>
                    <w:top w:val="nil"/>
                    <w:left w:val="nil"/>
                    <w:bottom w:val="single" w:sz="4" w:space="0" w:color="auto"/>
                    <w:right w:val="single" w:sz="4" w:space="0" w:color="auto"/>
                  </w:tcBorders>
                  <w:shd w:val="clear" w:color="000000" w:fill="FFFFFF"/>
                  <w:vAlign w:val="center"/>
                  <w:hideMark/>
                </w:tcPr>
                <w:p w14:paraId="5BCE6A89" w14:textId="77777777" w:rsidR="00ED18B1" w:rsidRPr="00ED18B1" w:rsidRDefault="00ED18B1" w:rsidP="00ED18B1">
                  <w:pPr>
                    <w:jc w:val="center"/>
                    <w:rPr>
                      <w:color w:val="000000"/>
                    </w:rPr>
                  </w:pPr>
                  <w:r w:rsidRPr="00ED18B1">
                    <w:rPr>
                      <w:color w:val="000000"/>
                    </w:rPr>
                    <w:t>15</w:t>
                  </w:r>
                </w:p>
              </w:tc>
              <w:tc>
                <w:tcPr>
                  <w:tcW w:w="1254" w:type="dxa"/>
                  <w:tcBorders>
                    <w:top w:val="nil"/>
                    <w:left w:val="nil"/>
                    <w:bottom w:val="single" w:sz="4" w:space="0" w:color="auto"/>
                    <w:right w:val="single" w:sz="4" w:space="0" w:color="auto"/>
                  </w:tcBorders>
                  <w:shd w:val="clear" w:color="000000" w:fill="FFFFFF"/>
                  <w:vAlign w:val="center"/>
                  <w:hideMark/>
                </w:tcPr>
                <w:p w14:paraId="18D9FE96"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E087AC8"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65B5700"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92556B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87CA1C4" w14:textId="77777777" w:rsidR="00ED18B1" w:rsidRPr="00ED18B1" w:rsidRDefault="00ED18B1" w:rsidP="00ED18B1">
                  <w:pPr>
                    <w:jc w:val="center"/>
                    <w:rPr>
                      <w:color w:val="000000"/>
                    </w:rPr>
                  </w:pPr>
                  <w:r w:rsidRPr="00ED18B1">
                    <w:rPr>
                      <w:color w:val="000000"/>
                    </w:rPr>
                    <w:t>12 000 000</w:t>
                  </w:r>
                </w:p>
              </w:tc>
            </w:tr>
            <w:tr w:rsidR="00ED18B1" w:rsidRPr="00ED18B1" w14:paraId="64AF6D54"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A8F8A49" w14:textId="77777777" w:rsidR="00ED18B1" w:rsidRPr="00ED18B1" w:rsidRDefault="00ED18B1" w:rsidP="00ED18B1">
                  <w:pPr>
                    <w:jc w:val="center"/>
                    <w:rPr>
                      <w:color w:val="000000"/>
                    </w:rPr>
                  </w:pPr>
                  <w:r w:rsidRPr="00ED18B1">
                    <w:rPr>
                      <w:color w:val="000000"/>
                    </w:rPr>
                    <w:t>6</w:t>
                  </w:r>
                </w:p>
              </w:tc>
              <w:tc>
                <w:tcPr>
                  <w:tcW w:w="1235" w:type="dxa"/>
                  <w:tcBorders>
                    <w:top w:val="nil"/>
                    <w:left w:val="nil"/>
                    <w:bottom w:val="single" w:sz="4" w:space="0" w:color="auto"/>
                    <w:right w:val="single" w:sz="4" w:space="0" w:color="auto"/>
                  </w:tcBorders>
                  <w:shd w:val="clear" w:color="000000" w:fill="FFFFFF"/>
                  <w:vAlign w:val="center"/>
                  <w:hideMark/>
                </w:tcPr>
                <w:p w14:paraId="7FB9010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769B366" w14:textId="77777777" w:rsidR="00ED18B1" w:rsidRPr="00ED18B1" w:rsidRDefault="00ED18B1" w:rsidP="00ED18B1">
                  <w:pPr>
                    <w:jc w:val="center"/>
                    <w:rPr>
                      <w:color w:val="000000"/>
                    </w:rPr>
                  </w:pPr>
                  <w:r w:rsidRPr="00ED18B1">
                    <w:rPr>
                      <w:color w:val="000000"/>
                    </w:rPr>
                    <w:t>Электрокардиостимулятор двухкамерный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2D143715" w14:textId="77777777" w:rsidR="00ED18B1" w:rsidRPr="00ED18B1" w:rsidRDefault="00ED18B1" w:rsidP="00ED18B1">
                  <w:pPr>
                    <w:jc w:val="center"/>
                    <w:rPr>
                      <w:color w:val="000000"/>
                    </w:rPr>
                  </w:pPr>
                  <w:r w:rsidRPr="00ED18B1">
                    <w:rPr>
                      <w:color w:val="000000"/>
                    </w:rPr>
                    <w:t>комплект</w:t>
                  </w:r>
                </w:p>
              </w:tc>
              <w:tc>
                <w:tcPr>
                  <w:tcW w:w="718" w:type="dxa"/>
                  <w:tcBorders>
                    <w:top w:val="nil"/>
                    <w:left w:val="nil"/>
                    <w:bottom w:val="single" w:sz="4" w:space="0" w:color="auto"/>
                    <w:right w:val="single" w:sz="4" w:space="0" w:color="auto"/>
                  </w:tcBorders>
                  <w:shd w:val="clear" w:color="000000" w:fill="FFFFFF"/>
                  <w:vAlign w:val="center"/>
                  <w:hideMark/>
                </w:tcPr>
                <w:p w14:paraId="7B91F12C" w14:textId="77777777" w:rsidR="00ED18B1" w:rsidRPr="00ED18B1" w:rsidRDefault="00ED18B1" w:rsidP="00ED18B1">
                  <w:pPr>
                    <w:jc w:val="center"/>
                    <w:rPr>
                      <w:color w:val="000000"/>
                    </w:rPr>
                  </w:pPr>
                  <w:r w:rsidRPr="00ED18B1">
                    <w:rPr>
                      <w:color w:val="000000"/>
                    </w:rPr>
                    <w:t>15</w:t>
                  </w:r>
                </w:p>
              </w:tc>
              <w:tc>
                <w:tcPr>
                  <w:tcW w:w="1254" w:type="dxa"/>
                  <w:tcBorders>
                    <w:top w:val="nil"/>
                    <w:left w:val="nil"/>
                    <w:bottom w:val="single" w:sz="4" w:space="0" w:color="auto"/>
                    <w:right w:val="single" w:sz="4" w:space="0" w:color="auto"/>
                  </w:tcBorders>
                  <w:shd w:val="clear" w:color="000000" w:fill="FFFFFF"/>
                  <w:vAlign w:val="center"/>
                  <w:hideMark/>
                </w:tcPr>
                <w:p w14:paraId="28DE2F4E"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EC982CC"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3ABC68B"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FEC94D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216EDD9" w14:textId="77777777" w:rsidR="00ED18B1" w:rsidRPr="00ED18B1" w:rsidRDefault="00ED18B1" w:rsidP="00ED18B1">
                  <w:pPr>
                    <w:jc w:val="center"/>
                    <w:rPr>
                      <w:color w:val="000000"/>
                    </w:rPr>
                  </w:pPr>
                  <w:r w:rsidRPr="00ED18B1">
                    <w:rPr>
                      <w:color w:val="000000"/>
                    </w:rPr>
                    <w:t>12 308 325</w:t>
                  </w:r>
                </w:p>
              </w:tc>
            </w:tr>
            <w:tr w:rsidR="00ED18B1" w:rsidRPr="00ED18B1" w14:paraId="5352F4FF"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9022501" w14:textId="77777777" w:rsidR="00ED18B1" w:rsidRPr="00ED18B1" w:rsidRDefault="00ED18B1" w:rsidP="00ED18B1">
                  <w:pPr>
                    <w:jc w:val="center"/>
                    <w:rPr>
                      <w:color w:val="000000"/>
                    </w:rPr>
                  </w:pPr>
                  <w:r w:rsidRPr="00ED18B1">
                    <w:rPr>
                      <w:color w:val="000000"/>
                    </w:rPr>
                    <w:t>7</w:t>
                  </w:r>
                </w:p>
              </w:tc>
              <w:tc>
                <w:tcPr>
                  <w:tcW w:w="1235" w:type="dxa"/>
                  <w:tcBorders>
                    <w:top w:val="nil"/>
                    <w:left w:val="nil"/>
                    <w:bottom w:val="single" w:sz="4" w:space="0" w:color="auto"/>
                    <w:right w:val="single" w:sz="4" w:space="0" w:color="auto"/>
                  </w:tcBorders>
                  <w:shd w:val="clear" w:color="000000" w:fill="FFFFFF"/>
                  <w:vAlign w:val="center"/>
                  <w:hideMark/>
                </w:tcPr>
                <w:p w14:paraId="22526A03"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EB9B5FA" w14:textId="77777777" w:rsidR="00ED18B1" w:rsidRPr="00ED18B1" w:rsidRDefault="00ED18B1" w:rsidP="00ED18B1">
                  <w:pPr>
                    <w:jc w:val="center"/>
                    <w:rPr>
                      <w:color w:val="000000"/>
                    </w:rPr>
                  </w:pPr>
                  <w:r w:rsidRPr="00ED18B1">
                    <w:rPr>
                      <w:color w:val="000000"/>
                    </w:rPr>
                    <w:t>Коронарный стент с лекарственным покрытием</w:t>
                  </w:r>
                </w:p>
              </w:tc>
              <w:tc>
                <w:tcPr>
                  <w:tcW w:w="937" w:type="dxa"/>
                  <w:tcBorders>
                    <w:top w:val="nil"/>
                    <w:left w:val="nil"/>
                    <w:bottom w:val="single" w:sz="4" w:space="0" w:color="auto"/>
                    <w:right w:val="single" w:sz="4" w:space="0" w:color="auto"/>
                  </w:tcBorders>
                  <w:shd w:val="clear" w:color="000000" w:fill="FFFFFF"/>
                  <w:vAlign w:val="center"/>
                  <w:hideMark/>
                </w:tcPr>
                <w:p w14:paraId="45871D33"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6B77FE26" w14:textId="77777777" w:rsidR="00ED18B1" w:rsidRPr="00ED18B1" w:rsidRDefault="00ED18B1" w:rsidP="00ED18B1">
                  <w:pPr>
                    <w:jc w:val="center"/>
                    <w:rPr>
                      <w:color w:val="000000"/>
                    </w:rPr>
                  </w:pPr>
                  <w:r w:rsidRPr="00ED18B1">
                    <w:rPr>
                      <w:color w:val="000000"/>
                    </w:rPr>
                    <w:t>350</w:t>
                  </w:r>
                </w:p>
              </w:tc>
              <w:tc>
                <w:tcPr>
                  <w:tcW w:w="1254" w:type="dxa"/>
                  <w:tcBorders>
                    <w:top w:val="nil"/>
                    <w:left w:val="nil"/>
                    <w:bottom w:val="single" w:sz="4" w:space="0" w:color="auto"/>
                    <w:right w:val="single" w:sz="4" w:space="0" w:color="auto"/>
                  </w:tcBorders>
                  <w:shd w:val="clear" w:color="000000" w:fill="FFFFFF"/>
                  <w:vAlign w:val="center"/>
                  <w:hideMark/>
                </w:tcPr>
                <w:p w14:paraId="755DE2B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DCFDB3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A192772"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20AF3D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93863A2" w14:textId="77777777" w:rsidR="00ED18B1" w:rsidRPr="00ED18B1" w:rsidRDefault="00ED18B1" w:rsidP="00ED18B1">
                  <w:pPr>
                    <w:jc w:val="center"/>
                    <w:rPr>
                      <w:color w:val="000000"/>
                    </w:rPr>
                  </w:pPr>
                  <w:r w:rsidRPr="00ED18B1">
                    <w:rPr>
                      <w:color w:val="000000"/>
                    </w:rPr>
                    <w:t>66 500 000</w:t>
                  </w:r>
                </w:p>
              </w:tc>
            </w:tr>
            <w:tr w:rsidR="00ED18B1" w:rsidRPr="00ED18B1" w14:paraId="5682C3F1"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08DCEDA" w14:textId="77777777" w:rsidR="00ED18B1" w:rsidRPr="00ED18B1" w:rsidRDefault="00ED18B1" w:rsidP="00ED18B1">
                  <w:pPr>
                    <w:jc w:val="center"/>
                    <w:rPr>
                      <w:color w:val="000000"/>
                    </w:rPr>
                  </w:pPr>
                  <w:r w:rsidRPr="00ED18B1">
                    <w:rPr>
                      <w:color w:val="000000"/>
                    </w:rPr>
                    <w:t>8</w:t>
                  </w:r>
                </w:p>
              </w:tc>
              <w:tc>
                <w:tcPr>
                  <w:tcW w:w="1235" w:type="dxa"/>
                  <w:tcBorders>
                    <w:top w:val="nil"/>
                    <w:left w:val="nil"/>
                    <w:bottom w:val="single" w:sz="4" w:space="0" w:color="auto"/>
                    <w:right w:val="single" w:sz="4" w:space="0" w:color="auto"/>
                  </w:tcBorders>
                  <w:shd w:val="clear" w:color="000000" w:fill="FFFFFF"/>
                  <w:vAlign w:val="center"/>
                  <w:hideMark/>
                </w:tcPr>
                <w:p w14:paraId="4B45507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D2CEC2D" w14:textId="77777777" w:rsidR="00ED18B1" w:rsidRPr="00ED18B1" w:rsidRDefault="00ED18B1" w:rsidP="00ED18B1">
                  <w:pPr>
                    <w:jc w:val="center"/>
                    <w:rPr>
                      <w:color w:val="000000"/>
                    </w:rPr>
                  </w:pPr>
                  <w:r w:rsidRPr="00ED18B1">
                    <w:rPr>
                      <w:color w:val="000000"/>
                    </w:rPr>
                    <w:t>Система коронарных  стентов</w:t>
                  </w:r>
                </w:p>
              </w:tc>
              <w:tc>
                <w:tcPr>
                  <w:tcW w:w="937" w:type="dxa"/>
                  <w:tcBorders>
                    <w:top w:val="nil"/>
                    <w:left w:val="nil"/>
                    <w:bottom w:val="single" w:sz="4" w:space="0" w:color="auto"/>
                    <w:right w:val="single" w:sz="4" w:space="0" w:color="auto"/>
                  </w:tcBorders>
                  <w:shd w:val="clear" w:color="000000" w:fill="FFFFFF"/>
                  <w:vAlign w:val="center"/>
                  <w:hideMark/>
                </w:tcPr>
                <w:p w14:paraId="7F6D595A"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2109DE30" w14:textId="77777777" w:rsidR="00ED18B1" w:rsidRPr="00ED18B1" w:rsidRDefault="00ED18B1" w:rsidP="00ED18B1">
                  <w:pPr>
                    <w:jc w:val="center"/>
                    <w:rPr>
                      <w:color w:val="000000"/>
                    </w:rPr>
                  </w:pPr>
                  <w:r w:rsidRPr="00ED18B1">
                    <w:rPr>
                      <w:color w:val="000000"/>
                    </w:rPr>
                    <w:t>500</w:t>
                  </w:r>
                </w:p>
              </w:tc>
              <w:tc>
                <w:tcPr>
                  <w:tcW w:w="1254" w:type="dxa"/>
                  <w:tcBorders>
                    <w:top w:val="nil"/>
                    <w:left w:val="nil"/>
                    <w:bottom w:val="single" w:sz="4" w:space="0" w:color="auto"/>
                    <w:right w:val="single" w:sz="4" w:space="0" w:color="auto"/>
                  </w:tcBorders>
                  <w:shd w:val="clear" w:color="000000" w:fill="FFFFFF"/>
                  <w:vAlign w:val="center"/>
                  <w:hideMark/>
                </w:tcPr>
                <w:p w14:paraId="129DA11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439DE66"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B15D03C"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EE27E3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20FE2F6" w14:textId="77777777" w:rsidR="00ED18B1" w:rsidRPr="00ED18B1" w:rsidRDefault="00ED18B1" w:rsidP="00ED18B1">
                  <w:pPr>
                    <w:jc w:val="center"/>
                    <w:rPr>
                      <w:color w:val="000000"/>
                    </w:rPr>
                  </w:pPr>
                  <w:r w:rsidRPr="00ED18B1">
                    <w:rPr>
                      <w:color w:val="000000"/>
                    </w:rPr>
                    <w:t>90 000 000</w:t>
                  </w:r>
                </w:p>
              </w:tc>
            </w:tr>
            <w:tr w:rsidR="00ED18B1" w:rsidRPr="00ED18B1" w14:paraId="6BF15236"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1A3E6D0" w14:textId="77777777" w:rsidR="00ED18B1" w:rsidRPr="00ED18B1" w:rsidRDefault="00ED18B1" w:rsidP="00ED18B1">
                  <w:pPr>
                    <w:jc w:val="center"/>
                    <w:rPr>
                      <w:color w:val="000000"/>
                    </w:rPr>
                  </w:pPr>
                  <w:r w:rsidRPr="00ED18B1">
                    <w:rPr>
                      <w:color w:val="000000"/>
                    </w:rPr>
                    <w:t>9</w:t>
                  </w:r>
                </w:p>
              </w:tc>
              <w:tc>
                <w:tcPr>
                  <w:tcW w:w="1235" w:type="dxa"/>
                  <w:tcBorders>
                    <w:top w:val="nil"/>
                    <w:left w:val="nil"/>
                    <w:bottom w:val="single" w:sz="4" w:space="0" w:color="auto"/>
                    <w:right w:val="single" w:sz="4" w:space="0" w:color="auto"/>
                  </w:tcBorders>
                  <w:shd w:val="clear" w:color="000000" w:fill="FFFFFF"/>
                  <w:vAlign w:val="center"/>
                  <w:hideMark/>
                </w:tcPr>
                <w:p w14:paraId="37DAB9D7"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D1845BF" w14:textId="77777777" w:rsidR="00ED18B1" w:rsidRPr="00ED18B1" w:rsidRDefault="00ED18B1" w:rsidP="00ED18B1">
                  <w:pPr>
                    <w:jc w:val="center"/>
                    <w:rPr>
                      <w:color w:val="000000"/>
                    </w:rPr>
                  </w:pPr>
                  <w:r w:rsidRPr="00ED18B1">
                    <w:rPr>
                      <w:color w:val="000000"/>
                    </w:rPr>
                    <w:t>Баллонный дилатационный катетер предлитации и постделитации</w:t>
                  </w:r>
                </w:p>
              </w:tc>
              <w:tc>
                <w:tcPr>
                  <w:tcW w:w="937" w:type="dxa"/>
                  <w:tcBorders>
                    <w:top w:val="nil"/>
                    <w:left w:val="nil"/>
                    <w:bottom w:val="single" w:sz="4" w:space="0" w:color="auto"/>
                    <w:right w:val="single" w:sz="4" w:space="0" w:color="auto"/>
                  </w:tcBorders>
                  <w:shd w:val="clear" w:color="000000" w:fill="FFFFFF"/>
                  <w:vAlign w:val="center"/>
                  <w:hideMark/>
                </w:tcPr>
                <w:p w14:paraId="073885A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1E6C4CA2" w14:textId="77777777" w:rsidR="00ED18B1" w:rsidRPr="00ED18B1" w:rsidRDefault="00ED18B1" w:rsidP="00ED18B1">
                  <w:pPr>
                    <w:jc w:val="center"/>
                    <w:rPr>
                      <w:color w:val="000000"/>
                    </w:rPr>
                  </w:pPr>
                  <w:r w:rsidRPr="00ED18B1">
                    <w:rPr>
                      <w:color w:val="000000"/>
                    </w:rPr>
                    <w:t>1000</w:t>
                  </w:r>
                </w:p>
              </w:tc>
              <w:tc>
                <w:tcPr>
                  <w:tcW w:w="1254" w:type="dxa"/>
                  <w:tcBorders>
                    <w:top w:val="nil"/>
                    <w:left w:val="nil"/>
                    <w:bottom w:val="single" w:sz="4" w:space="0" w:color="auto"/>
                    <w:right w:val="single" w:sz="4" w:space="0" w:color="auto"/>
                  </w:tcBorders>
                  <w:shd w:val="clear" w:color="000000" w:fill="FFFFFF"/>
                  <w:vAlign w:val="center"/>
                  <w:hideMark/>
                </w:tcPr>
                <w:p w14:paraId="3BC4AB1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2E4225E"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05072C8B"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F44936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4D7F57C" w14:textId="77777777" w:rsidR="00ED18B1" w:rsidRPr="00ED18B1" w:rsidRDefault="00ED18B1" w:rsidP="00ED18B1">
                  <w:pPr>
                    <w:jc w:val="center"/>
                    <w:rPr>
                      <w:color w:val="000000"/>
                    </w:rPr>
                  </w:pPr>
                  <w:r w:rsidRPr="00ED18B1">
                    <w:rPr>
                      <w:color w:val="000000"/>
                    </w:rPr>
                    <w:t>42 500 000</w:t>
                  </w:r>
                </w:p>
              </w:tc>
            </w:tr>
            <w:tr w:rsidR="00ED18B1" w:rsidRPr="00ED18B1" w14:paraId="3AC6E15D"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3EBDC5A" w14:textId="77777777" w:rsidR="00ED18B1" w:rsidRPr="00ED18B1" w:rsidRDefault="00ED18B1" w:rsidP="00ED18B1">
                  <w:pPr>
                    <w:jc w:val="center"/>
                    <w:rPr>
                      <w:color w:val="000000"/>
                    </w:rPr>
                  </w:pPr>
                  <w:r w:rsidRPr="00ED18B1">
                    <w:rPr>
                      <w:color w:val="000000"/>
                    </w:rPr>
                    <w:t>10</w:t>
                  </w:r>
                </w:p>
              </w:tc>
              <w:tc>
                <w:tcPr>
                  <w:tcW w:w="1235" w:type="dxa"/>
                  <w:tcBorders>
                    <w:top w:val="nil"/>
                    <w:left w:val="nil"/>
                    <w:bottom w:val="single" w:sz="4" w:space="0" w:color="auto"/>
                    <w:right w:val="single" w:sz="4" w:space="0" w:color="auto"/>
                  </w:tcBorders>
                  <w:shd w:val="clear" w:color="000000" w:fill="FFFFFF"/>
                  <w:vAlign w:val="center"/>
                  <w:hideMark/>
                </w:tcPr>
                <w:p w14:paraId="2A71308E"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360727B" w14:textId="77777777" w:rsidR="00ED18B1" w:rsidRPr="00ED18B1" w:rsidRDefault="00ED18B1" w:rsidP="00ED18B1">
                  <w:pPr>
                    <w:jc w:val="center"/>
                    <w:rPr>
                      <w:color w:val="000000"/>
                    </w:rPr>
                  </w:pPr>
                  <w:r w:rsidRPr="00ED18B1">
                    <w:rPr>
                      <w:color w:val="000000"/>
                    </w:rPr>
                    <w:t>Баллонный дилатационный катетер предлитации и постделитации</w:t>
                  </w:r>
                </w:p>
              </w:tc>
              <w:tc>
                <w:tcPr>
                  <w:tcW w:w="937" w:type="dxa"/>
                  <w:tcBorders>
                    <w:top w:val="nil"/>
                    <w:left w:val="nil"/>
                    <w:bottom w:val="single" w:sz="4" w:space="0" w:color="auto"/>
                    <w:right w:val="single" w:sz="4" w:space="0" w:color="auto"/>
                  </w:tcBorders>
                  <w:shd w:val="clear" w:color="000000" w:fill="FFFFFF"/>
                  <w:vAlign w:val="center"/>
                  <w:hideMark/>
                </w:tcPr>
                <w:p w14:paraId="3614A9A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51BE5F9C" w14:textId="77777777" w:rsidR="00ED18B1" w:rsidRPr="00ED18B1" w:rsidRDefault="00ED18B1" w:rsidP="00ED18B1">
                  <w:pPr>
                    <w:jc w:val="center"/>
                    <w:rPr>
                      <w:color w:val="000000"/>
                    </w:rPr>
                  </w:pPr>
                  <w:r w:rsidRPr="00ED18B1">
                    <w:rPr>
                      <w:color w:val="000000"/>
                    </w:rPr>
                    <w:t>1000</w:t>
                  </w:r>
                </w:p>
              </w:tc>
              <w:tc>
                <w:tcPr>
                  <w:tcW w:w="1254" w:type="dxa"/>
                  <w:tcBorders>
                    <w:top w:val="nil"/>
                    <w:left w:val="nil"/>
                    <w:bottom w:val="single" w:sz="4" w:space="0" w:color="auto"/>
                    <w:right w:val="single" w:sz="4" w:space="0" w:color="auto"/>
                  </w:tcBorders>
                  <w:shd w:val="clear" w:color="000000" w:fill="FFFFFF"/>
                  <w:vAlign w:val="center"/>
                  <w:hideMark/>
                </w:tcPr>
                <w:p w14:paraId="0F66D6FD"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752704A"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0AAB28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F90CC2D"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0F5A4FB" w14:textId="77777777" w:rsidR="00ED18B1" w:rsidRPr="00ED18B1" w:rsidRDefault="00ED18B1" w:rsidP="00ED18B1">
                  <w:pPr>
                    <w:jc w:val="center"/>
                    <w:rPr>
                      <w:color w:val="000000"/>
                    </w:rPr>
                  </w:pPr>
                  <w:r w:rsidRPr="00ED18B1">
                    <w:rPr>
                      <w:color w:val="000000"/>
                    </w:rPr>
                    <w:t>45 000 000</w:t>
                  </w:r>
                </w:p>
              </w:tc>
            </w:tr>
            <w:tr w:rsidR="00ED18B1" w:rsidRPr="00ED18B1" w14:paraId="48B1C69D"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AC07EC1" w14:textId="77777777" w:rsidR="00ED18B1" w:rsidRPr="00ED18B1" w:rsidRDefault="00ED18B1" w:rsidP="00ED18B1">
                  <w:pPr>
                    <w:jc w:val="center"/>
                    <w:rPr>
                      <w:color w:val="000000"/>
                    </w:rPr>
                  </w:pPr>
                  <w:r w:rsidRPr="00ED18B1">
                    <w:rPr>
                      <w:color w:val="000000"/>
                    </w:rPr>
                    <w:t>11</w:t>
                  </w:r>
                </w:p>
              </w:tc>
              <w:tc>
                <w:tcPr>
                  <w:tcW w:w="1235" w:type="dxa"/>
                  <w:tcBorders>
                    <w:top w:val="nil"/>
                    <w:left w:val="nil"/>
                    <w:bottom w:val="single" w:sz="4" w:space="0" w:color="auto"/>
                    <w:right w:val="single" w:sz="4" w:space="0" w:color="auto"/>
                  </w:tcBorders>
                  <w:shd w:val="clear" w:color="000000" w:fill="FFFFFF"/>
                  <w:vAlign w:val="center"/>
                  <w:hideMark/>
                </w:tcPr>
                <w:p w14:paraId="45CBA760"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0E0F20E" w14:textId="77777777" w:rsidR="00ED18B1" w:rsidRPr="00ED18B1" w:rsidRDefault="00ED18B1" w:rsidP="00ED18B1">
                  <w:pPr>
                    <w:jc w:val="center"/>
                    <w:rPr>
                      <w:color w:val="000000"/>
                      <w:sz w:val="22"/>
                      <w:szCs w:val="22"/>
                    </w:rPr>
                  </w:pPr>
                  <w:r w:rsidRPr="00ED18B1">
                    <w:rPr>
                      <w:color w:val="000000"/>
                      <w:sz w:val="22"/>
                      <w:szCs w:val="22"/>
                    </w:rPr>
                    <w:t>Интродьюсер в комплекте с иглой для феморального доступа</w:t>
                  </w:r>
                </w:p>
              </w:tc>
              <w:tc>
                <w:tcPr>
                  <w:tcW w:w="937" w:type="dxa"/>
                  <w:tcBorders>
                    <w:top w:val="nil"/>
                    <w:left w:val="nil"/>
                    <w:bottom w:val="single" w:sz="4" w:space="0" w:color="auto"/>
                    <w:right w:val="single" w:sz="4" w:space="0" w:color="auto"/>
                  </w:tcBorders>
                  <w:shd w:val="clear" w:color="000000" w:fill="FFFFFF"/>
                  <w:vAlign w:val="center"/>
                  <w:hideMark/>
                </w:tcPr>
                <w:p w14:paraId="40B2D74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27FAAB79" w14:textId="77777777" w:rsidR="00ED18B1" w:rsidRPr="00ED18B1" w:rsidRDefault="00ED18B1" w:rsidP="00ED18B1">
                  <w:pPr>
                    <w:jc w:val="center"/>
                    <w:rPr>
                      <w:color w:val="000000"/>
                    </w:rPr>
                  </w:pPr>
                  <w:r w:rsidRPr="00ED18B1">
                    <w:rPr>
                      <w:color w:val="000000"/>
                    </w:rPr>
                    <w:t>100</w:t>
                  </w:r>
                </w:p>
              </w:tc>
              <w:tc>
                <w:tcPr>
                  <w:tcW w:w="1254" w:type="dxa"/>
                  <w:tcBorders>
                    <w:top w:val="nil"/>
                    <w:left w:val="nil"/>
                    <w:bottom w:val="single" w:sz="4" w:space="0" w:color="auto"/>
                    <w:right w:val="single" w:sz="4" w:space="0" w:color="auto"/>
                  </w:tcBorders>
                  <w:shd w:val="clear" w:color="000000" w:fill="FFFFFF"/>
                  <w:vAlign w:val="center"/>
                  <w:hideMark/>
                </w:tcPr>
                <w:p w14:paraId="5690F62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2403506"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43EEE83"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D50EE6F"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4D7DFCE" w14:textId="77777777" w:rsidR="00ED18B1" w:rsidRPr="00ED18B1" w:rsidRDefault="00ED18B1" w:rsidP="00ED18B1">
                  <w:pPr>
                    <w:jc w:val="center"/>
                    <w:rPr>
                      <w:color w:val="000000"/>
                    </w:rPr>
                  </w:pPr>
                  <w:r w:rsidRPr="00ED18B1">
                    <w:rPr>
                      <w:color w:val="000000"/>
                    </w:rPr>
                    <w:t>1 194 500</w:t>
                  </w:r>
                </w:p>
              </w:tc>
            </w:tr>
            <w:tr w:rsidR="00ED18B1" w:rsidRPr="00ED18B1" w14:paraId="15C50C0B"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71D5AA3" w14:textId="77777777" w:rsidR="00ED18B1" w:rsidRPr="00ED18B1" w:rsidRDefault="00ED18B1" w:rsidP="00ED18B1">
                  <w:pPr>
                    <w:jc w:val="center"/>
                    <w:rPr>
                      <w:color w:val="000000"/>
                    </w:rPr>
                  </w:pPr>
                  <w:r w:rsidRPr="00ED18B1">
                    <w:rPr>
                      <w:color w:val="000000"/>
                    </w:rPr>
                    <w:lastRenderedPageBreak/>
                    <w:t>12</w:t>
                  </w:r>
                </w:p>
              </w:tc>
              <w:tc>
                <w:tcPr>
                  <w:tcW w:w="1235" w:type="dxa"/>
                  <w:tcBorders>
                    <w:top w:val="nil"/>
                    <w:left w:val="nil"/>
                    <w:bottom w:val="single" w:sz="4" w:space="0" w:color="auto"/>
                    <w:right w:val="single" w:sz="4" w:space="0" w:color="auto"/>
                  </w:tcBorders>
                  <w:shd w:val="clear" w:color="000000" w:fill="FFFFFF"/>
                  <w:vAlign w:val="center"/>
                  <w:hideMark/>
                </w:tcPr>
                <w:p w14:paraId="6C2B04BE"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961CB95" w14:textId="77777777" w:rsidR="00ED18B1" w:rsidRPr="00ED18B1" w:rsidRDefault="00ED18B1" w:rsidP="00ED18B1">
                  <w:pPr>
                    <w:jc w:val="center"/>
                    <w:rPr>
                      <w:color w:val="000000"/>
                      <w:sz w:val="22"/>
                      <w:szCs w:val="22"/>
                    </w:rPr>
                  </w:pPr>
                  <w:r w:rsidRPr="00ED18B1">
                    <w:rPr>
                      <w:color w:val="000000"/>
                      <w:sz w:val="22"/>
                      <w:szCs w:val="22"/>
                    </w:rPr>
                    <w:t>Интродьюсер в комплекте с иглой для трансрадиального доступа</w:t>
                  </w:r>
                </w:p>
              </w:tc>
              <w:tc>
                <w:tcPr>
                  <w:tcW w:w="937" w:type="dxa"/>
                  <w:tcBorders>
                    <w:top w:val="nil"/>
                    <w:left w:val="nil"/>
                    <w:bottom w:val="single" w:sz="4" w:space="0" w:color="auto"/>
                    <w:right w:val="single" w:sz="4" w:space="0" w:color="auto"/>
                  </w:tcBorders>
                  <w:shd w:val="clear" w:color="000000" w:fill="FFFFFF"/>
                  <w:vAlign w:val="center"/>
                  <w:hideMark/>
                </w:tcPr>
                <w:p w14:paraId="47CBF5F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76A7A83E" w14:textId="77777777" w:rsidR="00ED18B1" w:rsidRPr="00ED18B1" w:rsidRDefault="00ED18B1" w:rsidP="00ED18B1">
                  <w:pPr>
                    <w:jc w:val="center"/>
                    <w:rPr>
                      <w:color w:val="000000"/>
                    </w:rPr>
                  </w:pPr>
                  <w:r w:rsidRPr="00ED18B1">
                    <w:rPr>
                      <w:color w:val="000000"/>
                    </w:rPr>
                    <w:t>750</w:t>
                  </w:r>
                </w:p>
              </w:tc>
              <w:tc>
                <w:tcPr>
                  <w:tcW w:w="1254" w:type="dxa"/>
                  <w:tcBorders>
                    <w:top w:val="nil"/>
                    <w:left w:val="nil"/>
                    <w:bottom w:val="single" w:sz="4" w:space="0" w:color="auto"/>
                    <w:right w:val="single" w:sz="4" w:space="0" w:color="auto"/>
                  </w:tcBorders>
                  <w:shd w:val="clear" w:color="000000" w:fill="FFFFFF"/>
                  <w:vAlign w:val="center"/>
                  <w:hideMark/>
                </w:tcPr>
                <w:p w14:paraId="18EE567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A7834DB"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0906151"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DF23D4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1250F34" w14:textId="77777777" w:rsidR="00ED18B1" w:rsidRPr="00ED18B1" w:rsidRDefault="00ED18B1" w:rsidP="00ED18B1">
                  <w:pPr>
                    <w:jc w:val="center"/>
                    <w:rPr>
                      <w:color w:val="000000"/>
                    </w:rPr>
                  </w:pPr>
                  <w:r w:rsidRPr="00ED18B1">
                    <w:rPr>
                      <w:color w:val="000000"/>
                    </w:rPr>
                    <w:t>9 983 250</w:t>
                  </w:r>
                </w:p>
              </w:tc>
            </w:tr>
            <w:tr w:rsidR="00ED18B1" w:rsidRPr="00ED18B1" w14:paraId="5F45A4B3"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36BC6C8" w14:textId="77777777" w:rsidR="00ED18B1" w:rsidRPr="00ED18B1" w:rsidRDefault="00ED18B1" w:rsidP="00ED18B1">
                  <w:pPr>
                    <w:jc w:val="center"/>
                    <w:rPr>
                      <w:color w:val="000000"/>
                    </w:rPr>
                  </w:pPr>
                  <w:r w:rsidRPr="00ED18B1">
                    <w:rPr>
                      <w:color w:val="000000"/>
                    </w:rPr>
                    <w:t>13</w:t>
                  </w:r>
                </w:p>
              </w:tc>
              <w:tc>
                <w:tcPr>
                  <w:tcW w:w="1235" w:type="dxa"/>
                  <w:tcBorders>
                    <w:top w:val="nil"/>
                    <w:left w:val="nil"/>
                    <w:bottom w:val="single" w:sz="4" w:space="0" w:color="auto"/>
                    <w:right w:val="single" w:sz="4" w:space="0" w:color="auto"/>
                  </w:tcBorders>
                  <w:shd w:val="clear" w:color="000000" w:fill="FFFFFF"/>
                  <w:vAlign w:val="center"/>
                  <w:hideMark/>
                </w:tcPr>
                <w:p w14:paraId="18B5B6C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E30EAA0" w14:textId="77777777" w:rsidR="00ED18B1" w:rsidRPr="00ED18B1" w:rsidRDefault="00ED18B1" w:rsidP="00ED18B1">
                  <w:pPr>
                    <w:jc w:val="center"/>
                    <w:rPr>
                      <w:color w:val="000000"/>
                      <w:sz w:val="22"/>
                      <w:szCs w:val="22"/>
                    </w:rPr>
                  </w:pPr>
                  <w:r w:rsidRPr="00ED18B1">
                    <w:rPr>
                      <w:color w:val="000000"/>
                      <w:sz w:val="22"/>
                      <w:szCs w:val="22"/>
                    </w:rPr>
                    <w:t>Интродьюсер в комплекте с иглой для феморального доступа</w:t>
                  </w:r>
                </w:p>
              </w:tc>
              <w:tc>
                <w:tcPr>
                  <w:tcW w:w="937" w:type="dxa"/>
                  <w:tcBorders>
                    <w:top w:val="nil"/>
                    <w:left w:val="nil"/>
                    <w:bottom w:val="single" w:sz="4" w:space="0" w:color="auto"/>
                    <w:right w:val="single" w:sz="4" w:space="0" w:color="auto"/>
                  </w:tcBorders>
                  <w:shd w:val="clear" w:color="000000" w:fill="FFFFFF"/>
                  <w:vAlign w:val="center"/>
                  <w:hideMark/>
                </w:tcPr>
                <w:p w14:paraId="05A5ADC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40097BB9" w14:textId="77777777" w:rsidR="00ED18B1" w:rsidRPr="00ED18B1" w:rsidRDefault="00ED18B1" w:rsidP="00ED18B1">
                  <w:pPr>
                    <w:jc w:val="center"/>
                    <w:rPr>
                      <w:color w:val="000000"/>
                    </w:rPr>
                  </w:pPr>
                  <w:r w:rsidRPr="00ED18B1">
                    <w:rPr>
                      <w:color w:val="000000"/>
                    </w:rPr>
                    <w:t>100</w:t>
                  </w:r>
                </w:p>
              </w:tc>
              <w:tc>
                <w:tcPr>
                  <w:tcW w:w="1254" w:type="dxa"/>
                  <w:tcBorders>
                    <w:top w:val="nil"/>
                    <w:left w:val="nil"/>
                    <w:bottom w:val="single" w:sz="4" w:space="0" w:color="auto"/>
                    <w:right w:val="single" w:sz="4" w:space="0" w:color="auto"/>
                  </w:tcBorders>
                  <w:shd w:val="clear" w:color="000000" w:fill="FFFFFF"/>
                  <w:vAlign w:val="center"/>
                  <w:hideMark/>
                </w:tcPr>
                <w:p w14:paraId="46DC316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86074B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76B7091"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FCA58D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0BE4ABA" w14:textId="77777777" w:rsidR="00ED18B1" w:rsidRPr="00ED18B1" w:rsidRDefault="00ED18B1" w:rsidP="00ED18B1">
                  <w:pPr>
                    <w:jc w:val="center"/>
                    <w:rPr>
                      <w:color w:val="000000"/>
                    </w:rPr>
                  </w:pPr>
                  <w:r w:rsidRPr="00ED18B1">
                    <w:rPr>
                      <w:color w:val="000000"/>
                    </w:rPr>
                    <w:t>910 000</w:t>
                  </w:r>
                </w:p>
              </w:tc>
            </w:tr>
            <w:tr w:rsidR="00ED18B1" w:rsidRPr="00ED18B1" w14:paraId="75B0E7DE" w14:textId="77777777" w:rsidTr="00ED18B1">
              <w:trPr>
                <w:trHeight w:val="201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DCC4CC9" w14:textId="77777777" w:rsidR="00ED18B1" w:rsidRPr="00ED18B1" w:rsidRDefault="00ED18B1" w:rsidP="00ED18B1">
                  <w:pPr>
                    <w:jc w:val="center"/>
                    <w:rPr>
                      <w:color w:val="000000"/>
                    </w:rPr>
                  </w:pPr>
                  <w:r w:rsidRPr="00ED18B1">
                    <w:rPr>
                      <w:color w:val="000000"/>
                    </w:rPr>
                    <w:t>14</w:t>
                  </w:r>
                </w:p>
              </w:tc>
              <w:tc>
                <w:tcPr>
                  <w:tcW w:w="1235" w:type="dxa"/>
                  <w:tcBorders>
                    <w:top w:val="nil"/>
                    <w:left w:val="nil"/>
                    <w:bottom w:val="single" w:sz="4" w:space="0" w:color="auto"/>
                    <w:right w:val="single" w:sz="4" w:space="0" w:color="auto"/>
                  </w:tcBorders>
                  <w:shd w:val="clear" w:color="000000" w:fill="FFFFFF"/>
                  <w:vAlign w:val="center"/>
                  <w:hideMark/>
                </w:tcPr>
                <w:p w14:paraId="71AA61C1"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07525CC" w14:textId="77777777" w:rsidR="00ED18B1" w:rsidRPr="00ED18B1" w:rsidRDefault="00ED18B1" w:rsidP="00ED18B1">
                  <w:pPr>
                    <w:jc w:val="center"/>
                    <w:rPr>
                      <w:color w:val="000000"/>
                      <w:sz w:val="22"/>
                      <w:szCs w:val="22"/>
                    </w:rPr>
                  </w:pPr>
                  <w:r w:rsidRPr="00ED18B1">
                    <w:rPr>
                      <w:color w:val="000000"/>
                      <w:sz w:val="22"/>
                      <w:szCs w:val="22"/>
                    </w:rPr>
                    <w:t>Интродьюсер в комплекте с иглой для трансрадиального доступа</w:t>
                  </w:r>
                </w:p>
              </w:tc>
              <w:tc>
                <w:tcPr>
                  <w:tcW w:w="937" w:type="dxa"/>
                  <w:tcBorders>
                    <w:top w:val="nil"/>
                    <w:left w:val="nil"/>
                    <w:bottom w:val="single" w:sz="4" w:space="0" w:color="auto"/>
                    <w:right w:val="single" w:sz="4" w:space="0" w:color="auto"/>
                  </w:tcBorders>
                  <w:shd w:val="clear" w:color="000000" w:fill="FFFFFF"/>
                  <w:vAlign w:val="center"/>
                  <w:hideMark/>
                </w:tcPr>
                <w:p w14:paraId="1937C02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0AD4599D" w14:textId="77777777" w:rsidR="00ED18B1" w:rsidRPr="00ED18B1" w:rsidRDefault="00ED18B1" w:rsidP="00ED18B1">
                  <w:pPr>
                    <w:jc w:val="center"/>
                    <w:rPr>
                      <w:color w:val="000000"/>
                    </w:rPr>
                  </w:pPr>
                  <w:r w:rsidRPr="00ED18B1">
                    <w:rPr>
                      <w:color w:val="000000"/>
                    </w:rPr>
                    <w:t>750</w:t>
                  </w:r>
                </w:p>
              </w:tc>
              <w:tc>
                <w:tcPr>
                  <w:tcW w:w="1254" w:type="dxa"/>
                  <w:tcBorders>
                    <w:top w:val="nil"/>
                    <w:left w:val="nil"/>
                    <w:bottom w:val="single" w:sz="4" w:space="0" w:color="auto"/>
                    <w:right w:val="single" w:sz="4" w:space="0" w:color="auto"/>
                  </w:tcBorders>
                  <w:shd w:val="clear" w:color="000000" w:fill="FFFFFF"/>
                  <w:vAlign w:val="center"/>
                  <w:hideMark/>
                </w:tcPr>
                <w:p w14:paraId="0F7E98A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6B3167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F726864"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31B99E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4EBD0AA" w14:textId="77777777" w:rsidR="00ED18B1" w:rsidRPr="00ED18B1" w:rsidRDefault="00ED18B1" w:rsidP="00ED18B1">
                  <w:pPr>
                    <w:jc w:val="center"/>
                    <w:rPr>
                      <w:color w:val="000000"/>
                    </w:rPr>
                  </w:pPr>
                  <w:r w:rsidRPr="00ED18B1">
                    <w:rPr>
                      <w:color w:val="000000"/>
                    </w:rPr>
                    <w:t>6 825 000</w:t>
                  </w:r>
                </w:p>
              </w:tc>
            </w:tr>
            <w:tr w:rsidR="00ED18B1" w:rsidRPr="00ED18B1" w14:paraId="42B93463"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EBC25E3" w14:textId="77777777" w:rsidR="00ED18B1" w:rsidRPr="00ED18B1" w:rsidRDefault="00ED18B1" w:rsidP="00ED18B1">
                  <w:pPr>
                    <w:jc w:val="center"/>
                    <w:rPr>
                      <w:color w:val="000000"/>
                    </w:rPr>
                  </w:pPr>
                  <w:r w:rsidRPr="00ED18B1">
                    <w:rPr>
                      <w:color w:val="000000"/>
                    </w:rPr>
                    <w:t>15</w:t>
                  </w:r>
                </w:p>
              </w:tc>
              <w:tc>
                <w:tcPr>
                  <w:tcW w:w="1235" w:type="dxa"/>
                  <w:tcBorders>
                    <w:top w:val="nil"/>
                    <w:left w:val="nil"/>
                    <w:bottom w:val="single" w:sz="4" w:space="0" w:color="auto"/>
                    <w:right w:val="single" w:sz="4" w:space="0" w:color="auto"/>
                  </w:tcBorders>
                  <w:shd w:val="clear" w:color="000000" w:fill="FFFFFF"/>
                  <w:vAlign w:val="center"/>
                  <w:hideMark/>
                </w:tcPr>
                <w:p w14:paraId="3306413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200CD53" w14:textId="77777777" w:rsidR="00ED18B1" w:rsidRPr="00ED18B1" w:rsidRDefault="00ED18B1" w:rsidP="00ED18B1">
                  <w:pPr>
                    <w:jc w:val="center"/>
                    <w:rPr>
                      <w:color w:val="000000"/>
                      <w:sz w:val="22"/>
                      <w:szCs w:val="22"/>
                    </w:rPr>
                  </w:pPr>
                  <w:r w:rsidRPr="00ED18B1">
                    <w:rPr>
                      <w:color w:val="000000"/>
                      <w:sz w:val="22"/>
                      <w:szCs w:val="22"/>
                    </w:rPr>
                    <w:t>Диагностический катетер</w:t>
                  </w:r>
                </w:p>
              </w:tc>
              <w:tc>
                <w:tcPr>
                  <w:tcW w:w="937" w:type="dxa"/>
                  <w:tcBorders>
                    <w:top w:val="nil"/>
                    <w:left w:val="nil"/>
                    <w:bottom w:val="single" w:sz="4" w:space="0" w:color="auto"/>
                    <w:right w:val="single" w:sz="4" w:space="0" w:color="auto"/>
                  </w:tcBorders>
                  <w:shd w:val="clear" w:color="000000" w:fill="FFFFFF"/>
                  <w:vAlign w:val="center"/>
                  <w:hideMark/>
                </w:tcPr>
                <w:p w14:paraId="43D1A3AC"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C80D20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1000</w:t>
                  </w:r>
                </w:p>
              </w:tc>
              <w:tc>
                <w:tcPr>
                  <w:tcW w:w="1254" w:type="dxa"/>
                  <w:tcBorders>
                    <w:top w:val="nil"/>
                    <w:left w:val="nil"/>
                    <w:bottom w:val="single" w:sz="4" w:space="0" w:color="auto"/>
                    <w:right w:val="single" w:sz="4" w:space="0" w:color="auto"/>
                  </w:tcBorders>
                  <w:shd w:val="clear" w:color="000000" w:fill="FFFFFF"/>
                  <w:vAlign w:val="center"/>
                  <w:hideMark/>
                </w:tcPr>
                <w:p w14:paraId="55054601"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65B85CE"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02909D3"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16AC344"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7D1B27C" w14:textId="77777777" w:rsidR="00ED18B1" w:rsidRPr="00ED18B1" w:rsidRDefault="00ED18B1" w:rsidP="00ED18B1">
                  <w:pPr>
                    <w:jc w:val="center"/>
                    <w:rPr>
                      <w:color w:val="000000"/>
                    </w:rPr>
                  </w:pPr>
                  <w:r w:rsidRPr="00ED18B1">
                    <w:rPr>
                      <w:color w:val="000000"/>
                    </w:rPr>
                    <w:t>10 923 000</w:t>
                  </w:r>
                </w:p>
              </w:tc>
            </w:tr>
            <w:tr w:rsidR="00ED18B1" w:rsidRPr="00ED18B1" w14:paraId="0C0760A0"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61B8A36" w14:textId="77777777" w:rsidR="00ED18B1" w:rsidRPr="00ED18B1" w:rsidRDefault="00ED18B1" w:rsidP="00ED18B1">
                  <w:pPr>
                    <w:jc w:val="center"/>
                    <w:rPr>
                      <w:color w:val="000000"/>
                    </w:rPr>
                  </w:pPr>
                  <w:r w:rsidRPr="00ED18B1">
                    <w:rPr>
                      <w:color w:val="000000"/>
                    </w:rPr>
                    <w:t>16</w:t>
                  </w:r>
                </w:p>
              </w:tc>
              <w:tc>
                <w:tcPr>
                  <w:tcW w:w="1235" w:type="dxa"/>
                  <w:tcBorders>
                    <w:top w:val="nil"/>
                    <w:left w:val="nil"/>
                    <w:bottom w:val="single" w:sz="4" w:space="0" w:color="auto"/>
                    <w:right w:val="single" w:sz="4" w:space="0" w:color="auto"/>
                  </w:tcBorders>
                  <w:shd w:val="clear" w:color="000000" w:fill="FFFFFF"/>
                  <w:vAlign w:val="center"/>
                  <w:hideMark/>
                </w:tcPr>
                <w:p w14:paraId="7992280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717BD9C" w14:textId="77777777" w:rsidR="00ED18B1" w:rsidRPr="00ED18B1" w:rsidRDefault="00ED18B1" w:rsidP="00ED18B1">
                  <w:pPr>
                    <w:jc w:val="center"/>
                    <w:rPr>
                      <w:color w:val="000000"/>
                      <w:sz w:val="22"/>
                      <w:szCs w:val="22"/>
                    </w:rPr>
                  </w:pPr>
                  <w:r w:rsidRPr="00ED18B1">
                    <w:rPr>
                      <w:color w:val="000000"/>
                      <w:sz w:val="22"/>
                      <w:szCs w:val="22"/>
                    </w:rPr>
                    <w:t>Диагностический катетер</w:t>
                  </w:r>
                </w:p>
              </w:tc>
              <w:tc>
                <w:tcPr>
                  <w:tcW w:w="937" w:type="dxa"/>
                  <w:tcBorders>
                    <w:top w:val="nil"/>
                    <w:left w:val="nil"/>
                    <w:bottom w:val="single" w:sz="4" w:space="0" w:color="auto"/>
                    <w:right w:val="single" w:sz="4" w:space="0" w:color="auto"/>
                  </w:tcBorders>
                  <w:shd w:val="clear" w:color="000000" w:fill="FFFFFF"/>
                  <w:vAlign w:val="center"/>
                  <w:hideMark/>
                </w:tcPr>
                <w:p w14:paraId="64D1F4B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5A70C97"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1000</w:t>
                  </w:r>
                </w:p>
              </w:tc>
              <w:tc>
                <w:tcPr>
                  <w:tcW w:w="1254" w:type="dxa"/>
                  <w:tcBorders>
                    <w:top w:val="nil"/>
                    <w:left w:val="nil"/>
                    <w:bottom w:val="single" w:sz="4" w:space="0" w:color="auto"/>
                    <w:right w:val="single" w:sz="4" w:space="0" w:color="auto"/>
                  </w:tcBorders>
                  <w:shd w:val="clear" w:color="000000" w:fill="FFFFFF"/>
                  <w:vAlign w:val="center"/>
                  <w:hideMark/>
                </w:tcPr>
                <w:p w14:paraId="549AE87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55D47DA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3E690B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F4ABD2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1469679" w14:textId="77777777" w:rsidR="00ED18B1" w:rsidRPr="00ED18B1" w:rsidRDefault="00ED18B1" w:rsidP="00ED18B1">
                  <w:pPr>
                    <w:jc w:val="center"/>
                    <w:rPr>
                      <w:color w:val="000000"/>
                    </w:rPr>
                  </w:pPr>
                  <w:r w:rsidRPr="00ED18B1">
                    <w:rPr>
                      <w:color w:val="000000"/>
                    </w:rPr>
                    <w:t>14 900 000</w:t>
                  </w:r>
                </w:p>
              </w:tc>
            </w:tr>
            <w:tr w:rsidR="00ED18B1" w:rsidRPr="00ED18B1" w14:paraId="0DD908AC"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212843D" w14:textId="77777777" w:rsidR="00ED18B1" w:rsidRPr="00ED18B1" w:rsidRDefault="00ED18B1" w:rsidP="00ED18B1">
                  <w:pPr>
                    <w:jc w:val="center"/>
                    <w:rPr>
                      <w:color w:val="000000"/>
                    </w:rPr>
                  </w:pPr>
                  <w:r w:rsidRPr="00ED18B1">
                    <w:rPr>
                      <w:color w:val="000000"/>
                    </w:rPr>
                    <w:t>17</w:t>
                  </w:r>
                </w:p>
              </w:tc>
              <w:tc>
                <w:tcPr>
                  <w:tcW w:w="1235" w:type="dxa"/>
                  <w:tcBorders>
                    <w:top w:val="nil"/>
                    <w:left w:val="nil"/>
                    <w:bottom w:val="single" w:sz="4" w:space="0" w:color="auto"/>
                    <w:right w:val="single" w:sz="4" w:space="0" w:color="auto"/>
                  </w:tcBorders>
                  <w:shd w:val="clear" w:color="000000" w:fill="FFFFFF"/>
                  <w:vAlign w:val="center"/>
                  <w:hideMark/>
                </w:tcPr>
                <w:p w14:paraId="6B67DA4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A2DF49B" w14:textId="77777777" w:rsidR="00ED18B1" w:rsidRPr="00ED18B1" w:rsidRDefault="00ED18B1" w:rsidP="00ED18B1">
                  <w:pPr>
                    <w:jc w:val="center"/>
                    <w:rPr>
                      <w:color w:val="000000"/>
                      <w:sz w:val="22"/>
                      <w:szCs w:val="22"/>
                    </w:rPr>
                  </w:pPr>
                  <w:r w:rsidRPr="00ED18B1">
                    <w:rPr>
                      <w:color w:val="000000"/>
                      <w:sz w:val="22"/>
                      <w:szCs w:val="22"/>
                    </w:rPr>
                    <w:t>Диагностический катетер</w:t>
                  </w:r>
                </w:p>
              </w:tc>
              <w:tc>
                <w:tcPr>
                  <w:tcW w:w="937" w:type="dxa"/>
                  <w:tcBorders>
                    <w:top w:val="nil"/>
                    <w:left w:val="nil"/>
                    <w:bottom w:val="single" w:sz="4" w:space="0" w:color="auto"/>
                    <w:right w:val="single" w:sz="4" w:space="0" w:color="auto"/>
                  </w:tcBorders>
                  <w:shd w:val="clear" w:color="000000" w:fill="FFFFFF"/>
                  <w:vAlign w:val="center"/>
                  <w:hideMark/>
                </w:tcPr>
                <w:p w14:paraId="200DA485"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66D3D5C"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700</w:t>
                  </w:r>
                </w:p>
              </w:tc>
              <w:tc>
                <w:tcPr>
                  <w:tcW w:w="1254" w:type="dxa"/>
                  <w:tcBorders>
                    <w:top w:val="nil"/>
                    <w:left w:val="nil"/>
                    <w:bottom w:val="single" w:sz="4" w:space="0" w:color="auto"/>
                    <w:right w:val="single" w:sz="4" w:space="0" w:color="auto"/>
                  </w:tcBorders>
                  <w:shd w:val="clear" w:color="000000" w:fill="FFFFFF"/>
                  <w:vAlign w:val="center"/>
                  <w:hideMark/>
                </w:tcPr>
                <w:p w14:paraId="67D7D15B"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5D876F3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FC2850C"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476DEB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F4A3B7C" w14:textId="77777777" w:rsidR="00ED18B1" w:rsidRPr="00ED18B1" w:rsidRDefault="00ED18B1" w:rsidP="00ED18B1">
                  <w:pPr>
                    <w:jc w:val="center"/>
                    <w:rPr>
                      <w:color w:val="000000"/>
                    </w:rPr>
                  </w:pPr>
                  <w:r w:rsidRPr="00ED18B1">
                    <w:rPr>
                      <w:color w:val="000000"/>
                    </w:rPr>
                    <w:t>6 650 000</w:t>
                  </w:r>
                </w:p>
              </w:tc>
            </w:tr>
            <w:tr w:rsidR="00ED18B1" w:rsidRPr="00ED18B1" w14:paraId="072FCAD0"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A2E7571" w14:textId="77777777" w:rsidR="00ED18B1" w:rsidRPr="00ED18B1" w:rsidRDefault="00ED18B1" w:rsidP="00ED18B1">
                  <w:pPr>
                    <w:jc w:val="center"/>
                    <w:rPr>
                      <w:color w:val="000000"/>
                    </w:rPr>
                  </w:pPr>
                  <w:r w:rsidRPr="00ED18B1">
                    <w:rPr>
                      <w:color w:val="000000"/>
                    </w:rPr>
                    <w:t>18</w:t>
                  </w:r>
                </w:p>
              </w:tc>
              <w:tc>
                <w:tcPr>
                  <w:tcW w:w="1235" w:type="dxa"/>
                  <w:tcBorders>
                    <w:top w:val="nil"/>
                    <w:left w:val="nil"/>
                    <w:bottom w:val="single" w:sz="4" w:space="0" w:color="auto"/>
                    <w:right w:val="single" w:sz="4" w:space="0" w:color="auto"/>
                  </w:tcBorders>
                  <w:shd w:val="clear" w:color="000000" w:fill="FFFFFF"/>
                  <w:vAlign w:val="center"/>
                  <w:hideMark/>
                </w:tcPr>
                <w:p w14:paraId="435C4A6A"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69FA098" w14:textId="77777777" w:rsidR="00ED18B1" w:rsidRPr="00ED18B1" w:rsidRDefault="00ED18B1" w:rsidP="00ED18B1">
                  <w:pPr>
                    <w:jc w:val="center"/>
                    <w:rPr>
                      <w:color w:val="000000"/>
                      <w:sz w:val="22"/>
                      <w:szCs w:val="22"/>
                    </w:rPr>
                  </w:pPr>
                  <w:r w:rsidRPr="00ED18B1">
                    <w:rPr>
                      <w:color w:val="000000"/>
                      <w:sz w:val="22"/>
                      <w:szCs w:val="22"/>
                    </w:rPr>
                    <w:t xml:space="preserve">Проводниковый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74E0CA1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EB6FE78"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1000</w:t>
                  </w:r>
                </w:p>
              </w:tc>
              <w:tc>
                <w:tcPr>
                  <w:tcW w:w="1254" w:type="dxa"/>
                  <w:tcBorders>
                    <w:top w:val="nil"/>
                    <w:left w:val="nil"/>
                    <w:bottom w:val="single" w:sz="4" w:space="0" w:color="auto"/>
                    <w:right w:val="single" w:sz="4" w:space="0" w:color="auto"/>
                  </w:tcBorders>
                  <w:shd w:val="clear" w:color="000000" w:fill="FFFFFF"/>
                  <w:vAlign w:val="center"/>
                  <w:hideMark/>
                </w:tcPr>
                <w:p w14:paraId="7D4D417E"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7D68160"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B2E0A6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052ED8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86F76DD" w14:textId="77777777" w:rsidR="00ED18B1" w:rsidRPr="00ED18B1" w:rsidRDefault="00ED18B1" w:rsidP="00ED18B1">
                  <w:pPr>
                    <w:jc w:val="center"/>
                    <w:rPr>
                      <w:color w:val="000000"/>
                    </w:rPr>
                  </w:pPr>
                  <w:r w:rsidRPr="00ED18B1">
                    <w:rPr>
                      <w:color w:val="000000"/>
                    </w:rPr>
                    <w:t>27 000 000</w:t>
                  </w:r>
                </w:p>
              </w:tc>
            </w:tr>
            <w:tr w:rsidR="00ED18B1" w:rsidRPr="00ED18B1" w14:paraId="74766F11"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F844ED3" w14:textId="77777777" w:rsidR="00ED18B1" w:rsidRPr="00ED18B1" w:rsidRDefault="00ED18B1" w:rsidP="00ED18B1">
                  <w:pPr>
                    <w:jc w:val="center"/>
                    <w:rPr>
                      <w:color w:val="000000"/>
                    </w:rPr>
                  </w:pPr>
                  <w:r w:rsidRPr="00ED18B1">
                    <w:rPr>
                      <w:color w:val="000000"/>
                    </w:rPr>
                    <w:lastRenderedPageBreak/>
                    <w:t>19</w:t>
                  </w:r>
                </w:p>
              </w:tc>
              <w:tc>
                <w:tcPr>
                  <w:tcW w:w="1235" w:type="dxa"/>
                  <w:tcBorders>
                    <w:top w:val="nil"/>
                    <w:left w:val="nil"/>
                    <w:bottom w:val="single" w:sz="4" w:space="0" w:color="auto"/>
                    <w:right w:val="single" w:sz="4" w:space="0" w:color="auto"/>
                  </w:tcBorders>
                  <w:shd w:val="clear" w:color="000000" w:fill="FFFFFF"/>
                  <w:vAlign w:val="center"/>
                  <w:hideMark/>
                </w:tcPr>
                <w:p w14:paraId="21D0D683"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3C21B9B" w14:textId="77777777" w:rsidR="00ED18B1" w:rsidRPr="00ED18B1" w:rsidRDefault="00ED18B1" w:rsidP="00ED18B1">
                  <w:pPr>
                    <w:jc w:val="center"/>
                    <w:rPr>
                      <w:color w:val="000000"/>
                      <w:sz w:val="22"/>
                      <w:szCs w:val="22"/>
                    </w:rPr>
                  </w:pPr>
                  <w:r w:rsidRPr="00ED18B1">
                    <w:rPr>
                      <w:color w:val="000000"/>
                      <w:sz w:val="22"/>
                      <w:szCs w:val="22"/>
                    </w:rPr>
                    <w:t>Универсальные коронарные проводники с нитиноловым сердечником</w:t>
                  </w:r>
                </w:p>
              </w:tc>
              <w:tc>
                <w:tcPr>
                  <w:tcW w:w="937" w:type="dxa"/>
                  <w:tcBorders>
                    <w:top w:val="nil"/>
                    <w:left w:val="nil"/>
                    <w:bottom w:val="single" w:sz="4" w:space="0" w:color="auto"/>
                    <w:right w:val="single" w:sz="4" w:space="0" w:color="auto"/>
                  </w:tcBorders>
                  <w:shd w:val="clear" w:color="000000" w:fill="FFFFFF"/>
                  <w:vAlign w:val="center"/>
                  <w:hideMark/>
                </w:tcPr>
                <w:p w14:paraId="28A9F61B"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1B5339C2"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300</w:t>
                  </w:r>
                </w:p>
              </w:tc>
              <w:tc>
                <w:tcPr>
                  <w:tcW w:w="1254" w:type="dxa"/>
                  <w:tcBorders>
                    <w:top w:val="nil"/>
                    <w:left w:val="nil"/>
                    <w:bottom w:val="single" w:sz="4" w:space="0" w:color="auto"/>
                    <w:right w:val="single" w:sz="4" w:space="0" w:color="auto"/>
                  </w:tcBorders>
                  <w:shd w:val="clear" w:color="000000" w:fill="FFFFFF"/>
                  <w:vAlign w:val="center"/>
                  <w:hideMark/>
                </w:tcPr>
                <w:p w14:paraId="62DB9A0C"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DB19EA5"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21FE314"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C574683"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B38FE09" w14:textId="77777777" w:rsidR="00ED18B1" w:rsidRPr="00ED18B1" w:rsidRDefault="00ED18B1" w:rsidP="00ED18B1">
                  <w:pPr>
                    <w:jc w:val="center"/>
                    <w:rPr>
                      <w:color w:val="000000"/>
                    </w:rPr>
                  </w:pPr>
                  <w:r w:rsidRPr="00ED18B1">
                    <w:rPr>
                      <w:color w:val="000000"/>
                    </w:rPr>
                    <w:t>10 200 000</w:t>
                  </w:r>
                </w:p>
              </w:tc>
            </w:tr>
            <w:tr w:rsidR="00ED18B1" w:rsidRPr="00ED18B1" w14:paraId="5CF02A9A"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E8FCA2B" w14:textId="77777777" w:rsidR="00ED18B1" w:rsidRPr="00ED18B1" w:rsidRDefault="00ED18B1" w:rsidP="00ED18B1">
                  <w:pPr>
                    <w:jc w:val="center"/>
                    <w:rPr>
                      <w:color w:val="000000"/>
                    </w:rPr>
                  </w:pPr>
                  <w:r w:rsidRPr="00ED18B1">
                    <w:rPr>
                      <w:color w:val="000000"/>
                    </w:rPr>
                    <w:t>20</w:t>
                  </w:r>
                </w:p>
              </w:tc>
              <w:tc>
                <w:tcPr>
                  <w:tcW w:w="1235" w:type="dxa"/>
                  <w:tcBorders>
                    <w:top w:val="nil"/>
                    <w:left w:val="nil"/>
                    <w:bottom w:val="single" w:sz="4" w:space="0" w:color="auto"/>
                    <w:right w:val="single" w:sz="4" w:space="0" w:color="auto"/>
                  </w:tcBorders>
                  <w:shd w:val="clear" w:color="000000" w:fill="FFFFFF"/>
                  <w:vAlign w:val="center"/>
                  <w:hideMark/>
                </w:tcPr>
                <w:p w14:paraId="6D4BE28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33D7E0E" w14:textId="77777777" w:rsidR="00ED18B1" w:rsidRPr="00ED18B1" w:rsidRDefault="00ED18B1" w:rsidP="00ED18B1">
                  <w:pPr>
                    <w:jc w:val="center"/>
                    <w:rPr>
                      <w:color w:val="000000"/>
                      <w:sz w:val="22"/>
                      <w:szCs w:val="22"/>
                    </w:rPr>
                  </w:pPr>
                  <w:r w:rsidRPr="00ED18B1">
                    <w:rPr>
                      <w:color w:val="000000"/>
                      <w:sz w:val="22"/>
                      <w:szCs w:val="22"/>
                    </w:rPr>
                    <w:t>Коронарные проводники с полимерным покрытием для комплексных поражений</w:t>
                  </w:r>
                </w:p>
              </w:tc>
              <w:tc>
                <w:tcPr>
                  <w:tcW w:w="937" w:type="dxa"/>
                  <w:tcBorders>
                    <w:top w:val="nil"/>
                    <w:left w:val="nil"/>
                    <w:bottom w:val="single" w:sz="4" w:space="0" w:color="auto"/>
                    <w:right w:val="single" w:sz="4" w:space="0" w:color="auto"/>
                  </w:tcBorders>
                  <w:shd w:val="clear" w:color="000000" w:fill="FFFFFF"/>
                  <w:vAlign w:val="center"/>
                  <w:hideMark/>
                </w:tcPr>
                <w:p w14:paraId="3919970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5C4E83A"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300</w:t>
                  </w:r>
                </w:p>
              </w:tc>
              <w:tc>
                <w:tcPr>
                  <w:tcW w:w="1254" w:type="dxa"/>
                  <w:tcBorders>
                    <w:top w:val="nil"/>
                    <w:left w:val="nil"/>
                    <w:bottom w:val="single" w:sz="4" w:space="0" w:color="auto"/>
                    <w:right w:val="single" w:sz="4" w:space="0" w:color="auto"/>
                  </w:tcBorders>
                  <w:shd w:val="clear" w:color="000000" w:fill="FFFFFF"/>
                  <w:vAlign w:val="center"/>
                  <w:hideMark/>
                </w:tcPr>
                <w:p w14:paraId="0E0DC161"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0C0649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FDF6067"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78212B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4146193" w14:textId="77777777" w:rsidR="00ED18B1" w:rsidRPr="00ED18B1" w:rsidRDefault="00ED18B1" w:rsidP="00ED18B1">
                  <w:pPr>
                    <w:jc w:val="center"/>
                    <w:rPr>
                      <w:color w:val="000000"/>
                    </w:rPr>
                  </w:pPr>
                  <w:r w:rsidRPr="00ED18B1">
                    <w:rPr>
                      <w:color w:val="000000"/>
                    </w:rPr>
                    <w:t>10 200 000</w:t>
                  </w:r>
                </w:p>
              </w:tc>
            </w:tr>
            <w:tr w:rsidR="00ED18B1" w:rsidRPr="00ED18B1" w14:paraId="1F844296"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49F4CDC" w14:textId="77777777" w:rsidR="00ED18B1" w:rsidRPr="00ED18B1" w:rsidRDefault="00ED18B1" w:rsidP="00ED18B1">
                  <w:pPr>
                    <w:jc w:val="center"/>
                    <w:rPr>
                      <w:color w:val="000000"/>
                    </w:rPr>
                  </w:pPr>
                  <w:r w:rsidRPr="00ED18B1">
                    <w:rPr>
                      <w:color w:val="000000"/>
                    </w:rPr>
                    <w:t>21</w:t>
                  </w:r>
                </w:p>
              </w:tc>
              <w:tc>
                <w:tcPr>
                  <w:tcW w:w="1235" w:type="dxa"/>
                  <w:tcBorders>
                    <w:top w:val="nil"/>
                    <w:left w:val="nil"/>
                    <w:bottom w:val="single" w:sz="4" w:space="0" w:color="auto"/>
                    <w:right w:val="single" w:sz="4" w:space="0" w:color="auto"/>
                  </w:tcBorders>
                  <w:shd w:val="clear" w:color="000000" w:fill="FFFFFF"/>
                  <w:vAlign w:val="center"/>
                  <w:hideMark/>
                </w:tcPr>
                <w:p w14:paraId="6E545183"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3C7F445" w14:textId="77777777" w:rsidR="00ED18B1" w:rsidRPr="00ED18B1" w:rsidRDefault="00ED18B1" w:rsidP="00ED18B1">
                  <w:pPr>
                    <w:jc w:val="center"/>
                    <w:rPr>
                      <w:color w:val="000000"/>
                      <w:sz w:val="22"/>
                      <w:szCs w:val="22"/>
                    </w:rPr>
                  </w:pPr>
                  <w:r w:rsidRPr="00ED18B1">
                    <w:rPr>
                      <w:color w:val="000000"/>
                      <w:sz w:val="22"/>
                      <w:szCs w:val="22"/>
                    </w:rPr>
                    <w:t>Коронарные проводники для хронических окклюзий</w:t>
                  </w:r>
                </w:p>
              </w:tc>
              <w:tc>
                <w:tcPr>
                  <w:tcW w:w="937" w:type="dxa"/>
                  <w:tcBorders>
                    <w:top w:val="nil"/>
                    <w:left w:val="nil"/>
                    <w:bottom w:val="single" w:sz="4" w:space="0" w:color="auto"/>
                    <w:right w:val="single" w:sz="4" w:space="0" w:color="auto"/>
                  </w:tcBorders>
                  <w:shd w:val="clear" w:color="000000" w:fill="FFFFFF"/>
                  <w:vAlign w:val="center"/>
                  <w:hideMark/>
                </w:tcPr>
                <w:p w14:paraId="18F2C147"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33ED7BD6"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300</w:t>
                  </w:r>
                </w:p>
              </w:tc>
              <w:tc>
                <w:tcPr>
                  <w:tcW w:w="1254" w:type="dxa"/>
                  <w:tcBorders>
                    <w:top w:val="nil"/>
                    <w:left w:val="nil"/>
                    <w:bottom w:val="single" w:sz="4" w:space="0" w:color="auto"/>
                    <w:right w:val="single" w:sz="4" w:space="0" w:color="auto"/>
                  </w:tcBorders>
                  <w:shd w:val="clear" w:color="000000" w:fill="FFFFFF"/>
                  <w:vAlign w:val="center"/>
                  <w:hideMark/>
                </w:tcPr>
                <w:p w14:paraId="38B49FAD"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45E8F03"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AA10D6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F8CF64C"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DD1AA6E" w14:textId="77777777" w:rsidR="00ED18B1" w:rsidRPr="00ED18B1" w:rsidRDefault="00ED18B1" w:rsidP="00ED18B1">
                  <w:pPr>
                    <w:jc w:val="center"/>
                    <w:rPr>
                      <w:color w:val="000000"/>
                    </w:rPr>
                  </w:pPr>
                  <w:r w:rsidRPr="00ED18B1">
                    <w:rPr>
                      <w:color w:val="000000"/>
                    </w:rPr>
                    <w:t>12 600 000</w:t>
                  </w:r>
                </w:p>
              </w:tc>
            </w:tr>
            <w:tr w:rsidR="00ED18B1" w:rsidRPr="00ED18B1" w14:paraId="44FD7D27"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FFB3B73" w14:textId="77777777" w:rsidR="00ED18B1" w:rsidRPr="00ED18B1" w:rsidRDefault="00ED18B1" w:rsidP="00ED18B1">
                  <w:pPr>
                    <w:jc w:val="center"/>
                    <w:rPr>
                      <w:color w:val="000000"/>
                    </w:rPr>
                  </w:pPr>
                  <w:r w:rsidRPr="00ED18B1">
                    <w:rPr>
                      <w:color w:val="000000"/>
                    </w:rPr>
                    <w:t>22</w:t>
                  </w:r>
                </w:p>
              </w:tc>
              <w:tc>
                <w:tcPr>
                  <w:tcW w:w="1235" w:type="dxa"/>
                  <w:tcBorders>
                    <w:top w:val="nil"/>
                    <w:left w:val="nil"/>
                    <w:bottom w:val="single" w:sz="4" w:space="0" w:color="auto"/>
                    <w:right w:val="single" w:sz="4" w:space="0" w:color="auto"/>
                  </w:tcBorders>
                  <w:shd w:val="clear" w:color="000000" w:fill="FFFFFF"/>
                  <w:vAlign w:val="center"/>
                  <w:hideMark/>
                </w:tcPr>
                <w:p w14:paraId="54248524"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814922B" w14:textId="77777777" w:rsidR="00ED18B1" w:rsidRPr="00ED18B1" w:rsidRDefault="00ED18B1" w:rsidP="00ED18B1">
                  <w:pPr>
                    <w:jc w:val="center"/>
                    <w:rPr>
                      <w:color w:val="000000"/>
                      <w:sz w:val="22"/>
                      <w:szCs w:val="22"/>
                    </w:rPr>
                  </w:pPr>
                  <w:r w:rsidRPr="00ED18B1">
                    <w:rPr>
                      <w:color w:val="000000"/>
                      <w:sz w:val="22"/>
                      <w:szCs w:val="22"/>
                    </w:rPr>
                    <w:t>Проводник коронарный</w:t>
                  </w:r>
                </w:p>
              </w:tc>
              <w:tc>
                <w:tcPr>
                  <w:tcW w:w="937" w:type="dxa"/>
                  <w:tcBorders>
                    <w:top w:val="nil"/>
                    <w:left w:val="nil"/>
                    <w:bottom w:val="single" w:sz="4" w:space="0" w:color="auto"/>
                    <w:right w:val="single" w:sz="4" w:space="0" w:color="auto"/>
                  </w:tcBorders>
                  <w:shd w:val="clear" w:color="000000" w:fill="FFFFFF"/>
                  <w:vAlign w:val="center"/>
                  <w:hideMark/>
                </w:tcPr>
                <w:p w14:paraId="6838382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FCF741B"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300</w:t>
                  </w:r>
                </w:p>
              </w:tc>
              <w:tc>
                <w:tcPr>
                  <w:tcW w:w="1254" w:type="dxa"/>
                  <w:tcBorders>
                    <w:top w:val="nil"/>
                    <w:left w:val="nil"/>
                    <w:bottom w:val="single" w:sz="4" w:space="0" w:color="auto"/>
                    <w:right w:val="single" w:sz="4" w:space="0" w:color="auto"/>
                  </w:tcBorders>
                  <w:shd w:val="clear" w:color="000000" w:fill="FFFFFF"/>
                  <w:vAlign w:val="center"/>
                  <w:hideMark/>
                </w:tcPr>
                <w:p w14:paraId="64A6094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50BE979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ACB9CC2"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0498AD4"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05FC461" w14:textId="77777777" w:rsidR="00ED18B1" w:rsidRPr="00ED18B1" w:rsidRDefault="00ED18B1" w:rsidP="00ED18B1">
                  <w:pPr>
                    <w:jc w:val="center"/>
                    <w:rPr>
                      <w:color w:val="000000"/>
                    </w:rPr>
                  </w:pPr>
                  <w:r w:rsidRPr="00ED18B1">
                    <w:rPr>
                      <w:color w:val="000000"/>
                    </w:rPr>
                    <w:t>12 629 100</w:t>
                  </w:r>
                </w:p>
              </w:tc>
            </w:tr>
            <w:tr w:rsidR="00ED18B1" w:rsidRPr="00ED18B1" w14:paraId="71587D77"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BB718AF" w14:textId="77777777" w:rsidR="00ED18B1" w:rsidRPr="00ED18B1" w:rsidRDefault="00ED18B1" w:rsidP="00ED18B1">
                  <w:pPr>
                    <w:jc w:val="center"/>
                    <w:rPr>
                      <w:color w:val="000000"/>
                    </w:rPr>
                  </w:pPr>
                  <w:r w:rsidRPr="00ED18B1">
                    <w:rPr>
                      <w:color w:val="000000"/>
                    </w:rPr>
                    <w:t>23</w:t>
                  </w:r>
                </w:p>
              </w:tc>
              <w:tc>
                <w:tcPr>
                  <w:tcW w:w="1235" w:type="dxa"/>
                  <w:tcBorders>
                    <w:top w:val="nil"/>
                    <w:left w:val="nil"/>
                    <w:bottom w:val="single" w:sz="4" w:space="0" w:color="auto"/>
                    <w:right w:val="single" w:sz="4" w:space="0" w:color="auto"/>
                  </w:tcBorders>
                  <w:shd w:val="clear" w:color="000000" w:fill="FFFFFF"/>
                  <w:vAlign w:val="center"/>
                  <w:hideMark/>
                </w:tcPr>
                <w:p w14:paraId="4A3AD16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D8068D5" w14:textId="77777777" w:rsidR="00ED18B1" w:rsidRPr="00ED18B1" w:rsidRDefault="00ED18B1" w:rsidP="00ED18B1">
                  <w:pPr>
                    <w:jc w:val="center"/>
                    <w:rPr>
                      <w:color w:val="000000"/>
                      <w:sz w:val="22"/>
                      <w:szCs w:val="22"/>
                    </w:rPr>
                  </w:pPr>
                  <w:r w:rsidRPr="00ED18B1">
                    <w:rPr>
                      <w:color w:val="000000"/>
                      <w:sz w:val="22"/>
                      <w:szCs w:val="22"/>
                    </w:rPr>
                    <w:t>Индефлятор</w:t>
                  </w:r>
                </w:p>
              </w:tc>
              <w:tc>
                <w:tcPr>
                  <w:tcW w:w="937" w:type="dxa"/>
                  <w:tcBorders>
                    <w:top w:val="nil"/>
                    <w:left w:val="nil"/>
                    <w:bottom w:val="single" w:sz="4" w:space="0" w:color="auto"/>
                    <w:right w:val="single" w:sz="4" w:space="0" w:color="auto"/>
                  </w:tcBorders>
                  <w:shd w:val="clear" w:color="000000" w:fill="FFFFFF"/>
                  <w:vAlign w:val="center"/>
                  <w:hideMark/>
                </w:tcPr>
                <w:p w14:paraId="52429C5A"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07514E4"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600</w:t>
                  </w:r>
                </w:p>
              </w:tc>
              <w:tc>
                <w:tcPr>
                  <w:tcW w:w="1254" w:type="dxa"/>
                  <w:tcBorders>
                    <w:top w:val="nil"/>
                    <w:left w:val="nil"/>
                    <w:bottom w:val="single" w:sz="4" w:space="0" w:color="auto"/>
                    <w:right w:val="single" w:sz="4" w:space="0" w:color="auto"/>
                  </w:tcBorders>
                  <w:shd w:val="clear" w:color="000000" w:fill="FFFFFF"/>
                  <w:vAlign w:val="center"/>
                  <w:hideMark/>
                </w:tcPr>
                <w:p w14:paraId="06AF53C3"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F2D06A8"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D6511F4"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96E9CF3"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387F1EA" w14:textId="77777777" w:rsidR="00ED18B1" w:rsidRPr="00ED18B1" w:rsidRDefault="00ED18B1" w:rsidP="00ED18B1">
                  <w:pPr>
                    <w:jc w:val="center"/>
                    <w:rPr>
                      <w:color w:val="000000"/>
                    </w:rPr>
                  </w:pPr>
                  <w:r w:rsidRPr="00ED18B1">
                    <w:rPr>
                      <w:color w:val="000000"/>
                    </w:rPr>
                    <w:t>13 200 000</w:t>
                  </w:r>
                </w:p>
              </w:tc>
            </w:tr>
            <w:tr w:rsidR="00ED18B1" w:rsidRPr="00ED18B1" w14:paraId="107E784E"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AD227CD" w14:textId="77777777" w:rsidR="00ED18B1" w:rsidRPr="00ED18B1" w:rsidRDefault="00ED18B1" w:rsidP="00ED18B1">
                  <w:pPr>
                    <w:jc w:val="center"/>
                    <w:rPr>
                      <w:color w:val="000000"/>
                    </w:rPr>
                  </w:pPr>
                  <w:r w:rsidRPr="00ED18B1">
                    <w:rPr>
                      <w:color w:val="000000"/>
                    </w:rPr>
                    <w:t>24</w:t>
                  </w:r>
                </w:p>
              </w:tc>
              <w:tc>
                <w:tcPr>
                  <w:tcW w:w="1235" w:type="dxa"/>
                  <w:tcBorders>
                    <w:top w:val="nil"/>
                    <w:left w:val="nil"/>
                    <w:bottom w:val="single" w:sz="4" w:space="0" w:color="auto"/>
                    <w:right w:val="single" w:sz="4" w:space="0" w:color="auto"/>
                  </w:tcBorders>
                  <w:shd w:val="clear" w:color="000000" w:fill="FFFFFF"/>
                  <w:vAlign w:val="center"/>
                  <w:hideMark/>
                </w:tcPr>
                <w:p w14:paraId="1B4DE121"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5C279FF" w14:textId="77777777" w:rsidR="00ED18B1" w:rsidRPr="00ED18B1" w:rsidRDefault="00ED18B1" w:rsidP="00ED18B1">
                  <w:pPr>
                    <w:jc w:val="center"/>
                    <w:rPr>
                      <w:color w:val="000000"/>
                      <w:sz w:val="22"/>
                      <w:szCs w:val="22"/>
                    </w:rPr>
                  </w:pPr>
                  <w:r w:rsidRPr="00ED18B1">
                    <w:rPr>
                      <w:color w:val="000000"/>
                      <w:sz w:val="22"/>
                      <w:szCs w:val="22"/>
                    </w:rPr>
                    <w:t>Индефлятор</w:t>
                  </w:r>
                </w:p>
              </w:tc>
              <w:tc>
                <w:tcPr>
                  <w:tcW w:w="937" w:type="dxa"/>
                  <w:tcBorders>
                    <w:top w:val="nil"/>
                    <w:left w:val="nil"/>
                    <w:bottom w:val="single" w:sz="4" w:space="0" w:color="auto"/>
                    <w:right w:val="single" w:sz="4" w:space="0" w:color="auto"/>
                  </w:tcBorders>
                  <w:shd w:val="clear" w:color="000000" w:fill="FFFFFF"/>
                  <w:vAlign w:val="center"/>
                  <w:hideMark/>
                </w:tcPr>
                <w:p w14:paraId="60CED84B"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A4C98F9"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600</w:t>
                  </w:r>
                </w:p>
              </w:tc>
              <w:tc>
                <w:tcPr>
                  <w:tcW w:w="1254" w:type="dxa"/>
                  <w:tcBorders>
                    <w:top w:val="nil"/>
                    <w:left w:val="nil"/>
                    <w:bottom w:val="single" w:sz="4" w:space="0" w:color="auto"/>
                    <w:right w:val="single" w:sz="4" w:space="0" w:color="auto"/>
                  </w:tcBorders>
                  <w:shd w:val="clear" w:color="000000" w:fill="FFFFFF"/>
                  <w:vAlign w:val="center"/>
                  <w:hideMark/>
                </w:tcPr>
                <w:p w14:paraId="67957F97"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D4CBCD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3F6518A"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BA2DA4D"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19D742C" w14:textId="77777777" w:rsidR="00ED18B1" w:rsidRPr="00ED18B1" w:rsidRDefault="00ED18B1" w:rsidP="00ED18B1">
                  <w:pPr>
                    <w:jc w:val="center"/>
                    <w:rPr>
                      <w:color w:val="000000"/>
                    </w:rPr>
                  </w:pPr>
                  <w:r w:rsidRPr="00ED18B1">
                    <w:rPr>
                      <w:color w:val="000000"/>
                    </w:rPr>
                    <w:t>11 400 000</w:t>
                  </w:r>
                </w:p>
              </w:tc>
            </w:tr>
            <w:tr w:rsidR="00ED18B1" w:rsidRPr="00ED18B1" w14:paraId="11D53491"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EDA0447" w14:textId="77777777" w:rsidR="00ED18B1" w:rsidRPr="00ED18B1" w:rsidRDefault="00ED18B1" w:rsidP="00ED18B1">
                  <w:pPr>
                    <w:jc w:val="center"/>
                    <w:rPr>
                      <w:color w:val="000000"/>
                    </w:rPr>
                  </w:pPr>
                  <w:r w:rsidRPr="00ED18B1">
                    <w:rPr>
                      <w:color w:val="000000"/>
                    </w:rPr>
                    <w:t>25</w:t>
                  </w:r>
                </w:p>
              </w:tc>
              <w:tc>
                <w:tcPr>
                  <w:tcW w:w="1235" w:type="dxa"/>
                  <w:tcBorders>
                    <w:top w:val="nil"/>
                    <w:left w:val="nil"/>
                    <w:bottom w:val="single" w:sz="4" w:space="0" w:color="auto"/>
                    <w:right w:val="single" w:sz="4" w:space="0" w:color="auto"/>
                  </w:tcBorders>
                  <w:shd w:val="clear" w:color="000000" w:fill="FFFFFF"/>
                  <w:vAlign w:val="center"/>
                  <w:hideMark/>
                </w:tcPr>
                <w:p w14:paraId="6CE3091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CE1CD04" w14:textId="77777777" w:rsidR="00ED18B1" w:rsidRPr="00ED18B1" w:rsidRDefault="00ED18B1" w:rsidP="00ED18B1">
                  <w:pPr>
                    <w:jc w:val="center"/>
                    <w:rPr>
                      <w:color w:val="000000"/>
                      <w:sz w:val="22"/>
                      <w:szCs w:val="22"/>
                    </w:rPr>
                  </w:pPr>
                  <w:r w:rsidRPr="00ED18B1">
                    <w:rPr>
                      <w:color w:val="000000"/>
                      <w:sz w:val="22"/>
                      <w:szCs w:val="22"/>
                    </w:rPr>
                    <w:t xml:space="preserve">Гидрофильный проводник </w:t>
                  </w:r>
                </w:p>
              </w:tc>
              <w:tc>
                <w:tcPr>
                  <w:tcW w:w="937" w:type="dxa"/>
                  <w:tcBorders>
                    <w:top w:val="nil"/>
                    <w:left w:val="nil"/>
                    <w:bottom w:val="single" w:sz="4" w:space="0" w:color="auto"/>
                    <w:right w:val="single" w:sz="4" w:space="0" w:color="auto"/>
                  </w:tcBorders>
                  <w:shd w:val="clear" w:color="000000" w:fill="FFFFFF"/>
                  <w:vAlign w:val="center"/>
                  <w:hideMark/>
                </w:tcPr>
                <w:p w14:paraId="5D82FBE0"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0505B006"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150</w:t>
                  </w:r>
                </w:p>
              </w:tc>
              <w:tc>
                <w:tcPr>
                  <w:tcW w:w="1254" w:type="dxa"/>
                  <w:tcBorders>
                    <w:top w:val="nil"/>
                    <w:left w:val="nil"/>
                    <w:bottom w:val="single" w:sz="4" w:space="0" w:color="auto"/>
                    <w:right w:val="single" w:sz="4" w:space="0" w:color="auto"/>
                  </w:tcBorders>
                  <w:shd w:val="clear" w:color="000000" w:fill="FFFFFF"/>
                  <w:vAlign w:val="center"/>
                  <w:hideMark/>
                </w:tcPr>
                <w:p w14:paraId="463E7C0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6289B3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ED861A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E2826FB"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56C2BB3" w14:textId="77777777" w:rsidR="00ED18B1" w:rsidRPr="00ED18B1" w:rsidRDefault="00ED18B1" w:rsidP="00ED18B1">
                  <w:pPr>
                    <w:jc w:val="center"/>
                    <w:rPr>
                      <w:color w:val="000000"/>
                    </w:rPr>
                  </w:pPr>
                  <w:r w:rsidRPr="00ED18B1">
                    <w:rPr>
                      <w:color w:val="000000"/>
                    </w:rPr>
                    <w:t>2 280 000</w:t>
                  </w:r>
                </w:p>
              </w:tc>
            </w:tr>
            <w:tr w:rsidR="00ED18B1" w:rsidRPr="00ED18B1" w14:paraId="60315D6F"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B4E5D8B" w14:textId="77777777" w:rsidR="00ED18B1" w:rsidRPr="00ED18B1" w:rsidRDefault="00ED18B1" w:rsidP="00ED18B1">
                  <w:pPr>
                    <w:jc w:val="center"/>
                    <w:rPr>
                      <w:color w:val="000000"/>
                    </w:rPr>
                  </w:pPr>
                  <w:r w:rsidRPr="00ED18B1">
                    <w:rPr>
                      <w:color w:val="000000"/>
                    </w:rPr>
                    <w:lastRenderedPageBreak/>
                    <w:t>26</w:t>
                  </w:r>
                </w:p>
              </w:tc>
              <w:tc>
                <w:tcPr>
                  <w:tcW w:w="1235" w:type="dxa"/>
                  <w:tcBorders>
                    <w:top w:val="nil"/>
                    <w:left w:val="nil"/>
                    <w:bottom w:val="single" w:sz="4" w:space="0" w:color="auto"/>
                    <w:right w:val="single" w:sz="4" w:space="0" w:color="auto"/>
                  </w:tcBorders>
                  <w:shd w:val="clear" w:color="000000" w:fill="FFFFFF"/>
                  <w:vAlign w:val="center"/>
                  <w:hideMark/>
                </w:tcPr>
                <w:p w14:paraId="4867602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0E1B7E0" w14:textId="77777777" w:rsidR="00ED18B1" w:rsidRPr="00ED18B1" w:rsidRDefault="00ED18B1" w:rsidP="00ED18B1">
                  <w:pPr>
                    <w:jc w:val="center"/>
                    <w:rPr>
                      <w:color w:val="000000"/>
                      <w:sz w:val="22"/>
                      <w:szCs w:val="22"/>
                    </w:rPr>
                  </w:pPr>
                  <w:r w:rsidRPr="00ED18B1">
                    <w:rPr>
                      <w:color w:val="000000"/>
                      <w:sz w:val="22"/>
                      <w:szCs w:val="22"/>
                    </w:rPr>
                    <w:t>Многоконтактный катетер для абляции почечных артерий</w:t>
                  </w:r>
                </w:p>
              </w:tc>
              <w:tc>
                <w:tcPr>
                  <w:tcW w:w="937" w:type="dxa"/>
                  <w:tcBorders>
                    <w:top w:val="nil"/>
                    <w:left w:val="nil"/>
                    <w:bottom w:val="single" w:sz="4" w:space="0" w:color="auto"/>
                    <w:right w:val="single" w:sz="4" w:space="0" w:color="auto"/>
                  </w:tcBorders>
                  <w:shd w:val="clear" w:color="000000" w:fill="FFFFFF"/>
                  <w:vAlign w:val="center"/>
                  <w:hideMark/>
                </w:tcPr>
                <w:p w14:paraId="2E57ED2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E32F19F"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036C60E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FCDD5AE"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68B5FA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BE19C27"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9306221" w14:textId="77777777" w:rsidR="00ED18B1" w:rsidRPr="00ED18B1" w:rsidRDefault="00ED18B1" w:rsidP="00ED18B1">
                  <w:pPr>
                    <w:jc w:val="center"/>
                    <w:rPr>
                      <w:color w:val="000000"/>
                    </w:rPr>
                  </w:pPr>
                  <w:r w:rsidRPr="00ED18B1">
                    <w:rPr>
                      <w:color w:val="000000"/>
                    </w:rPr>
                    <w:t>37 000 000</w:t>
                  </w:r>
                </w:p>
              </w:tc>
            </w:tr>
            <w:tr w:rsidR="00ED18B1" w:rsidRPr="00ED18B1" w14:paraId="1F487376" w14:textId="77777777" w:rsidTr="00ED18B1">
              <w:trPr>
                <w:trHeight w:val="48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0DA562C" w14:textId="77777777" w:rsidR="00ED18B1" w:rsidRPr="00ED18B1" w:rsidRDefault="00ED18B1" w:rsidP="00ED18B1">
                  <w:pPr>
                    <w:jc w:val="center"/>
                    <w:rPr>
                      <w:color w:val="000000"/>
                    </w:rPr>
                  </w:pPr>
                  <w:r w:rsidRPr="00ED18B1">
                    <w:rPr>
                      <w:color w:val="000000"/>
                    </w:rPr>
                    <w:t>27</w:t>
                  </w:r>
                </w:p>
              </w:tc>
              <w:tc>
                <w:tcPr>
                  <w:tcW w:w="1235" w:type="dxa"/>
                  <w:tcBorders>
                    <w:top w:val="nil"/>
                    <w:left w:val="nil"/>
                    <w:bottom w:val="single" w:sz="4" w:space="0" w:color="auto"/>
                    <w:right w:val="single" w:sz="4" w:space="0" w:color="auto"/>
                  </w:tcBorders>
                  <w:shd w:val="clear" w:color="000000" w:fill="FFFFFF"/>
                  <w:vAlign w:val="center"/>
                  <w:hideMark/>
                </w:tcPr>
                <w:p w14:paraId="3328B093"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B0AC208" w14:textId="77777777" w:rsidR="00ED18B1" w:rsidRPr="00ED18B1" w:rsidRDefault="00ED18B1" w:rsidP="00ED18B1">
                  <w:pPr>
                    <w:jc w:val="center"/>
                    <w:rPr>
                      <w:color w:val="000000"/>
                      <w:sz w:val="22"/>
                      <w:szCs w:val="22"/>
                    </w:rPr>
                  </w:pPr>
                  <w:r w:rsidRPr="00ED18B1">
                    <w:rPr>
                      <w:color w:val="000000"/>
                      <w:sz w:val="22"/>
                      <w:szCs w:val="22"/>
                    </w:rPr>
                    <w:t xml:space="preserve">Катетер для электрофизиологической диагностики  c количеством полюсов 4, кривизной J, J sp, C, D, D st, D la, HIS, M, диаметром 4F, 5F и 6F, 2, 5, 2-5-2, 2-8-2, 5-5-5-280, с мягким наконечником Soft Tip или без него, длиной, см, 80, 100, 110    </w:t>
                  </w:r>
                  <w:r w:rsidRPr="00ED18B1">
                    <w:rPr>
                      <w:color w:val="000000"/>
                      <w:sz w:val="22"/>
                      <w:szCs w:val="22"/>
                    </w:rPr>
                    <w:br/>
                    <w:t xml:space="preserve">из комплекта </w:t>
                  </w:r>
                  <w:r w:rsidRPr="00ED18B1">
                    <w:rPr>
                      <w:color w:val="000000"/>
                      <w:sz w:val="22"/>
                      <w:szCs w:val="22"/>
                    </w:rPr>
                    <w:br/>
                    <w:t>модульный генератор для проведения радиочастотной аблации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26C28373"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0F39A4C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9</w:t>
                  </w:r>
                </w:p>
              </w:tc>
              <w:tc>
                <w:tcPr>
                  <w:tcW w:w="1254" w:type="dxa"/>
                  <w:tcBorders>
                    <w:top w:val="nil"/>
                    <w:left w:val="nil"/>
                    <w:bottom w:val="single" w:sz="4" w:space="0" w:color="auto"/>
                    <w:right w:val="single" w:sz="4" w:space="0" w:color="auto"/>
                  </w:tcBorders>
                  <w:shd w:val="clear" w:color="000000" w:fill="FFFFFF"/>
                  <w:vAlign w:val="center"/>
                  <w:hideMark/>
                </w:tcPr>
                <w:p w14:paraId="317228A7"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38E4C6A"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0516256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DA577F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FF75A1B" w14:textId="77777777" w:rsidR="00ED18B1" w:rsidRPr="00ED18B1" w:rsidRDefault="00ED18B1" w:rsidP="00ED18B1">
                  <w:pPr>
                    <w:jc w:val="center"/>
                    <w:rPr>
                      <w:color w:val="000000"/>
                    </w:rPr>
                  </w:pPr>
                  <w:r w:rsidRPr="00ED18B1">
                    <w:rPr>
                      <w:color w:val="000000"/>
                    </w:rPr>
                    <w:t>1 084 995</w:t>
                  </w:r>
                </w:p>
              </w:tc>
            </w:tr>
            <w:tr w:rsidR="00ED18B1" w:rsidRPr="00ED18B1" w14:paraId="3E22841A" w14:textId="77777777" w:rsidTr="00ED18B1">
              <w:trPr>
                <w:trHeight w:val="45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9822B71" w14:textId="77777777" w:rsidR="00ED18B1" w:rsidRPr="00ED18B1" w:rsidRDefault="00ED18B1" w:rsidP="00ED18B1">
                  <w:pPr>
                    <w:jc w:val="center"/>
                    <w:rPr>
                      <w:color w:val="000000"/>
                    </w:rPr>
                  </w:pPr>
                  <w:r w:rsidRPr="00ED18B1">
                    <w:rPr>
                      <w:color w:val="000000"/>
                    </w:rPr>
                    <w:lastRenderedPageBreak/>
                    <w:t>28</w:t>
                  </w:r>
                </w:p>
              </w:tc>
              <w:tc>
                <w:tcPr>
                  <w:tcW w:w="1235" w:type="dxa"/>
                  <w:tcBorders>
                    <w:top w:val="nil"/>
                    <w:left w:val="nil"/>
                    <w:bottom w:val="single" w:sz="4" w:space="0" w:color="auto"/>
                    <w:right w:val="single" w:sz="4" w:space="0" w:color="auto"/>
                  </w:tcBorders>
                  <w:shd w:val="clear" w:color="000000" w:fill="FFFFFF"/>
                  <w:vAlign w:val="center"/>
                  <w:hideMark/>
                </w:tcPr>
                <w:p w14:paraId="51C96305"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5E88FE8" w14:textId="77777777" w:rsidR="00ED18B1" w:rsidRPr="00ED18B1" w:rsidRDefault="00ED18B1" w:rsidP="00ED18B1">
                  <w:pPr>
                    <w:jc w:val="center"/>
                    <w:rPr>
                      <w:color w:val="000000"/>
                      <w:sz w:val="22"/>
                      <w:szCs w:val="22"/>
                    </w:rPr>
                  </w:pPr>
                  <w:r w:rsidRPr="00ED18B1">
                    <w:rPr>
                      <w:color w:val="000000"/>
                      <w:sz w:val="22"/>
                      <w:szCs w:val="22"/>
                    </w:rPr>
                    <w:t>Управляемый катетер для электрофизиологической диагностики  с количеством полюсов 10, кривизной S, X, XL, с расстоянием между полюсами 5, 10, 2-6-2, 2-8-2, 2-10-2, диаметром 6 F, длиной 90 и 110 см</w:t>
                  </w:r>
                  <w:r w:rsidRPr="00ED18B1">
                    <w:rPr>
                      <w:color w:val="000000"/>
                      <w:sz w:val="22"/>
                      <w:szCs w:val="22"/>
                    </w:rPr>
                    <w:br/>
                    <w:t>из комплекта</w:t>
                  </w:r>
                  <w:r w:rsidRPr="00ED18B1">
                    <w:rPr>
                      <w:color w:val="000000"/>
                      <w:sz w:val="22"/>
                      <w:szCs w:val="22"/>
                    </w:rPr>
                    <w:br/>
                    <w:t>модульный генератор для проведения радиочастотной аблации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35E58FF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2D205E0"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9</w:t>
                  </w:r>
                </w:p>
              </w:tc>
              <w:tc>
                <w:tcPr>
                  <w:tcW w:w="1254" w:type="dxa"/>
                  <w:tcBorders>
                    <w:top w:val="nil"/>
                    <w:left w:val="nil"/>
                    <w:bottom w:val="single" w:sz="4" w:space="0" w:color="auto"/>
                    <w:right w:val="single" w:sz="4" w:space="0" w:color="auto"/>
                  </w:tcBorders>
                  <w:shd w:val="clear" w:color="000000" w:fill="FFFFFF"/>
                  <w:vAlign w:val="center"/>
                  <w:hideMark/>
                </w:tcPr>
                <w:p w14:paraId="0E382CDB"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C1D962B"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616A379"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D8A271C"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80B21F4" w14:textId="77777777" w:rsidR="00ED18B1" w:rsidRPr="00ED18B1" w:rsidRDefault="00ED18B1" w:rsidP="00ED18B1">
                  <w:pPr>
                    <w:jc w:val="center"/>
                    <w:rPr>
                      <w:color w:val="000000"/>
                    </w:rPr>
                  </w:pPr>
                  <w:r w:rsidRPr="00ED18B1">
                    <w:rPr>
                      <w:color w:val="000000"/>
                    </w:rPr>
                    <w:t>2 839 995</w:t>
                  </w:r>
                </w:p>
              </w:tc>
            </w:tr>
            <w:tr w:rsidR="00ED18B1" w:rsidRPr="00ED18B1" w14:paraId="6D41889E" w14:textId="77777777" w:rsidTr="00ED18B1">
              <w:trPr>
                <w:trHeight w:val="21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D32B9F4" w14:textId="77777777" w:rsidR="00ED18B1" w:rsidRPr="00ED18B1" w:rsidRDefault="00ED18B1" w:rsidP="00ED18B1">
                  <w:pPr>
                    <w:jc w:val="center"/>
                    <w:rPr>
                      <w:color w:val="000000"/>
                    </w:rPr>
                  </w:pPr>
                  <w:r w:rsidRPr="00ED18B1">
                    <w:rPr>
                      <w:color w:val="000000"/>
                    </w:rPr>
                    <w:t>29</w:t>
                  </w:r>
                </w:p>
              </w:tc>
              <w:tc>
                <w:tcPr>
                  <w:tcW w:w="1235" w:type="dxa"/>
                  <w:tcBorders>
                    <w:top w:val="nil"/>
                    <w:left w:val="nil"/>
                    <w:bottom w:val="single" w:sz="4" w:space="0" w:color="auto"/>
                    <w:right w:val="single" w:sz="4" w:space="0" w:color="auto"/>
                  </w:tcBorders>
                  <w:shd w:val="clear" w:color="000000" w:fill="FFFFFF"/>
                  <w:vAlign w:val="center"/>
                  <w:hideMark/>
                </w:tcPr>
                <w:p w14:paraId="2E149DA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7F20675" w14:textId="77777777" w:rsidR="00ED18B1" w:rsidRPr="00ED18B1" w:rsidRDefault="00ED18B1" w:rsidP="00ED18B1">
                  <w:pPr>
                    <w:jc w:val="center"/>
                    <w:rPr>
                      <w:color w:val="000000"/>
                      <w:sz w:val="22"/>
                      <w:szCs w:val="22"/>
                    </w:rPr>
                  </w:pPr>
                  <w:r w:rsidRPr="00ED18B1">
                    <w:rPr>
                      <w:color w:val="000000"/>
                      <w:sz w:val="22"/>
                      <w:szCs w:val="22"/>
                    </w:rPr>
                    <w:t xml:space="preserve">Радиочастотный аблационный катетер  </w:t>
                  </w:r>
                  <w:r w:rsidRPr="00ED18B1">
                    <w:rPr>
                      <w:color w:val="000000"/>
                      <w:sz w:val="22"/>
                      <w:szCs w:val="22"/>
                    </w:rPr>
                    <w:br/>
                    <w:t xml:space="preserve">из комплекта </w:t>
                  </w:r>
                  <w:r w:rsidRPr="00ED18B1">
                    <w:rPr>
                      <w:color w:val="000000"/>
                      <w:sz w:val="22"/>
                      <w:szCs w:val="22"/>
                    </w:rPr>
                    <w:br/>
                    <w:t>модульный генератор для проведения радиочастотной аблации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4AEEA612"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065EC23"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2120CE43"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295A820"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25F878D"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5E00157"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DA064A2" w14:textId="77777777" w:rsidR="00ED18B1" w:rsidRPr="00ED18B1" w:rsidRDefault="00ED18B1" w:rsidP="00ED18B1">
                  <w:pPr>
                    <w:jc w:val="center"/>
                    <w:rPr>
                      <w:color w:val="000000"/>
                    </w:rPr>
                  </w:pPr>
                  <w:r w:rsidRPr="00ED18B1">
                    <w:rPr>
                      <w:color w:val="000000"/>
                    </w:rPr>
                    <w:t>8 911 100</w:t>
                  </w:r>
                </w:p>
              </w:tc>
            </w:tr>
            <w:tr w:rsidR="00ED18B1" w:rsidRPr="00ED18B1" w14:paraId="083EDE7A" w14:textId="77777777" w:rsidTr="00ED18B1">
              <w:trPr>
                <w:trHeight w:val="21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6231993" w14:textId="77777777" w:rsidR="00ED18B1" w:rsidRPr="00ED18B1" w:rsidRDefault="00ED18B1" w:rsidP="00ED18B1">
                  <w:pPr>
                    <w:jc w:val="center"/>
                    <w:rPr>
                      <w:color w:val="000000"/>
                    </w:rPr>
                  </w:pPr>
                  <w:r w:rsidRPr="00ED18B1">
                    <w:rPr>
                      <w:color w:val="000000"/>
                    </w:rPr>
                    <w:t>30</w:t>
                  </w:r>
                </w:p>
              </w:tc>
              <w:tc>
                <w:tcPr>
                  <w:tcW w:w="1235" w:type="dxa"/>
                  <w:tcBorders>
                    <w:top w:val="nil"/>
                    <w:left w:val="nil"/>
                    <w:bottom w:val="single" w:sz="4" w:space="0" w:color="auto"/>
                    <w:right w:val="single" w:sz="4" w:space="0" w:color="auto"/>
                  </w:tcBorders>
                  <w:shd w:val="clear" w:color="000000" w:fill="FFFFFF"/>
                  <w:vAlign w:val="center"/>
                  <w:hideMark/>
                </w:tcPr>
                <w:p w14:paraId="0B98DFC4"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2CD20FF" w14:textId="77777777" w:rsidR="00ED18B1" w:rsidRPr="00ED18B1" w:rsidRDefault="00ED18B1" w:rsidP="00ED18B1">
                  <w:pPr>
                    <w:jc w:val="center"/>
                    <w:rPr>
                      <w:color w:val="000000"/>
                      <w:sz w:val="22"/>
                      <w:szCs w:val="22"/>
                    </w:rPr>
                  </w:pPr>
                  <w:r w:rsidRPr="00ED18B1">
                    <w:rPr>
                      <w:color w:val="000000"/>
                      <w:sz w:val="22"/>
                      <w:szCs w:val="22"/>
                    </w:rPr>
                    <w:t xml:space="preserve">Радиочастотный аблационный катетер </w:t>
                  </w:r>
                  <w:r w:rsidRPr="00ED18B1">
                    <w:rPr>
                      <w:color w:val="000000"/>
                      <w:sz w:val="22"/>
                      <w:szCs w:val="22"/>
                    </w:rPr>
                    <w:br/>
                    <w:t xml:space="preserve">из комплекта </w:t>
                  </w:r>
                  <w:r w:rsidRPr="00ED18B1">
                    <w:rPr>
                      <w:color w:val="000000"/>
                      <w:sz w:val="22"/>
                      <w:szCs w:val="22"/>
                    </w:rPr>
                    <w:br/>
                    <w:t>модульный генератор для проведения радиочастотной аблации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1277925C"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10367DFD"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9</w:t>
                  </w:r>
                </w:p>
              </w:tc>
              <w:tc>
                <w:tcPr>
                  <w:tcW w:w="1254" w:type="dxa"/>
                  <w:tcBorders>
                    <w:top w:val="nil"/>
                    <w:left w:val="nil"/>
                    <w:bottom w:val="single" w:sz="4" w:space="0" w:color="auto"/>
                    <w:right w:val="single" w:sz="4" w:space="0" w:color="auto"/>
                  </w:tcBorders>
                  <w:shd w:val="clear" w:color="000000" w:fill="FFFFFF"/>
                  <w:vAlign w:val="center"/>
                  <w:hideMark/>
                </w:tcPr>
                <w:p w14:paraId="158BFD9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68D84C5"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E2B426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C9F0BD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C94EC6D" w14:textId="77777777" w:rsidR="00ED18B1" w:rsidRPr="00ED18B1" w:rsidRDefault="00ED18B1" w:rsidP="00ED18B1">
                  <w:pPr>
                    <w:jc w:val="center"/>
                    <w:rPr>
                      <w:color w:val="000000"/>
                    </w:rPr>
                  </w:pPr>
                  <w:r w:rsidRPr="00ED18B1">
                    <w:rPr>
                      <w:color w:val="000000"/>
                    </w:rPr>
                    <w:t>4 369 995</w:t>
                  </w:r>
                </w:p>
              </w:tc>
            </w:tr>
            <w:tr w:rsidR="00ED18B1" w:rsidRPr="00ED18B1" w14:paraId="02C646EF" w14:textId="77777777" w:rsidTr="00ED18B1">
              <w:trPr>
                <w:trHeight w:val="30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EE9AFBB" w14:textId="77777777" w:rsidR="00ED18B1" w:rsidRPr="00ED18B1" w:rsidRDefault="00ED18B1" w:rsidP="00ED18B1">
                  <w:pPr>
                    <w:jc w:val="center"/>
                    <w:rPr>
                      <w:color w:val="000000"/>
                    </w:rPr>
                  </w:pPr>
                  <w:r w:rsidRPr="00ED18B1">
                    <w:rPr>
                      <w:color w:val="000000"/>
                    </w:rPr>
                    <w:lastRenderedPageBreak/>
                    <w:t>31</w:t>
                  </w:r>
                </w:p>
              </w:tc>
              <w:tc>
                <w:tcPr>
                  <w:tcW w:w="1235" w:type="dxa"/>
                  <w:tcBorders>
                    <w:top w:val="nil"/>
                    <w:left w:val="nil"/>
                    <w:bottom w:val="single" w:sz="4" w:space="0" w:color="auto"/>
                    <w:right w:val="single" w:sz="4" w:space="0" w:color="auto"/>
                  </w:tcBorders>
                  <w:shd w:val="clear" w:color="000000" w:fill="FFFFFF"/>
                  <w:vAlign w:val="center"/>
                  <w:hideMark/>
                </w:tcPr>
                <w:p w14:paraId="160788BB"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A1521B6" w14:textId="77777777" w:rsidR="00ED18B1" w:rsidRPr="00ED18B1" w:rsidRDefault="00ED18B1" w:rsidP="00ED18B1">
                  <w:pPr>
                    <w:jc w:val="center"/>
                    <w:rPr>
                      <w:color w:val="000000"/>
                      <w:sz w:val="22"/>
                      <w:szCs w:val="22"/>
                    </w:rPr>
                  </w:pPr>
                  <w:r w:rsidRPr="00ED18B1">
                    <w:rPr>
                      <w:color w:val="000000"/>
                      <w:sz w:val="22"/>
                      <w:szCs w:val="22"/>
                    </w:rPr>
                    <w:t xml:space="preserve">Соеднинительные кабели для подключения аблационных катетеров к радиочастотным генераторам </w:t>
                  </w:r>
                  <w:r w:rsidRPr="00ED18B1">
                    <w:rPr>
                      <w:color w:val="000000"/>
                      <w:sz w:val="22"/>
                      <w:szCs w:val="22"/>
                    </w:rPr>
                    <w:br/>
                    <w:t>из комплекта</w:t>
                  </w:r>
                  <w:r w:rsidRPr="00ED18B1">
                    <w:rPr>
                      <w:color w:val="000000"/>
                      <w:sz w:val="22"/>
                      <w:szCs w:val="22"/>
                    </w:rPr>
                    <w:br/>
                    <w:t>модульный генератор для проведения радиочастотной аблации  с принадлежностями</w:t>
                  </w:r>
                </w:p>
              </w:tc>
              <w:tc>
                <w:tcPr>
                  <w:tcW w:w="937" w:type="dxa"/>
                  <w:tcBorders>
                    <w:top w:val="nil"/>
                    <w:left w:val="nil"/>
                    <w:bottom w:val="single" w:sz="4" w:space="0" w:color="auto"/>
                    <w:right w:val="single" w:sz="4" w:space="0" w:color="auto"/>
                  </w:tcBorders>
                  <w:shd w:val="clear" w:color="000000" w:fill="FFFFFF"/>
                  <w:vAlign w:val="center"/>
                  <w:hideMark/>
                </w:tcPr>
                <w:p w14:paraId="57BB0A4C"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3D86F4E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w:t>
                  </w:r>
                </w:p>
              </w:tc>
              <w:tc>
                <w:tcPr>
                  <w:tcW w:w="1254" w:type="dxa"/>
                  <w:tcBorders>
                    <w:top w:val="nil"/>
                    <w:left w:val="nil"/>
                    <w:bottom w:val="single" w:sz="4" w:space="0" w:color="auto"/>
                    <w:right w:val="single" w:sz="4" w:space="0" w:color="auto"/>
                  </w:tcBorders>
                  <w:shd w:val="clear" w:color="000000" w:fill="FFFFFF"/>
                  <w:vAlign w:val="center"/>
                  <w:hideMark/>
                </w:tcPr>
                <w:p w14:paraId="7D6D2B7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02931E5"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76C0AEA"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6EB7BFC"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3006F9A" w14:textId="77777777" w:rsidR="00ED18B1" w:rsidRPr="00ED18B1" w:rsidRDefault="00ED18B1" w:rsidP="00ED18B1">
                  <w:pPr>
                    <w:jc w:val="center"/>
                    <w:rPr>
                      <w:color w:val="000000"/>
                    </w:rPr>
                  </w:pPr>
                  <w:r w:rsidRPr="00ED18B1">
                    <w:rPr>
                      <w:color w:val="000000"/>
                    </w:rPr>
                    <w:t>331 998</w:t>
                  </w:r>
                </w:p>
              </w:tc>
            </w:tr>
            <w:tr w:rsidR="00ED18B1" w:rsidRPr="00ED18B1" w14:paraId="1385B213" w14:textId="77777777" w:rsidTr="00ED18B1">
              <w:trPr>
                <w:trHeight w:val="15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B9BE617" w14:textId="77777777" w:rsidR="00ED18B1" w:rsidRPr="00ED18B1" w:rsidRDefault="00ED18B1" w:rsidP="00ED18B1">
                  <w:pPr>
                    <w:jc w:val="center"/>
                    <w:rPr>
                      <w:color w:val="000000"/>
                    </w:rPr>
                  </w:pPr>
                  <w:r w:rsidRPr="00ED18B1">
                    <w:rPr>
                      <w:color w:val="000000"/>
                    </w:rPr>
                    <w:t>32</w:t>
                  </w:r>
                </w:p>
              </w:tc>
              <w:tc>
                <w:tcPr>
                  <w:tcW w:w="1235" w:type="dxa"/>
                  <w:tcBorders>
                    <w:top w:val="nil"/>
                    <w:left w:val="nil"/>
                    <w:bottom w:val="single" w:sz="4" w:space="0" w:color="auto"/>
                    <w:right w:val="single" w:sz="4" w:space="0" w:color="auto"/>
                  </w:tcBorders>
                  <w:shd w:val="clear" w:color="000000" w:fill="FFFFFF"/>
                  <w:vAlign w:val="center"/>
                  <w:hideMark/>
                </w:tcPr>
                <w:p w14:paraId="76D6BAB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6C64F26" w14:textId="77777777" w:rsidR="00ED18B1" w:rsidRPr="00ED18B1" w:rsidRDefault="00ED18B1" w:rsidP="00ED18B1">
                  <w:pPr>
                    <w:jc w:val="center"/>
                    <w:rPr>
                      <w:color w:val="000000"/>
                      <w:sz w:val="22"/>
                      <w:szCs w:val="22"/>
                    </w:rPr>
                  </w:pPr>
                  <w:r w:rsidRPr="00ED18B1">
                    <w:rPr>
                      <w:color w:val="000000"/>
                      <w:sz w:val="22"/>
                      <w:szCs w:val="22"/>
                    </w:rPr>
                    <w:t>Индивидуальный комплект для кардиохирургических и диагностических процедур</w:t>
                  </w:r>
                </w:p>
              </w:tc>
              <w:tc>
                <w:tcPr>
                  <w:tcW w:w="937" w:type="dxa"/>
                  <w:tcBorders>
                    <w:top w:val="nil"/>
                    <w:left w:val="nil"/>
                    <w:bottom w:val="single" w:sz="4" w:space="0" w:color="auto"/>
                    <w:right w:val="single" w:sz="4" w:space="0" w:color="auto"/>
                  </w:tcBorders>
                  <w:shd w:val="clear" w:color="000000" w:fill="FFFFFF"/>
                  <w:vAlign w:val="center"/>
                  <w:hideMark/>
                </w:tcPr>
                <w:p w14:paraId="20D72A6A" w14:textId="77777777" w:rsidR="00ED18B1" w:rsidRPr="00ED18B1" w:rsidRDefault="00ED18B1" w:rsidP="00ED18B1">
                  <w:pPr>
                    <w:jc w:val="center"/>
                    <w:rPr>
                      <w:color w:val="000000"/>
                    </w:rPr>
                  </w:pPr>
                  <w:r w:rsidRPr="00ED18B1">
                    <w:rPr>
                      <w:color w:val="000000"/>
                    </w:rPr>
                    <w:t>комплект</w:t>
                  </w:r>
                </w:p>
              </w:tc>
              <w:tc>
                <w:tcPr>
                  <w:tcW w:w="718" w:type="dxa"/>
                  <w:tcBorders>
                    <w:top w:val="nil"/>
                    <w:left w:val="nil"/>
                    <w:bottom w:val="single" w:sz="4" w:space="0" w:color="auto"/>
                    <w:right w:val="single" w:sz="4" w:space="0" w:color="auto"/>
                  </w:tcBorders>
                  <w:shd w:val="clear" w:color="000000" w:fill="FFFFFF"/>
                  <w:noWrap/>
                  <w:vAlign w:val="center"/>
                  <w:hideMark/>
                </w:tcPr>
                <w:p w14:paraId="7982F487"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2000</w:t>
                  </w:r>
                </w:p>
              </w:tc>
              <w:tc>
                <w:tcPr>
                  <w:tcW w:w="1254" w:type="dxa"/>
                  <w:tcBorders>
                    <w:top w:val="nil"/>
                    <w:left w:val="nil"/>
                    <w:bottom w:val="single" w:sz="4" w:space="0" w:color="auto"/>
                    <w:right w:val="single" w:sz="4" w:space="0" w:color="auto"/>
                  </w:tcBorders>
                  <w:shd w:val="clear" w:color="000000" w:fill="FFFFFF"/>
                  <w:vAlign w:val="center"/>
                  <w:hideMark/>
                </w:tcPr>
                <w:p w14:paraId="2FEBDEF2"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6D4C628"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BC290A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233F8E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EE0DCDB" w14:textId="77777777" w:rsidR="00ED18B1" w:rsidRPr="00ED18B1" w:rsidRDefault="00ED18B1" w:rsidP="00ED18B1">
                  <w:pPr>
                    <w:jc w:val="center"/>
                    <w:rPr>
                      <w:color w:val="000000"/>
                    </w:rPr>
                  </w:pPr>
                  <w:r w:rsidRPr="00ED18B1">
                    <w:rPr>
                      <w:color w:val="000000"/>
                    </w:rPr>
                    <w:t>77 000 000</w:t>
                  </w:r>
                </w:p>
              </w:tc>
            </w:tr>
            <w:tr w:rsidR="00ED18B1" w:rsidRPr="00ED18B1" w14:paraId="300B259A"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B0D47C4" w14:textId="77777777" w:rsidR="00ED18B1" w:rsidRPr="00ED18B1" w:rsidRDefault="00ED18B1" w:rsidP="00ED18B1">
                  <w:pPr>
                    <w:jc w:val="center"/>
                    <w:rPr>
                      <w:color w:val="000000"/>
                    </w:rPr>
                  </w:pPr>
                  <w:r w:rsidRPr="00ED18B1">
                    <w:rPr>
                      <w:color w:val="000000"/>
                    </w:rPr>
                    <w:t>33</w:t>
                  </w:r>
                </w:p>
              </w:tc>
              <w:tc>
                <w:tcPr>
                  <w:tcW w:w="1235" w:type="dxa"/>
                  <w:tcBorders>
                    <w:top w:val="nil"/>
                    <w:left w:val="nil"/>
                    <w:bottom w:val="single" w:sz="4" w:space="0" w:color="auto"/>
                    <w:right w:val="single" w:sz="4" w:space="0" w:color="auto"/>
                  </w:tcBorders>
                  <w:shd w:val="clear" w:color="000000" w:fill="FFFFFF"/>
                  <w:vAlign w:val="center"/>
                  <w:hideMark/>
                </w:tcPr>
                <w:p w14:paraId="1786DAE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B88D2AB" w14:textId="77777777" w:rsidR="00ED18B1" w:rsidRPr="00ED18B1" w:rsidRDefault="00ED18B1" w:rsidP="00ED18B1">
                  <w:pPr>
                    <w:jc w:val="center"/>
                    <w:rPr>
                      <w:color w:val="000000"/>
                      <w:sz w:val="22"/>
                      <w:szCs w:val="22"/>
                    </w:rPr>
                  </w:pPr>
                  <w:r w:rsidRPr="00ED18B1">
                    <w:rPr>
                      <w:color w:val="000000"/>
                      <w:sz w:val="22"/>
                      <w:szCs w:val="22"/>
                    </w:rPr>
                    <w:t xml:space="preserve">Дилатационный и перфузионный коронарный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3B06C28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0D61E880"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00212B1B"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37F4B8E"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5824887"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2251EE4"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51EF78A" w14:textId="77777777" w:rsidR="00ED18B1" w:rsidRPr="00ED18B1" w:rsidRDefault="00ED18B1" w:rsidP="00ED18B1">
                  <w:pPr>
                    <w:jc w:val="center"/>
                    <w:rPr>
                      <w:color w:val="000000"/>
                    </w:rPr>
                  </w:pPr>
                  <w:r w:rsidRPr="00ED18B1">
                    <w:rPr>
                      <w:color w:val="000000"/>
                    </w:rPr>
                    <w:t>1 550 000</w:t>
                  </w:r>
                </w:p>
              </w:tc>
            </w:tr>
            <w:tr w:rsidR="00ED18B1" w:rsidRPr="00ED18B1" w14:paraId="3E2D4527"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6AE4ED3" w14:textId="77777777" w:rsidR="00ED18B1" w:rsidRPr="00ED18B1" w:rsidRDefault="00ED18B1" w:rsidP="00ED18B1">
                  <w:pPr>
                    <w:jc w:val="center"/>
                    <w:rPr>
                      <w:color w:val="000000"/>
                    </w:rPr>
                  </w:pPr>
                  <w:r w:rsidRPr="00ED18B1">
                    <w:rPr>
                      <w:color w:val="000000"/>
                    </w:rPr>
                    <w:t>34</w:t>
                  </w:r>
                </w:p>
              </w:tc>
              <w:tc>
                <w:tcPr>
                  <w:tcW w:w="1235" w:type="dxa"/>
                  <w:tcBorders>
                    <w:top w:val="nil"/>
                    <w:left w:val="nil"/>
                    <w:bottom w:val="single" w:sz="4" w:space="0" w:color="auto"/>
                    <w:right w:val="single" w:sz="4" w:space="0" w:color="auto"/>
                  </w:tcBorders>
                  <w:shd w:val="clear" w:color="000000" w:fill="FFFFFF"/>
                  <w:vAlign w:val="center"/>
                  <w:hideMark/>
                </w:tcPr>
                <w:p w14:paraId="5812D23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51842FA" w14:textId="77777777" w:rsidR="00ED18B1" w:rsidRPr="00ED18B1" w:rsidRDefault="00ED18B1" w:rsidP="00ED18B1">
                  <w:pPr>
                    <w:jc w:val="center"/>
                    <w:rPr>
                      <w:color w:val="000000"/>
                      <w:sz w:val="22"/>
                      <w:szCs w:val="22"/>
                    </w:rPr>
                  </w:pPr>
                  <w:r w:rsidRPr="00ED18B1">
                    <w:rPr>
                      <w:color w:val="000000"/>
                      <w:sz w:val="22"/>
                      <w:szCs w:val="22"/>
                    </w:rPr>
                    <w:t xml:space="preserve"> Двухпросветный коронарный микрокатетер</w:t>
                  </w:r>
                </w:p>
              </w:tc>
              <w:tc>
                <w:tcPr>
                  <w:tcW w:w="937" w:type="dxa"/>
                  <w:tcBorders>
                    <w:top w:val="nil"/>
                    <w:left w:val="nil"/>
                    <w:bottom w:val="single" w:sz="4" w:space="0" w:color="auto"/>
                    <w:right w:val="single" w:sz="4" w:space="0" w:color="auto"/>
                  </w:tcBorders>
                  <w:shd w:val="clear" w:color="000000" w:fill="FFFFFF"/>
                  <w:vAlign w:val="center"/>
                  <w:hideMark/>
                </w:tcPr>
                <w:p w14:paraId="6ECE625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E9F5E32"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42EDA62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20C78CB"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382CDED"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C22D03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E99D281" w14:textId="77777777" w:rsidR="00ED18B1" w:rsidRPr="00ED18B1" w:rsidRDefault="00ED18B1" w:rsidP="00ED18B1">
                  <w:pPr>
                    <w:jc w:val="center"/>
                    <w:rPr>
                      <w:color w:val="000000"/>
                    </w:rPr>
                  </w:pPr>
                  <w:r w:rsidRPr="00ED18B1">
                    <w:rPr>
                      <w:color w:val="000000"/>
                    </w:rPr>
                    <w:t>1 234 025</w:t>
                  </w:r>
                </w:p>
              </w:tc>
            </w:tr>
            <w:tr w:rsidR="00ED18B1" w:rsidRPr="00ED18B1" w14:paraId="1CC9AE7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9C2BC09" w14:textId="77777777" w:rsidR="00ED18B1" w:rsidRPr="00ED18B1" w:rsidRDefault="00ED18B1" w:rsidP="00ED18B1">
                  <w:pPr>
                    <w:jc w:val="center"/>
                    <w:rPr>
                      <w:color w:val="000000"/>
                    </w:rPr>
                  </w:pPr>
                  <w:r w:rsidRPr="00ED18B1">
                    <w:rPr>
                      <w:color w:val="000000"/>
                    </w:rPr>
                    <w:t>35</w:t>
                  </w:r>
                </w:p>
              </w:tc>
              <w:tc>
                <w:tcPr>
                  <w:tcW w:w="1235" w:type="dxa"/>
                  <w:tcBorders>
                    <w:top w:val="nil"/>
                    <w:left w:val="nil"/>
                    <w:bottom w:val="single" w:sz="4" w:space="0" w:color="auto"/>
                    <w:right w:val="single" w:sz="4" w:space="0" w:color="auto"/>
                  </w:tcBorders>
                  <w:shd w:val="clear" w:color="000000" w:fill="FFFFFF"/>
                  <w:vAlign w:val="center"/>
                  <w:hideMark/>
                </w:tcPr>
                <w:p w14:paraId="6EB4A16C"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2A1AB9D" w14:textId="77777777" w:rsidR="00ED18B1" w:rsidRPr="00ED18B1" w:rsidRDefault="00ED18B1" w:rsidP="00ED18B1">
                  <w:pPr>
                    <w:jc w:val="center"/>
                    <w:rPr>
                      <w:color w:val="000000"/>
                      <w:sz w:val="22"/>
                      <w:szCs w:val="22"/>
                    </w:rPr>
                  </w:pPr>
                  <w:r w:rsidRPr="00ED18B1">
                    <w:rPr>
                      <w:color w:val="000000"/>
                      <w:sz w:val="22"/>
                      <w:szCs w:val="22"/>
                    </w:rPr>
                    <w:t xml:space="preserve">Шприц-колба 150 ml,  </w:t>
                  </w:r>
                </w:p>
              </w:tc>
              <w:tc>
                <w:tcPr>
                  <w:tcW w:w="937" w:type="dxa"/>
                  <w:tcBorders>
                    <w:top w:val="nil"/>
                    <w:left w:val="nil"/>
                    <w:bottom w:val="single" w:sz="4" w:space="0" w:color="auto"/>
                    <w:right w:val="single" w:sz="4" w:space="0" w:color="auto"/>
                  </w:tcBorders>
                  <w:shd w:val="clear" w:color="000000" w:fill="FFFFFF"/>
                  <w:vAlign w:val="center"/>
                  <w:hideMark/>
                </w:tcPr>
                <w:p w14:paraId="2F4177C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D9D1403"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0E15A790"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FC9E526"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F68D89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44A075F"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709C4A5" w14:textId="77777777" w:rsidR="00ED18B1" w:rsidRPr="00ED18B1" w:rsidRDefault="00ED18B1" w:rsidP="00ED18B1">
                  <w:pPr>
                    <w:jc w:val="center"/>
                    <w:rPr>
                      <w:color w:val="000000"/>
                    </w:rPr>
                  </w:pPr>
                  <w:r w:rsidRPr="00ED18B1">
                    <w:rPr>
                      <w:color w:val="000000"/>
                    </w:rPr>
                    <w:t>270 000</w:t>
                  </w:r>
                </w:p>
              </w:tc>
            </w:tr>
            <w:tr w:rsidR="00ED18B1" w:rsidRPr="00ED18B1" w14:paraId="4E43DF5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036810B" w14:textId="77777777" w:rsidR="00ED18B1" w:rsidRPr="00ED18B1" w:rsidRDefault="00ED18B1" w:rsidP="00ED18B1">
                  <w:pPr>
                    <w:jc w:val="center"/>
                    <w:rPr>
                      <w:color w:val="000000"/>
                    </w:rPr>
                  </w:pPr>
                  <w:r w:rsidRPr="00ED18B1">
                    <w:rPr>
                      <w:color w:val="000000"/>
                    </w:rPr>
                    <w:t>36</w:t>
                  </w:r>
                </w:p>
              </w:tc>
              <w:tc>
                <w:tcPr>
                  <w:tcW w:w="1235" w:type="dxa"/>
                  <w:tcBorders>
                    <w:top w:val="nil"/>
                    <w:left w:val="nil"/>
                    <w:bottom w:val="single" w:sz="4" w:space="0" w:color="auto"/>
                    <w:right w:val="single" w:sz="4" w:space="0" w:color="auto"/>
                  </w:tcBorders>
                  <w:shd w:val="clear" w:color="000000" w:fill="FFFFFF"/>
                  <w:vAlign w:val="center"/>
                  <w:hideMark/>
                </w:tcPr>
                <w:p w14:paraId="460141DC"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9487DF9" w14:textId="77777777" w:rsidR="00ED18B1" w:rsidRPr="00ED18B1" w:rsidRDefault="00ED18B1" w:rsidP="00ED18B1">
                  <w:pPr>
                    <w:jc w:val="center"/>
                    <w:rPr>
                      <w:color w:val="000000"/>
                      <w:sz w:val="22"/>
                      <w:szCs w:val="22"/>
                    </w:rPr>
                  </w:pPr>
                  <w:r w:rsidRPr="00ED18B1">
                    <w:rPr>
                      <w:color w:val="000000"/>
                      <w:sz w:val="22"/>
                      <w:szCs w:val="22"/>
                    </w:rPr>
                    <w:t xml:space="preserve">Инфузионная линия высокого давления,  </w:t>
                  </w:r>
                </w:p>
              </w:tc>
              <w:tc>
                <w:tcPr>
                  <w:tcW w:w="937" w:type="dxa"/>
                  <w:tcBorders>
                    <w:top w:val="nil"/>
                    <w:left w:val="nil"/>
                    <w:bottom w:val="single" w:sz="4" w:space="0" w:color="auto"/>
                    <w:right w:val="single" w:sz="4" w:space="0" w:color="auto"/>
                  </w:tcBorders>
                  <w:shd w:val="clear" w:color="000000" w:fill="FFFFFF"/>
                  <w:vAlign w:val="center"/>
                  <w:hideMark/>
                </w:tcPr>
                <w:p w14:paraId="2D1594A5"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FF459F4"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4C2BC19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5AE1FBC"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4044863"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359D6AD"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88DAD72" w14:textId="77777777" w:rsidR="00ED18B1" w:rsidRPr="00ED18B1" w:rsidRDefault="00ED18B1" w:rsidP="00ED18B1">
                  <w:pPr>
                    <w:jc w:val="center"/>
                    <w:rPr>
                      <w:color w:val="000000"/>
                    </w:rPr>
                  </w:pPr>
                  <w:r w:rsidRPr="00ED18B1">
                    <w:rPr>
                      <w:color w:val="000000"/>
                    </w:rPr>
                    <w:t>117 000</w:t>
                  </w:r>
                </w:p>
              </w:tc>
            </w:tr>
            <w:tr w:rsidR="00ED18B1" w:rsidRPr="00ED18B1" w14:paraId="78645D76"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CDB8F75" w14:textId="77777777" w:rsidR="00ED18B1" w:rsidRPr="00ED18B1" w:rsidRDefault="00ED18B1" w:rsidP="00ED18B1">
                  <w:pPr>
                    <w:jc w:val="center"/>
                    <w:rPr>
                      <w:color w:val="000000"/>
                    </w:rPr>
                  </w:pPr>
                  <w:r w:rsidRPr="00ED18B1">
                    <w:rPr>
                      <w:color w:val="000000"/>
                    </w:rPr>
                    <w:lastRenderedPageBreak/>
                    <w:t>37</w:t>
                  </w:r>
                </w:p>
              </w:tc>
              <w:tc>
                <w:tcPr>
                  <w:tcW w:w="1235" w:type="dxa"/>
                  <w:tcBorders>
                    <w:top w:val="nil"/>
                    <w:left w:val="nil"/>
                    <w:bottom w:val="single" w:sz="4" w:space="0" w:color="auto"/>
                    <w:right w:val="single" w:sz="4" w:space="0" w:color="auto"/>
                  </w:tcBorders>
                  <w:shd w:val="clear" w:color="000000" w:fill="FFFFFF"/>
                  <w:vAlign w:val="center"/>
                  <w:hideMark/>
                </w:tcPr>
                <w:p w14:paraId="2E1B2B3C"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3566B52" w14:textId="77777777" w:rsidR="00ED18B1" w:rsidRPr="00ED18B1" w:rsidRDefault="00ED18B1" w:rsidP="00ED18B1">
                  <w:pPr>
                    <w:jc w:val="center"/>
                    <w:rPr>
                      <w:color w:val="000000"/>
                      <w:sz w:val="22"/>
                      <w:szCs w:val="22"/>
                    </w:rPr>
                  </w:pPr>
                  <w:r w:rsidRPr="00ED18B1">
                    <w:rPr>
                      <w:color w:val="000000"/>
                      <w:sz w:val="22"/>
                      <w:szCs w:val="22"/>
                    </w:rPr>
                    <w:t xml:space="preserve">Гидрофильный ангиографический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0560106B"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162945D"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300</w:t>
                  </w:r>
                </w:p>
              </w:tc>
              <w:tc>
                <w:tcPr>
                  <w:tcW w:w="1254" w:type="dxa"/>
                  <w:tcBorders>
                    <w:top w:val="nil"/>
                    <w:left w:val="nil"/>
                    <w:bottom w:val="single" w:sz="4" w:space="0" w:color="auto"/>
                    <w:right w:val="single" w:sz="4" w:space="0" w:color="auto"/>
                  </w:tcBorders>
                  <w:shd w:val="clear" w:color="000000" w:fill="FFFFFF"/>
                  <w:vAlign w:val="center"/>
                  <w:hideMark/>
                </w:tcPr>
                <w:p w14:paraId="4DE2962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8A7B60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5000709"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D1AB6D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4E53663" w14:textId="77777777" w:rsidR="00ED18B1" w:rsidRPr="00ED18B1" w:rsidRDefault="00ED18B1" w:rsidP="00ED18B1">
                  <w:pPr>
                    <w:jc w:val="center"/>
                    <w:rPr>
                      <w:color w:val="000000"/>
                    </w:rPr>
                  </w:pPr>
                  <w:r w:rsidRPr="00ED18B1">
                    <w:rPr>
                      <w:color w:val="000000"/>
                    </w:rPr>
                    <w:t>2 250 000</w:t>
                  </w:r>
                </w:p>
              </w:tc>
            </w:tr>
            <w:tr w:rsidR="00ED18B1" w:rsidRPr="00ED18B1" w14:paraId="34DEEBE9"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D626E7B" w14:textId="77777777" w:rsidR="00ED18B1" w:rsidRPr="00ED18B1" w:rsidRDefault="00ED18B1" w:rsidP="00ED18B1">
                  <w:pPr>
                    <w:jc w:val="center"/>
                    <w:rPr>
                      <w:color w:val="000000"/>
                    </w:rPr>
                  </w:pPr>
                  <w:r w:rsidRPr="00ED18B1">
                    <w:rPr>
                      <w:color w:val="000000"/>
                    </w:rPr>
                    <w:t>38</w:t>
                  </w:r>
                </w:p>
              </w:tc>
              <w:tc>
                <w:tcPr>
                  <w:tcW w:w="1235" w:type="dxa"/>
                  <w:tcBorders>
                    <w:top w:val="nil"/>
                    <w:left w:val="nil"/>
                    <w:bottom w:val="single" w:sz="4" w:space="0" w:color="auto"/>
                    <w:right w:val="single" w:sz="4" w:space="0" w:color="auto"/>
                  </w:tcBorders>
                  <w:shd w:val="clear" w:color="000000" w:fill="FFFFFF"/>
                  <w:vAlign w:val="center"/>
                  <w:hideMark/>
                </w:tcPr>
                <w:p w14:paraId="04352CD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7060AE0" w14:textId="77777777" w:rsidR="00ED18B1" w:rsidRPr="00ED18B1" w:rsidRDefault="00ED18B1" w:rsidP="00ED18B1">
                  <w:pPr>
                    <w:jc w:val="center"/>
                    <w:rPr>
                      <w:color w:val="000000"/>
                      <w:sz w:val="22"/>
                      <w:szCs w:val="22"/>
                    </w:rPr>
                  </w:pPr>
                  <w:r w:rsidRPr="00ED18B1">
                    <w:rPr>
                      <w:color w:val="000000"/>
                      <w:sz w:val="22"/>
                      <w:szCs w:val="22"/>
                    </w:rPr>
                    <w:t xml:space="preserve">Устройство для закрытия пункционных отверстий </w:t>
                  </w:r>
                </w:p>
              </w:tc>
              <w:tc>
                <w:tcPr>
                  <w:tcW w:w="937" w:type="dxa"/>
                  <w:tcBorders>
                    <w:top w:val="nil"/>
                    <w:left w:val="nil"/>
                    <w:bottom w:val="single" w:sz="4" w:space="0" w:color="auto"/>
                    <w:right w:val="single" w:sz="4" w:space="0" w:color="auto"/>
                  </w:tcBorders>
                  <w:shd w:val="clear" w:color="000000" w:fill="FFFFFF"/>
                  <w:vAlign w:val="center"/>
                  <w:hideMark/>
                </w:tcPr>
                <w:p w14:paraId="0DDBF3E4"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A28345D"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150</w:t>
                  </w:r>
                </w:p>
              </w:tc>
              <w:tc>
                <w:tcPr>
                  <w:tcW w:w="1254" w:type="dxa"/>
                  <w:tcBorders>
                    <w:top w:val="nil"/>
                    <w:left w:val="nil"/>
                    <w:bottom w:val="single" w:sz="4" w:space="0" w:color="auto"/>
                    <w:right w:val="single" w:sz="4" w:space="0" w:color="auto"/>
                  </w:tcBorders>
                  <w:shd w:val="clear" w:color="000000" w:fill="FFFFFF"/>
                  <w:vAlign w:val="center"/>
                  <w:hideMark/>
                </w:tcPr>
                <w:p w14:paraId="036DB90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35F912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44FDEE2"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7263E8C"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13A4E6A" w14:textId="77777777" w:rsidR="00ED18B1" w:rsidRPr="00ED18B1" w:rsidRDefault="00ED18B1" w:rsidP="00ED18B1">
                  <w:pPr>
                    <w:jc w:val="center"/>
                    <w:rPr>
                      <w:color w:val="000000"/>
                    </w:rPr>
                  </w:pPr>
                  <w:r w:rsidRPr="00ED18B1">
                    <w:rPr>
                      <w:color w:val="000000"/>
                    </w:rPr>
                    <w:t>14 400 000</w:t>
                  </w:r>
                </w:p>
              </w:tc>
            </w:tr>
            <w:tr w:rsidR="00ED18B1" w:rsidRPr="00ED18B1" w14:paraId="19569D24"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70D1459" w14:textId="77777777" w:rsidR="00ED18B1" w:rsidRPr="00ED18B1" w:rsidRDefault="00ED18B1" w:rsidP="00ED18B1">
                  <w:pPr>
                    <w:jc w:val="center"/>
                    <w:rPr>
                      <w:color w:val="000000"/>
                    </w:rPr>
                  </w:pPr>
                  <w:r w:rsidRPr="00ED18B1">
                    <w:rPr>
                      <w:color w:val="000000"/>
                    </w:rPr>
                    <w:t>39</w:t>
                  </w:r>
                </w:p>
              </w:tc>
              <w:tc>
                <w:tcPr>
                  <w:tcW w:w="1235" w:type="dxa"/>
                  <w:tcBorders>
                    <w:top w:val="nil"/>
                    <w:left w:val="nil"/>
                    <w:bottom w:val="single" w:sz="4" w:space="0" w:color="auto"/>
                    <w:right w:val="single" w:sz="4" w:space="0" w:color="auto"/>
                  </w:tcBorders>
                  <w:shd w:val="clear" w:color="000000" w:fill="FFFFFF"/>
                  <w:vAlign w:val="center"/>
                  <w:hideMark/>
                </w:tcPr>
                <w:p w14:paraId="7BD28357"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605A36E" w14:textId="77777777" w:rsidR="00ED18B1" w:rsidRPr="00ED18B1" w:rsidRDefault="00ED18B1" w:rsidP="00ED18B1">
                  <w:pPr>
                    <w:jc w:val="center"/>
                    <w:rPr>
                      <w:color w:val="000000"/>
                      <w:sz w:val="22"/>
                      <w:szCs w:val="22"/>
                    </w:rPr>
                  </w:pPr>
                  <w:r w:rsidRPr="00ED18B1">
                    <w:rPr>
                      <w:color w:val="000000"/>
                      <w:sz w:val="22"/>
                      <w:szCs w:val="22"/>
                    </w:rPr>
                    <w:t xml:space="preserve">Аспирационный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315B927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10FDC5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7883E28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695F303"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198AD1A"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935B7C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CD743F2" w14:textId="77777777" w:rsidR="00ED18B1" w:rsidRPr="00ED18B1" w:rsidRDefault="00ED18B1" w:rsidP="00ED18B1">
                  <w:pPr>
                    <w:jc w:val="center"/>
                    <w:rPr>
                      <w:color w:val="000000"/>
                    </w:rPr>
                  </w:pPr>
                  <w:r w:rsidRPr="00ED18B1">
                    <w:rPr>
                      <w:color w:val="000000"/>
                    </w:rPr>
                    <w:t>2 100 000</w:t>
                  </w:r>
                </w:p>
              </w:tc>
            </w:tr>
            <w:tr w:rsidR="00ED18B1" w:rsidRPr="00ED18B1" w14:paraId="15719E4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AD73C3B" w14:textId="77777777" w:rsidR="00ED18B1" w:rsidRPr="00ED18B1" w:rsidRDefault="00ED18B1" w:rsidP="00ED18B1">
                  <w:pPr>
                    <w:jc w:val="center"/>
                    <w:rPr>
                      <w:color w:val="000000"/>
                    </w:rPr>
                  </w:pPr>
                  <w:r w:rsidRPr="00ED18B1">
                    <w:rPr>
                      <w:color w:val="000000"/>
                    </w:rPr>
                    <w:t>40</w:t>
                  </w:r>
                </w:p>
              </w:tc>
              <w:tc>
                <w:tcPr>
                  <w:tcW w:w="1235" w:type="dxa"/>
                  <w:tcBorders>
                    <w:top w:val="nil"/>
                    <w:left w:val="nil"/>
                    <w:bottom w:val="single" w:sz="4" w:space="0" w:color="auto"/>
                    <w:right w:val="single" w:sz="4" w:space="0" w:color="auto"/>
                  </w:tcBorders>
                  <w:shd w:val="clear" w:color="000000" w:fill="FFFFFF"/>
                  <w:vAlign w:val="center"/>
                  <w:hideMark/>
                </w:tcPr>
                <w:p w14:paraId="1E2E683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560FC70" w14:textId="77777777" w:rsidR="00ED18B1" w:rsidRPr="00ED18B1" w:rsidRDefault="00ED18B1" w:rsidP="00ED18B1">
                  <w:pPr>
                    <w:jc w:val="center"/>
                    <w:rPr>
                      <w:color w:val="000000"/>
                      <w:sz w:val="22"/>
                      <w:szCs w:val="22"/>
                    </w:rPr>
                  </w:pPr>
                  <w:r w:rsidRPr="00ED18B1">
                    <w:rPr>
                      <w:color w:val="000000"/>
                      <w:sz w:val="22"/>
                      <w:szCs w:val="22"/>
                    </w:rPr>
                    <w:t xml:space="preserve">Многоконтактный катетер для абляции почечных артерий </w:t>
                  </w:r>
                </w:p>
              </w:tc>
              <w:tc>
                <w:tcPr>
                  <w:tcW w:w="937" w:type="dxa"/>
                  <w:tcBorders>
                    <w:top w:val="nil"/>
                    <w:left w:val="nil"/>
                    <w:bottom w:val="single" w:sz="4" w:space="0" w:color="auto"/>
                    <w:right w:val="single" w:sz="4" w:space="0" w:color="auto"/>
                  </w:tcBorders>
                  <w:shd w:val="clear" w:color="000000" w:fill="FFFFFF"/>
                  <w:vAlign w:val="center"/>
                  <w:hideMark/>
                </w:tcPr>
                <w:p w14:paraId="24C15B8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8E254FE"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0DE3582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5B9E619"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7BD38A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1343EC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C586041" w14:textId="77777777" w:rsidR="00ED18B1" w:rsidRPr="00ED18B1" w:rsidRDefault="00ED18B1" w:rsidP="00ED18B1">
                  <w:pPr>
                    <w:jc w:val="center"/>
                    <w:rPr>
                      <w:color w:val="000000"/>
                    </w:rPr>
                  </w:pPr>
                  <w:r w:rsidRPr="00ED18B1">
                    <w:rPr>
                      <w:color w:val="000000"/>
                    </w:rPr>
                    <w:t>37 000 000</w:t>
                  </w:r>
                </w:p>
              </w:tc>
            </w:tr>
            <w:tr w:rsidR="00ED18B1" w:rsidRPr="00ED18B1" w14:paraId="0E86836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2D16BE6" w14:textId="77777777" w:rsidR="00ED18B1" w:rsidRPr="00ED18B1" w:rsidRDefault="00ED18B1" w:rsidP="00ED18B1">
                  <w:pPr>
                    <w:jc w:val="center"/>
                    <w:rPr>
                      <w:color w:val="000000"/>
                    </w:rPr>
                  </w:pPr>
                  <w:r w:rsidRPr="00ED18B1">
                    <w:rPr>
                      <w:color w:val="000000"/>
                    </w:rPr>
                    <w:t>41</w:t>
                  </w:r>
                </w:p>
              </w:tc>
              <w:tc>
                <w:tcPr>
                  <w:tcW w:w="1235" w:type="dxa"/>
                  <w:tcBorders>
                    <w:top w:val="nil"/>
                    <w:left w:val="nil"/>
                    <w:bottom w:val="single" w:sz="4" w:space="0" w:color="auto"/>
                    <w:right w:val="single" w:sz="4" w:space="0" w:color="auto"/>
                  </w:tcBorders>
                  <w:shd w:val="clear" w:color="000000" w:fill="FFFFFF"/>
                  <w:vAlign w:val="center"/>
                  <w:hideMark/>
                </w:tcPr>
                <w:p w14:paraId="77251E2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603E3CA" w14:textId="77777777" w:rsidR="00ED18B1" w:rsidRPr="00ED18B1" w:rsidRDefault="00ED18B1" w:rsidP="00ED18B1">
                  <w:pPr>
                    <w:jc w:val="center"/>
                    <w:rPr>
                      <w:color w:val="000000"/>
                      <w:sz w:val="22"/>
                      <w:szCs w:val="22"/>
                    </w:rPr>
                  </w:pPr>
                  <w:r w:rsidRPr="00ED18B1">
                    <w:rPr>
                      <w:color w:val="000000"/>
                      <w:sz w:val="22"/>
                      <w:szCs w:val="22"/>
                    </w:rPr>
                    <w:t>Стандартные проводники удлинённые</w:t>
                  </w:r>
                </w:p>
              </w:tc>
              <w:tc>
                <w:tcPr>
                  <w:tcW w:w="937" w:type="dxa"/>
                  <w:tcBorders>
                    <w:top w:val="nil"/>
                    <w:left w:val="nil"/>
                    <w:bottom w:val="single" w:sz="4" w:space="0" w:color="auto"/>
                    <w:right w:val="single" w:sz="4" w:space="0" w:color="auto"/>
                  </w:tcBorders>
                  <w:shd w:val="clear" w:color="000000" w:fill="FFFFFF"/>
                  <w:vAlign w:val="center"/>
                  <w:hideMark/>
                </w:tcPr>
                <w:p w14:paraId="3E4699D2"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3587D42C"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36E36F61"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E34BC72"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82E43F2"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1F16F4A"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6470B3A" w14:textId="77777777" w:rsidR="00ED18B1" w:rsidRPr="00ED18B1" w:rsidRDefault="00ED18B1" w:rsidP="00ED18B1">
                  <w:pPr>
                    <w:jc w:val="center"/>
                    <w:rPr>
                      <w:color w:val="000000"/>
                    </w:rPr>
                  </w:pPr>
                  <w:r w:rsidRPr="00ED18B1">
                    <w:rPr>
                      <w:color w:val="000000"/>
                    </w:rPr>
                    <w:t>1 020 000</w:t>
                  </w:r>
                </w:p>
              </w:tc>
            </w:tr>
            <w:tr w:rsidR="00ED18B1" w:rsidRPr="00ED18B1" w14:paraId="54EB7769"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96B8392" w14:textId="77777777" w:rsidR="00ED18B1" w:rsidRPr="00ED18B1" w:rsidRDefault="00ED18B1" w:rsidP="00ED18B1">
                  <w:pPr>
                    <w:jc w:val="center"/>
                    <w:rPr>
                      <w:color w:val="000000"/>
                    </w:rPr>
                  </w:pPr>
                  <w:r w:rsidRPr="00ED18B1">
                    <w:rPr>
                      <w:color w:val="000000"/>
                    </w:rPr>
                    <w:t>42</w:t>
                  </w:r>
                </w:p>
              </w:tc>
              <w:tc>
                <w:tcPr>
                  <w:tcW w:w="1235" w:type="dxa"/>
                  <w:tcBorders>
                    <w:top w:val="nil"/>
                    <w:left w:val="nil"/>
                    <w:bottom w:val="single" w:sz="4" w:space="0" w:color="auto"/>
                    <w:right w:val="single" w:sz="4" w:space="0" w:color="auto"/>
                  </w:tcBorders>
                  <w:shd w:val="clear" w:color="000000" w:fill="FFFFFF"/>
                  <w:vAlign w:val="center"/>
                  <w:hideMark/>
                </w:tcPr>
                <w:p w14:paraId="0CA355A1"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118AFF1" w14:textId="77777777" w:rsidR="00ED18B1" w:rsidRPr="00ED18B1" w:rsidRDefault="00ED18B1" w:rsidP="00ED18B1">
                  <w:pPr>
                    <w:jc w:val="center"/>
                    <w:rPr>
                      <w:color w:val="000000"/>
                      <w:sz w:val="22"/>
                      <w:szCs w:val="22"/>
                    </w:rPr>
                  </w:pPr>
                  <w:r w:rsidRPr="00ED18B1">
                    <w:rPr>
                      <w:color w:val="000000"/>
                      <w:sz w:val="22"/>
                      <w:szCs w:val="22"/>
                    </w:rPr>
                    <w:t>Жесткие диагностические проводники</w:t>
                  </w:r>
                </w:p>
              </w:tc>
              <w:tc>
                <w:tcPr>
                  <w:tcW w:w="937" w:type="dxa"/>
                  <w:tcBorders>
                    <w:top w:val="nil"/>
                    <w:left w:val="nil"/>
                    <w:bottom w:val="single" w:sz="4" w:space="0" w:color="auto"/>
                    <w:right w:val="single" w:sz="4" w:space="0" w:color="auto"/>
                  </w:tcBorders>
                  <w:shd w:val="clear" w:color="000000" w:fill="FFFFFF"/>
                  <w:vAlign w:val="center"/>
                  <w:hideMark/>
                </w:tcPr>
                <w:p w14:paraId="5B22A211"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AB04735"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37A89EB6"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5ADD798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D8BAF24"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2CAF16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E9B3FCC" w14:textId="77777777" w:rsidR="00ED18B1" w:rsidRPr="00ED18B1" w:rsidRDefault="00ED18B1" w:rsidP="00ED18B1">
                  <w:pPr>
                    <w:jc w:val="center"/>
                    <w:rPr>
                      <w:color w:val="000000"/>
                    </w:rPr>
                  </w:pPr>
                  <w:r w:rsidRPr="00ED18B1">
                    <w:rPr>
                      <w:color w:val="000000"/>
                    </w:rPr>
                    <w:t>1 020 000</w:t>
                  </w:r>
                </w:p>
              </w:tc>
            </w:tr>
            <w:tr w:rsidR="00ED18B1" w:rsidRPr="00ED18B1" w14:paraId="1401A2BB" w14:textId="77777777" w:rsidTr="00ED18B1">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850CC30" w14:textId="77777777" w:rsidR="00ED18B1" w:rsidRPr="00ED18B1" w:rsidRDefault="00ED18B1" w:rsidP="00ED18B1">
                  <w:pPr>
                    <w:jc w:val="center"/>
                    <w:rPr>
                      <w:color w:val="000000"/>
                    </w:rPr>
                  </w:pPr>
                  <w:r w:rsidRPr="00ED18B1">
                    <w:rPr>
                      <w:color w:val="000000"/>
                    </w:rPr>
                    <w:lastRenderedPageBreak/>
                    <w:t>43</w:t>
                  </w:r>
                </w:p>
              </w:tc>
              <w:tc>
                <w:tcPr>
                  <w:tcW w:w="1235" w:type="dxa"/>
                  <w:tcBorders>
                    <w:top w:val="nil"/>
                    <w:left w:val="nil"/>
                    <w:bottom w:val="single" w:sz="4" w:space="0" w:color="auto"/>
                    <w:right w:val="single" w:sz="4" w:space="0" w:color="auto"/>
                  </w:tcBorders>
                  <w:shd w:val="clear" w:color="000000" w:fill="FFFFFF"/>
                  <w:vAlign w:val="center"/>
                  <w:hideMark/>
                </w:tcPr>
                <w:p w14:paraId="7EB62D7E"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DFC35BB" w14:textId="77777777" w:rsidR="00ED18B1" w:rsidRPr="00ED18B1" w:rsidRDefault="00ED18B1" w:rsidP="00ED18B1">
                  <w:pPr>
                    <w:jc w:val="center"/>
                    <w:rPr>
                      <w:color w:val="000000"/>
                      <w:sz w:val="22"/>
                      <w:szCs w:val="22"/>
                    </w:rPr>
                  </w:pPr>
                  <w:r w:rsidRPr="00ED18B1">
                    <w:rPr>
                      <w:color w:val="000000"/>
                      <w:sz w:val="22"/>
                      <w:szCs w:val="22"/>
                    </w:rPr>
                    <w:t xml:space="preserve">Аспирационный катетер  с размером 6F применяется для извлечения свежих мягкий эмболов и тромбов из коронарной и периферийной сосудистой системы. </w:t>
                  </w:r>
                </w:p>
              </w:tc>
              <w:tc>
                <w:tcPr>
                  <w:tcW w:w="937" w:type="dxa"/>
                  <w:tcBorders>
                    <w:top w:val="nil"/>
                    <w:left w:val="nil"/>
                    <w:bottom w:val="single" w:sz="4" w:space="0" w:color="auto"/>
                    <w:right w:val="single" w:sz="4" w:space="0" w:color="auto"/>
                  </w:tcBorders>
                  <w:shd w:val="clear" w:color="000000" w:fill="FFFFFF"/>
                  <w:vAlign w:val="center"/>
                  <w:hideMark/>
                </w:tcPr>
                <w:p w14:paraId="3FA6239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3B158AF"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25A42E2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68C772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5C4B25D"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5FBA2C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19FA173" w14:textId="77777777" w:rsidR="00ED18B1" w:rsidRPr="00ED18B1" w:rsidRDefault="00ED18B1" w:rsidP="00ED18B1">
                  <w:pPr>
                    <w:jc w:val="center"/>
                    <w:rPr>
                      <w:color w:val="000000"/>
                    </w:rPr>
                  </w:pPr>
                  <w:r w:rsidRPr="00ED18B1">
                    <w:rPr>
                      <w:color w:val="000000"/>
                    </w:rPr>
                    <w:t>1 500 000</w:t>
                  </w:r>
                </w:p>
              </w:tc>
            </w:tr>
            <w:tr w:rsidR="00ED18B1" w:rsidRPr="00ED18B1" w14:paraId="1AC77B49"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DCC8D6B" w14:textId="77777777" w:rsidR="00ED18B1" w:rsidRPr="00ED18B1" w:rsidRDefault="00ED18B1" w:rsidP="00ED18B1">
                  <w:pPr>
                    <w:jc w:val="center"/>
                    <w:rPr>
                      <w:color w:val="000000"/>
                    </w:rPr>
                  </w:pPr>
                  <w:r w:rsidRPr="00ED18B1">
                    <w:rPr>
                      <w:color w:val="000000"/>
                    </w:rPr>
                    <w:t>44</w:t>
                  </w:r>
                </w:p>
              </w:tc>
              <w:tc>
                <w:tcPr>
                  <w:tcW w:w="1235" w:type="dxa"/>
                  <w:tcBorders>
                    <w:top w:val="nil"/>
                    <w:left w:val="nil"/>
                    <w:bottom w:val="single" w:sz="4" w:space="0" w:color="auto"/>
                    <w:right w:val="single" w:sz="4" w:space="0" w:color="auto"/>
                  </w:tcBorders>
                  <w:shd w:val="clear" w:color="000000" w:fill="FFFFFF"/>
                  <w:vAlign w:val="center"/>
                  <w:hideMark/>
                </w:tcPr>
                <w:p w14:paraId="4B59FF2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69EB810" w14:textId="77777777" w:rsidR="00ED18B1" w:rsidRPr="00ED18B1" w:rsidRDefault="00ED18B1" w:rsidP="00ED18B1">
                  <w:pPr>
                    <w:jc w:val="center"/>
                    <w:rPr>
                      <w:color w:val="000000"/>
                      <w:sz w:val="22"/>
                      <w:szCs w:val="22"/>
                    </w:rPr>
                  </w:pPr>
                  <w:r w:rsidRPr="00ED18B1">
                    <w:rPr>
                      <w:color w:val="000000"/>
                      <w:sz w:val="22"/>
                      <w:szCs w:val="22"/>
                    </w:rPr>
                    <w:t>Коронарный микрокатетер</w:t>
                  </w:r>
                </w:p>
              </w:tc>
              <w:tc>
                <w:tcPr>
                  <w:tcW w:w="937" w:type="dxa"/>
                  <w:tcBorders>
                    <w:top w:val="nil"/>
                    <w:left w:val="nil"/>
                    <w:bottom w:val="single" w:sz="4" w:space="0" w:color="auto"/>
                    <w:right w:val="single" w:sz="4" w:space="0" w:color="auto"/>
                  </w:tcBorders>
                  <w:shd w:val="clear" w:color="000000" w:fill="FFFFFF"/>
                  <w:vAlign w:val="center"/>
                  <w:hideMark/>
                </w:tcPr>
                <w:p w14:paraId="2208146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B0498E7"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6A6AA0B2"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7A3B125"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DCFA22B"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18D41A3"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31BC0FD" w14:textId="77777777" w:rsidR="00ED18B1" w:rsidRPr="00ED18B1" w:rsidRDefault="00ED18B1" w:rsidP="00ED18B1">
                  <w:pPr>
                    <w:jc w:val="center"/>
                    <w:rPr>
                      <w:color w:val="000000"/>
                    </w:rPr>
                  </w:pPr>
                  <w:r w:rsidRPr="00ED18B1">
                    <w:rPr>
                      <w:color w:val="000000"/>
                    </w:rPr>
                    <w:t>2 844 450</w:t>
                  </w:r>
                </w:p>
              </w:tc>
            </w:tr>
            <w:tr w:rsidR="00ED18B1" w:rsidRPr="00ED18B1" w14:paraId="10FFF5B0"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1D15D08" w14:textId="77777777" w:rsidR="00ED18B1" w:rsidRPr="00ED18B1" w:rsidRDefault="00ED18B1" w:rsidP="00ED18B1">
                  <w:pPr>
                    <w:jc w:val="center"/>
                    <w:rPr>
                      <w:color w:val="000000"/>
                    </w:rPr>
                  </w:pPr>
                  <w:r w:rsidRPr="00ED18B1">
                    <w:rPr>
                      <w:color w:val="000000"/>
                    </w:rPr>
                    <w:t>45</w:t>
                  </w:r>
                </w:p>
              </w:tc>
              <w:tc>
                <w:tcPr>
                  <w:tcW w:w="1235" w:type="dxa"/>
                  <w:tcBorders>
                    <w:top w:val="nil"/>
                    <w:left w:val="nil"/>
                    <w:bottom w:val="single" w:sz="4" w:space="0" w:color="auto"/>
                    <w:right w:val="single" w:sz="4" w:space="0" w:color="auto"/>
                  </w:tcBorders>
                  <w:shd w:val="clear" w:color="000000" w:fill="FFFFFF"/>
                  <w:vAlign w:val="center"/>
                  <w:hideMark/>
                </w:tcPr>
                <w:p w14:paraId="07EB00FC"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D916770" w14:textId="77777777" w:rsidR="00ED18B1" w:rsidRPr="00ED18B1" w:rsidRDefault="00ED18B1" w:rsidP="00ED18B1">
                  <w:pPr>
                    <w:jc w:val="center"/>
                    <w:rPr>
                      <w:color w:val="000000"/>
                      <w:sz w:val="22"/>
                      <w:szCs w:val="22"/>
                    </w:rPr>
                  </w:pPr>
                  <w:r w:rsidRPr="00ED18B1">
                    <w:rPr>
                      <w:color w:val="000000"/>
                      <w:sz w:val="22"/>
                      <w:szCs w:val="22"/>
                    </w:rPr>
                    <w:t>Манжета для гемостаза лучевой артерии</w:t>
                  </w:r>
                </w:p>
              </w:tc>
              <w:tc>
                <w:tcPr>
                  <w:tcW w:w="937" w:type="dxa"/>
                  <w:tcBorders>
                    <w:top w:val="nil"/>
                    <w:left w:val="nil"/>
                    <w:bottom w:val="single" w:sz="4" w:space="0" w:color="auto"/>
                    <w:right w:val="single" w:sz="4" w:space="0" w:color="auto"/>
                  </w:tcBorders>
                  <w:shd w:val="clear" w:color="000000" w:fill="FFFFFF"/>
                  <w:vAlign w:val="center"/>
                  <w:hideMark/>
                </w:tcPr>
                <w:p w14:paraId="2E3A0DC1"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042E6555"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450</w:t>
                  </w:r>
                </w:p>
              </w:tc>
              <w:tc>
                <w:tcPr>
                  <w:tcW w:w="1254" w:type="dxa"/>
                  <w:tcBorders>
                    <w:top w:val="nil"/>
                    <w:left w:val="nil"/>
                    <w:bottom w:val="single" w:sz="4" w:space="0" w:color="auto"/>
                    <w:right w:val="single" w:sz="4" w:space="0" w:color="auto"/>
                  </w:tcBorders>
                  <w:shd w:val="clear" w:color="000000" w:fill="FFFFFF"/>
                  <w:vAlign w:val="center"/>
                  <w:hideMark/>
                </w:tcPr>
                <w:p w14:paraId="02F2148C"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C0AE7D9"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96D310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CFE7EB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A4FC330" w14:textId="77777777" w:rsidR="00ED18B1" w:rsidRPr="00ED18B1" w:rsidRDefault="00ED18B1" w:rsidP="00ED18B1">
                  <w:pPr>
                    <w:jc w:val="center"/>
                    <w:rPr>
                      <w:color w:val="000000"/>
                    </w:rPr>
                  </w:pPr>
                  <w:r w:rsidRPr="00ED18B1">
                    <w:rPr>
                      <w:color w:val="000000"/>
                    </w:rPr>
                    <w:t>3 375 000</w:t>
                  </w:r>
                </w:p>
              </w:tc>
            </w:tr>
            <w:tr w:rsidR="00ED18B1" w:rsidRPr="00ED18B1" w14:paraId="07A841BC" w14:textId="77777777" w:rsidTr="00ED18B1">
              <w:trPr>
                <w:trHeight w:val="21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6810DF8" w14:textId="77777777" w:rsidR="00ED18B1" w:rsidRPr="00ED18B1" w:rsidRDefault="00ED18B1" w:rsidP="00ED18B1">
                  <w:pPr>
                    <w:jc w:val="center"/>
                    <w:rPr>
                      <w:color w:val="000000"/>
                    </w:rPr>
                  </w:pPr>
                  <w:r w:rsidRPr="00ED18B1">
                    <w:rPr>
                      <w:color w:val="000000"/>
                    </w:rPr>
                    <w:t>46</w:t>
                  </w:r>
                </w:p>
              </w:tc>
              <w:tc>
                <w:tcPr>
                  <w:tcW w:w="1235" w:type="dxa"/>
                  <w:tcBorders>
                    <w:top w:val="nil"/>
                    <w:left w:val="nil"/>
                    <w:bottom w:val="single" w:sz="4" w:space="0" w:color="auto"/>
                    <w:right w:val="single" w:sz="4" w:space="0" w:color="auto"/>
                  </w:tcBorders>
                  <w:shd w:val="clear" w:color="000000" w:fill="FFFFFF"/>
                  <w:vAlign w:val="center"/>
                  <w:hideMark/>
                </w:tcPr>
                <w:p w14:paraId="6001C34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EAE4381" w14:textId="77777777" w:rsidR="00ED18B1" w:rsidRPr="00ED18B1" w:rsidRDefault="00ED18B1" w:rsidP="00ED18B1">
                  <w:pPr>
                    <w:jc w:val="center"/>
                    <w:rPr>
                      <w:color w:val="000000"/>
                      <w:sz w:val="22"/>
                      <w:szCs w:val="22"/>
                    </w:rPr>
                  </w:pPr>
                  <w:r w:rsidRPr="00ED18B1">
                    <w:rPr>
                      <w:color w:val="000000"/>
                      <w:sz w:val="22"/>
                      <w:szCs w:val="22"/>
                    </w:rPr>
                    <w:t>Транскатетерная система аортального клапана</w:t>
                  </w:r>
                  <w:r w:rsidRPr="00ED18B1">
                    <w:rPr>
                      <w:color w:val="333333"/>
                      <w:sz w:val="22"/>
                      <w:szCs w:val="22"/>
                    </w:rPr>
                    <w:t xml:space="preserve">с набором для его доставки и установки с размерами (мм): 20; 21.5; 23; 24.5; 26; 27.5; 29; 30.5; 32. </w:t>
                  </w:r>
                </w:p>
              </w:tc>
              <w:tc>
                <w:tcPr>
                  <w:tcW w:w="937" w:type="dxa"/>
                  <w:tcBorders>
                    <w:top w:val="nil"/>
                    <w:left w:val="nil"/>
                    <w:bottom w:val="single" w:sz="4" w:space="0" w:color="auto"/>
                    <w:right w:val="single" w:sz="4" w:space="0" w:color="auto"/>
                  </w:tcBorders>
                  <w:shd w:val="clear" w:color="000000" w:fill="FFFFFF"/>
                  <w:vAlign w:val="center"/>
                  <w:hideMark/>
                </w:tcPr>
                <w:p w14:paraId="3E60803C"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17244582"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658B392E"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91D995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F8F78B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E16D87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D7B8B9F" w14:textId="77777777" w:rsidR="00ED18B1" w:rsidRPr="00ED18B1" w:rsidRDefault="00ED18B1" w:rsidP="00ED18B1">
                  <w:pPr>
                    <w:jc w:val="center"/>
                    <w:rPr>
                      <w:color w:val="000000"/>
                    </w:rPr>
                  </w:pPr>
                  <w:r w:rsidRPr="00ED18B1">
                    <w:rPr>
                      <w:color w:val="000000"/>
                    </w:rPr>
                    <w:t>28 500 000</w:t>
                  </w:r>
                </w:p>
              </w:tc>
            </w:tr>
            <w:tr w:rsidR="00ED18B1" w:rsidRPr="00ED18B1" w14:paraId="691AF861" w14:textId="77777777" w:rsidTr="00ED18B1">
              <w:trPr>
                <w:trHeight w:val="27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CEE7D39" w14:textId="77777777" w:rsidR="00ED18B1" w:rsidRPr="00ED18B1" w:rsidRDefault="00ED18B1" w:rsidP="00ED18B1">
                  <w:pPr>
                    <w:jc w:val="center"/>
                    <w:rPr>
                      <w:color w:val="000000"/>
                    </w:rPr>
                  </w:pPr>
                  <w:r w:rsidRPr="00ED18B1">
                    <w:rPr>
                      <w:color w:val="000000"/>
                    </w:rPr>
                    <w:t>47</w:t>
                  </w:r>
                </w:p>
              </w:tc>
              <w:tc>
                <w:tcPr>
                  <w:tcW w:w="1235" w:type="dxa"/>
                  <w:tcBorders>
                    <w:top w:val="nil"/>
                    <w:left w:val="nil"/>
                    <w:bottom w:val="single" w:sz="4" w:space="0" w:color="auto"/>
                    <w:right w:val="single" w:sz="4" w:space="0" w:color="auto"/>
                  </w:tcBorders>
                  <w:shd w:val="clear" w:color="000000" w:fill="FFFFFF"/>
                  <w:vAlign w:val="center"/>
                  <w:hideMark/>
                </w:tcPr>
                <w:p w14:paraId="4446C8D3"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A932DAD" w14:textId="77777777" w:rsidR="00ED18B1" w:rsidRPr="00ED18B1" w:rsidRDefault="00ED18B1" w:rsidP="00ED18B1">
                  <w:pPr>
                    <w:jc w:val="center"/>
                    <w:rPr>
                      <w:color w:val="000000"/>
                      <w:sz w:val="22"/>
                      <w:szCs w:val="22"/>
                    </w:rPr>
                  </w:pPr>
                  <w:r w:rsidRPr="00ED18B1">
                    <w:rPr>
                      <w:color w:val="000000"/>
                      <w:sz w:val="22"/>
                      <w:szCs w:val="22"/>
                    </w:rPr>
                    <w:t xml:space="preserve"> Система стент-графта  для грудного отдела аорты с размерами: проксимальный диаметр (D1) (мм): 20,22,24,26,28,30,32,34,36,38,40,42,44,46.; Общая длина закрытой части (L1) (мм): </w:t>
                  </w:r>
                </w:p>
              </w:tc>
              <w:tc>
                <w:tcPr>
                  <w:tcW w:w="937" w:type="dxa"/>
                  <w:tcBorders>
                    <w:top w:val="nil"/>
                    <w:left w:val="nil"/>
                    <w:bottom w:val="single" w:sz="4" w:space="0" w:color="auto"/>
                    <w:right w:val="single" w:sz="4" w:space="0" w:color="auto"/>
                  </w:tcBorders>
                  <w:shd w:val="clear" w:color="000000" w:fill="FFFFFF"/>
                  <w:vAlign w:val="center"/>
                  <w:hideMark/>
                </w:tcPr>
                <w:p w14:paraId="2B4C3CA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6C0E290"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50C071B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1D89883"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D5F912F"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651AFBE"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6CFB337" w14:textId="77777777" w:rsidR="00ED18B1" w:rsidRPr="00ED18B1" w:rsidRDefault="00ED18B1" w:rsidP="00ED18B1">
                  <w:pPr>
                    <w:jc w:val="center"/>
                    <w:rPr>
                      <w:color w:val="000000"/>
                    </w:rPr>
                  </w:pPr>
                  <w:r w:rsidRPr="00ED18B1">
                    <w:rPr>
                      <w:color w:val="000000"/>
                    </w:rPr>
                    <w:t>12 250 000</w:t>
                  </w:r>
                </w:p>
              </w:tc>
            </w:tr>
            <w:tr w:rsidR="00ED18B1" w:rsidRPr="00ED18B1" w14:paraId="3D1CA0C2" w14:textId="77777777" w:rsidTr="00ED18B1">
              <w:trPr>
                <w:trHeight w:val="15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AB7924E" w14:textId="77777777" w:rsidR="00ED18B1" w:rsidRPr="00ED18B1" w:rsidRDefault="00ED18B1" w:rsidP="00ED18B1">
                  <w:pPr>
                    <w:jc w:val="center"/>
                    <w:rPr>
                      <w:color w:val="000000"/>
                    </w:rPr>
                  </w:pPr>
                  <w:r w:rsidRPr="00ED18B1">
                    <w:rPr>
                      <w:color w:val="000000"/>
                    </w:rPr>
                    <w:lastRenderedPageBreak/>
                    <w:t>48</w:t>
                  </w:r>
                </w:p>
              </w:tc>
              <w:tc>
                <w:tcPr>
                  <w:tcW w:w="1235" w:type="dxa"/>
                  <w:tcBorders>
                    <w:top w:val="nil"/>
                    <w:left w:val="nil"/>
                    <w:bottom w:val="single" w:sz="4" w:space="0" w:color="auto"/>
                    <w:right w:val="single" w:sz="4" w:space="0" w:color="auto"/>
                  </w:tcBorders>
                  <w:shd w:val="clear" w:color="000000" w:fill="FFFFFF"/>
                  <w:vAlign w:val="center"/>
                  <w:hideMark/>
                </w:tcPr>
                <w:p w14:paraId="7F7497D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6F22DAF" w14:textId="77777777" w:rsidR="00ED18B1" w:rsidRPr="00ED18B1" w:rsidRDefault="00ED18B1" w:rsidP="00ED18B1">
                  <w:pPr>
                    <w:jc w:val="center"/>
                    <w:rPr>
                      <w:color w:val="000000"/>
                      <w:sz w:val="22"/>
                      <w:szCs w:val="22"/>
                    </w:rPr>
                  </w:pPr>
                  <w:r w:rsidRPr="00ED18B1">
                    <w:rPr>
                      <w:b/>
                      <w:bCs/>
                      <w:color w:val="000000"/>
                      <w:sz w:val="22"/>
                      <w:szCs w:val="22"/>
                    </w:rPr>
                    <w:t xml:space="preserve">Система стент-графта </w:t>
                  </w:r>
                  <w:r w:rsidRPr="00ED18B1">
                    <w:rPr>
                      <w:color w:val="000000"/>
                      <w:sz w:val="22"/>
                      <w:szCs w:val="22"/>
                    </w:rPr>
                    <w:t xml:space="preserve"> для абдоминального (брюшного) отдела аорты (AАА) в комплекте:</w:t>
                  </w:r>
                </w:p>
              </w:tc>
              <w:tc>
                <w:tcPr>
                  <w:tcW w:w="937" w:type="dxa"/>
                  <w:tcBorders>
                    <w:top w:val="nil"/>
                    <w:left w:val="nil"/>
                    <w:bottom w:val="single" w:sz="4" w:space="0" w:color="auto"/>
                    <w:right w:val="single" w:sz="4" w:space="0" w:color="auto"/>
                  </w:tcBorders>
                  <w:shd w:val="clear" w:color="000000" w:fill="FFFFFF"/>
                  <w:vAlign w:val="center"/>
                  <w:hideMark/>
                </w:tcPr>
                <w:p w14:paraId="03CF61ED" w14:textId="77777777" w:rsidR="00ED18B1" w:rsidRPr="00ED18B1" w:rsidRDefault="00ED18B1" w:rsidP="00ED18B1">
                  <w:pPr>
                    <w:jc w:val="center"/>
                    <w:rPr>
                      <w:color w:val="000000"/>
                      <w:sz w:val="22"/>
                      <w:szCs w:val="22"/>
                    </w:rPr>
                  </w:pPr>
                  <w:r w:rsidRPr="00ED18B1">
                    <w:rPr>
                      <w:color w:val="000000"/>
                      <w:sz w:val="22"/>
                      <w:szCs w:val="22"/>
                    </w:rPr>
                    <w:t>комплект</w:t>
                  </w:r>
                </w:p>
              </w:tc>
              <w:tc>
                <w:tcPr>
                  <w:tcW w:w="718" w:type="dxa"/>
                  <w:tcBorders>
                    <w:top w:val="nil"/>
                    <w:left w:val="nil"/>
                    <w:bottom w:val="single" w:sz="4" w:space="0" w:color="auto"/>
                    <w:right w:val="single" w:sz="4" w:space="0" w:color="auto"/>
                  </w:tcBorders>
                  <w:shd w:val="clear" w:color="000000" w:fill="FFFFFF"/>
                  <w:noWrap/>
                  <w:vAlign w:val="center"/>
                  <w:hideMark/>
                </w:tcPr>
                <w:p w14:paraId="45EC8249"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1D4F056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B8F4D48"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394AF94"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A20945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EE688D9" w14:textId="77777777" w:rsidR="00ED18B1" w:rsidRPr="00ED18B1" w:rsidRDefault="00ED18B1" w:rsidP="00ED18B1">
                  <w:pPr>
                    <w:jc w:val="center"/>
                    <w:rPr>
                      <w:color w:val="000000"/>
                    </w:rPr>
                  </w:pPr>
                  <w:r w:rsidRPr="00ED18B1">
                    <w:rPr>
                      <w:color w:val="000000"/>
                    </w:rPr>
                    <w:t>16 100 000</w:t>
                  </w:r>
                </w:p>
              </w:tc>
            </w:tr>
            <w:tr w:rsidR="00ED18B1" w:rsidRPr="00ED18B1" w14:paraId="489E53AC" w14:textId="77777777" w:rsidTr="00ED18B1">
              <w:trPr>
                <w:trHeight w:val="45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E500799" w14:textId="77777777" w:rsidR="00ED18B1" w:rsidRPr="00ED18B1" w:rsidRDefault="00ED18B1" w:rsidP="00ED18B1">
                  <w:pPr>
                    <w:jc w:val="center"/>
                    <w:rPr>
                      <w:color w:val="000000"/>
                    </w:rPr>
                  </w:pPr>
                  <w:r w:rsidRPr="00ED18B1">
                    <w:rPr>
                      <w:color w:val="000000"/>
                    </w:rPr>
                    <w:t>49</w:t>
                  </w:r>
                </w:p>
              </w:tc>
              <w:tc>
                <w:tcPr>
                  <w:tcW w:w="1235" w:type="dxa"/>
                  <w:tcBorders>
                    <w:top w:val="nil"/>
                    <w:left w:val="nil"/>
                    <w:bottom w:val="single" w:sz="4" w:space="0" w:color="auto"/>
                    <w:right w:val="single" w:sz="4" w:space="0" w:color="auto"/>
                  </w:tcBorders>
                  <w:shd w:val="clear" w:color="000000" w:fill="FFFFFF"/>
                  <w:vAlign w:val="center"/>
                  <w:hideMark/>
                </w:tcPr>
                <w:p w14:paraId="2F40393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DE0F65C" w14:textId="77777777" w:rsidR="00ED18B1" w:rsidRPr="00ED18B1" w:rsidRDefault="00ED18B1" w:rsidP="00ED18B1">
                  <w:pPr>
                    <w:jc w:val="center"/>
                    <w:rPr>
                      <w:color w:val="000000"/>
                      <w:sz w:val="22"/>
                      <w:szCs w:val="22"/>
                    </w:rPr>
                  </w:pPr>
                  <w:r w:rsidRPr="00ED18B1">
                    <w:rPr>
                      <w:color w:val="000000"/>
                      <w:sz w:val="22"/>
                      <w:szCs w:val="22"/>
                    </w:rPr>
                    <w:t xml:space="preserve">Двух просветный баллонный дилатационный катетер для чрескожной транслюминальной ангиопластики, стерильный, однократного применения, с рабочей длиной 800 мм и 1350 мм, диаметр баллона (мм) -3.00, 4.00, 5.00, 6.00, 7.00, 8.00; длина баллона (мм) -20, 30, 40, 50, 60, 70, 80, 120.  </w:t>
                  </w:r>
                </w:p>
              </w:tc>
              <w:tc>
                <w:tcPr>
                  <w:tcW w:w="937" w:type="dxa"/>
                  <w:tcBorders>
                    <w:top w:val="nil"/>
                    <w:left w:val="nil"/>
                    <w:bottom w:val="single" w:sz="4" w:space="0" w:color="auto"/>
                    <w:right w:val="single" w:sz="4" w:space="0" w:color="auto"/>
                  </w:tcBorders>
                  <w:shd w:val="clear" w:color="000000" w:fill="FFFFFF"/>
                  <w:vAlign w:val="center"/>
                  <w:hideMark/>
                </w:tcPr>
                <w:p w14:paraId="4A58046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DADF395"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056660E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39FC26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2F2A0E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1134E1B"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CA81E47" w14:textId="77777777" w:rsidR="00ED18B1" w:rsidRPr="00ED18B1" w:rsidRDefault="00ED18B1" w:rsidP="00ED18B1">
                  <w:pPr>
                    <w:jc w:val="center"/>
                    <w:rPr>
                      <w:color w:val="000000"/>
                    </w:rPr>
                  </w:pPr>
                  <w:r w:rsidRPr="00ED18B1">
                    <w:rPr>
                      <w:color w:val="000000"/>
                    </w:rPr>
                    <w:t>225 000</w:t>
                  </w:r>
                </w:p>
              </w:tc>
            </w:tr>
            <w:tr w:rsidR="00ED18B1" w:rsidRPr="00ED18B1" w14:paraId="5DFDB7A5" w14:textId="77777777" w:rsidTr="00ED18B1">
              <w:trPr>
                <w:trHeight w:val="27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CFCCB11" w14:textId="77777777" w:rsidR="00ED18B1" w:rsidRPr="00ED18B1" w:rsidRDefault="00ED18B1" w:rsidP="00ED18B1">
                  <w:pPr>
                    <w:jc w:val="center"/>
                    <w:rPr>
                      <w:color w:val="000000"/>
                    </w:rPr>
                  </w:pPr>
                  <w:r w:rsidRPr="00ED18B1">
                    <w:rPr>
                      <w:color w:val="000000"/>
                    </w:rPr>
                    <w:t>50</w:t>
                  </w:r>
                </w:p>
              </w:tc>
              <w:tc>
                <w:tcPr>
                  <w:tcW w:w="1235" w:type="dxa"/>
                  <w:tcBorders>
                    <w:top w:val="nil"/>
                    <w:left w:val="nil"/>
                    <w:bottom w:val="single" w:sz="4" w:space="0" w:color="auto"/>
                    <w:right w:val="single" w:sz="4" w:space="0" w:color="auto"/>
                  </w:tcBorders>
                  <w:shd w:val="clear" w:color="000000" w:fill="FFFFFF"/>
                  <w:vAlign w:val="center"/>
                  <w:hideMark/>
                </w:tcPr>
                <w:p w14:paraId="0907465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7230292" w14:textId="77777777" w:rsidR="00ED18B1" w:rsidRPr="00ED18B1" w:rsidRDefault="00ED18B1" w:rsidP="00ED18B1">
                  <w:pPr>
                    <w:jc w:val="center"/>
                    <w:rPr>
                      <w:color w:val="000000"/>
                      <w:sz w:val="22"/>
                      <w:szCs w:val="22"/>
                    </w:rPr>
                  </w:pPr>
                  <w:r w:rsidRPr="00ED18B1">
                    <w:rPr>
                      <w:color w:val="000000"/>
                      <w:sz w:val="22"/>
                      <w:szCs w:val="22"/>
                    </w:rPr>
                    <w:t xml:space="preserve">  Баллонно-расширяемая периферийная стент-система, размеры системы 800 мм; 1350мм; размеры стента: диаметром (мм) 5.00; 6.00; 7.00; 8.00; 9.00; 10.00; длиной (мм): 17; 27; 37; 47; 57. </w:t>
                  </w:r>
                </w:p>
              </w:tc>
              <w:tc>
                <w:tcPr>
                  <w:tcW w:w="937" w:type="dxa"/>
                  <w:tcBorders>
                    <w:top w:val="nil"/>
                    <w:left w:val="nil"/>
                    <w:bottom w:val="single" w:sz="4" w:space="0" w:color="auto"/>
                    <w:right w:val="single" w:sz="4" w:space="0" w:color="auto"/>
                  </w:tcBorders>
                  <w:shd w:val="clear" w:color="000000" w:fill="FFFFFF"/>
                  <w:vAlign w:val="center"/>
                  <w:hideMark/>
                </w:tcPr>
                <w:p w14:paraId="1526A25D"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062F7F10"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w:t>
                  </w:r>
                </w:p>
              </w:tc>
              <w:tc>
                <w:tcPr>
                  <w:tcW w:w="1254" w:type="dxa"/>
                  <w:tcBorders>
                    <w:top w:val="nil"/>
                    <w:left w:val="nil"/>
                    <w:bottom w:val="single" w:sz="4" w:space="0" w:color="auto"/>
                    <w:right w:val="single" w:sz="4" w:space="0" w:color="auto"/>
                  </w:tcBorders>
                  <w:shd w:val="clear" w:color="000000" w:fill="FFFFFF"/>
                  <w:vAlign w:val="center"/>
                  <w:hideMark/>
                </w:tcPr>
                <w:p w14:paraId="672A41E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5B2F4ADB"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0578AC7"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973B84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77065C9" w14:textId="77777777" w:rsidR="00ED18B1" w:rsidRPr="00ED18B1" w:rsidRDefault="00ED18B1" w:rsidP="00ED18B1">
                  <w:pPr>
                    <w:jc w:val="center"/>
                    <w:rPr>
                      <w:color w:val="000000"/>
                    </w:rPr>
                  </w:pPr>
                  <w:r w:rsidRPr="00ED18B1">
                    <w:rPr>
                      <w:color w:val="000000"/>
                    </w:rPr>
                    <w:t>400 000</w:t>
                  </w:r>
                </w:p>
              </w:tc>
            </w:tr>
            <w:tr w:rsidR="00ED18B1" w:rsidRPr="00ED18B1" w14:paraId="073DD4AF"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97B16CC" w14:textId="77777777" w:rsidR="00ED18B1" w:rsidRPr="00ED18B1" w:rsidRDefault="00ED18B1" w:rsidP="00ED18B1">
                  <w:pPr>
                    <w:jc w:val="center"/>
                    <w:rPr>
                      <w:color w:val="000000"/>
                    </w:rPr>
                  </w:pPr>
                  <w:r w:rsidRPr="00ED18B1">
                    <w:rPr>
                      <w:color w:val="000000"/>
                    </w:rPr>
                    <w:lastRenderedPageBreak/>
                    <w:t>51</w:t>
                  </w:r>
                </w:p>
              </w:tc>
              <w:tc>
                <w:tcPr>
                  <w:tcW w:w="1235" w:type="dxa"/>
                  <w:tcBorders>
                    <w:top w:val="nil"/>
                    <w:left w:val="nil"/>
                    <w:bottom w:val="single" w:sz="4" w:space="0" w:color="auto"/>
                    <w:right w:val="single" w:sz="4" w:space="0" w:color="auto"/>
                  </w:tcBorders>
                  <w:shd w:val="clear" w:color="000000" w:fill="FFFFFF"/>
                  <w:vAlign w:val="center"/>
                  <w:hideMark/>
                </w:tcPr>
                <w:p w14:paraId="3226727E"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8031236" w14:textId="77777777" w:rsidR="00ED18B1" w:rsidRPr="00ED18B1" w:rsidRDefault="00ED18B1" w:rsidP="00ED18B1">
                  <w:pPr>
                    <w:jc w:val="center"/>
                    <w:rPr>
                      <w:color w:val="000000"/>
                      <w:sz w:val="22"/>
                      <w:szCs w:val="22"/>
                    </w:rPr>
                  </w:pPr>
                  <w:r w:rsidRPr="00ED18B1">
                    <w:rPr>
                      <w:color w:val="000000"/>
                      <w:sz w:val="22"/>
                      <w:szCs w:val="22"/>
                    </w:rPr>
                    <w:t xml:space="preserve">Устройство для закрытия места пункции сосудов  размерами (FR): 6;8.. </w:t>
                  </w:r>
                </w:p>
              </w:tc>
              <w:tc>
                <w:tcPr>
                  <w:tcW w:w="937" w:type="dxa"/>
                  <w:tcBorders>
                    <w:top w:val="nil"/>
                    <w:left w:val="nil"/>
                    <w:bottom w:val="single" w:sz="4" w:space="0" w:color="auto"/>
                    <w:right w:val="single" w:sz="4" w:space="0" w:color="auto"/>
                  </w:tcBorders>
                  <w:shd w:val="clear" w:color="000000" w:fill="FFFFFF"/>
                  <w:vAlign w:val="center"/>
                  <w:hideMark/>
                </w:tcPr>
                <w:p w14:paraId="78DE4B33"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02F7DC77"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79D17B4C"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4740A0B"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2B24D72"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D51D53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76DB822" w14:textId="77777777" w:rsidR="00ED18B1" w:rsidRPr="00ED18B1" w:rsidRDefault="00ED18B1" w:rsidP="00ED18B1">
                  <w:pPr>
                    <w:jc w:val="center"/>
                    <w:rPr>
                      <w:color w:val="000000"/>
                    </w:rPr>
                  </w:pPr>
                  <w:r w:rsidRPr="00ED18B1">
                    <w:rPr>
                      <w:color w:val="000000"/>
                    </w:rPr>
                    <w:t>1 500 000</w:t>
                  </w:r>
                </w:p>
              </w:tc>
            </w:tr>
            <w:tr w:rsidR="00ED18B1" w:rsidRPr="00ED18B1" w14:paraId="41944224" w14:textId="77777777" w:rsidTr="00ED18B1">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A14F95D" w14:textId="77777777" w:rsidR="00ED18B1" w:rsidRPr="00ED18B1" w:rsidRDefault="00ED18B1" w:rsidP="00ED18B1">
                  <w:pPr>
                    <w:jc w:val="center"/>
                    <w:rPr>
                      <w:color w:val="000000"/>
                    </w:rPr>
                  </w:pPr>
                  <w:r w:rsidRPr="00ED18B1">
                    <w:rPr>
                      <w:color w:val="000000"/>
                    </w:rPr>
                    <w:t>52</w:t>
                  </w:r>
                </w:p>
              </w:tc>
              <w:tc>
                <w:tcPr>
                  <w:tcW w:w="1235" w:type="dxa"/>
                  <w:tcBorders>
                    <w:top w:val="nil"/>
                    <w:left w:val="nil"/>
                    <w:bottom w:val="single" w:sz="4" w:space="0" w:color="auto"/>
                    <w:right w:val="single" w:sz="4" w:space="0" w:color="auto"/>
                  </w:tcBorders>
                  <w:shd w:val="clear" w:color="000000" w:fill="FFFFFF"/>
                  <w:vAlign w:val="center"/>
                  <w:hideMark/>
                </w:tcPr>
                <w:p w14:paraId="41AF630A"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07752F3" w14:textId="77777777" w:rsidR="00ED18B1" w:rsidRPr="00ED18B1" w:rsidRDefault="00ED18B1" w:rsidP="00ED18B1">
                  <w:pPr>
                    <w:jc w:val="center"/>
                    <w:rPr>
                      <w:color w:val="000000"/>
                      <w:sz w:val="22"/>
                      <w:szCs w:val="22"/>
                    </w:rPr>
                  </w:pPr>
                  <w:r w:rsidRPr="00ED18B1">
                    <w:rPr>
                      <w:color w:val="000000"/>
                      <w:sz w:val="22"/>
                      <w:szCs w:val="22"/>
                    </w:rPr>
                    <w:t xml:space="preserve"> Саморасширяющаяся периферическая стент система из нитинола, размерами: диаметром (мм) - 5.00; 6.00; 7.00; 8.00; 9.00; 10.00; длиной (мм) – 30; 40; 60; 80; 100;120;150; 180. </w:t>
                  </w:r>
                </w:p>
              </w:tc>
              <w:tc>
                <w:tcPr>
                  <w:tcW w:w="937" w:type="dxa"/>
                  <w:tcBorders>
                    <w:top w:val="nil"/>
                    <w:left w:val="nil"/>
                    <w:bottom w:val="single" w:sz="4" w:space="0" w:color="auto"/>
                    <w:right w:val="single" w:sz="4" w:space="0" w:color="auto"/>
                  </w:tcBorders>
                  <w:shd w:val="clear" w:color="000000" w:fill="FFFFFF"/>
                  <w:vAlign w:val="center"/>
                  <w:hideMark/>
                </w:tcPr>
                <w:p w14:paraId="7CB5DF5C"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846B745"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w:t>
                  </w:r>
                </w:p>
              </w:tc>
              <w:tc>
                <w:tcPr>
                  <w:tcW w:w="1254" w:type="dxa"/>
                  <w:tcBorders>
                    <w:top w:val="nil"/>
                    <w:left w:val="nil"/>
                    <w:bottom w:val="single" w:sz="4" w:space="0" w:color="auto"/>
                    <w:right w:val="single" w:sz="4" w:space="0" w:color="auto"/>
                  </w:tcBorders>
                  <w:shd w:val="clear" w:color="000000" w:fill="FFFFFF"/>
                  <w:vAlign w:val="center"/>
                  <w:hideMark/>
                </w:tcPr>
                <w:p w14:paraId="7BF1B831"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3341FB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01B2A441"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D53F82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962E266" w14:textId="77777777" w:rsidR="00ED18B1" w:rsidRPr="00ED18B1" w:rsidRDefault="00ED18B1" w:rsidP="00ED18B1">
                  <w:pPr>
                    <w:jc w:val="center"/>
                    <w:rPr>
                      <w:color w:val="000000"/>
                    </w:rPr>
                  </w:pPr>
                  <w:r w:rsidRPr="00ED18B1">
                    <w:rPr>
                      <w:color w:val="000000"/>
                    </w:rPr>
                    <w:t>560 000</w:t>
                  </w:r>
                </w:p>
              </w:tc>
            </w:tr>
            <w:tr w:rsidR="00ED18B1" w:rsidRPr="00ED18B1" w14:paraId="48CAF174" w14:textId="77777777" w:rsidTr="00ED18B1">
              <w:trPr>
                <w:trHeight w:val="21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FBA25CF" w14:textId="77777777" w:rsidR="00ED18B1" w:rsidRPr="00ED18B1" w:rsidRDefault="00ED18B1" w:rsidP="00ED18B1">
                  <w:pPr>
                    <w:jc w:val="center"/>
                    <w:rPr>
                      <w:color w:val="000000"/>
                    </w:rPr>
                  </w:pPr>
                  <w:r w:rsidRPr="00ED18B1">
                    <w:rPr>
                      <w:color w:val="000000"/>
                    </w:rPr>
                    <w:t>53</w:t>
                  </w:r>
                </w:p>
              </w:tc>
              <w:tc>
                <w:tcPr>
                  <w:tcW w:w="1235" w:type="dxa"/>
                  <w:tcBorders>
                    <w:top w:val="nil"/>
                    <w:left w:val="nil"/>
                    <w:bottom w:val="single" w:sz="4" w:space="0" w:color="auto"/>
                    <w:right w:val="single" w:sz="4" w:space="0" w:color="auto"/>
                  </w:tcBorders>
                  <w:shd w:val="clear" w:color="000000" w:fill="FFFFFF"/>
                  <w:vAlign w:val="center"/>
                  <w:hideMark/>
                </w:tcPr>
                <w:p w14:paraId="53496205"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1424257" w14:textId="77777777" w:rsidR="00ED18B1" w:rsidRPr="00ED18B1" w:rsidRDefault="00ED18B1" w:rsidP="00ED18B1">
                  <w:pPr>
                    <w:jc w:val="center"/>
                    <w:rPr>
                      <w:color w:val="000000"/>
                      <w:sz w:val="22"/>
                      <w:szCs w:val="22"/>
                    </w:rPr>
                  </w:pPr>
                  <w:r w:rsidRPr="00ED18B1">
                    <w:rPr>
                      <w:color w:val="000000"/>
                      <w:sz w:val="22"/>
                      <w:szCs w:val="22"/>
                    </w:rPr>
                    <w:t xml:space="preserve">Баллонно-расширяемая ренальная и билиарная стент-система размерами: диаметры стента (мм): 5.00, 6.00, 7.00; длина стента (мм): 12, 15, 18. </w:t>
                  </w:r>
                </w:p>
              </w:tc>
              <w:tc>
                <w:tcPr>
                  <w:tcW w:w="937" w:type="dxa"/>
                  <w:tcBorders>
                    <w:top w:val="nil"/>
                    <w:left w:val="nil"/>
                    <w:bottom w:val="single" w:sz="4" w:space="0" w:color="auto"/>
                    <w:right w:val="single" w:sz="4" w:space="0" w:color="auto"/>
                  </w:tcBorders>
                  <w:shd w:val="clear" w:color="000000" w:fill="FFFFFF"/>
                  <w:vAlign w:val="center"/>
                  <w:hideMark/>
                </w:tcPr>
                <w:p w14:paraId="25F7EC5B"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3333365A"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w:t>
                  </w:r>
                </w:p>
              </w:tc>
              <w:tc>
                <w:tcPr>
                  <w:tcW w:w="1254" w:type="dxa"/>
                  <w:tcBorders>
                    <w:top w:val="nil"/>
                    <w:left w:val="nil"/>
                    <w:bottom w:val="single" w:sz="4" w:space="0" w:color="auto"/>
                    <w:right w:val="single" w:sz="4" w:space="0" w:color="auto"/>
                  </w:tcBorders>
                  <w:shd w:val="clear" w:color="000000" w:fill="FFFFFF"/>
                  <w:vAlign w:val="center"/>
                  <w:hideMark/>
                </w:tcPr>
                <w:p w14:paraId="4EB8E59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64DF72E"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8106133"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76DB1ED"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64FA71D" w14:textId="77777777" w:rsidR="00ED18B1" w:rsidRPr="00ED18B1" w:rsidRDefault="00ED18B1" w:rsidP="00ED18B1">
                  <w:pPr>
                    <w:jc w:val="center"/>
                    <w:rPr>
                      <w:color w:val="000000"/>
                    </w:rPr>
                  </w:pPr>
                  <w:r w:rsidRPr="00ED18B1">
                    <w:rPr>
                      <w:color w:val="000000"/>
                    </w:rPr>
                    <w:t>750 000</w:t>
                  </w:r>
                </w:p>
              </w:tc>
            </w:tr>
            <w:tr w:rsidR="00ED18B1" w:rsidRPr="00ED18B1" w14:paraId="617E3978"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C9DDAE4" w14:textId="77777777" w:rsidR="00ED18B1" w:rsidRPr="00ED18B1" w:rsidRDefault="00ED18B1" w:rsidP="00ED18B1">
                  <w:pPr>
                    <w:jc w:val="center"/>
                    <w:rPr>
                      <w:color w:val="000000"/>
                    </w:rPr>
                  </w:pPr>
                  <w:r w:rsidRPr="00ED18B1">
                    <w:rPr>
                      <w:color w:val="000000"/>
                    </w:rPr>
                    <w:t>54</w:t>
                  </w:r>
                </w:p>
              </w:tc>
              <w:tc>
                <w:tcPr>
                  <w:tcW w:w="1235" w:type="dxa"/>
                  <w:tcBorders>
                    <w:top w:val="nil"/>
                    <w:left w:val="nil"/>
                    <w:bottom w:val="single" w:sz="4" w:space="0" w:color="auto"/>
                    <w:right w:val="single" w:sz="4" w:space="0" w:color="auto"/>
                  </w:tcBorders>
                  <w:shd w:val="clear" w:color="000000" w:fill="FFFFFF"/>
                  <w:vAlign w:val="center"/>
                  <w:hideMark/>
                </w:tcPr>
                <w:p w14:paraId="3EE317F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91A84D1" w14:textId="77777777" w:rsidR="00ED18B1" w:rsidRPr="00ED18B1" w:rsidRDefault="00ED18B1" w:rsidP="00ED18B1">
                  <w:pPr>
                    <w:jc w:val="center"/>
                    <w:rPr>
                      <w:color w:val="000000"/>
                      <w:sz w:val="22"/>
                      <w:szCs w:val="22"/>
                    </w:rPr>
                  </w:pPr>
                  <w:r w:rsidRPr="00ED18B1">
                    <w:rPr>
                      <w:color w:val="000000"/>
                      <w:sz w:val="22"/>
                      <w:szCs w:val="22"/>
                    </w:rPr>
                    <w:t>Коаксиальный двухпросветный баллонный катетер</w:t>
                  </w:r>
                </w:p>
              </w:tc>
              <w:tc>
                <w:tcPr>
                  <w:tcW w:w="937" w:type="dxa"/>
                  <w:tcBorders>
                    <w:top w:val="nil"/>
                    <w:left w:val="nil"/>
                    <w:bottom w:val="single" w:sz="4" w:space="0" w:color="auto"/>
                    <w:right w:val="single" w:sz="4" w:space="0" w:color="auto"/>
                  </w:tcBorders>
                  <w:shd w:val="clear" w:color="000000" w:fill="FFFFFF"/>
                  <w:vAlign w:val="center"/>
                  <w:hideMark/>
                </w:tcPr>
                <w:p w14:paraId="796620F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E0B71CE"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7819D02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153BD6B"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496638C"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875DC1C"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C89E760" w14:textId="77777777" w:rsidR="00ED18B1" w:rsidRPr="00ED18B1" w:rsidRDefault="00ED18B1" w:rsidP="00ED18B1">
                  <w:pPr>
                    <w:jc w:val="center"/>
                    <w:rPr>
                      <w:color w:val="000000"/>
                    </w:rPr>
                  </w:pPr>
                  <w:r w:rsidRPr="00ED18B1">
                    <w:rPr>
                      <w:color w:val="000000"/>
                    </w:rPr>
                    <w:t>1 100 000</w:t>
                  </w:r>
                </w:p>
              </w:tc>
            </w:tr>
            <w:tr w:rsidR="00ED18B1" w:rsidRPr="00ED18B1" w14:paraId="118B3DFF"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26FAA81" w14:textId="77777777" w:rsidR="00ED18B1" w:rsidRPr="00ED18B1" w:rsidRDefault="00ED18B1" w:rsidP="00ED18B1">
                  <w:pPr>
                    <w:jc w:val="center"/>
                    <w:rPr>
                      <w:color w:val="000000"/>
                    </w:rPr>
                  </w:pPr>
                  <w:r w:rsidRPr="00ED18B1">
                    <w:rPr>
                      <w:color w:val="000000"/>
                    </w:rPr>
                    <w:t>55</w:t>
                  </w:r>
                </w:p>
              </w:tc>
              <w:tc>
                <w:tcPr>
                  <w:tcW w:w="1235" w:type="dxa"/>
                  <w:tcBorders>
                    <w:top w:val="nil"/>
                    <w:left w:val="nil"/>
                    <w:bottom w:val="single" w:sz="4" w:space="0" w:color="auto"/>
                    <w:right w:val="single" w:sz="4" w:space="0" w:color="auto"/>
                  </w:tcBorders>
                  <w:shd w:val="clear" w:color="000000" w:fill="FFFFFF"/>
                  <w:vAlign w:val="center"/>
                  <w:hideMark/>
                </w:tcPr>
                <w:p w14:paraId="50ECDEA5"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A263A3B" w14:textId="77777777" w:rsidR="00ED18B1" w:rsidRPr="00ED18B1" w:rsidRDefault="00ED18B1" w:rsidP="00ED18B1">
                  <w:pPr>
                    <w:jc w:val="center"/>
                    <w:rPr>
                      <w:color w:val="000000"/>
                      <w:sz w:val="22"/>
                      <w:szCs w:val="22"/>
                    </w:rPr>
                  </w:pPr>
                  <w:r w:rsidRPr="00ED18B1">
                    <w:rPr>
                      <w:color w:val="000000"/>
                      <w:sz w:val="22"/>
                      <w:szCs w:val="22"/>
                    </w:rPr>
                    <w:t xml:space="preserve">Коаксиальный двухпросветный баллонный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1794BE8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05F0E40"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19B27DB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F8DFF3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583E49A"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FE5ADB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945B05A" w14:textId="77777777" w:rsidR="00ED18B1" w:rsidRPr="00ED18B1" w:rsidRDefault="00ED18B1" w:rsidP="00ED18B1">
                  <w:pPr>
                    <w:jc w:val="center"/>
                    <w:rPr>
                      <w:color w:val="000000"/>
                    </w:rPr>
                  </w:pPr>
                  <w:r w:rsidRPr="00ED18B1">
                    <w:rPr>
                      <w:color w:val="000000"/>
                    </w:rPr>
                    <w:t>1 100 000</w:t>
                  </w:r>
                </w:p>
              </w:tc>
            </w:tr>
            <w:tr w:rsidR="00ED18B1" w:rsidRPr="00ED18B1" w14:paraId="7106E9FB"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5D61630" w14:textId="77777777" w:rsidR="00ED18B1" w:rsidRPr="00ED18B1" w:rsidRDefault="00ED18B1" w:rsidP="00ED18B1">
                  <w:pPr>
                    <w:jc w:val="center"/>
                    <w:rPr>
                      <w:color w:val="000000"/>
                    </w:rPr>
                  </w:pPr>
                  <w:r w:rsidRPr="00ED18B1">
                    <w:rPr>
                      <w:color w:val="000000"/>
                    </w:rPr>
                    <w:t>56</w:t>
                  </w:r>
                </w:p>
              </w:tc>
              <w:tc>
                <w:tcPr>
                  <w:tcW w:w="1235" w:type="dxa"/>
                  <w:tcBorders>
                    <w:top w:val="nil"/>
                    <w:left w:val="nil"/>
                    <w:bottom w:val="single" w:sz="4" w:space="0" w:color="auto"/>
                    <w:right w:val="single" w:sz="4" w:space="0" w:color="auto"/>
                  </w:tcBorders>
                  <w:shd w:val="clear" w:color="000000" w:fill="FFFFFF"/>
                  <w:vAlign w:val="center"/>
                  <w:hideMark/>
                </w:tcPr>
                <w:p w14:paraId="211DEBE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3EFED2A" w14:textId="77777777" w:rsidR="00ED18B1" w:rsidRPr="00ED18B1" w:rsidRDefault="00ED18B1" w:rsidP="00ED18B1">
                  <w:pPr>
                    <w:jc w:val="center"/>
                    <w:rPr>
                      <w:color w:val="000000"/>
                      <w:sz w:val="22"/>
                      <w:szCs w:val="22"/>
                    </w:rPr>
                  </w:pPr>
                  <w:r w:rsidRPr="00ED18B1">
                    <w:rPr>
                      <w:color w:val="000000"/>
                      <w:sz w:val="22"/>
                      <w:szCs w:val="22"/>
                    </w:rPr>
                    <w:t xml:space="preserve">Коаксиальный двухпросветный баллонный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766A1B7A"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FAD1280"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0DABAA0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DA63C6A"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D6863A2"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8C30F5F"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E31A155" w14:textId="77777777" w:rsidR="00ED18B1" w:rsidRPr="00ED18B1" w:rsidRDefault="00ED18B1" w:rsidP="00ED18B1">
                  <w:pPr>
                    <w:jc w:val="center"/>
                    <w:rPr>
                      <w:color w:val="000000"/>
                    </w:rPr>
                  </w:pPr>
                  <w:r w:rsidRPr="00ED18B1">
                    <w:rPr>
                      <w:color w:val="000000"/>
                    </w:rPr>
                    <w:t>1 100 000</w:t>
                  </w:r>
                </w:p>
              </w:tc>
            </w:tr>
            <w:tr w:rsidR="00ED18B1" w:rsidRPr="00ED18B1" w14:paraId="067273C8"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14B338D" w14:textId="77777777" w:rsidR="00ED18B1" w:rsidRPr="00ED18B1" w:rsidRDefault="00ED18B1" w:rsidP="00ED18B1">
                  <w:pPr>
                    <w:jc w:val="center"/>
                    <w:rPr>
                      <w:color w:val="000000"/>
                    </w:rPr>
                  </w:pPr>
                  <w:r w:rsidRPr="00ED18B1">
                    <w:rPr>
                      <w:color w:val="000000"/>
                    </w:rPr>
                    <w:lastRenderedPageBreak/>
                    <w:t>57</w:t>
                  </w:r>
                </w:p>
              </w:tc>
              <w:tc>
                <w:tcPr>
                  <w:tcW w:w="1235" w:type="dxa"/>
                  <w:tcBorders>
                    <w:top w:val="nil"/>
                    <w:left w:val="nil"/>
                    <w:bottom w:val="single" w:sz="4" w:space="0" w:color="auto"/>
                    <w:right w:val="single" w:sz="4" w:space="0" w:color="auto"/>
                  </w:tcBorders>
                  <w:shd w:val="clear" w:color="000000" w:fill="FFFFFF"/>
                  <w:vAlign w:val="center"/>
                  <w:hideMark/>
                </w:tcPr>
                <w:p w14:paraId="2D057B5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658BD20" w14:textId="77777777" w:rsidR="00ED18B1" w:rsidRPr="00ED18B1" w:rsidRDefault="00ED18B1" w:rsidP="00ED18B1">
                  <w:pPr>
                    <w:jc w:val="center"/>
                    <w:rPr>
                      <w:color w:val="000000"/>
                      <w:sz w:val="22"/>
                      <w:szCs w:val="22"/>
                    </w:rPr>
                  </w:pPr>
                  <w:r w:rsidRPr="00ED18B1">
                    <w:rPr>
                      <w:color w:val="000000"/>
                      <w:sz w:val="22"/>
                      <w:szCs w:val="22"/>
                    </w:rPr>
                    <w:t>Микрокатетер с микропроводником</w:t>
                  </w:r>
                </w:p>
              </w:tc>
              <w:tc>
                <w:tcPr>
                  <w:tcW w:w="937" w:type="dxa"/>
                  <w:tcBorders>
                    <w:top w:val="nil"/>
                    <w:left w:val="nil"/>
                    <w:bottom w:val="single" w:sz="4" w:space="0" w:color="auto"/>
                    <w:right w:val="single" w:sz="4" w:space="0" w:color="auto"/>
                  </w:tcBorders>
                  <w:shd w:val="clear" w:color="000000" w:fill="FFFFFF"/>
                  <w:vAlign w:val="center"/>
                  <w:hideMark/>
                </w:tcPr>
                <w:p w14:paraId="555C4147"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F4113AA"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0E9C368E"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9E5983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80E2DE9"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303FDA3"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B2646AE" w14:textId="77777777" w:rsidR="00ED18B1" w:rsidRPr="00ED18B1" w:rsidRDefault="00ED18B1" w:rsidP="00ED18B1">
                  <w:pPr>
                    <w:jc w:val="center"/>
                    <w:rPr>
                      <w:color w:val="000000"/>
                    </w:rPr>
                  </w:pPr>
                  <w:r w:rsidRPr="00ED18B1">
                    <w:rPr>
                      <w:color w:val="000000"/>
                    </w:rPr>
                    <w:t>5 700 000</w:t>
                  </w:r>
                </w:p>
              </w:tc>
            </w:tr>
            <w:tr w:rsidR="00ED18B1" w:rsidRPr="00ED18B1" w14:paraId="1EEDCEF0"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FD068CA" w14:textId="77777777" w:rsidR="00ED18B1" w:rsidRPr="00ED18B1" w:rsidRDefault="00ED18B1" w:rsidP="00ED18B1">
                  <w:pPr>
                    <w:jc w:val="center"/>
                    <w:rPr>
                      <w:color w:val="000000"/>
                    </w:rPr>
                  </w:pPr>
                  <w:r w:rsidRPr="00ED18B1">
                    <w:rPr>
                      <w:color w:val="000000"/>
                    </w:rPr>
                    <w:t>58</w:t>
                  </w:r>
                </w:p>
              </w:tc>
              <w:tc>
                <w:tcPr>
                  <w:tcW w:w="1235" w:type="dxa"/>
                  <w:tcBorders>
                    <w:top w:val="nil"/>
                    <w:left w:val="nil"/>
                    <w:bottom w:val="single" w:sz="4" w:space="0" w:color="auto"/>
                    <w:right w:val="single" w:sz="4" w:space="0" w:color="auto"/>
                  </w:tcBorders>
                  <w:shd w:val="clear" w:color="000000" w:fill="FFFFFF"/>
                  <w:vAlign w:val="center"/>
                  <w:hideMark/>
                </w:tcPr>
                <w:p w14:paraId="295102D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3E7F7A9" w14:textId="77777777" w:rsidR="00ED18B1" w:rsidRPr="00ED18B1" w:rsidRDefault="00ED18B1" w:rsidP="00ED18B1">
                  <w:pPr>
                    <w:jc w:val="center"/>
                    <w:rPr>
                      <w:color w:val="000000"/>
                      <w:sz w:val="22"/>
                      <w:szCs w:val="22"/>
                    </w:rPr>
                  </w:pPr>
                  <w:r w:rsidRPr="00ED18B1">
                    <w:rPr>
                      <w:color w:val="000000"/>
                      <w:sz w:val="22"/>
                      <w:szCs w:val="22"/>
                    </w:rPr>
                    <w:t xml:space="preserve">Катетер ангиографический </w:t>
                  </w:r>
                </w:p>
              </w:tc>
              <w:tc>
                <w:tcPr>
                  <w:tcW w:w="937" w:type="dxa"/>
                  <w:tcBorders>
                    <w:top w:val="nil"/>
                    <w:left w:val="nil"/>
                    <w:bottom w:val="single" w:sz="4" w:space="0" w:color="auto"/>
                    <w:right w:val="single" w:sz="4" w:space="0" w:color="auto"/>
                  </w:tcBorders>
                  <w:shd w:val="clear" w:color="000000" w:fill="FFFFFF"/>
                  <w:vAlign w:val="center"/>
                  <w:hideMark/>
                </w:tcPr>
                <w:p w14:paraId="1514CF4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A60E288"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51DF726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434514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61DE5C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405FCB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4BC82AC" w14:textId="77777777" w:rsidR="00ED18B1" w:rsidRPr="00ED18B1" w:rsidRDefault="00ED18B1" w:rsidP="00ED18B1">
                  <w:pPr>
                    <w:jc w:val="center"/>
                    <w:rPr>
                      <w:color w:val="000000"/>
                    </w:rPr>
                  </w:pPr>
                  <w:r w:rsidRPr="00ED18B1">
                    <w:rPr>
                      <w:color w:val="000000"/>
                    </w:rPr>
                    <w:t>1 110 000</w:t>
                  </w:r>
                </w:p>
              </w:tc>
            </w:tr>
            <w:tr w:rsidR="00ED18B1" w:rsidRPr="00ED18B1" w14:paraId="7D92121E"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428877C" w14:textId="77777777" w:rsidR="00ED18B1" w:rsidRPr="00ED18B1" w:rsidRDefault="00ED18B1" w:rsidP="00ED18B1">
                  <w:pPr>
                    <w:jc w:val="center"/>
                    <w:rPr>
                      <w:color w:val="000000"/>
                    </w:rPr>
                  </w:pPr>
                  <w:r w:rsidRPr="00ED18B1">
                    <w:rPr>
                      <w:color w:val="000000"/>
                    </w:rPr>
                    <w:t>59</w:t>
                  </w:r>
                </w:p>
              </w:tc>
              <w:tc>
                <w:tcPr>
                  <w:tcW w:w="1235" w:type="dxa"/>
                  <w:tcBorders>
                    <w:top w:val="nil"/>
                    <w:left w:val="nil"/>
                    <w:bottom w:val="single" w:sz="4" w:space="0" w:color="auto"/>
                    <w:right w:val="single" w:sz="4" w:space="0" w:color="auto"/>
                  </w:tcBorders>
                  <w:shd w:val="clear" w:color="000000" w:fill="FFFFFF"/>
                  <w:vAlign w:val="center"/>
                  <w:hideMark/>
                </w:tcPr>
                <w:p w14:paraId="41E25FA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47CB867" w14:textId="77777777" w:rsidR="00ED18B1" w:rsidRPr="00ED18B1" w:rsidRDefault="00ED18B1" w:rsidP="00ED18B1">
                  <w:pPr>
                    <w:jc w:val="center"/>
                    <w:rPr>
                      <w:color w:val="000000"/>
                      <w:sz w:val="22"/>
                      <w:szCs w:val="22"/>
                    </w:rPr>
                  </w:pPr>
                  <w:r w:rsidRPr="00ED18B1">
                    <w:rPr>
                      <w:color w:val="000000"/>
                      <w:sz w:val="22"/>
                      <w:szCs w:val="22"/>
                    </w:rPr>
                    <w:t xml:space="preserve">Периферийная эндоваскулярная спиралевидная система эмболизации </w:t>
                  </w:r>
                </w:p>
              </w:tc>
              <w:tc>
                <w:tcPr>
                  <w:tcW w:w="937" w:type="dxa"/>
                  <w:tcBorders>
                    <w:top w:val="nil"/>
                    <w:left w:val="nil"/>
                    <w:bottom w:val="single" w:sz="4" w:space="0" w:color="auto"/>
                    <w:right w:val="single" w:sz="4" w:space="0" w:color="auto"/>
                  </w:tcBorders>
                  <w:shd w:val="clear" w:color="000000" w:fill="FFFFFF"/>
                  <w:vAlign w:val="center"/>
                  <w:hideMark/>
                </w:tcPr>
                <w:p w14:paraId="5FBB115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6964E11" w14:textId="77777777" w:rsidR="00ED18B1" w:rsidRPr="00ED18B1" w:rsidRDefault="00ED18B1" w:rsidP="00ED18B1">
                  <w:pPr>
                    <w:jc w:val="center"/>
                    <w:rPr>
                      <w:color w:val="000000"/>
                      <w:sz w:val="22"/>
                      <w:szCs w:val="22"/>
                    </w:rPr>
                  </w:pPr>
                  <w:r w:rsidRPr="00ED18B1">
                    <w:rPr>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6F3DB2D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D0406E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0E89A95B"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232CEF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239C6F3" w14:textId="77777777" w:rsidR="00ED18B1" w:rsidRPr="00ED18B1" w:rsidRDefault="00ED18B1" w:rsidP="00ED18B1">
                  <w:pPr>
                    <w:jc w:val="center"/>
                    <w:rPr>
                      <w:color w:val="000000"/>
                    </w:rPr>
                  </w:pPr>
                  <w:r w:rsidRPr="00ED18B1">
                    <w:rPr>
                      <w:color w:val="000000"/>
                    </w:rPr>
                    <w:t>6 000 000</w:t>
                  </w:r>
                </w:p>
              </w:tc>
            </w:tr>
            <w:tr w:rsidR="00ED18B1" w:rsidRPr="00ED18B1" w14:paraId="44133F3D"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7CE11CB" w14:textId="77777777" w:rsidR="00ED18B1" w:rsidRPr="00ED18B1" w:rsidRDefault="00ED18B1" w:rsidP="00ED18B1">
                  <w:pPr>
                    <w:jc w:val="center"/>
                    <w:rPr>
                      <w:color w:val="000000"/>
                    </w:rPr>
                  </w:pPr>
                  <w:r w:rsidRPr="00ED18B1">
                    <w:rPr>
                      <w:color w:val="000000"/>
                    </w:rPr>
                    <w:t>60</w:t>
                  </w:r>
                </w:p>
              </w:tc>
              <w:tc>
                <w:tcPr>
                  <w:tcW w:w="1235" w:type="dxa"/>
                  <w:tcBorders>
                    <w:top w:val="nil"/>
                    <w:left w:val="nil"/>
                    <w:bottom w:val="single" w:sz="4" w:space="0" w:color="auto"/>
                    <w:right w:val="single" w:sz="4" w:space="0" w:color="auto"/>
                  </w:tcBorders>
                  <w:shd w:val="clear" w:color="000000" w:fill="FFFFFF"/>
                  <w:vAlign w:val="center"/>
                  <w:hideMark/>
                </w:tcPr>
                <w:p w14:paraId="678D841E"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B1257E7" w14:textId="77777777" w:rsidR="00ED18B1" w:rsidRPr="00ED18B1" w:rsidRDefault="00ED18B1" w:rsidP="00ED18B1">
                  <w:pPr>
                    <w:jc w:val="center"/>
                    <w:rPr>
                      <w:color w:val="000000"/>
                      <w:sz w:val="22"/>
                      <w:szCs w:val="22"/>
                    </w:rPr>
                  </w:pPr>
                  <w:r w:rsidRPr="00ED18B1">
                    <w:rPr>
                      <w:color w:val="000000"/>
                      <w:sz w:val="22"/>
                      <w:szCs w:val="22"/>
                    </w:rPr>
                    <w:t>Периферийная эндоваскулярная спиралевидная система эмболизации 35</w:t>
                  </w:r>
                </w:p>
              </w:tc>
              <w:tc>
                <w:tcPr>
                  <w:tcW w:w="937" w:type="dxa"/>
                  <w:tcBorders>
                    <w:top w:val="nil"/>
                    <w:left w:val="nil"/>
                    <w:bottom w:val="single" w:sz="4" w:space="0" w:color="auto"/>
                    <w:right w:val="single" w:sz="4" w:space="0" w:color="auto"/>
                  </w:tcBorders>
                  <w:shd w:val="clear" w:color="000000" w:fill="FFFFFF"/>
                  <w:vAlign w:val="center"/>
                  <w:hideMark/>
                </w:tcPr>
                <w:p w14:paraId="49C30D10"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AD8F7FA"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50AE1181"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0E259FB"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6A2BD09"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C3AEDB7"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BBE7174" w14:textId="77777777" w:rsidR="00ED18B1" w:rsidRPr="00ED18B1" w:rsidRDefault="00ED18B1" w:rsidP="00ED18B1">
                  <w:pPr>
                    <w:jc w:val="center"/>
                    <w:rPr>
                      <w:color w:val="000000"/>
                    </w:rPr>
                  </w:pPr>
                  <w:r w:rsidRPr="00ED18B1">
                    <w:rPr>
                      <w:color w:val="000000"/>
                    </w:rPr>
                    <w:t>7 500 000</w:t>
                  </w:r>
                </w:p>
              </w:tc>
            </w:tr>
            <w:tr w:rsidR="00ED18B1" w:rsidRPr="00ED18B1" w14:paraId="2688558F"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16DE7AB" w14:textId="77777777" w:rsidR="00ED18B1" w:rsidRPr="00ED18B1" w:rsidRDefault="00ED18B1" w:rsidP="00ED18B1">
                  <w:pPr>
                    <w:jc w:val="center"/>
                    <w:rPr>
                      <w:color w:val="000000"/>
                    </w:rPr>
                  </w:pPr>
                  <w:r w:rsidRPr="00ED18B1">
                    <w:rPr>
                      <w:color w:val="000000"/>
                    </w:rPr>
                    <w:t>61</w:t>
                  </w:r>
                </w:p>
              </w:tc>
              <w:tc>
                <w:tcPr>
                  <w:tcW w:w="1235" w:type="dxa"/>
                  <w:tcBorders>
                    <w:top w:val="nil"/>
                    <w:left w:val="nil"/>
                    <w:bottom w:val="single" w:sz="4" w:space="0" w:color="auto"/>
                    <w:right w:val="single" w:sz="4" w:space="0" w:color="auto"/>
                  </w:tcBorders>
                  <w:shd w:val="clear" w:color="000000" w:fill="FFFFFF"/>
                  <w:vAlign w:val="center"/>
                  <w:hideMark/>
                </w:tcPr>
                <w:p w14:paraId="605D632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9B20624" w14:textId="77777777" w:rsidR="00ED18B1" w:rsidRPr="00ED18B1" w:rsidRDefault="00ED18B1" w:rsidP="00ED18B1">
                  <w:pPr>
                    <w:jc w:val="center"/>
                    <w:rPr>
                      <w:color w:val="000000"/>
                      <w:sz w:val="22"/>
                      <w:szCs w:val="22"/>
                    </w:rPr>
                  </w:pPr>
                  <w:r w:rsidRPr="00ED18B1">
                    <w:rPr>
                      <w:color w:val="000000"/>
                      <w:sz w:val="22"/>
                      <w:szCs w:val="22"/>
                    </w:rPr>
                    <w:t>Периферийная спиралевидная система  18</w:t>
                  </w:r>
                </w:p>
              </w:tc>
              <w:tc>
                <w:tcPr>
                  <w:tcW w:w="937" w:type="dxa"/>
                  <w:tcBorders>
                    <w:top w:val="nil"/>
                    <w:left w:val="nil"/>
                    <w:bottom w:val="single" w:sz="4" w:space="0" w:color="auto"/>
                    <w:right w:val="single" w:sz="4" w:space="0" w:color="auto"/>
                  </w:tcBorders>
                  <w:shd w:val="clear" w:color="000000" w:fill="FFFFFF"/>
                  <w:vAlign w:val="center"/>
                  <w:hideMark/>
                </w:tcPr>
                <w:p w14:paraId="3DA282A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1E7ADF9E"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6AE1648C"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3DB38E2"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C2210D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1ECE0AB"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773F4F0" w14:textId="77777777" w:rsidR="00ED18B1" w:rsidRPr="00ED18B1" w:rsidRDefault="00ED18B1" w:rsidP="00ED18B1">
                  <w:pPr>
                    <w:jc w:val="center"/>
                    <w:rPr>
                      <w:color w:val="000000"/>
                    </w:rPr>
                  </w:pPr>
                  <w:r w:rsidRPr="00ED18B1">
                    <w:rPr>
                      <w:color w:val="000000"/>
                    </w:rPr>
                    <w:t>2 050 000</w:t>
                  </w:r>
                </w:p>
              </w:tc>
            </w:tr>
            <w:tr w:rsidR="00ED18B1" w:rsidRPr="00ED18B1" w14:paraId="77EE691B"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7471588" w14:textId="77777777" w:rsidR="00ED18B1" w:rsidRPr="00ED18B1" w:rsidRDefault="00ED18B1" w:rsidP="00ED18B1">
                  <w:pPr>
                    <w:jc w:val="center"/>
                    <w:rPr>
                      <w:color w:val="000000"/>
                    </w:rPr>
                  </w:pPr>
                  <w:r w:rsidRPr="00ED18B1">
                    <w:rPr>
                      <w:color w:val="000000"/>
                    </w:rPr>
                    <w:t>62</w:t>
                  </w:r>
                </w:p>
              </w:tc>
              <w:tc>
                <w:tcPr>
                  <w:tcW w:w="1235" w:type="dxa"/>
                  <w:tcBorders>
                    <w:top w:val="nil"/>
                    <w:left w:val="nil"/>
                    <w:bottom w:val="single" w:sz="4" w:space="0" w:color="auto"/>
                    <w:right w:val="single" w:sz="4" w:space="0" w:color="auto"/>
                  </w:tcBorders>
                  <w:shd w:val="clear" w:color="000000" w:fill="FFFFFF"/>
                  <w:vAlign w:val="center"/>
                  <w:hideMark/>
                </w:tcPr>
                <w:p w14:paraId="5D11E04A"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1D66794" w14:textId="77777777" w:rsidR="00ED18B1" w:rsidRPr="00ED18B1" w:rsidRDefault="00ED18B1" w:rsidP="00ED18B1">
                  <w:pPr>
                    <w:jc w:val="center"/>
                    <w:rPr>
                      <w:color w:val="000000"/>
                      <w:sz w:val="22"/>
                      <w:szCs w:val="22"/>
                    </w:rPr>
                  </w:pPr>
                  <w:r w:rsidRPr="00ED18B1">
                    <w:rPr>
                      <w:color w:val="000000"/>
                      <w:sz w:val="22"/>
                      <w:szCs w:val="22"/>
                    </w:rPr>
                    <w:t xml:space="preserve">Периферический проводниковый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6950536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99DABC8"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40D3E50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C073C4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CA042BD"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B2D296D"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E9AE920" w14:textId="77777777" w:rsidR="00ED18B1" w:rsidRPr="00ED18B1" w:rsidRDefault="00ED18B1" w:rsidP="00ED18B1">
                  <w:pPr>
                    <w:jc w:val="center"/>
                    <w:rPr>
                      <w:color w:val="000000"/>
                    </w:rPr>
                  </w:pPr>
                  <w:r w:rsidRPr="00ED18B1">
                    <w:rPr>
                      <w:color w:val="000000"/>
                    </w:rPr>
                    <w:t>1 500 000</w:t>
                  </w:r>
                </w:p>
              </w:tc>
            </w:tr>
            <w:tr w:rsidR="00ED18B1" w:rsidRPr="00ED18B1" w14:paraId="68814CB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0433403" w14:textId="77777777" w:rsidR="00ED18B1" w:rsidRPr="00ED18B1" w:rsidRDefault="00ED18B1" w:rsidP="00ED18B1">
                  <w:pPr>
                    <w:jc w:val="center"/>
                    <w:rPr>
                      <w:color w:val="000000"/>
                    </w:rPr>
                  </w:pPr>
                  <w:r w:rsidRPr="00ED18B1">
                    <w:rPr>
                      <w:color w:val="000000"/>
                    </w:rPr>
                    <w:t>63</w:t>
                  </w:r>
                </w:p>
              </w:tc>
              <w:tc>
                <w:tcPr>
                  <w:tcW w:w="1235" w:type="dxa"/>
                  <w:tcBorders>
                    <w:top w:val="nil"/>
                    <w:left w:val="nil"/>
                    <w:bottom w:val="single" w:sz="4" w:space="0" w:color="auto"/>
                    <w:right w:val="single" w:sz="4" w:space="0" w:color="auto"/>
                  </w:tcBorders>
                  <w:shd w:val="clear" w:color="000000" w:fill="FFFFFF"/>
                  <w:vAlign w:val="center"/>
                  <w:hideMark/>
                </w:tcPr>
                <w:p w14:paraId="7D2F0CA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105AABB" w14:textId="77777777" w:rsidR="00ED18B1" w:rsidRPr="00ED18B1" w:rsidRDefault="00ED18B1" w:rsidP="00ED18B1">
                  <w:pPr>
                    <w:jc w:val="center"/>
                    <w:rPr>
                      <w:color w:val="000000"/>
                      <w:sz w:val="22"/>
                      <w:szCs w:val="22"/>
                    </w:rPr>
                  </w:pPr>
                  <w:r w:rsidRPr="00ED18B1">
                    <w:rPr>
                      <w:color w:val="000000"/>
                      <w:sz w:val="22"/>
                      <w:szCs w:val="22"/>
                    </w:rPr>
                    <w:t xml:space="preserve">Проводник </w:t>
                  </w:r>
                </w:p>
              </w:tc>
              <w:tc>
                <w:tcPr>
                  <w:tcW w:w="937" w:type="dxa"/>
                  <w:tcBorders>
                    <w:top w:val="nil"/>
                    <w:left w:val="nil"/>
                    <w:bottom w:val="single" w:sz="4" w:space="0" w:color="auto"/>
                    <w:right w:val="single" w:sz="4" w:space="0" w:color="auto"/>
                  </w:tcBorders>
                  <w:shd w:val="clear" w:color="000000" w:fill="FFFFFF"/>
                  <w:vAlign w:val="center"/>
                  <w:hideMark/>
                </w:tcPr>
                <w:p w14:paraId="21737AD0"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663B3DD9"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09C0A832"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F012B0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ADC937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B1239F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5466444" w14:textId="77777777" w:rsidR="00ED18B1" w:rsidRPr="00ED18B1" w:rsidRDefault="00ED18B1" w:rsidP="00ED18B1">
                  <w:pPr>
                    <w:jc w:val="center"/>
                    <w:rPr>
                      <w:color w:val="000000"/>
                    </w:rPr>
                  </w:pPr>
                  <w:r w:rsidRPr="00ED18B1">
                    <w:rPr>
                      <w:color w:val="000000"/>
                    </w:rPr>
                    <w:t>1 560 000</w:t>
                  </w:r>
                </w:p>
              </w:tc>
            </w:tr>
            <w:tr w:rsidR="00ED18B1" w:rsidRPr="00ED18B1" w14:paraId="6D8AA55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368AAF3" w14:textId="77777777" w:rsidR="00ED18B1" w:rsidRPr="00ED18B1" w:rsidRDefault="00ED18B1" w:rsidP="00ED18B1">
                  <w:pPr>
                    <w:jc w:val="center"/>
                    <w:rPr>
                      <w:color w:val="000000"/>
                    </w:rPr>
                  </w:pPr>
                  <w:r w:rsidRPr="00ED18B1">
                    <w:rPr>
                      <w:color w:val="000000"/>
                    </w:rPr>
                    <w:lastRenderedPageBreak/>
                    <w:t>64</w:t>
                  </w:r>
                </w:p>
              </w:tc>
              <w:tc>
                <w:tcPr>
                  <w:tcW w:w="1235" w:type="dxa"/>
                  <w:tcBorders>
                    <w:top w:val="nil"/>
                    <w:left w:val="nil"/>
                    <w:bottom w:val="single" w:sz="4" w:space="0" w:color="auto"/>
                    <w:right w:val="single" w:sz="4" w:space="0" w:color="auto"/>
                  </w:tcBorders>
                  <w:shd w:val="clear" w:color="000000" w:fill="FFFFFF"/>
                  <w:vAlign w:val="center"/>
                  <w:hideMark/>
                </w:tcPr>
                <w:p w14:paraId="2172F50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22F1C0E" w14:textId="77777777" w:rsidR="00ED18B1" w:rsidRPr="00ED18B1" w:rsidRDefault="00ED18B1" w:rsidP="00ED18B1">
                  <w:pPr>
                    <w:jc w:val="center"/>
                    <w:rPr>
                      <w:color w:val="000000"/>
                      <w:sz w:val="22"/>
                      <w:szCs w:val="22"/>
                    </w:rPr>
                  </w:pPr>
                  <w:r w:rsidRPr="00ED18B1">
                    <w:rPr>
                      <w:color w:val="000000"/>
                      <w:sz w:val="22"/>
                      <w:szCs w:val="22"/>
                    </w:rPr>
                    <w:t xml:space="preserve">Баллонный катетер стент-графта </w:t>
                  </w:r>
                </w:p>
              </w:tc>
              <w:tc>
                <w:tcPr>
                  <w:tcW w:w="937" w:type="dxa"/>
                  <w:tcBorders>
                    <w:top w:val="nil"/>
                    <w:left w:val="nil"/>
                    <w:bottom w:val="single" w:sz="4" w:space="0" w:color="auto"/>
                    <w:right w:val="single" w:sz="4" w:space="0" w:color="auto"/>
                  </w:tcBorders>
                  <w:shd w:val="clear" w:color="000000" w:fill="FFFFFF"/>
                  <w:vAlign w:val="center"/>
                  <w:hideMark/>
                </w:tcPr>
                <w:p w14:paraId="7454315B"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CF65BF4"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72328F0E"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8A7101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C21DE1C"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A52AD2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0C9172A" w14:textId="77777777" w:rsidR="00ED18B1" w:rsidRPr="00ED18B1" w:rsidRDefault="00ED18B1" w:rsidP="00ED18B1">
                  <w:pPr>
                    <w:jc w:val="center"/>
                    <w:rPr>
                      <w:color w:val="000000"/>
                    </w:rPr>
                  </w:pPr>
                  <w:r w:rsidRPr="00ED18B1">
                    <w:rPr>
                      <w:color w:val="000000"/>
                    </w:rPr>
                    <w:t>450 000</w:t>
                  </w:r>
                </w:p>
              </w:tc>
            </w:tr>
            <w:tr w:rsidR="00ED18B1" w:rsidRPr="00ED18B1" w14:paraId="4A27B5E7"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AF5B07A" w14:textId="77777777" w:rsidR="00ED18B1" w:rsidRPr="00ED18B1" w:rsidRDefault="00ED18B1" w:rsidP="00ED18B1">
                  <w:pPr>
                    <w:jc w:val="center"/>
                    <w:rPr>
                      <w:color w:val="000000"/>
                    </w:rPr>
                  </w:pPr>
                  <w:r w:rsidRPr="00ED18B1">
                    <w:rPr>
                      <w:color w:val="000000"/>
                    </w:rPr>
                    <w:t>65</w:t>
                  </w:r>
                </w:p>
              </w:tc>
              <w:tc>
                <w:tcPr>
                  <w:tcW w:w="1235" w:type="dxa"/>
                  <w:tcBorders>
                    <w:top w:val="nil"/>
                    <w:left w:val="nil"/>
                    <w:bottom w:val="single" w:sz="4" w:space="0" w:color="auto"/>
                    <w:right w:val="single" w:sz="4" w:space="0" w:color="auto"/>
                  </w:tcBorders>
                  <w:shd w:val="clear" w:color="000000" w:fill="FFFFFF"/>
                  <w:vAlign w:val="center"/>
                  <w:hideMark/>
                </w:tcPr>
                <w:p w14:paraId="3E80293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5BAD8CF" w14:textId="77777777" w:rsidR="00ED18B1" w:rsidRPr="00ED18B1" w:rsidRDefault="00ED18B1" w:rsidP="00ED18B1">
                  <w:pPr>
                    <w:jc w:val="center"/>
                    <w:rPr>
                      <w:color w:val="000000"/>
                      <w:sz w:val="22"/>
                      <w:szCs w:val="22"/>
                    </w:rPr>
                  </w:pPr>
                  <w:r w:rsidRPr="00ED18B1">
                    <w:rPr>
                      <w:color w:val="000000"/>
                      <w:sz w:val="22"/>
                      <w:szCs w:val="22"/>
                    </w:rPr>
                    <w:t xml:space="preserve">Жесткий Проводник </w:t>
                  </w:r>
                </w:p>
              </w:tc>
              <w:tc>
                <w:tcPr>
                  <w:tcW w:w="937" w:type="dxa"/>
                  <w:tcBorders>
                    <w:top w:val="nil"/>
                    <w:left w:val="nil"/>
                    <w:bottom w:val="single" w:sz="4" w:space="0" w:color="auto"/>
                    <w:right w:val="single" w:sz="4" w:space="0" w:color="auto"/>
                  </w:tcBorders>
                  <w:shd w:val="clear" w:color="000000" w:fill="FFFFFF"/>
                  <w:vAlign w:val="center"/>
                  <w:hideMark/>
                </w:tcPr>
                <w:p w14:paraId="7C1C5A42"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6BF86BE"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5CA10F1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9CD1763"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C06FA9F"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2C96E7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49EC63C" w14:textId="77777777" w:rsidR="00ED18B1" w:rsidRPr="00ED18B1" w:rsidRDefault="00ED18B1" w:rsidP="00ED18B1">
                  <w:pPr>
                    <w:jc w:val="center"/>
                    <w:rPr>
                      <w:color w:val="000000"/>
                    </w:rPr>
                  </w:pPr>
                  <w:r w:rsidRPr="00ED18B1">
                    <w:rPr>
                      <w:color w:val="000000"/>
                    </w:rPr>
                    <w:t>1 200 000</w:t>
                  </w:r>
                </w:p>
              </w:tc>
            </w:tr>
            <w:tr w:rsidR="00ED18B1" w:rsidRPr="00ED18B1" w14:paraId="767CFE14"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07A2B0B" w14:textId="77777777" w:rsidR="00ED18B1" w:rsidRPr="00ED18B1" w:rsidRDefault="00ED18B1" w:rsidP="00ED18B1">
                  <w:pPr>
                    <w:jc w:val="center"/>
                    <w:rPr>
                      <w:color w:val="000000"/>
                    </w:rPr>
                  </w:pPr>
                  <w:r w:rsidRPr="00ED18B1">
                    <w:rPr>
                      <w:color w:val="000000"/>
                    </w:rPr>
                    <w:t>66</w:t>
                  </w:r>
                </w:p>
              </w:tc>
              <w:tc>
                <w:tcPr>
                  <w:tcW w:w="1235" w:type="dxa"/>
                  <w:tcBorders>
                    <w:top w:val="nil"/>
                    <w:left w:val="nil"/>
                    <w:bottom w:val="single" w:sz="4" w:space="0" w:color="auto"/>
                    <w:right w:val="single" w:sz="4" w:space="0" w:color="auto"/>
                  </w:tcBorders>
                  <w:shd w:val="clear" w:color="000000" w:fill="FFFFFF"/>
                  <w:vAlign w:val="center"/>
                  <w:hideMark/>
                </w:tcPr>
                <w:p w14:paraId="19D233D1"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01AA547" w14:textId="77777777" w:rsidR="00ED18B1" w:rsidRPr="00ED18B1" w:rsidRDefault="00ED18B1" w:rsidP="00ED18B1">
                  <w:pPr>
                    <w:jc w:val="center"/>
                    <w:rPr>
                      <w:color w:val="000000"/>
                      <w:sz w:val="22"/>
                      <w:szCs w:val="22"/>
                    </w:rPr>
                  </w:pPr>
                  <w:r w:rsidRPr="00ED18B1">
                    <w:rPr>
                      <w:color w:val="000000"/>
                      <w:sz w:val="22"/>
                      <w:szCs w:val="22"/>
                    </w:rPr>
                    <w:t xml:space="preserve">Микрокатетер </w:t>
                  </w:r>
                </w:p>
              </w:tc>
              <w:tc>
                <w:tcPr>
                  <w:tcW w:w="937" w:type="dxa"/>
                  <w:tcBorders>
                    <w:top w:val="nil"/>
                    <w:left w:val="nil"/>
                    <w:bottom w:val="single" w:sz="4" w:space="0" w:color="auto"/>
                    <w:right w:val="single" w:sz="4" w:space="0" w:color="auto"/>
                  </w:tcBorders>
                  <w:shd w:val="clear" w:color="000000" w:fill="FFFFFF"/>
                  <w:vAlign w:val="center"/>
                  <w:hideMark/>
                </w:tcPr>
                <w:p w14:paraId="0943722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B7F287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583F74EE"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575AE4C"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EAC594C"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4EAA19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845BD54" w14:textId="77777777" w:rsidR="00ED18B1" w:rsidRPr="00ED18B1" w:rsidRDefault="00ED18B1" w:rsidP="00ED18B1">
                  <w:pPr>
                    <w:jc w:val="center"/>
                    <w:rPr>
                      <w:color w:val="000000"/>
                    </w:rPr>
                  </w:pPr>
                  <w:r w:rsidRPr="00ED18B1">
                    <w:rPr>
                      <w:color w:val="000000"/>
                    </w:rPr>
                    <w:t>4 936 100</w:t>
                  </w:r>
                </w:p>
              </w:tc>
            </w:tr>
            <w:tr w:rsidR="00ED18B1" w:rsidRPr="00ED18B1" w14:paraId="29B0CE40"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42C38CE" w14:textId="77777777" w:rsidR="00ED18B1" w:rsidRPr="00ED18B1" w:rsidRDefault="00ED18B1" w:rsidP="00ED18B1">
                  <w:pPr>
                    <w:jc w:val="center"/>
                    <w:rPr>
                      <w:color w:val="000000"/>
                    </w:rPr>
                  </w:pPr>
                  <w:r w:rsidRPr="00ED18B1">
                    <w:rPr>
                      <w:color w:val="000000"/>
                    </w:rPr>
                    <w:t>67</w:t>
                  </w:r>
                </w:p>
              </w:tc>
              <w:tc>
                <w:tcPr>
                  <w:tcW w:w="1235" w:type="dxa"/>
                  <w:tcBorders>
                    <w:top w:val="nil"/>
                    <w:left w:val="nil"/>
                    <w:bottom w:val="single" w:sz="4" w:space="0" w:color="auto"/>
                    <w:right w:val="single" w:sz="4" w:space="0" w:color="auto"/>
                  </w:tcBorders>
                  <w:shd w:val="clear" w:color="000000" w:fill="FFFFFF"/>
                  <w:vAlign w:val="center"/>
                  <w:hideMark/>
                </w:tcPr>
                <w:p w14:paraId="1F8C1446"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BF2884F" w14:textId="77777777" w:rsidR="00ED18B1" w:rsidRPr="00ED18B1" w:rsidRDefault="00ED18B1" w:rsidP="00ED18B1">
                  <w:pPr>
                    <w:jc w:val="center"/>
                    <w:rPr>
                      <w:color w:val="000000"/>
                      <w:sz w:val="22"/>
                      <w:szCs w:val="22"/>
                    </w:rPr>
                  </w:pPr>
                  <w:r w:rsidRPr="00ED18B1">
                    <w:rPr>
                      <w:color w:val="000000"/>
                      <w:sz w:val="22"/>
                      <w:szCs w:val="22"/>
                    </w:rPr>
                    <w:t xml:space="preserve">Микропроводник </w:t>
                  </w:r>
                </w:p>
              </w:tc>
              <w:tc>
                <w:tcPr>
                  <w:tcW w:w="937" w:type="dxa"/>
                  <w:tcBorders>
                    <w:top w:val="nil"/>
                    <w:left w:val="nil"/>
                    <w:bottom w:val="single" w:sz="4" w:space="0" w:color="auto"/>
                    <w:right w:val="single" w:sz="4" w:space="0" w:color="auto"/>
                  </w:tcBorders>
                  <w:shd w:val="clear" w:color="000000" w:fill="FFFFFF"/>
                  <w:vAlign w:val="center"/>
                  <w:hideMark/>
                </w:tcPr>
                <w:p w14:paraId="0264387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9D6C0B6"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1EABE8A7"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40913A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B44B8DA"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674575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8477DC5" w14:textId="77777777" w:rsidR="00ED18B1" w:rsidRPr="00ED18B1" w:rsidRDefault="00ED18B1" w:rsidP="00ED18B1">
                  <w:pPr>
                    <w:jc w:val="center"/>
                    <w:rPr>
                      <w:color w:val="000000"/>
                    </w:rPr>
                  </w:pPr>
                  <w:r w:rsidRPr="00ED18B1">
                    <w:rPr>
                      <w:color w:val="000000"/>
                    </w:rPr>
                    <w:t>652 925</w:t>
                  </w:r>
                </w:p>
              </w:tc>
            </w:tr>
            <w:tr w:rsidR="00ED18B1" w:rsidRPr="00ED18B1" w14:paraId="44902EED"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EE5455D" w14:textId="77777777" w:rsidR="00ED18B1" w:rsidRPr="00ED18B1" w:rsidRDefault="00ED18B1" w:rsidP="00ED18B1">
                  <w:pPr>
                    <w:jc w:val="center"/>
                    <w:rPr>
                      <w:color w:val="000000"/>
                    </w:rPr>
                  </w:pPr>
                  <w:r w:rsidRPr="00ED18B1">
                    <w:rPr>
                      <w:color w:val="000000"/>
                    </w:rPr>
                    <w:t>68</w:t>
                  </w:r>
                </w:p>
              </w:tc>
              <w:tc>
                <w:tcPr>
                  <w:tcW w:w="1235" w:type="dxa"/>
                  <w:tcBorders>
                    <w:top w:val="nil"/>
                    <w:left w:val="nil"/>
                    <w:bottom w:val="single" w:sz="4" w:space="0" w:color="auto"/>
                    <w:right w:val="single" w:sz="4" w:space="0" w:color="auto"/>
                  </w:tcBorders>
                  <w:shd w:val="clear" w:color="000000" w:fill="FFFFFF"/>
                  <w:vAlign w:val="center"/>
                  <w:hideMark/>
                </w:tcPr>
                <w:p w14:paraId="3CA2F201"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22AD585" w14:textId="77777777" w:rsidR="00ED18B1" w:rsidRPr="00ED18B1" w:rsidRDefault="00ED18B1" w:rsidP="00ED18B1">
                  <w:pPr>
                    <w:jc w:val="center"/>
                    <w:rPr>
                      <w:color w:val="000000"/>
                      <w:sz w:val="22"/>
                      <w:szCs w:val="22"/>
                    </w:rPr>
                  </w:pPr>
                  <w:r w:rsidRPr="00ED18B1">
                    <w:rPr>
                      <w:color w:val="000000"/>
                      <w:sz w:val="22"/>
                      <w:szCs w:val="22"/>
                    </w:rPr>
                    <w:t xml:space="preserve">Микропроводник  </w:t>
                  </w:r>
                </w:p>
              </w:tc>
              <w:tc>
                <w:tcPr>
                  <w:tcW w:w="937" w:type="dxa"/>
                  <w:tcBorders>
                    <w:top w:val="nil"/>
                    <w:left w:val="nil"/>
                    <w:bottom w:val="single" w:sz="4" w:space="0" w:color="auto"/>
                    <w:right w:val="single" w:sz="4" w:space="0" w:color="auto"/>
                  </w:tcBorders>
                  <w:shd w:val="clear" w:color="000000" w:fill="FFFFFF"/>
                  <w:vAlign w:val="center"/>
                  <w:hideMark/>
                </w:tcPr>
                <w:p w14:paraId="504E4241"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550A9E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6291F6A7"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4B03D50"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82CD4F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AF2FCB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6D500E5" w14:textId="77777777" w:rsidR="00ED18B1" w:rsidRPr="00ED18B1" w:rsidRDefault="00ED18B1" w:rsidP="00ED18B1">
                  <w:pPr>
                    <w:jc w:val="center"/>
                    <w:rPr>
                      <w:color w:val="000000"/>
                    </w:rPr>
                  </w:pPr>
                  <w:r w:rsidRPr="00ED18B1">
                    <w:rPr>
                      <w:color w:val="000000"/>
                    </w:rPr>
                    <w:t>3 559 500</w:t>
                  </w:r>
                </w:p>
              </w:tc>
            </w:tr>
            <w:tr w:rsidR="00ED18B1" w:rsidRPr="00ED18B1" w14:paraId="14D6204E"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A651CDA" w14:textId="77777777" w:rsidR="00ED18B1" w:rsidRPr="00ED18B1" w:rsidRDefault="00ED18B1" w:rsidP="00ED18B1">
                  <w:pPr>
                    <w:jc w:val="center"/>
                    <w:rPr>
                      <w:color w:val="000000"/>
                    </w:rPr>
                  </w:pPr>
                  <w:r w:rsidRPr="00ED18B1">
                    <w:rPr>
                      <w:color w:val="000000"/>
                    </w:rPr>
                    <w:t>69</w:t>
                  </w:r>
                </w:p>
              </w:tc>
              <w:tc>
                <w:tcPr>
                  <w:tcW w:w="1235" w:type="dxa"/>
                  <w:tcBorders>
                    <w:top w:val="nil"/>
                    <w:left w:val="nil"/>
                    <w:bottom w:val="single" w:sz="4" w:space="0" w:color="auto"/>
                    <w:right w:val="single" w:sz="4" w:space="0" w:color="auto"/>
                  </w:tcBorders>
                  <w:shd w:val="clear" w:color="000000" w:fill="FFFFFF"/>
                  <w:vAlign w:val="center"/>
                  <w:hideMark/>
                </w:tcPr>
                <w:p w14:paraId="4410C07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1B49D4D" w14:textId="77777777" w:rsidR="00ED18B1" w:rsidRPr="00ED18B1" w:rsidRDefault="00ED18B1" w:rsidP="00ED18B1">
                  <w:pPr>
                    <w:jc w:val="center"/>
                    <w:rPr>
                      <w:color w:val="000000"/>
                      <w:sz w:val="22"/>
                      <w:szCs w:val="22"/>
                    </w:rPr>
                  </w:pPr>
                  <w:r w:rsidRPr="00ED18B1">
                    <w:rPr>
                      <w:color w:val="000000"/>
                      <w:sz w:val="22"/>
                      <w:szCs w:val="22"/>
                    </w:rPr>
                    <w:t xml:space="preserve">Катетер для маточных артерий  </w:t>
                  </w:r>
                </w:p>
              </w:tc>
              <w:tc>
                <w:tcPr>
                  <w:tcW w:w="937" w:type="dxa"/>
                  <w:tcBorders>
                    <w:top w:val="nil"/>
                    <w:left w:val="nil"/>
                    <w:bottom w:val="single" w:sz="4" w:space="0" w:color="auto"/>
                    <w:right w:val="single" w:sz="4" w:space="0" w:color="auto"/>
                  </w:tcBorders>
                  <w:shd w:val="clear" w:color="000000" w:fill="FFFFFF"/>
                  <w:vAlign w:val="center"/>
                  <w:hideMark/>
                </w:tcPr>
                <w:p w14:paraId="1903676B"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32A3428C"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3C3CC40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23A4D1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1AB41F2"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20DA04E"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FCBB472" w14:textId="77777777" w:rsidR="00ED18B1" w:rsidRPr="00ED18B1" w:rsidRDefault="00ED18B1" w:rsidP="00ED18B1">
                  <w:pPr>
                    <w:jc w:val="center"/>
                    <w:rPr>
                      <w:color w:val="000000"/>
                    </w:rPr>
                  </w:pPr>
                  <w:r w:rsidRPr="00ED18B1">
                    <w:rPr>
                      <w:color w:val="000000"/>
                    </w:rPr>
                    <w:t>1 196 250</w:t>
                  </w:r>
                </w:p>
              </w:tc>
            </w:tr>
            <w:tr w:rsidR="00ED18B1" w:rsidRPr="00ED18B1" w14:paraId="3DBFD501"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5A20E39" w14:textId="77777777" w:rsidR="00ED18B1" w:rsidRPr="00ED18B1" w:rsidRDefault="00ED18B1" w:rsidP="00ED18B1">
                  <w:pPr>
                    <w:jc w:val="center"/>
                    <w:rPr>
                      <w:color w:val="000000"/>
                    </w:rPr>
                  </w:pPr>
                  <w:r w:rsidRPr="00ED18B1">
                    <w:rPr>
                      <w:color w:val="000000"/>
                    </w:rPr>
                    <w:t>70</w:t>
                  </w:r>
                </w:p>
              </w:tc>
              <w:tc>
                <w:tcPr>
                  <w:tcW w:w="1235" w:type="dxa"/>
                  <w:tcBorders>
                    <w:top w:val="nil"/>
                    <w:left w:val="nil"/>
                    <w:bottom w:val="single" w:sz="4" w:space="0" w:color="auto"/>
                    <w:right w:val="single" w:sz="4" w:space="0" w:color="auto"/>
                  </w:tcBorders>
                  <w:shd w:val="clear" w:color="000000" w:fill="FFFFFF"/>
                  <w:vAlign w:val="center"/>
                  <w:hideMark/>
                </w:tcPr>
                <w:p w14:paraId="6508A24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7459A11" w14:textId="77777777" w:rsidR="00ED18B1" w:rsidRPr="00ED18B1" w:rsidRDefault="00ED18B1" w:rsidP="00ED18B1">
                  <w:pPr>
                    <w:jc w:val="center"/>
                    <w:rPr>
                      <w:color w:val="000000"/>
                      <w:sz w:val="22"/>
                      <w:szCs w:val="22"/>
                    </w:rPr>
                  </w:pPr>
                  <w:r w:rsidRPr="00ED18B1">
                    <w:rPr>
                      <w:color w:val="000000"/>
                      <w:sz w:val="22"/>
                      <w:szCs w:val="22"/>
                    </w:rPr>
                    <w:t>Проводник диагностический</w:t>
                  </w:r>
                </w:p>
              </w:tc>
              <w:tc>
                <w:tcPr>
                  <w:tcW w:w="937" w:type="dxa"/>
                  <w:tcBorders>
                    <w:top w:val="nil"/>
                    <w:left w:val="nil"/>
                    <w:bottom w:val="single" w:sz="4" w:space="0" w:color="auto"/>
                    <w:right w:val="single" w:sz="4" w:space="0" w:color="auto"/>
                  </w:tcBorders>
                  <w:shd w:val="clear" w:color="000000" w:fill="FFFFFF"/>
                  <w:vAlign w:val="center"/>
                  <w:hideMark/>
                </w:tcPr>
                <w:p w14:paraId="64343AB7"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2BD75B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500</w:t>
                  </w:r>
                </w:p>
              </w:tc>
              <w:tc>
                <w:tcPr>
                  <w:tcW w:w="1254" w:type="dxa"/>
                  <w:tcBorders>
                    <w:top w:val="nil"/>
                    <w:left w:val="nil"/>
                    <w:bottom w:val="single" w:sz="4" w:space="0" w:color="auto"/>
                    <w:right w:val="single" w:sz="4" w:space="0" w:color="auto"/>
                  </w:tcBorders>
                  <w:shd w:val="clear" w:color="000000" w:fill="FFFFFF"/>
                  <w:vAlign w:val="center"/>
                  <w:hideMark/>
                </w:tcPr>
                <w:p w14:paraId="7958E0C3"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1B39465"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150D4C3"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4FF102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81BCE22" w14:textId="77777777" w:rsidR="00ED18B1" w:rsidRPr="00ED18B1" w:rsidRDefault="00ED18B1" w:rsidP="00ED18B1">
                  <w:pPr>
                    <w:jc w:val="center"/>
                    <w:rPr>
                      <w:color w:val="000000"/>
                    </w:rPr>
                  </w:pPr>
                  <w:r w:rsidRPr="00ED18B1">
                    <w:rPr>
                      <w:color w:val="000000"/>
                    </w:rPr>
                    <w:t>6 825 000</w:t>
                  </w:r>
                </w:p>
              </w:tc>
            </w:tr>
            <w:tr w:rsidR="00ED18B1" w:rsidRPr="00ED18B1" w14:paraId="6B9D66AF"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35B5B5D" w14:textId="77777777" w:rsidR="00ED18B1" w:rsidRPr="00ED18B1" w:rsidRDefault="00ED18B1" w:rsidP="00ED18B1">
                  <w:pPr>
                    <w:jc w:val="center"/>
                    <w:rPr>
                      <w:color w:val="000000"/>
                    </w:rPr>
                  </w:pPr>
                  <w:r w:rsidRPr="00ED18B1">
                    <w:rPr>
                      <w:color w:val="000000"/>
                    </w:rPr>
                    <w:lastRenderedPageBreak/>
                    <w:t>71</w:t>
                  </w:r>
                </w:p>
              </w:tc>
              <w:tc>
                <w:tcPr>
                  <w:tcW w:w="1235" w:type="dxa"/>
                  <w:tcBorders>
                    <w:top w:val="nil"/>
                    <w:left w:val="nil"/>
                    <w:bottom w:val="single" w:sz="4" w:space="0" w:color="auto"/>
                    <w:right w:val="single" w:sz="4" w:space="0" w:color="auto"/>
                  </w:tcBorders>
                  <w:shd w:val="clear" w:color="000000" w:fill="FFFFFF"/>
                  <w:vAlign w:val="center"/>
                  <w:hideMark/>
                </w:tcPr>
                <w:p w14:paraId="62CCA3A6"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FAEFF3B" w14:textId="77777777" w:rsidR="00ED18B1" w:rsidRPr="00ED18B1" w:rsidRDefault="00ED18B1" w:rsidP="00ED18B1">
                  <w:pPr>
                    <w:jc w:val="center"/>
                    <w:rPr>
                      <w:color w:val="000000"/>
                      <w:sz w:val="22"/>
                      <w:szCs w:val="22"/>
                    </w:rPr>
                  </w:pPr>
                  <w:r w:rsidRPr="00ED18B1">
                    <w:rPr>
                      <w:color w:val="000000"/>
                      <w:sz w:val="22"/>
                      <w:szCs w:val="22"/>
                    </w:rPr>
                    <w:t>Катетер периферический</w:t>
                  </w:r>
                </w:p>
              </w:tc>
              <w:tc>
                <w:tcPr>
                  <w:tcW w:w="937" w:type="dxa"/>
                  <w:tcBorders>
                    <w:top w:val="nil"/>
                    <w:left w:val="nil"/>
                    <w:bottom w:val="single" w:sz="4" w:space="0" w:color="auto"/>
                    <w:right w:val="single" w:sz="4" w:space="0" w:color="auto"/>
                  </w:tcBorders>
                  <w:shd w:val="clear" w:color="000000" w:fill="FFFFFF"/>
                  <w:vAlign w:val="center"/>
                  <w:hideMark/>
                </w:tcPr>
                <w:p w14:paraId="578251CD"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3D88F75F"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50</w:t>
                  </w:r>
                </w:p>
              </w:tc>
              <w:tc>
                <w:tcPr>
                  <w:tcW w:w="1254" w:type="dxa"/>
                  <w:tcBorders>
                    <w:top w:val="nil"/>
                    <w:left w:val="nil"/>
                    <w:bottom w:val="single" w:sz="4" w:space="0" w:color="auto"/>
                    <w:right w:val="single" w:sz="4" w:space="0" w:color="auto"/>
                  </w:tcBorders>
                  <w:shd w:val="clear" w:color="000000" w:fill="FFFFFF"/>
                  <w:vAlign w:val="center"/>
                  <w:hideMark/>
                </w:tcPr>
                <w:p w14:paraId="4A86BF71"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E6B3A4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2A782AB"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F4CC1E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EB75DFC" w14:textId="77777777" w:rsidR="00ED18B1" w:rsidRPr="00ED18B1" w:rsidRDefault="00ED18B1" w:rsidP="00ED18B1">
                  <w:pPr>
                    <w:jc w:val="center"/>
                    <w:rPr>
                      <w:color w:val="000000"/>
                    </w:rPr>
                  </w:pPr>
                  <w:r w:rsidRPr="00ED18B1">
                    <w:rPr>
                      <w:color w:val="000000"/>
                    </w:rPr>
                    <w:t>1 050 000</w:t>
                  </w:r>
                </w:p>
              </w:tc>
            </w:tr>
            <w:tr w:rsidR="00ED18B1" w:rsidRPr="00ED18B1" w14:paraId="1B133AD1"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079351F" w14:textId="77777777" w:rsidR="00ED18B1" w:rsidRPr="00ED18B1" w:rsidRDefault="00ED18B1" w:rsidP="00ED18B1">
                  <w:pPr>
                    <w:jc w:val="center"/>
                    <w:rPr>
                      <w:color w:val="000000"/>
                    </w:rPr>
                  </w:pPr>
                  <w:r w:rsidRPr="00ED18B1">
                    <w:rPr>
                      <w:color w:val="000000"/>
                    </w:rPr>
                    <w:t>72</w:t>
                  </w:r>
                </w:p>
              </w:tc>
              <w:tc>
                <w:tcPr>
                  <w:tcW w:w="1235" w:type="dxa"/>
                  <w:tcBorders>
                    <w:top w:val="nil"/>
                    <w:left w:val="nil"/>
                    <w:bottom w:val="single" w:sz="4" w:space="0" w:color="auto"/>
                    <w:right w:val="single" w:sz="4" w:space="0" w:color="auto"/>
                  </w:tcBorders>
                  <w:shd w:val="clear" w:color="000000" w:fill="FFFFFF"/>
                  <w:vAlign w:val="center"/>
                  <w:hideMark/>
                </w:tcPr>
                <w:p w14:paraId="14F7AF5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D0D9415" w14:textId="77777777" w:rsidR="00ED18B1" w:rsidRPr="00ED18B1" w:rsidRDefault="00ED18B1" w:rsidP="00ED18B1">
                  <w:pPr>
                    <w:jc w:val="center"/>
                    <w:rPr>
                      <w:color w:val="000000"/>
                      <w:sz w:val="22"/>
                      <w:szCs w:val="22"/>
                    </w:rPr>
                  </w:pPr>
                  <w:r w:rsidRPr="00ED18B1">
                    <w:rPr>
                      <w:color w:val="000000"/>
                      <w:sz w:val="22"/>
                      <w:szCs w:val="22"/>
                    </w:rPr>
                    <w:t>Катетер периферический  с гидрофильным покрытием</w:t>
                  </w:r>
                </w:p>
              </w:tc>
              <w:tc>
                <w:tcPr>
                  <w:tcW w:w="937" w:type="dxa"/>
                  <w:tcBorders>
                    <w:top w:val="nil"/>
                    <w:left w:val="nil"/>
                    <w:bottom w:val="single" w:sz="4" w:space="0" w:color="auto"/>
                    <w:right w:val="single" w:sz="4" w:space="0" w:color="auto"/>
                  </w:tcBorders>
                  <w:shd w:val="clear" w:color="000000" w:fill="FFFFFF"/>
                  <w:vAlign w:val="center"/>
                  <w:hideMark/>
                </w:tcPr>
                <w:p w14:paraId="0CF6EBC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7C01EC3"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2069072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843C3EB"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AC01863"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6747E4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E1D74B7" w14:textId="77777777" w:rsidR="00ED18B1" w:rsidRPr="00ED18B1" w:rsidRDefault="00ED18B1" w:rsidP="00ED18B1">
                  <w:pPr>
                    <w:jc w:val="center"/>
                    <w:rPr>
                      <w:color w:val="000000"/>
                    </w:rPr>
                  </w:pPr>
                  <w:r w:rsidRPr="00ED18B1">
                    <w:rPr>
                      <w:color w:val="000000"/>
                    </w:rPr>
                    <w:t>797 500</w:t>
                  </w:r>
                </w:p>
              </w:tc>
            </w:tr>
            <w:tr w:rsidR="00ED18B1" w:rsidRPr="00ED18B1" w14:paraId="22FFEF3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BC42F74" w14:textId="77777777" w:rsidR="00ED18B1" w:rsidRPr="00ED18B1" w:rsidRDefault="00ED18B1" w:rsidP="00ED18B1">
                  <w:pPr>
                    <w:jc w:val="center"/>
                    <w:rPr>
                      <w:color w:val="000000"/>
                    </w:rPr>
                  </w:pPr>
                  <w:r w:rsidRPr="00ED18B1">
                    <w:rPr>
                      <w:color w:val="000000"/>
                    </w:rPr>
                    <w:t>73</w:t>
                  </w:r>
                </w:p>
              </w:tc>
              <w:tc>
                <w:tcPr>
                  <w:tcW w:w="1235" w:type="dxa"/>
                  <w:tcBorders>
                    <w:top w:val="nil"/>
                    <w:left w:val="nil"/>
                    <w:bottom w:val="single" w:sz="4" w:space="0" w:color="auto"/>
                    <w:right w:val="single" w:sz="4" w:space="0" w:color="auto"/>
                  </w:tcBorders>
                  <w:shd w:val="clear" w:color="000000" w:fill="FFFFFF"/>
                  <w:vAlign w:val="center"/>
                  <w:hideMark/>
                </w:tcPr>
                <w:p w14:paraId="405D5294"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735BEA6" w14:textId="77777777" w:rsidR="00ED18B1" w:rsidRPr="00ED18B1" w:rsidRDefault="00ED18B1" w:rsidP="00ED18B1">
                  <w:pPr>
                    <w:jc w:val="center"/>
                    <w:rPr>
                      <w:color w:val="000000"/>
                      <w:sz w:val="22"/>
                      <w:szCs w:val="22"/>
                    </w:rPr>
                  </w:pPr>
                  <w:r w:rsidRPr="00ED18B1">
                    <w:rPr>
                      <w:color w:val="000000"/>
                      <w:sz w:val="22"/>
                      <w:szCs w:val="22"/>
                    </w:rPr>
                    <w:t>Микросферы для эмболизации в шприце, 2мл.</w:t>
                  </w:r>
                </w:p>
              </w:tc>
              <w:tc>
                <w:tcPr>
                  <w:tcW w:w="937" w:type="dxa"/>
                  <w:tcBorders>
                    <w:top w:val="nil"/>
                    <w:left w:val="nil"/>
                    <w:bottom w:val="single" w:sz="4" w:space="0" w:color="auto"/>
                    <w:right w:val="single" w:sz="4" w:space="0" w:color="auto"/>
                  </w:tcBorders>
                  <w:shd w:val="clear" w:color="000000" w:fill="FFFFFF"/>
                  <w:vAlign w:val="center"/>
                  <w:hideMark/>
                </w:tcPr>
                <w:p w14:paraId="43DFB9B3"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8E3E83B"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50</w:t>
                  </w:r>
                </w:p>
              </w:tc>
              <w:tc>
                <w:tcPr>
                  <w:tcW w:w="1254" w:type="dxa"/>
                  <w:tcBorders>
                    <w:top w:val="nil"/>
                    <w:left w:val="nil"/>
                    <w:bottom w:val="single" w:sz="4" w:space="0" w:color="auto"/>
                    <w:right w:val="single" w:sz="4" w:space="0" w:color="auto"/>
                  </w:tcBorders>
                  <w:shd w:val="clear" w:color="000000" w:fill="FFFFFF"/>
                  <w:vAlign w:val="center"/>
                  <w:hideMark/>
                </w:tcPr>
                <w:p w14:paraId="5A51285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684F2F5"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569960A"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EADF35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25D5E86" w14:textId="77777777" w:rsidR="00ED18B1" w:rsidRPr="00ED18B1" w:rsidRDefault="00ED18B1" w:rsidP="00ED18B1">
                  <w:pPr>
                    <w:jc w:val="center"/>
                    <w:rPr>
                      <w:color w:val="000000"/>
                    </w:rPr>
                  </w:pPr>
                  <w:r w:rsidRPr="00ED18B1">
                    <w:rPr>
                      <w:color w:val="000000"/>
                    </w:rPr>
                    <w:t>6 993 500</w:t>
                  </w:r>
                </w:p>
              </w:tc>
            </w:tr>
            <w:tr w:rsidR="00ED18B1" w:rsidRPr="00ED18B1" w14:paraId="2A30A9A6"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F888464" w14:textId="77777777" w:rsidR="00ED18B1" w:rsidRPr="00ED18B1" w:rsidRDefault="00ED18B1" w:rsidP="00ED18B1">
                  <w:pPr>
                    <w:jc w:val="center"/>
                    <w:rPr>
                      <w:color w:val="000000"/>
                    </w:rPr>
                  </w:pPr>
                  <w:r w:rsidRPr="00ED18B1">
                    <w:rPr>
                      <w:color w:val="000000"/>
                    </w:rPr>
                    <w:t>74</w:t>
                  </w:r>
                </w:p>
              </w:tc>
              <w:tc>
                <w:tcPr>
                  <w:tcW w:w="1235" w:type="dxa"/>
                  <w:tcBorders>
                    <w:top w:val="nil"/>
                    <w:left w:val="nil"/>
                    <w:bottom w:val="single" w:sz="4" w:space="0" w:color="auto"/>
                    <w:right w:val="single" w:sz="4" w:space="0" w:color="auto"/>
                  </w:tcBorders>
                  <w:shd w:val="clear" w:color="000000" w:fill="FFFFFF"/>
                  <w:vAlign w:val="center"/>
                  <w:hideMark/>
                </w:tcPr>
                <w:p w14:paraId="434BDCC0"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0608538" w14:textId="77777777" w:rsidR="00ED18B1" w:rsidRPr="00ED18B1" w:rsidRDefault="00ED18B1" w:rsidP="00ED18B1">
                  <w:pPr>
                    <w:jc w:val="center"/>
                    <w:rPr>
                      <w:color w:val="000000"/>
                      <w:sz w:val="22"/>
                      <w:szCs w:val="22"/>
                    </w:rPr>
                  </w:pPr>
                  <w:r w:rsidRPr="00ED18B1">
                    <w:rPr>
                      <w:color w:val="000000"/>
                      <w:sz w:val="22"/>
                      <w:szCs w:val="22"/>
                    </w:rPr>
                    <w:t xml:space="preserve">Шприц-индефлятор </w:t>
                  </w:r>
                </w:p>
              </w:tc>
              <w:tc>
                <w:tcPr>
                  <w:tcW w:w="937" w:type="dxa"/>
                  <w:tcBorders>
                    <w:top w:val="nil"/>
                    <w:left w:val="nil"/>
                    <w:bottom w:val="single" w:sz="4" w:space="0" w:color="auto"/>
                    <w:right w:val="single" w:sz="4" w:space="0" w:color="auto"/>
                  </w:tcBorders>
                  <w:shd w:val="clear" w:color="000000" w:fill="FFFFFF"/>
                  <w:vAlign w:val="center"/>
                  <w:hideMark/>
                </w:tcPr>
                <w:p w14:paraId="21E39C8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33F878BA"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5E3C4C50"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A48839C"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AEDDCC0"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23A8CDC"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B3ACF54" w14:textId="77777777" w:rsidR="00ED18B1" w:rsidRPr="00ED18B1" w:rsidRDefault="00ED18B1" w:rsidP="00ED18B1">
                  <w:pPr>
                    <w:jc w:val="center"/>
                    <w:rPr>
                      <w:color w:val="000000"/>
                    </w:rPr>
                  </w:pPr>
                  <w:r w:rsidRPr="00ED18B1">
                    <w:rPr>
                      <w:color w:val="000000"/>
                    </w:rPr>
                    <w:t>523 950</w:t>
                  </w:r>
                </w:p>
              </w:tc>
            </w:tr>
            <w:tr w:rsidR="00ED18B1" w:rsidRPr="00ED18B1" w14:paraId="0B32B4F8"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7E920DE" w14:textId="77777777" w:rsidR="00ED18B1" w:rsidRPr="00ED18B1" w:rsidRDefault="00ED18B1" w:rsidP="00ED18B1">
                  <w:pPr>
                    <w:jc w:val="center"/>
                    <w:rPr>
                      <w:color w:val="000000"/>
                    </w:rPr>
                  </w:pPr>
                  <w:r w:rsidRPr="00ED18B1">
                    <w:rPr>
                      <w:color w:val="000000"/>
                    </w:rPr>
                    <w:t>75</w:t>
                  </w:r>
                </w:p>
              </w:tc>
              <w:tc>
                <w:tcPr>
                  <w:tcW w:w="1235" w:type="dxa"/>
                  <w:tcBorders>
                    <w:top w:val="nil"/>
                    <w:left w:val="nil"/>
                    <w:bottom w:val="single" w:sz="4" w:space="0" w:color="auto"/>
                    <w:right w:val="single" w:sz="4" w:space="0" w:color="auto"/>
                  </w:tcBorders>
                  <w:shd w:val="clear" w:color="000000" w:fill="FFFFFF"/>
                  <w:vAlign w:val="center"/>
                  <w:hideMark/>
                </w:tcPr>
                <w:p w14:paraId="359EBD24"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5CAD569" w14:textId="77777777" w:rsidR="00ED18B1" w:rsidRPr="00ED18B1" w:rsidRDefault="00ED18B1" w:rsidP="00ED18B1">
                  <w:pPr>
                    <w:jc w:val="center"/>
                    <w:rPr>
                      <w:color w:val="000000"/>
                      <w:sz w:val="22"/>
                      <w:szCs w:val="22"/>
                    </w:rPr>
                  </w:pPr>
                  <w:r w:rsidRPr="00ED18B1">
                    <w:rPr>
                      <w:color w:val="000000"/>
                      <w:sz w:val="22"/>
                      <w:szCs w:val="22"/>
                    </w:rPr>
                    <w:t xml:space="preserve">Поддерживающий катетер для прохождения хронических окклюзий </w:t>
                  </w:r>
                </w:p>
              </w:tc>
              <w:tc>
                <w:tcPr>
                  <w:tcW w:w="937" w:type="dxa"/>
                  <w:tcBorders>
                    <w:top w:val="nil"/>
                    <w:left w:val="nil"/>
                    <w:bottom w:val="single" w:sz="4" w:space="0" w:color="auto"/>
                    <w:right w:val="single" w:sz="4" w:space="0" w:color="auto"/>
                  </w:tcBorders>
                  <w:shd w:val="clear" w:color="000000" w:fill="FFFFFF"/>
                  <w:vAlign w:val="center"/>
                  <w:hideMark/>
                </w:tcPr>
                <w:p w14:paraId="7169F3FC"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08C1F865"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1462F942"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401262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B21837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FBCD873"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AC88F6A" w14:textId="77777777" w:rsidR="00ED18B1" w:rsidRPr="00ED18B1" w:rsidRDefault="00ED18B1" w:rsidP="00ED18B1">
                  <w:pPr>
                    <w:jc w:val="center"/>
                    <w:rPr>
                      <w:color w:val="000000"/>
                    </w:rPr>
                  </w:pPr>
                  <w:r w:rsidRPr="00ED18B1">
                    <w:rPr>
                      <w:color w:val="000000"/>
                    </w:rPr>
                    <w:t>502 000</w:t>
                  </w:r>
                </w:p>
              </w:tc>
            </w:tr>
            <w:tr w:rsidR="00ED18B1" w:rsidRPr="00ED18B1" w14:paraId="21A49D82"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355514E" w14:textId="77777777" w:rsidR="00ED18B1" w:rsidRPr="00ED18B1" w:rsidRDefault="00ED18B1" w:rsidP="00ED18B1">
                  <w:pPr>
                    <w:jc w:val="center"/>
                    <w:rPr>
                      <w:color w:val="000000"/>
                    </w:rPr>
                  </w:pPr>
                  <w:r w:rsidRPr="00ED18B1">
                    <w:rPr>
                      <w:color w:val="000000"/>
                    </w:rPr>
                    <w:t>76</w:t>
                  </w:r>
                </w:p>
              </w:tc>
              <w:tc>
                <w:tcPr>
                  <w:tcW w:w="1235" w:type="dxa"/>
                  <w:tcBorders>
                    <w:top w:val="nil"/>
                    <w:left w:val="nil"/>
                    <w:bottom w:val="single" w:sz="4" w:space="0" w:color="auto"/>
                    <w:right w:val="single" w:sz="4" w:space="0" w:color="auto"/>
                  </w:tcBorders>
                  <w:shd w:val="clear" w:color="000000" w:fill="FFFFFF"/>
                  <w:vAlign w:val="center"/>
                  <w:hideMark/>
                </w:tcPr>
                <w:p w14:paraId="6B1CF48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0DEAF8C" w14:textId="77777777" w:rsidR="00ED18B1" w:rsidRPr="00ED18B1" w:rsidRDefault="00ED18B1" w:rsidP="00ED18B1">
                  <w:pPr>
                    <w:jc w:val="center"/>
                    <w:rPr>
                      <w:color w:val="000000"/>
                      <w:sz w:val="22"/>
                      <w:szCs w:val="22"/>
                    </w:rPr>
                  </w:pPr>
                  <w:r w:rsidRPr="00ED18B1">
                    <w:rPr>
                      <w:color w:val="000000"/>
                      <w:sz w:val="22"/>
                      <w:szCs w:val="22"/>
                    </w:rPr>
                    <w:t xml:space="preserve">Баллонный катетер для ЧТА </w:t>
                  </w:r>
                  <w:r w:rsidRPr="00ED18B1">
                    <w:rPr>
                      <w:b/>
                      <w:bCs/>
                      <w:color w:val="000000"/>
                      <w:sz w:val="22"/>
                      <w:szCs w:val="22"/>
                    </w:rPr>
                    <w:t xml:space="preserve"> 0.035"</w:t>
                  </w:r>
                </w:p>
              </w:tc>
              <w:tc>
                <w:tcPr>
                  <w:tcW w:w="937" w:type="dxa"/>
                  <w:tcBorders>
                    <w:top w:val="nil"/>
                    <w:left w:val="nil"/>
                    <w:bottom w:val="single" w:sz="4" w:space="0" w:color="auto"/>
                    <w:right w:val="single" w:sz="4" w:space="0" w:color="auto"/>
                  </w:tcBorders>
                  <w:shd w:val="clear" w:color="000000" w:fill="FFFFFF"/>
                  <w:vAlign w:val="center"/>
                  <w:hideMark/>
                </w:tcPr>
                <w:p w14:paraId="0A015E1C"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1842040"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74D62D6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5799003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3AA2D8D"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2A23F7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5693F0D" w14:textId="77777777" w:rsidR="00ED18B1" w:rsidRPr="00ED18B1" w:rsidRDefault="00ED18B1" w:rsidP="00ED18B1">
                  <w:pPr>
                    <w:jc w:val="center"/>
                    <w:rPr>
                      <w:color w:val="000000"/>
                    </w:rPr>
                  </w:pPr>
                  <w:r w:rsidRPr="00ED18B1">
                    <w:rPr>
                      <w:color w:val="000000"/>
                    </w:rPr>
                    <w:t>457 500</w:t>
                  </w:r>
                </w:p>
              </w:tc>
            </w:tr>
            <w:tr w:rsidR="00ED18B1" w:rsidRPr="00ED18B1" w14:paraId="1C9343BE"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33B3827" w14:textId="77777777" w:rsidR="00ED18B1" w:rsidRPr="00ED18B1" w:rsidRDefault="00ED18B1" w:rsidP="00ED18B1">
                  <w:pPr>
                    <w:jc w:val="center"/>
                    <w:rPr>
                      <w:color w:val="000000"/>
                    </w:rPr>
                  </w:pPr>
                  <w:r w:rsidRPr="00ED18B1">
                    <w:rPr>
                      <w:color w:val="000000"/>
                    </w:rPr>
                    <w:t>77</w:t>
                  </w:r>
                </w:p>
              </w:tc>
              <w:tc>
                <w:tcPr>
                  <w:tcW w:w="1235" w:type="dxa"/>
                  <w:tcBorders>
                    <w:top w:val="nil"/>
                    <w:left w:val="nil"/>
                    <w:bottom w:val="single" w:sz="4" w:space="0" w:color="auto"/>
                    <w:right w:val="single" w:sz="4" w:space="0" w:color="auto"/>
                  </w:tcBorders>
                  <w:shd w:val="clear" w:color="000000" w:fill="FFFFFF"/>
                  <w:vAlign w:val="center"/>
                  <w:hideMark/>
                </w:tcPr>
                <w:p w14:paraId="51E6054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065A88D" w14:textId="77777777" w:rsidR="00ED18B1" w:rsidRPr="00ED18B1" w:rsidRDefault="00ED18B1" w:rsidP="00ED18B1">
                  <w:pPr>
                    <w:jc w:val="center"/>
                    <w:rPr>
                      <w:color w:val="000000"/>
                      <w:sz w:val="22"/>
                      <w:szCs w:val="22"/>
                    </w:rPr>
                  </w:pPr>
                  <w:r w:rsidRPr="00ED18B1">
                    <w:rPr>
                      <w:color w:val="000000"/>
                      <w:sz w:val="22"/>
                      <w:szCs w:val="22"/>
                    </w:rPr>
                    <w:t xml:space="preserve">Баллонные катетеры для ЧТА </w:t>
                  </w:r>
                  <w:r w:rsidRPr="00ED18B1">
                    <w:rPr>
                      <w:b/>
                      <w:bCs/>
                      <w:color w:val="000000"/>
                      <w:sz w:val="22"/>
                      <w:szCs w:val="22"/>
                    </w:rPr>
                    <w:t xml:space="preserve"> 0.035"</w:t>
                  </w:r>
                </w:p>
              </w:tc>
              <w:tc>
                <w:tcPr>
                  <w:tcW w:w="937" w:type="dxa"/>
                  <w:tcBorders>
                    <w:top w:val="nil"/>
                    <w:left w:val="nil"/>
                    <w:bottom w:val="single" w:sz="4" w:space="0" w:color="auto"/>
                    <w:right w:val="single" w:sz="4" w:space="0" w:color="auto"/>
                  </w:tcBorders>
                  <w:shd w:val="clear" w:color="000000" w:fill="FFFFFF"/>
                  <w:vAlign w:val="center"/>
                  <w:hideMark/>
                </w:tcPr>
                <w:p w14:paraId="56FFD355"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F5B40DE"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5AD4567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F0620EC"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929C3B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246365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A9FB944" w14:textId="77777777" w:rsidR="00ED18B1" w:rsidRPr="00ED18B1" w:rsidRDefault="00ED18B1" w:rsidP="00ED18B1">
                  <w:pPr>
                    <w:jc w:val="center"/>
                    <w:rPr>
                      <w:color w:val="000000"/>
                    </w:rPr>
                  </w:pPr>
                  <w:r w:rsidRPr="00ED18B1">
                    <w:rPr>
                      <w:color w:val="000000"/>
                    </w:rPr>
                    <w:t>552 500</w:t>
                  </w:r>
                </w:p>
              </w:tc>
            </w:tr>
            <w:tr w:rsidR="00ED18B1" w:rsidRPr="00ED18B1" w14:paraId="3B9F6D3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89A81ED" w14:textId="77777777" w:rsidR="00ED18B1" w:rsidRPr="00ED18B1" w:rsidRDefault="00ED18B1" w:rsidP="00ED18B1">
                  <w:pPr>
                    <w:jc w:val="center"/>
                    <w:rPr>
                      <w:color w:val="000000"/>
                    </w:rPr>
                  </w:pPr>
                  <w:r w:rsidRPr="00ED18B1">
                    <w:rPr>
                      <w:color w:val="000000"/>
                    </w:rPr>
                    <w:lastRenderedPageBreak/>
                    <w:t>78</w:t>
                  </w:r>
                </w:p>
              </w:tc>
              <w:tc>
                <w:tcPr>
                  <w:tcW w:w="1235" w:type="dxa"/>
                  <w:tcBorders>
                    <w:top w:val="nil"/>
                    <w:left w:val="nil"/>
                    <w:bottom w:val="single" w:sz="4" w:space="0" w:color="auto"/>
                    <w:right w:val="single" w:sz="4" w:space="0" w:color="auto"/>
                  </w:tcBorders>
                  <w:shd w:val="clear" w:color="000000" w:fill="FFFFFF"/>
                  <w:vAlign w:val="center"/>
                  <w:hideMark/>
                </w:tcPr>
                <w:p w14:paraId="3A7739E3"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AF49CAC" w14:textId="77777777" w:rsidR="00ED18B1" w:rsidRPr="00ED18B1" w:rsidRDefault="00ED18B1" w:rsidP="00ED18B1">
                  <w:pPr>
                    <w:jc w:val="center"/>
                    <w:rPr>
                      <w:color w:val="000000"/>
                      <w:sz w:val="22"/>
                      <w:szCs w:val="22"/>
                    </w:rPr>
                  </w:pPr>
                  <w:r w:rsidRPr="00ED18B1">
                    <w:rPr>
                      <w:color w:val="000000"/>
                      <w:sz w:val="22"/>
                      <w:szCs w:val="22"/>
                    </w:rPr>
                    <w:t xml:space="preserve">Баллонный катетер для ЧТА </w:t>
                  </w:r>
                  <w:r w:rsidRPr="00ED18B1">
                    <w:rPr>
                      <w:b/>
                      <w:bCs/>
                      <w:color w:val="000000"/>
                      <w:sz w:val="22"/>
                      <w:szCs w:val="22"/>
                    </w:rPr>
                    <w:t xml:space="preserve"> 0.018</w:t>
                  </w:r>
                </w:p>
              </w:tc>
              <w:tc>
                <w:tcPr>
                  <w:tcW w:w="937" w:type="dxa"/>
                  <w:tcBorders>
                    <w:top w:val="nil"/>
                    <w:left w:val="nil"/>
                    <w:bottom w:val="single" w:sz="4" w:space="0" w:color="auto"/>
                    <w:right w:val="single" w:sz="4" w:space="0" w:color="auto"/>
                  </w:tcBorders>
                  <w:shd w:val="clear" w:color="000000" w:fill="FFFFFF"/>
                  <w:vAlign w:val="center"/>
                  <w:hideMark/>
                </w:tcPr>
                <w:p w14:paraId="652B38D7"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6307F73"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4D96357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68E1C8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4E8478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E0C9E2C"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51CC432" w14:textId="77777777" w:rsidR="00ED18B1" w:rsidRPr="00ED18B1" w:rsidRDefault="00ED18B1" w:rsidP="00ED18B1">
                  <w:pPr>
                    <w:jc w:val="center"/>
                    <w:rPr>
                      <w:color w:val="000000"/>
                    </w:rPr>
                  </w:pPr>
                  <w:r w:rsidRPr="00ED18B1">
                    <w:rPr>
                      <w:color w:val="000000"/>
                    </w:rPr>
                    <w:t>677 500</w:t>
                  </w:r>
                </w:p>
              </w:tc>
            </w:tr>
            <w:tr w:rsidR="00ED18B1" w:rsidRPr="00ED18B1" w14:paraId="1C47D39A"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E2D6930" w14:textId="77777777" w:rsidR="00ED18B1" w:rsidRPr="00ED18B1" w:rsidRDefault="00ED18B1" w:rsidP="00ED18B1">
                  <w:pPr>
                    <w:jc w:val="center"/>
                    <w:rPr>
                      <w:color w:val="000000"/>
                    </w:rPr>
                  </w:pPr>
                  <w:r w:rsidRPr="00ED18B1">
                    <w:rPr>
                      <w:color w:val="000000"/>
                    </w:rPr>
                    <w:t>79</w:t>
                  </w:r>
                </w:p>
              </w:tc>
              <w:tc>
                <w:tcPr>
                  <w:tcW w:w="1235" w:type="dxa"/>
                  <w:tcBorders>
                    <w:top w:val="nil"/>
                    <w:left w:val="nil"/>
                    <w:bottom w:val="single" w:sz="4" w:space="0" w:color="auto"/>
                    <w:right w:val="single" w:sz="4" w:space="0" w:color="auto"/>
                  </w:tcBorders>
                  <w:shd w:val="clear" w:color="000000" w:fill="FFFFFF"/>
                  <w:vAlign w:val="center"/>
                  <w:hideMark/>
                </w:tcPr>
                <w:p w14:paraId="5F29359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AF9FC6F" w14:textId="77777777" w:rsidR="00ED18B1" w:rsidRPr="00ED18B1" w:rsidRDefault="00ED18B1" w:rsidP="00ED18B1">
                  <w:pPr>
                    <w:jc w:val="center"/>
                    <w:rPr>
                      <w:color w:val="000000"/>
                      <w:sz w:val="22"/>
                      <w:szCs w:val="22"/>
                    </w:rPr>
                  </w:pPr>
                  <w:r w:rsidRPr="00ED18B1">
                    <w:rPr>
                      <w:color w:val="000000"/>
                      <w:sz w:val="22"/>
                      <w:szCs w:val="22"/>
                    </w:rPr>
                    <w:t xml:space="preserve">Баллонный катетер для ЧТА </w:t>
                  </w:r>
                  <w:r w:rsidRPr="00ED18B1">
                    <w:rPr>
                      <w:b/>
                      <w:bCs/>
                      <w:color w:val="000000"/>
                      <w:sz w:val="22"/>
                      <w:szCs w:val="22"/>
                    </w:rPr>
                    <w:t>0.018"</w:t>
                  </w:r>
                </w:p>
              </w:tc>
              <w:tc>
                <w:tcPr>
                  <w:tcW w:w="937" w:type="dxa"/>
                  <w:tcBorders>
                    <w:top w:val="nil"/>
                    <w:left w:val="nil"/>
                    <w:bottom w:val="single" w:sz="4" w:space="0" w:color="auto"/>
                    <w:right w:val="single" w:sz="4" w:space="0" w:color="auto"/>
                  </w:tcBorders>
                  <w:shd w:val="clear" w:color="000000" w:fill="FFFFFF"/>
                  <w:vAlign w:val="center"/>
                  <w:hideMark/>
                </w:tcPr>
                <w:p w14:paraId="7355FD9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4EEB72A"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14F5A55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ED4E7B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8C9A9DA"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B85D24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7E0F5F0" w14:textId="77777777" w:rsidR="00ED18B1" w:rsidRPr="00ED18B1" w:rsidRDefault="00ED18B1" w:rsidP="00ED18B1">
                  <w:pPr>
                    <w:jc w:val="center"/>
                    <w:rPr>
                      <w:color w:val="000000"/>
                    </w:rPr>
                  </w:pPr>
                  <w:r w:rsidRPr="00ED18B1">
                    <w:rPr>
                      <w:color w:val="000000"/>
                    </w:rPr>
                    <w:t>677 500</w:t>
                  </w:r>
                </w:p>
              </w:tc>
            </w:tr>
            <w:tr w:rsidR="00ED18B1" w:rsidRPr="00ED18B1" w14:paraId="67DDD888"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A8D8581" w14:textId="77777777" w:rsidR="00ED18B1" w:rsidRPr="00ED18B1" w:rsidRDefault="00ED18B1" w:rsidP="00ED18B1">
                  <w:pPr>
                    <w:jc w:val="center"/>
                    <w:rPr>
                      <w:color w:val="000000"/>
                    </w:rPr>
                  </w:pPr>
                  <w:r w:rsidRPr="00ED18B1">
                    <w:rPr>
                      <w:color w:val="000000"/>
                    </w:rPr>
                    <w:t>80</w:t>
                  </w:r>
                </w:p>
              </w:tc>
              <w:tc>
                <w:tcPr>
                  <w:tcW w:w="1235" w:type="dxa"/>
                  <w:tcBorders>
                    <w:top w:val="nil"/>
                    <w:left w:val="nil"/>
                    <w:bottom w:val="single" w:sz="4" w:space="0" w:color="auto"/>
                    <w:right w:val="single" w:sz="4" w:space="0" w:color="auto"/>
                  </w:tcBorders>
                  <w:shd w:val="clear" w:color="000000" w:fill="FFFFFF"/>
                  <w:vAlign w:val="center"/>
                  <w:hideMark/>
                </w:tcPr>
                <w:p w14:paraId="72474F1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4B161FF" w14:textId="77777777" w:rsidR="00ED18B1" w:rsidRPr="00ED18B1" w:rsidRDefault="00ED18B1" w:rsidP="00ED18B1">
                  <w:pPr>
                    <w:jc w:val="center"/>
                    <w:rPr>
                      <w:color w:val="000000"/>
                      <w:sz w:val="22"/>
                      <w:szCs w:val="22"/>
                    </w:rPr>
                  </w:pPr>
                  <w:r w:rsidRPr="00ED18B1">
                    <w:rPr>
                      <w:color w:val="000000"/>
                      <w:sz w:val="22"/>
                      <w:szCs w:val="22"/>
                    </w:rPr>
                    <w:t xml:space="preserve">Баллонные катетеры для ЧТА </w:t>
                  </w:r>
                  <w:r w:rsidRPr="00ED18B1">
                    <w:rPr>
                      <w:b/>
                      <w:bCs/>
                      <w:color w:val="000000"/>
                      <w:sz w:val="22"/>
                      <w:szCs w:val="22"/>
                    </w:rPr>
                    <w:t xml:space="preserve"> 0.014"</w:t>
                  </w:r>
                </w:p>
              </w:tc>
              <w:tc>
                <w:tcPr>
                  <w:tcW w:w="937" w:type="dxa"/>
                  <w:tcBorders>
                    <w:top w:val="nil"/>
                    <w:left w:val="nil"/>
                    <w:bottom w:val="single" w:sz="4" w:space="0" w:color="auto"/>
                    <w:right w:val="single" w:sz="4" w:space="0" w:color="auto"/>
                  </w:tcBorders>
                  <w:shd w:val="clear" w:color="000000" w:fill="FFFFFF"/>
                  <w:vAlign w:val="center"/>
                  <w:hideMark/>
                </w:tcPr>
                <w:p w14:paraId="1409423D"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23EE664"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02196811"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3BA1092"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41A73F4"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5DF29FC"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D5A9A4B" w14:textId="77777777" w:rsidR="00ED18B1" w:rsidRPr="00ED18B1" w:rsidRDefault="00ED18B1" w:rsidP="00ED18B1">
                  <w:pPr>
                    <w:jc w:val="center"/>
                    <w:rPr>
                      <w:color w:val="000000"/>
                    </w:rPr>
                  </w:pPr>
                  <w:r w:rsidRPr="00ED18B1">
                    <w:rPr>
                      <w:color w:val="000000"/>
                    </w:rPr>
                    <w:t>962 500</w:t>
                  </w:r>
                </w:p>
              </w:tc>
            </w:tr>
            <w:tr w:rsidR="00ED18B1" w:rsidRPr="00ED18B1" w14:paraId="57D246B8"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4C8B678" w14:textId="77777777" w:rsidR="00ED18B1" w:rsidRPr="00ED18B1" w:rsidRDefault="00ED18B1" w:rsidP="00ED18B1">
                  <w:pPr>
                    <w:jc w:val="center"/>
                    <w:rPr>
                      <w:color w:val="000000"/>
                    </w:rPr>
                  </w:pPr>
                  <w:r w:rsidRPr="00ED18B1">
                    <w:rPr>
                      <w:color w:val="000000"/>
                    </w:rPr>
                    <w:t>81</w:t>
                  </w:r>
                </w:p>
              </w:tc>
              <w:tc>
                <w:tcPr>
                  <w:tcW w:w="1235" w:type="dxa"/>
                  <w:tcBorders>
                    <w:top w:val="nil"/>
                    <w:left w:val="nil"/>
                    <w:bottom w:val="single" w:sz="4" w:space="0" w:color="auto"/>
                    <w:right w:val="single" w:sz="4" w:space="0" w:color="auto"/>
                  </w:tcBorders>
                  <w:shd w:val="clear" w:color="000000" w:fill="FFFFFF"/>
                  <w:vAlign w:val="center"/>
                  <w:hideMark/>
                </w:tcPr>
                <w:p w14:paraId="630CE3F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09395A4" w14:textId="77777777" w:rsidR="00ED18B1" w:rsidRPr="00ED18B1" w:rsidRDefault="00ED18B1" w:rsidP="00ED18B1">
                  <w:pPr>
                    <w:jc w:val="center"/>
                    <w:rPr>
                      <w:color w:val="000000"/>
                      <w:sz w:val="22"/>
                      <w:szCs w:val="22"/>
                    </w:rPr>
                  </w:pPr>
                  <w:r w:rsidRPr="00ED18B1">
                    <w:rPr>
                      <w:color w:val="000000"/>
                      <w:sz w:val="22"/>
                      <w:szCs w:val="22"/>
                    </w:rPr>
                    <w:t xml:space="preserve">Баллонные катетеры для ЧТА 0,014" </w:t>
                  </w:r>
                </w:p>
              </w:tc>
              <w:tc>
                <w:tcPr>
                  <w:tcW w:w="937" w:type="dxa"/>
                  <w:tcBorders>
                    <w:top w:val="nil"/>
                    <w:left w:val="nil"/>
                    <w:bottom w:val="single" w:sz="4" w:space="0" w:color="auto"/>
                    <w:right w:val="single" w:sz="4" w:space="0" w:color="auto"/>
                  </w:tcBorders>
                  <w:shd w:val="clear" w:color="000000" w:fill="FFFFFF"/>
                  <w:vAlign w:val="center"/>
                  <w:hideMark/>
                </w:tcPr>
                <w:p w14:paraId="38E06C8D"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14B12B0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6BCB72C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6FECC40"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7EEA79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9A10F53"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2D59C1A" w14:textId="77777777" w:rsidR="00ED18B1" w:rsidRPr="00ED18B1" w:rsidRDefault="00ED18B1" w:rsidP="00ED18B1">
                  <w:pPr>
                    <w:jc w:val="center"/>
                    <w:rPr>
                      <w:color w:val="000000"/>
                    </w:rPr>
                  </w:pPr>
                  <w:r w:rsidRPr="00ED18B1">
                    <w:rPr>
                      <w:color w:val="000000"/>
                    </w:rPr>
                    <w:t>742 500</w:t>
                  </w:r>
                </w:p>
              </w:tc>
            </w:tr>
            <w:tr w:rsidR="00ED18B1" w:rsidRPr="00ED18B1" w14:paraId="198D65C0"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8EFE04E" w14:textId="77777777" w:rsidR="00ED18B1" w:rsidRPr="00ED18B1" w:rsidRDefault="00ED18B1" w:rsidP="00ED18B1">
                  <w:pPr>
                    <w:jc w:val="center"/>
                    <w:rPr>
                      <w:color w:val="000000"/>
                    </w:rPr>
                  </w:pPr>
                  <w:r w:rsidRPr="00ED18B1">
                    <w:rPr>
                      <w:color w:val="000000"/>
                    </w:rPr>
                    <w:t>82</w:t>
                  </w:r>
                </w:p>
              </w:tc>
              <w:tc>
                <w:tcPr>
                  <w:tcW w:w="1235" w:type="dxa"/>
                  <w:tcBorders>
                    <w:top w:val="nil"/>
                    <w:left w:val="nil"/>
                    <w:bottom w:val="single" w:sz="4" w:space="0" w:color="auto"/>
                    <w:right w:val="single" w:sz="4" w:space="0" w:color="auto"/>
                  </w:tcBorders>
                  <w:shd w:val="clear" w:color="000000" w:fill="FFFFFF"/>
                  <w:vAlign w:val="center"/>
                  <w:hideMark/>
                </w:tcPr>
                <w:p w14:paraId="657CEA8C"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43EF160" w14:textId="77777777" w:rsidR="00ED18B1" w:rsidRPr="00ED18B1" w:rsidRDefault="00ED18B1" w:rsidP="00ED18B1">
                  <w:pPr>
                    <w:jc w:val="center"/>
                    <w:rPr>
                      <w:color w:val="000000"/>
                      <w:sz w:val="22"/>
                      <w:szCs w:val="22"/>
                    </w:rPr>
                  </w:pPr>
                  <w:r w:rsidRPr="00ED18B1">
                    <w:rPr>
                      <w:color w:val="000000"/>
                      <w:sz w:val="22"/>
                      <w:szCs w:val="22"/>
                    </w:rPr>
                    <w:t xml:space="preserve">Петля ловушка </w:t>
                  </w:r>
                </w:p>
              </w:tc>
              <w:tc>
                <w:tcPr>
                  <w:tcW w:w="937" w:type="dxa"/>
                  <w:tcBorders>
                    <w:top w:val="nil"/>
                    <w:left w:val="nil"/>
                    <w:bottom w:val="single" w:sz="4" w:space="0" w:color="auto"/>
                    <w:right w:val="single" w:sz="4" w:space="0" w:color="auto"/>
                  </w:tcBorders>
                  <w:shd w:val="clear" w:color="000000" w:fill="FFFFFF"/>
                  <w:vAlign w:val="center"/>
                  <w:hideMark/>
                </w:tcPr>
                <w:p w14:paraId="7DBEB4A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1825877F"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72CBCD5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F91FB12"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E59A14D"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F8DF6E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446573D" w14:textId="77777777" w:rsidR="00ED18B1" w:rsidRPr="00ED18B1" w:rsidRDefault="00ED18B1" w:rsidP="00ED18B1">
                  <w:pPr>
                    <w:jc w:val="center"/>
                    <w:rPr>
                      <w:color w:val="000000"/>
                    </w:rPr>
                  </w:pPr>
                  <w:r w:rsidRPr="00ED18B1">
                    <w:rPr>
                      <w:color w:val="000000"/>
                    </w:rPr>
                    <w:t>2 412 375</w:t>
                  </w:r>
                </w:p>
              </w:tc>
            </w:tr>
            <w:tr w:rsidR="00ED18B1" w:rsidRPr="00ED18B1" w14:paraId="1BBCAB57"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0853F21" w14:textId="77777777" w:rsidR="00ED18B1" w:rsidRPr="00ED18B1" w:rsidRDefault="00ED18B1" w:rsidP="00ED18B1">
                  <w:pPr>
                    <w:jc w:val="center"/>
                    <w:rPr>
                      <w:color w:val="000000"/>
                    </w:rPr>
                  </w:pPr>
                  <w:r w:rsidRPr="00ED18B1">
                    <w:rPr>
                      <w:color w:val="000000"/>
                    </w:rPr>
                    <w:t>83</w:t>
                  </w:r>
                </w:p>
              </w:tc>
              <w:tc>
                <w:tcPr>
                  <w:tcW w:w="1235" w:type="dxa"/>
                  <w:tcBorders>
                    <w:top w:val="nil"/>
                    <w:left w:val="nil"/>
                    <w:bottom w:val="single" w:sz="4" w:space="0" w:color="auto"/>
                    <w:right w:val="single" w:sz="4" w:space="0" w:color="auto"/>
                  </w:tcBorders>
                  <w:shd w:val="clear" w:color="000000" w:fill="FFFFFF"/>
                  <w:vAlign w:val="center"/>
                  <w:hideMark/>
                </w:tcPr>
                <w:p w14:paraId="72D3C0A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092EDE8" w14:textId="77777777" w:rsidR="00ED18B1" w:rsidRPr="00ED18B1" w:rsidRDefault="00ED18B1" w:rsidP="00ED18B1">
                  <w:pPr>
                    <w:jc w:val="center"/>
                    <w:rPr>
                      <w:color w:val="000000"/>
                      <w:sz w:val="22"/>
                      <w:szCs w:val="22"/>
                    </w:rPr>
                  </w:pPr>
                  <w:r w:rsidRPr="00ED18B1">
                    <w:rPr>
                      <w:color w:val="000000"/>
                      <w:sz w:val="22"/>
                      <w:szCs w:val="22"/>
                    </w:rPr>
                    <w:t xml:space="preserve">Петля ловушка  </w:t>
                  </w:r>
                </w:p>
              </w:tc>
              <w:tc>
                <w:tcPr>
                  <w:tcW w:w="937" w:type="dxa"/>
                  <w:tcBorders>
                    <w:top w:val="nil"/>
                    <w:left w:val="nil"/>
                    <w:bottom w:val="single" w:sz="4" w:space="0" w:color="auto"/>
                    <w:right w:val="single" w:sz="4" w:space="0" w:color="auto"/>
                  </w:tcBorders>
                  <w:shd w:val="clear" w:color="000000" w:fill="FFFFFF"/>
                  <w:vAlign w:val="center"/>
                  <w:hideMark/>
                </w:tcPr>
                <w:p w14:paraId="5FBDC74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0E93D601"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58858F9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6E2B302"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1F9FFB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ED3B47F"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AC03BA2" w14:textId="77777777" w:rsidR="00ED18B1" w:rsidRPr="00ED18B1" w:rsidRDefault="00ED18B1" w:rsidP="00ED18B1">
                  <w:pPr>
                    <w:jc w:val="center"/>
                    <w:rPr>
                      <w:color w:val="000000"/>
                    </w:rPr>
                  </w:pPr>
                  <w:r w:rsidRPr="00ED18B1">
                    <w:rPr>
                      <w:color w:val="000000"/>
                    </w:rPr>
                    <w:t>1 387 575</w:t>
                  </w:r>
                </w:p>
              </w:tc>
            </w:tr>
            <w:tr w:rsidR="00ED18B1" w:rsidRPr="00ED18B1" w14:paraId="538BB0D6"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005FB41" w14:textId="77777777" w:rsidR="00ED18B1" w:rsidRPr="00ED18B1" w:rsidRDefault="00ED18B1" w:rsidP="00ED18B1">
                  <w:pPr>
                    <w:jc w:val="center"/>
                    <w:rPr>
                      <w:color w:val="000000"/>
                    </w:rPr>
                  </w:pPr>
                  <w:r w:rsidRPr="00ED18B1">
                    <w:rPr>
                      <w:color w:val="000000"/>
                    </w:rPr>
                    <w:t>84</w:t>
                  </w:r>
                </w:p>
              </w:tc>
              <w:tc>
                <w:tcPr>
                  <w:tcW w:w="1235" w:type="dxa"/>
                  <w:tcBorders>
                    <w:top w:val="nil"/>
                    <w:left w:val="nil"/>
                    <w:bottom w:val="single" w:sz="4" w:space="0" w:color="auto"/>
                    <w:right w:val="single" w:sz="4" w:space="0" w:color="auto"/>
                  </w:tcBorders>
                  <w:shd w:val="clear" w:color="000000" w:fill="FFFFFF"/>
                  <w:vAlign w:val="center"/>
                  <w:hideMark/>
                </w:tcPr>
                <w:p w14:paraId="7084AD80"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D00ECE1" w14:textId="77777777" w:rsidR="00ED18B1" w:rsidRPr="00ED18B1" w:rsidRDefault="00ED18B1" w:rsidP="00ED18B1">
                  <w:pPr>
                    <w:jc w:val="center"/>
                    <w:rPr>
                      <w:color w:val="000000"/>
                      <w:sz w:val="22"/>
                      <w:szCs w:val="22"/>
                    </w:rPr>
                  </w:pPr>
                  <w:r w:rsidRPr="00ED18B1">
                    <w:rPr>
                      <w:color w:val="000000"/>
                      <w:sz w:val="22"/>
                      <w:szCs w:val="22"/>
                    </w:rPr>
                    <w:t xml:space="preserve">Шприц ангиографический </w:t>
                  </w:r>
                </w:p>
              </w:tc>
              <w:tc>
                <w:tcPr>
                  <w:tcW w:w="937" w:type="dxa"/>
                  <w:tcBorders>
                    <w:top w:val="nil"/>
                    <w:left w:val="nil"/>
                    <w:bottom w:val="single" w:sz="4" w:space="0" w:color="auto"/>
                    <w:right w:val="single" w:sz="4" w:space="0" w:color="auto"/>
                  </w:tcBorders>
                  <w:shd w:val="clear" w:color="000000" w:fill="FFFFFF"/>
                  <w:vAlign w:val="center"/>
                  <w:hideMark/>
                </w:tcPr>
                <w:p w14:paraId="178C4470"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B2A4836"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300</w:t>
                  </w:r>
                </w:p>
              </w:tc>
              <w:tc>
                <w:tcPr>
                  <w:tcW w:w="1254" w:type="dxa"/>
                  <w:tcBorders>
                    <w:top w:val="nil"/>
                    <w:left w:val="nil"/>
                    <w:bottom w:val="single" w:sz="4" w:space="0" w:color="auto"/>
                    <w:right w:val="single" w:sz="4" w:space="0" w:color="auto"/>
                  </w:tcBorders>
                  <w:shd w:val="clear" w:color="000000" w:fill="FFFFFF"/>
                  <w:vAlign w:val="center"/>
                  <w:hideMark/>
                </w:tcPr>
                <w:p w14:paraId="2021436B"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72426D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00F26D62"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F5AFE53"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0DB9910" w14:textId="77777777" w:rsidR="00ED18B1" w:rsidRPr="00ED18B1" w:rsidRDefault="00ED18B1" w:rsidP="00ED18B1">
                  <w:pPr>
                    <w:jc w:val="center"/>
                    <w:rPr>
                      <w:color w:val="000000"/>
                    </w:rPr>
                  </w:pPr>
                  <w:r w:rsidRPr="00ED18B1">
                    <w:rPr>
                      <w:color w:val="000000"/>
                    </w:rPr>
                    <w:t>819 000</w:t>
                  </w:r>
                </w:p>
              </w:tc>
            </w:tr>
            <w:tr w:rsidR="00ED18B1" w:rsidRPr="00ED18B1" w14:paraId="36972ED6" w14:textId="77777777" w:rsidTr="00ED18B1">
              <w:trPr>
                <w:trHeight w:val="21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10BDA29" w14:textId="77777777" w:rsidR="00ED18B1" w:rsidRPr="00ED18B1" w:rsidRDefault="00ED18B1" w:rsidP="00ED18B1">
                  <w:pPr>
                    <w:jc w:val="center"/>
                    <w:rPr>
                      <w:color w:val="000000"/>
                    </w:rPr>
                  </w:pPr>
                  <w:r w:rsidRPr="00ED18B1">
                    <w:rPr>
                      <w:color w:val="000000"/>
                    </w:rPr>
                    <w:lastRenderedPageBreak/>
                    <w:t>85</w:t>
                  </w:r>
                </w:p>
              </w:tc>
              <w:tc>
                <w:tcPr>
                  <w:tcW w:w="1235" w:type="dxa"/>
                  <w:tcBorders>
                    <w:top w:val="nil"/>
                    <w:left w:val="nil"/>
                    <w:bottom w:val="single" w:sz="4" w:space="0" w:color="auto"/>
                    <w:right w:val="single" w:sz="4" w:space="0" w:color="auto"/>
                  </w:tcBorders>
                  <w:shd w:val="clear" w:color="000000" w:fill="FFFFFF"/>
                  <w:vAlign w:val="center"/>
                  <w:hideMark/>
                </w:tcPr>
                <w:p w14:paraId="2EBD174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73219F1" w14:textId="77777777" w:rsidR="00ED18B1" w:rsidRPr="00ED18B1" w:rsidRDefault="00ED18B1" w:rsidP="00ED18B1">
                  <w:pPr>
                    <w:jc w:val="center"/>
                    <w:rPr>
                      <w:color w:val="000000"/>
                      <w:sz w:val="22"/>
                      <w:szCs w:val="22"/>
                    </w:rPr>
                  </w:pPr>
                  <w:r w:rsidRPr="00ED18B1">
                    <w:rPr>
                      <w:color w:val="000000"/>
                      <w:sz w:val="22"/>
                      <w:szCs w:val="22"/>
                    </w:rPr>
                    <w:t xml:space="preserve">Система коронарных стентов покрытых сиролимусом  с размерами: диаметром (мм) 2.75х2.25; 3.00х2.50; 3.50х2.75; 3.50х3.00; длиной: 30; 40; 50; 60. </w:t>
                  </w:r>
                </w:p>
              </w:tc>
              <w:tc>
                <w:tcPr>
                  <w:tcW w:w="937" w:type="dxa"/>
                  <w:tcBorders>
                    <w:top w:val="nil"/>
                    <w:left w:val="nil"/>
                    <w:bottom w:val="single" w:sz="4" w:space="0" w:color="auto"/>
                    <w:right w:val="single" w:sz="4" w:space="0" w:color="auto"/>
                  </w:tcBorders>
                  <w:shd w:val="clear" w:color="000000" w:fill="FFFFFF"/>
                  <w:vAlign w:val="center"/>
                  <w:hideMark/>
                </w:tcPr>
                <w:p w14:paraId="4819F9A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278B8A55"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200</w:t>
                  </w:r>
                </w:p>
              </w:tc>
              <w:tc>
                <w:tcPr>
                  <w:tcW w:w="1254" w:type="dxa"/>
                  <w:tcBorders>
                    <w:top w:val="nil"/>
                    <w:left w:val="nil"/>
                    <w:bottom w:val="single" w:sz="4" w:space="0" w:color="auto"/>
                    <w:right w:val="single" w:sz="4" w:space="0" w:color="auto"/>
                  </w:tcBorders>
                  <w:shd w:val="clear" w:color="000000" w:fill="FFFFFF"/>
                  <w:vAlign w:val="center"/>
                  <w:hideMark/>
                </w:tcPr>
                <w:p w14:paraId="2F46B2B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64346D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E02561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AAD86F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E1FD765" w14:textId="77777777" w:rsidR="00ED18B1" w:rsidRPr="00ED18B1" w:rsidRDefault="00ED18B1" w:rsidP="00ED18B1">
                  <w:pPr>
                    <w:jc w:val="center"/>
                    <w:rPr>
                      <w:color w:val="000000"/>
                    </w:rPr>
                  </w:pPr>
                  <w:r w:rsidRPr="00ED18B1">
                    <w:rPr>
                      <w:color w:val="000000"/>
                    </w:rPr>
                    <w:t>52 000 000</w:t>
                  </w:r>
                </w:p>
              </w:tc>
            </w:tr>
            <w:tr w:rsidR="00ED18B1" w:rsidRPr="00ED18B1" w14:paraId="622F8E69"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0EC85DB" w14:textId="77777777" w:rsidR="00ED18B1" w:rsidRPr="00ED18B1" w:rsidRDefault="00ED18B1" w:rsidP="00ED18B1">
                  <w:pPr>
                    <w:jc w:val="center"/>
                    <w:rPr>
                      <w:color w:val="000000"/>
                    </w:rPr>
                  </w:pPr>
                  <w:r w:rsidRPr="00ED18B1">
                    <w:rPr>
                      <w:color w:val="000000"/>
                    </w:rPr>
                    <w:t>86</w:t>
                  </w:r>
                </w:p>
              </w:tc>
              <w:tc>
                <w:tcPr>
                  <w:tcW w:w="1235" w:type="dxa"/>
                  <w:tcBorders>
                    <w:top w:val="nil"/>
                    <w:left w:val="nil"/>
                    <w:bottom w:val="single" w:sz="4" w:space="0" w:color="auto"/>
                    <w:right w:val="single" w:sz="4" w:space="0" w:color="auto"/>
                  </w:tcBorders>
                  <w:shd w:val="clear" w:color="000000" w:fill="FFFFFF"/>
                  <w:vAlign w:val="center"/>
                  <w:hideMark/>
                </w:tcPr>
                <w:p w14:paraId="6CD812A6"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8506051" w14:textId="77777777" w:rsidR="00ED18B1" w:rsidRPr="00ED18B1" w:rsidRDefault="00ED18B1" w:rsidP="00ED18B1">
                  <w:pPr>
                    <w:jc w:val="center"/>
                    <w:rPr>
                      <w:color w:val="000000"/>
                      <w:sz w:val="22"/>
                      <w:szCs w:val="22"/>
                    </w:rPr>
                  </w:pPr>
                  <w:r w:rsidRPr="00ED18B1">
                    <w:rPr>
                      <w:color w:val="000000"/>
                      <w:sz w:val="22"/>
                      <w:szCs w:val="22"/>
                    </w:rPr>
                    <w:t xml:space="preserve">Аспирационный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7E8BE08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732C5AF"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50</w:t>
                  </w:r>
                </w:p>
              </w:tc>
              <w:tc>
                <w:tcPr>
                  <w:tcW w:w="1254" w:type="dxa"/>
                  <w:tcBorders>
                    <w:top w:val="nil"/>
                    <w:left w:val="nil"/>
                    <w:bottom w:val="single" w:sz="4" w:space="0" w:color="auto"/>
                    <w:right w:val="single" w:sz="4" w:space="0" w:color="auto"/>
                  </w:tcBorders>
                  <w:shd w:val="clear" w:color="000000" w:fill="FFFFFF"/>
                  <w:vAlign w:val="center"/>
                  <w:hideMark/>
                </w:tcPr>
                <w:p w14:paraId="51D6AE9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3F53698"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13C273B"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BB9DD3F"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469996D" w14:textId="77777777" w:rsidR="00ED18B1" w:rsidRPr="00ED18B1" w:rsidRDefault="00ED18B1" w:rsidP="00ED18B1">
                  <w:pPr>
                    <w:jc w:val="center"/>
                    <w:rPr>
                      <w:color w:val="000000"/>
                    </w:rPr>
                  </w:pPr>
                  <w:r w:rsidRPr="00ED18B1">
                    <w:rPr>
                      <w:color w:val="000000"/>
                    </w:rPr>
                    <w:t>3 750 000</w:t>
                  </w:r>
                </w:p>
              </w:tc>
            </w:tr>
            <w:tr w:rsidR="00ED18B1" w:rsidRPr="00ED18B1" w14:paraId="5FB2C218"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5774B9A" w14:textId="77777777" w:rsidR="00ED18B1" w:rsidRPr="00ED18B1" w:rsidRDefault="00ED18B1" w:rsidP="00ED18B1">
                  <w:pPr>
                    <w:jc w:val="center"/>
                    <w:rPr>
                      <w:color w:val="000000"/>
                    </w:rPr>
                  </w:pPr>
                  <w:r w:rsidRPr="00ED18B1">
                    <w:rPr>
                      <w:color w:val="000000"/>
                    </w:rPr>
                    <w:t>87</w:t>
                  </w:r>
                </w:p>
              </w:tc>
              <w:tc>
                <w:tcPr>
                  <w:tcW w:w="1235" w:type="dxa"/>
                  <w:tcBorders>
                    <w:top w:val="nil"/>
                    <w:left w:val="nil"/>
                    <w:bottom w:val="single" w:sz="4" w:space="0" w:color="auto"/>
                    <w:right w:val="single" w:sz="4" w:space="0" w:color="auto"/>
                  </w:tcBorders>
                  <w:shd w:val="clear" w:color="000000" w:fill="FFFFFF"/>
                  <w:vAlign w:val="center"/>
                  <w:hideMark/>
                </w:tcPr>
                <w:p w14:paraId="5C9C3DA4"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0F5AF97" w14:textId="77777777" w:rsidR="00ED18B1" w:rsidRPr="00ED18B1" w:rsidRDefault="00ED18B1" w:rsidP="00ED18B1">
                  <w:pPr>
                    <w:jc w:val="center"/>
                    <w:rPr>
                      <w:color w:val="000000"/>
                      <w:sz w:val="22"/>
                      <w:szCs w:val="22"/>
                    </w:rPr>
                  </w:pPr>
                  <w:r w:rsidRPr="00ED18B1">
                    <w:rPr>
                      <w:color w:val="000000"/>
                      <w:sz w:val="22"/>
                      <w:szCs w:val="22"/>
                    </w:rPr>
                    <w:t xml:space="preserve">Проводниковый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1C5E2D1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3F4A14C"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3ADCC790"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2E0A8D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FB93B0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01A8B5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5600528" w14:textId="77777777" w:rsidR="00ED18B1" w:rsidRPr="00ED18B1" w:rsidRDefault="00ED18B1" w:rsidP="00ED18B1">
                  <w:pPr>
                    <w:jc w:val="center"/>
                    <w:rPr>
                      <w:color w:val="000000"/>
                    </w:rPr>
                  </w:pPr>
                  <w:r w:rsidRPr="00ED18B1">
                    <w:rPr>
                      <w:color w:val="000000"/>
                    </w:rPr>
                    <w:t>500 000</w:t>
                  </w:r>
                </w:p>
              </w:tc>
            </w:tr>
            <w:tr w:rsidR="00ED18B1" w:rsidRPr="00ED18B1" w14:paraId="2E3B27AC"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7CD0881" w14:textId="77777777" w:rsidR="00ED18B1" w:rsidRPr="00ED18B1" w:rsidRDefault="00ED18B1" w:rsidP="00ED18B1">
                  <w:pPr>
                    <w:jc w:val="center"/>
                    <w:rPr>
                      <w:color w:val="000000"/>
                    </w:rPr>
                  </w:pPr>
                  <w:r w:rsidRPr="00ED18B1">
                    <w:rPr>
                      <w:color w:val="000000"/>
                    </w:rPr>
                    <w:t>88</w:t>
                  </w:r>
                </w:p>
              </w:tc>
              <w:tc>
                <w:tcPr>
                  <w:tcW w:w="1235" w:type="dxa"/>
                  <w:tcBorders>
                    <w:top w:val="nil"/>
                    <w:left w:val="nil"/>
                    <w:bottom w:val="single" w:sz="4" w:space="0" w:color="auto"/>
                    <w:right w:val="single" w:sz="4" w:space="0" w:color="auto"/>
                  </w:tcBorders>
                  <w:shd w:val="clear" w:color="000000" w:fill="FFFFFF"/>
                  <w:vAlign w:val="center"/>
                  <w:hideMark/>
                </w:tcPr>
                <w:p w14:paraId="3FCC2B6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6A9255F" w14:textId="77777777" w:rsidR="00ED18B1" w:rsidRPr="00ED18B1" w:rsidRDefault="00ED18B1" w:rsidP="00ED18B1">
                  <w:pPr>
                    <w:jc w:val="center"/>
                    <w:rPr>
                      <w:color w:val="000000"/>
                      <w:sz w:val="22"/>
                      <w:szCs w:val="22"/>
                    </w:rPr>
                  </w:pPr>
                  <w:r w:rsidRPr="00ED18B1">
                    <w:rPr>
                      <w:color w:val="000000"/>
                      <w:sz w:val="22"/>
                      <w:szCs w:val="22"/>
                    </w:rPr>
                    <w:t xml:space="preserve">Удлинительный проводниковый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720B6E0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3B88C514"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50</w:t>
                  </w:r>
                </w:p>
              </w:tc>
              <w:tc>
                <w:tcPr>
                  <w:tcW w:w="1254" w:type="dxa"/>
                  <w:tcBorders>
                    <w:top w:val="nil"/>
                    <w:left w:val="nil"/>
                    <w:bottom w:val="single" w:sz="4" w:space="0" w:color="auto"/>
                    <w:right w:val="single" w:sz="4" w:space="0" w:color="auto"/>
                  </w:tcBorders>
                  <w:shd w:val="clear" w:color="000000" w:fill="FFFFFF"/>
                  <w:vAlign w:val="center"/>
                  <w:hideMark/>
                </w:tcPr>
                <w:p w14:paraId="08FD757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E914BD2"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716AA7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B96050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54B8BB3" w14:textId="77777777" w:rsidR="00ED18B1" w:rsidRPr="00ED18B1" w:rsidRDefault="00ED18B1" w:rsidP="00ED18B1">
                  <w:pPr>
                    <w:jc w:val="center"/>
                    <w:rPr>
                      <w:color w:val="000000"/>
                    </w:rPr>
                  </w:pPr>
                  <w:r w:rsidRPr="00ED18B1">
                    <w:rPr>
                      <w:color w:val="000000"/>
                    </w:rPr>
                    <w:t>8 750 000</w:t>
                  </w:r>
                </w:p>
              </w:tc>
            </w:tr>
            <w:tr w:rsidR="00ED18B1" w:rsidRPr="00ED18B1" w14:paraId="776A2BA1"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E6DBC90" w14:textId="77777777" w:rsidR="00ED18B1" w:rsidRPr="00ED18B1" w:rsidRDefault="00ED18B1" w:rsidP="00ED18B1">
                  <w:pPr>
                    <w:jc w:val="center"/>
                    <w:rPr>
                      <w:color w:val="000000"/>
                    </w:rPr>
                  </w:pPr>
                  <w:r w:rsidRPr="00ED18B1">
                    <w:rPr>
                      <w:color w:val="000000"/>
                    </w:rPr>
                    <w:t>89</w:t>
                  </w:r>
                </w:p>
              </w:tc>
              <w:tc>
                <w:tcPr>
                  <w:tcW w:w="1235" w:type="dxa"/>
                  <w:tcBorders>
                    <w:top w:val="nil"/>
                    <w:left w:val="nil"/>
                    <w:bottom w:val="single" w:sz="4" w:space="0" w:color="auto"/>
                    <w:right w:val="single" w:sz="4" w:space="0" w:color="auto"/>
                  </w:tcBorders>
                  <w:shd w:val="clear" w:color="000000" w:fill="FFFFFF"/>
                  <w:vAlign w:val="center"/>
                  <w:hideMark/>
                </w:tcPr>
                <w:p w14:paraId="42E7BA4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EE2FB95" w14:textId="77777777" w:rsidR="00ED18B1" w:rsidRPr="00ED18B1" w:rsidRDefault="00ED18B1" w:rsidP="00ED18B1">
                  <w:pPr>
                    <w:jc w:val="center"/>
                    <w:rPr>
                      <w:color w:val="000000"/>
                      <w:sz w:val="22"/>
                      <w:szCs w:val="22"/>
                    </w:rPr>
                  </w:pPr>
                  <w:r w:rsidRPr="00ED18B1">
                    <w:rPr>
                      <w:color w:val="000000"/>
                      <w:sz w:val="22"/>
                      <w:szCs w:val="22"/>
                    </w:rPr>
                    <w:t xml:space="preserve">Баллон с лекарственным покрытием </w:t>
                  </w:r>
                </w:p>
              </w:tc>
              <w:tc>
                <w:tcPr>
                  <w:tcW w:w="937" w:type="dxa"/>
                  <w:tcBorders>
                    <w:top w:val="nil"/>
                    <w:left w:val="nil"/>
                    <w:bottom w:val="single" w:sz="4" w:space="0" w:color="auto"/>
                    <w:right w:val="single" w:sz="4" w:space="0" w:color="auto"/>
                  </w:tcBorders>
                  <w:shd w:val="clear" w:color="000000" w:fill="FFFFFF"/>
                  <w:vAlign w:val="center"/>
                  <w:hideMark/>
                </w:tcPr>
                <w:p w14:paraId="74DA544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76DFF6C4"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50</w:t>
                  </w:r>
                </w:p>
              </w:tc>
              <w:tc>
                <w:tcPr>
                  <w:tcW w:w="1254" w:type="dxa"/>
                  <w:tcBorders>
                    <w:top w:val="nil"/>
                    <w:left w:val="nil"/>
                    <w:bottom w:val="single" w:sz="4" w:space="0" w:color="auto"/>
                    <w:right w:val="single" w:sz="4" w:space="0" w:color="auto"/>
                  </w:tcBorders>
                  <w:shd w:val="clear" w:color="000000" w:fill="FFFFFF"/>
                  <w:vAlign w:val="center"/>
                  <w:hideMark/>
                </w:tcPr>
                <w:p w14:paraId="090AA86E"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8EC34BC"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8B01A0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6E2DFE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8B4493B" w14:textId="77777777" w:rsidR="00ED18B1" w:rsidRPr="00ED18B1" w:rsidRDefault="00ED18B1" w:rsidP="00ED18B1">
                  <w:pPr>
                    <w:jc w:val="center"/>
                    <w:rPr>
                      <w:color w:val="000000"/>
                    </w:rPr>
                  </w:pPr>
                  <w:r w:rsidRPr="00ED18B1">
                    <w:rPr>
                      <w:color w:val="000000"/>
                    </w:rPr>
                    <w:t>9 500 000</w:t>
                  </w:r>
                </w:p>
              </w:tc>
            </w:tr>
            <w:tr w:rsidR="00ED18B1" w:rsidRPr="00ED18B1" w14:paraId="24E099A8" w14:textId="77777777" w:rsidTr="00ED18B1">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F18BF77" w14:textId="77777777" w:rsidR="00ED18B1" w:rsidRPr="00ED18B1" w:rsidRDefault="00ED18B1" w:rsidP="00ED18B1">
                  <w:pPr>
                    <w:jc w:val="center"/>
                    <w:rPr>
                      <w:color w:val="000000"/>
                    </w:rPr>
                  </w:pPr>
                  <w:r w:rsidRPr="00ED18B1">
                    <w:rPr>
                      <w:color w:val="000000"/>
                    </w:rPr>
                    <w:t>90</w:t>
                  </w:r>
                </w:p>
              </w:tc>
              <w:tc>
                <w:tcPr>
                  <w:tcW w:w="1235" w:type="dxa"/>
                  <w:tcBorders>
                    <w:top w:val="nil"/>
                    <w:left w:val="nil"/>
                    <w:bottom w:val="single" w:sz="4" w:space="0" w:color="auto"/>
                    <w:right w:val="single" w:sz="4" w:space="0" w:color="auto"/>
                  </w:tcBorders>
                  <w:shd w:val="clear" w:color="000000" w:fill="FFFFFF"/>
                  <w:vAlign w:val="center"/>
                  <w:hideMark/>
                </w:tcPr>
                <w:p w14:paraId="33761B5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55047E2C" w14:textId="77777777" w:rsidR="00ED18B1" w:rsidRPr="00ED18B1" w:rsidRDefault="00ED18B1" w:rsidP="00ED18B1">
                  <w:pPr>
                    <w:jc w:val="center"/>
                    <w:rPr>
                      <w:color w:val="000000"/>
                      <w:sz w:val="22"/>
                      <w:szCs w:val="22"/>
                    </w:rPr>
                  </w:pPr>
                  <w:r w:rsidRPr="00ED18B1">
                    <w:rPr>
                      <w:color w:val="000000"/>
                      <w:sz w:val="22"/>
                      <w:szCs w:val="22"/>
                    </w:rPr>
                    <w:t xml:space="preserve">стент система боковых ответвлений коронарной артерии, покрытая сиролимусом размерами: диаметром (мм): 2.50-2.50; 3.00-2.50; 3.50-2.50; 3.50-3.00; 4.00-3.50; длиной (мм)-16;19; 24; 29. </w:t>
                  </w:r>
                </w:p>
              </w:tc>
              <w:tc>
                <w:tcPr>
                  <w:tcW w:w="937" w:type="dxa"/>
                  <w:tcBorders>
                    <w:top w:val="nil"/>
                    <w:left w:val="nil"/>
                    <w:bottom w:val="single" w:sz="4" w:space="0" w:color="auto"/>
                    <w:right w:val="single" w:sz="4" w:space="0" w:color="auto"/>
                  </w:tcBorders>
                  <w:shd w:val="clear" w:color="000000" w:fill="FFFFFF"/>
                  <w:vAlign w:val="center"/>
                  <w:hideMark/>
                </w:tcPr>
                <w:p w14:paraId="28695173"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B667F18"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15</w:t>
                  </w:r>
                </w:p>
              </w:tc>
              <w:tc>
                <w:tcPr>
                  <w:tcW w:w="1254" w:type="dxa"/>
                  <w:tcBorders>
                    <w:top w:val="nil"/>
                    <w:left w:val="nil"/>
                    <w:bottom w:val="single" w:sz="4" w:space="0" w:color="auto"/>
                    <w:right w:val="single" w:sz="4" w:space="0" w:color="auto"/>
                  </w:tcBorders>
                  <w:shd w:val="clear" w:color="000000" w:fill="FFFFFF"/>
                  <w:vAlign w:val="center"/>
                  <w:hideMark/>
                </w:tcPr>
                <w:p w14:paraId="56269F26"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2B45025"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A735F0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711633D"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118F0F4" w14:textId="77777777" w:rsidR="00ED18B1" w:rsidRPr="00ED18B1" w:rsidRDefault="00ED18B1" w:rsidP="00ED18B1">
                  <w:pPr>
                    <w:jc w:val="center"/>
                    <w:rPr>
                      <w:color w:val="000000"/>
                    </w:rPr>
                  </w:pPr>
                  <w:r w:rsidRPr="00ED18B1">
                    <w:rPr>
                      <w:color w:val="000000"/>
                    </w:rPr>
                    <w:t>3 750 000</w:t>
                  </w:r>
                </w:p>
              </w:tc>
            </w:tr>
            <w:tr w:rsidR="00ED18B1" w:rsidRPr="00ED18B1" w14:paraId="63C159A3" w14:textId="77777777" w:rsidTr="00ED18B1">
              <w:trPr>
                <w:trHeight w:val="27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77393C7" w14:textId="77777777" w:rsidR="00ED18B1" w:rsidRPr="00ED18B1" w:rsidRDefault="00ED18B1" w:rsidP="00ED18B1">
                  <w:pPr>
                    <w:jc w:val="center"/>
                    <w:rPr>
                      <w:color w:val="000000"/>
                    </w:rPr>
                  </w:pPr>
                  <w:r w:rsidRPr="00ED18B1">
                    <w:rPr>
                      <w:color w:val="000000"/>
                    </w:rPr>
                    <w:lastRenderedPageBreak/>
                    <w:t>91</w:t>
                  </w:r>
                </w:p>
              </w:tc>
              <w:tc>
                <w:tcPr>
                  <w:tcW w:w="1235" w:type="dxa"/>
                  <w:tcBorders>
                    <w:top w:val="nil"/>
                    <w:left w:val="nil"/>
                    <w:bottom w:val="single" w:sz="4" w:space="0" w:color="auto"/>
                    <w:right w:val="single" w:sz="4" w:space="0" w:color="auto"/>
                  </w:tcBorders>
                  <w:shd w:val="clear" w:color="000000" w:fill="FFFFFF"/>
                  <w:vAlign w:val="center"/>
                  <w:hideMark/>
                </w:tcPr>
                <w:p w14:paraId="07F919A8"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7A59E5C5" w14:textId="77777777" w:rsidR="00ED18B1" w:rsidRPr="00ED18B1" w:rsidRDefault="00ED18B1" w:rsidP="00ED18B1">
                  <w:pPr>
                    <w:jc w:val="center"/>
                    <w:rPr>
                      <w:color w:val="000000"/>
                      <w:sz w:val="22"/>
                      <w:szCs w:val="22"/>
                    </w:rPr>
                  </w:pPr>
                  <w:r w:rsidRPr="00ED18B1">
                    <w:rPr>
                      <w:color w:val="000000"/>
                      <w:sz w:val="22"/>
                      <w:szCs w:val="22"/>
                    </w:rPr>
                    <w:t xml:space="preserve">Катетер для временной стимуляции 5F  из комплекта  Кардиовертер-дефибриллятор имплантируемый трехкамерный  в вариантах исполнения 3/5/7 ; 3/5/7 </w:t>
                  </w:r>
                </w:p>
              </w:tc>
              <w:tc>
                <w:tcPr>
                  <w:tcW w:w="937" w:type="dxa"/>
                  <w:tcBorders>
                    <w:top w:val="nil"/>
                    <w:left w:val="nil"/>
                    <w:bottom w:val="single" w:sz="4" w:space="0" w:color="auto"/>
                    <w:right w:val="single" w:sz="4" w:space="0" w:color="auto"/>
                  </w:tcBorders>
                  <w:shd w:val="clear" w:color="000000" w:fill="FFFFFF"/>
                  <w:vAlign w:val="center"/>
                  <w:hideMark/>
                </w:tcPr>
                <w:p w14:paraId="65D0A90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10F26CE8"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30</w:t>
                  </w:r>
                </w:p>
              </w:tc>
              <w:tc>
                <w:tcPr>
                  <w:tcW w:w="1254" w:type="dxa"/>
                  <w:tcBorders>
                    <w:top w:val="nil"/>
                    <w:left w:val="nil"/>
                    <w:bottom w:val="single" w:sz="4" w:space="0" w:color="auto"/>
                    <w:right w:val="single" w:sz="4" w:space="0" w:color="auto"/>
                  </w:tcBorders>
                  <w:shd w:val="clear" w:color="000000" w:fill="FFFFFF"/>
                  <w:vAlign w:val="center"/>
                  <w:hideMark/>
                </w:tcPr>
                <w:p w14:paraId="3F48CC8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6DC605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F68D401"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39A018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6389538" w14:textId="77777777" w:rsidR="00ED18B1" w:rsidRPr="00ED18B1" w:rsidRDefault="00ED18B1" w:rsidP="00ED18B1">
                  <w:pPr>
                    <w:jc w:val="center"/>
                    <w:rPr>
                      <w:color w:val="000000"/>
                    </w:rPr>
                  </w:pPr>
                  <w:r w:rsidRPr="00ED18B1">
                    <w:rPr>
                      <w:color w:val="000000"/>
                    </w:rPr>
                    <w:t>1 973 310</w:t>
                  </w:r>
                </w:p>
              </w:tc>
            </w:tr>
            <w:tr w:rsidR="00ED18B1" w:rsidRPr="00ED18B1" w14:paraId="5BED51E1" w14:textId="77777777" w:rsidTr="00ED18B1">
              <w:trPr>
                <w:trHeight w:val="27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B98A952" w14:textId="77777777" w:rsidR="00ED18B1" w:rsidRPr="00ED18B1" w:rsidRDefault="00ED18B1" w:rsidP="00ED18B1">
                  <w:pPr>
                    <w:jc w:val="center"/>
                    <w:rPr>
                      <w:color w:val="000000"/>
                    </w:rPr>
                  </w:pPr>
                  <w:r w:rsidRPr="00ED18B1">
                    <w:rPr>
                      <w:color w:val="000000"/>
                    </w:rPr>
                    <w:t>92</w:t>
                  </w:r>
                </w:p>
              </w:tc>
              <w:tc>
                <w:tcPr>
                  <w:tcW w:w="1235" w:type="dxa"/>
                  <w:tcBorders>
                    <w:top w:val="nil"/>
                    <w:left w:val="nil"/>
                    <w:bottom w:val="single" w:sz="4" w:space="0" w:color="auto"/>
                    <w:right w:val="single" w:sz="4" w:space="0" w:color="auto"/>
                  </w:tcBorders>
                  <w:shd w:val="clear" w:color="000000" w:fill="FFFFFF"/>
                  <w:vAlign w:val="center"/>
                  <w:hideMark/>
                </w:tcPr>
                <w:p w14:paraId="7AA45FD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0EFEA084" w14:textId="77777777" w:rsidR="00ED18B1" w:rsidRPr="00ED18B1" w:rsidRDefault="00ED18B1" w:rsidP="00ED18B1">
                  <w:pPr>
                    <w:jc w:val="center"/>
                    <w:rPr>
                      <w:color w:val="000000"/>
                      <w:sz w:val="22"/>
                      <w:szCs w:val="22"/>
                    </w:rPr>
                  </w:pPr>
                  <w:r w:rsidRPr="00ED18B1">
                    <w:rPr>
                      <w:color w:val="000000"/>
                      <w:sz w:val="22"/>
                      <w:szCs w:val="22"/>
                    </w:rPr>
                    <w:t xml:space="preserve">Проводниковая система размерами 4F, 5F,6F, 7F и 8F, длинами 45 см из комплекта Кардиовертер-дефибриллятор имплантируемый однокамерный в вариантах исполнения 5/7 ; 5/7 </w:t>
                  </w:r>
                </w:p>
              </w:tc>
              <w:tc>
                <w:tcPr>
                  <w:tcW w:w="937" w:type="dxa"/>
                  <w:tcBorders>
                    <w:top w:val="nil"/>
                    <w:left w:val="nil"/>
                    <w:bottom w:val="single" w:sz="4" w:space="0" w:color="auto"/>
                    <w:right w:val="single" w:sz="4" w:space="0" w:color="auto"/>
                  </w:tcBorders>
                  <w:shd w:val="clear" w:color="000000" w:fill="FFFFFF"/>
                  <w:vAlign w:val="center"/>
                  <w:hideMark/>
                </w:tcPr>
                <w:p w14:paraId="5960ABE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CB0002E"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3703CC30"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7BD216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DB86A8E"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6DC8B2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5D3082D" w14:textId="77777777" w:rsidR="00ED18B1" w:rsidRPr="00ED18B1" w:rsidRDefault="00ED18B1" w:rsidP="00ED18B1">
                  <w:pPr>
                    <w:jc w:val="center"/>
                    <w:rPr>
                      <w:color w:val="000000"/>
                    </w:rPr>
                  </w:pPr>
                  <w:r w:rsidRPr="00ED18B1">
                    <w:rPr>
                      <w:color w:val="000000"/>
                    </w:rPr>
                    <w:t>377 775</w:t>
                  </w:r>
                </w:p>
              </w:tc>
            </w:tr>
            <w:tr w:rsidR="00ED18B1" w:rsidRPr="00ED18B1" w14:paraId="2A6EF396" w14:textId="77777777" w:rsidTr="00ED18B1">
              <w:trPr>
                <w:trHeight w:val="27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A6B1309" w14:textId="77777777" w:rsidR="00ED18B1" w:rsidRPr="00ED18B1" w:rsidRDefault="00ED18B1" w:rsidP="00ED18B1">
                  <w:pPr>
                    <w:jc w:val="center"/>
                    <w:rPr>
                      <w:color w:val="000000"/>
                    </w:rPr>
                  </w:pPr>
                  <w:r w:rsidRPr="00ED18B1">
                    <w:rPr>
                      <w:color w:val="000000"/>
                    </w:rPr>
                    <w:t>93</w:t>
                  </w:r>
                </w:p>
              </w:tc>
              <w:tc>
                <w:tcPr>
                  <w:tcW w:w="1235" w:type="dxa"/>
                  <w:tcBorders>
                    <w:top w:val="nil"/>
                    <w:left w:val="nil"/>
                    <w:bottom w:val="single" w:sz="4" w:space="0" w:color="auto"/>
                    <w:right w:val="single" w:sz="4" w:space="0" w:color="auto"/>
                  </w:tcBorders>
                  <w:shd w:val="clear" w:color="000000" w:fill="FFFFFF"/>
                  <w:vAlign w:val="center"/>
                  <w:hideMark/>
                </w:tcPr>
                <w:p w14:paraId="38C6022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1F4C9F3B" w14:textId="77777777" w:rsidR="00ED18B1" w:rsidRPr="00ED18B1" w:rsidRDefault="00ED18B1" w:rsidP="00ED18B1">
                  <w:pPr>
                    <w:jc w:val="center"/>
                    <w:rPr>
                      <w:color w:val="000000"/>
                      <w:sz w:val="22"/>
                      <w:szCs w:val="22"/>
                    </w:rPr>
                  </w:pPr>
                  <w:r w:rsidRPr="00ED18B1">
                    <w:rPr>
                      <w:color w:val="000000"/>
                      <w:sz w:val="22"/>
                      <w:szCs w:val="22"/>
                    </w:rPr>
                    <w:t xml:space="preserve">Проводниковая система размерами 4F, 5F,6F, 7F и 8F, длинами 65 см из комплекта Кардиовертер-дефибриллятор имплантируемый однокамерный  в вариантах исполнения 5/7 ; 5/7 </w:t>
                  </w:r>
                </w:p>
              </w:tc>
              <w:tc>
                <w:tcPr>
                  <w:tcW w:w="937" w:type="dxa"/>
                  <w:tcBorders>
                    <w:top w:val="nil"/>
                    <w:left w:val="nil"/>
                    <w:bottom w:val="single" w:sz="4" w:space="0" w:color="auto"/>
                    <w:right w:val="single" w:sz="4" w:space="0" w:color="auto"/>
                  </w:tcBorders>
                  <w:shd w:val="clear" w:color="000000" w:fill="FFFFFF"/>
                  <w:vAlign w:val="center"/>
                  <w:hideMark/>
                </w:tcPr>
                <w:p w14:paraId="59855BD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C215D42"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5703AD7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3230EF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301036D"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8ED3833"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F91E0EE" w14:textId="77777777" w:rsidR="00ED18B1" w:rsidRPr="00ED18B1" w:rsidRDefault="00ED18B1" w:rsidP="00ED18B1">
                  <w:pPr>
                    <w:jc w:val="center"/>
                    <w:rPr>
                      <w:color w:val="000000"/>
                    </w:rPr>
                  </w:pPr>
                  <w:r w:rsidRPr="00ED18B1">
                    <w:rPr>
                      <w:color w:val="000000"/>
                    </w:rPr>
                    <w:t>459 440</w:t>
                  </w:r>
                </w:p>
              </w:tc>
            </w:tr>
            <w:tr w:rsidR="00ED18B1" w:rsidRPr="00ED18B1" w14:paraId="03336AF2" w14:textId="77777777" w:rsidTr="00ED18B1">
              <w:trPr>
                <w:trHeight w:val="27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D839542" w14:textId="77777777" w:rsidR="00ED18B1" w:rsidRPr="00ED18B1" w:rsidRDefault="00ED18B1" w:rsidP="00ED18B1">
                  <w:pPr>
                    <w:jc w:val="center"/>
                    <w:rPr>
                      <w:color w:val="000000"/>
                    </w:rPr>
                  </w:pPr>
                  <w:r w:rsidRPr="00ED18B1">
                    <w:rPr>
                      <w:color w:val="000000"/>
                    </w:rPr>
                    <w:lastRenderedPageBreak/>
                    <w:t>94</w:t>
                  </w:r>
                </w:p>
              </w:tc>
              <w:tc>
                <w:tcPr>
                  <w:tcW w:w="1235" w:type="dxa"/>
                  <w:tcBorders>
                    <w:top w:val="nil"/>
                    <w:left w:val="nil"/>
                    <w:bottom w:val="single" w:sz="4" w:space="0" w:color="auto"/>
                    <w:right w:val="single" w:sz="4" w:space="0" w:color="auto"/>
                  </w:tcBorders>
                  <w:shd w:val="clear" w:color="000000" w:fill="FFFFFF"/>
                  <w:vAlign w:val="center"/>
                  <w:hideMark/>
                </w:tcPr>
                <w:p w14:paraId="3C020807"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34FAC28B" w14:textId="77777777" w:rsidR="00ED18B1" w:rsidRPr="00ED18B1" w:rsidRDefault="00ED18B1" w:rsidP="00ED18B1">
                  <w:pPr>
                    <w:jc w:val="center"/>
                    <w:rPr>
                      <w:color w:val="000000"/>
                      <w:sz w:val="22"/>
                      <w:szCs w:val="22"/>
                    </w:rPr>
                  </w:pPr>
                  <w:r w:rsidRPr="00ED18B1">
                    <w:rPr>
                      <w:color w:val="000000"/>
                      <w:sz w:val="22"/>
                      <w:szCs w:val="22"/>
                    </w:rPr>
                    <w:t xml:space="preserve">Проводниковая система размерами 4F, 5F,6F, 7F и 8F, длинами 90 см из комплекта Кардиовертер-дефибриллятор имплантируемый однокамерный  в вариантах исполнения 5/7 VR-T; 5/7 </w:t>
                  </w:r>
                </w:p>
              </w:tc>
              <w:tc>
                <w:tcPr>
                  <w:tcW w:w="937" w:type="dxa"/>
                  <w:tcBorders>
                    <w:top w:val="nil"/>
                    <w:left w:val="nil"/>
                    <w:bottom w:val="single" w:sz="4" w:space="0" w:color="auto"/>
                    <w:right w:val="single" w:sz="4" w:space="0" w:color="auto"/>
                  </w:tcBorders>
                  <w:shd w:val="clear" w:color="000000" w:fill="FFFFFF"/>
                  <w:vAlign w:val="center"/>
                  <w:hideMark/>
                </w:tcPr>
                <w:p w14:paraId="13062BB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EC79718"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79FC537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01B4E8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2A1725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6ABEB1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C65A9E5" w14:textId="77777777" w:rsidR="00ED18B1" w:rsidRPr="00ED18B1" w:rsidRDefault="00ED18B1" w:rsidP="00ED18B1">
                  <w:pPr>
                    <w:jc w:val="center"/>
                    <w:rPr>
                      <w:color w:val="000000"/>
                    </w:rPr>
                  </w:pPr>
                  <w:r w:rsidRPr="00ED18B1">
                    <w:rPr>
                      <w:color w:val="000000"/>
                    </w:rPr>
                    <w:t>517 775</w:t>
                  </w:r>
                </w:p>
              </w:tc>
            </w:tr>
            <w:tr w:rsidR="00ED18B1" w:rsidRPr="00ED18B1" w14:paraId="1DF6DA35" w14:textId="77777777" w:rsidTr="00ED18B1">
              <w:trPr>
                <w:trHeight w:val="30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69A7498" w14:textId="77777777" w:rsidR="00ED18B1" w:rsidRPr="00ED18B1" w:rsidRDefault="00ED18B1" w:rsidP="00ED18B1">
                  <w:pPr>
                    <w:jc w:val="center"/>
                    <w:rPr>
                      <w:color w:val="000000"/>
                    </w:rPr>
                  </w:pPr>
                  <w:r w:rsidRPr="00ED18B1">
                    <w:rPr>
                      <w:color w:val="000000"/>
                    </w:rPr>
                    <w:t>95</w:t>
                  </w:r>
                </w:p>
              </w:tc>
              <w:tc>
                <w:tcPr>
                  <w:tcW w:w="1235" w:type="dxa"/>
                  <w:tcBorders>
                    <w:top w:val="nil"/>
                    <w:left w:val="nil"/>
                    <w:bottom w:val="single" w:sz="4" w:space="0" w:color="auto"/>
                    <w:right w:val="single" w:sz="4" w:space="0" w:color="auto"/>
                  </w:tcBorders>
                  <w:shd w:val="clear" w:color="000000" w:fill="FFFFFF"/>
                  <w:vAlign w:val="center"/>
                  <w:hideMark/>
                </w:tcPr>
                <w:p w14:paraId="4E77CB47"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4BE4E63" w14:textId="77777777" w:rsidR="00ED18B1" w:rsidRPr="00ED18B1" w:rsidRDefault="00ED18B1" w:rsidP="00ED18B1">
                  <w:pPr>
                    <w:jc w:val="center"/>
                    <w:rPr>
                      <w:color w:val="000000"/>
                      <w:sz w:val="22"/>
                      <w:szCs w:val="22"/>
                    </w:rPr>
                  </w:pPr>
                  <w:r w:rsidRPr="00ED18B1">
                    <w:rPr>
                      <w:color w:val="000000"/>
                      <w:sz w:val="22"/>
                      <w:szCs w:val="22"/>
                    </w:rPr>
                    <w:t xml:space="preserve">Катетер баллонный для ЧТКА </w:t>
                  </w:r>
                  <w:r w:rsidRPr="00ED18B1">
                    <w:rPr>
                      <w:rFonts w:ascii="Calibri" w:hAnsi="Calibri" w:cs="Calibri"/>
                      <w:color w:val="000000"/>
                      <w:sz w:val="22"/>
                      <w:szCs w:val="22"/>
                    </w:rPr>
                    <w:t>, выделяющий Паклитаксел, стерильный, однократного применения, размерами: диаметром (мм) 2,0; 2,5; 3,0; 3,5; 4,0; длиной (мм) 10,0; 15,0; 20,0; 25,0; 30,0</w:t>
                  </w:r>
                </w:p>
              </w:tc>
              <w:tc>
                <w:tcPr>
                  <w:tcW w:w="937" w:type="dxa"/>
                  <w:tcBorders>
                    <w:top w:val="nil"/>
                    <w:left w:val="nil"/>
                    <w:bottom w:val="single" w:sz="4" w:space="0" w:color="auto"/>
                    <w:right w:val="single" w:sz="4" w:space="0" w:color="auto"/>
                  </w:tcBorders>
                  <w:shd w:val="clear" w:color="000000" w:fill="FFFFFF"/>
                  <w:vAlign w:val="center"/>
                  <w:hideMark/>
                </w:tcPr>
                <w:p w14:paraId="73D225D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6003CA28"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50</w:t>
                  </w:r>
                </w:p>
              </w:tc>
              <w:tc>
                <w:tcPr>
                  <w:tcW w:w="1254" w:type="dxa"/>
                  <w:tcBorders>
                    <w:top w:val="nil"/>
                    <w:left w:val="nil"/>
                    <w:bottom w:val="single" w:sz="4" w:space="0" w:color="auto"/>
                    <w:right w:val="single" w:sz="4" w:space="0" w:color="auto"/>
                  </w:tcBorders>
                  <w:shd w:val="clear" w:color="000000" w:fill="FFFFFF"/>
                  <w:vAlign w:val="center"/>
                  <w:hideMark/>
                </w:tcPr>
                <w:p w14:paraId="0C6F3AF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2361F2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155D39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4A31914"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005EA36" w14:textId="77777777" w:rsidR="00ED18B1" w:rsidRPr="00ED18B1" w:rsidRDefault="00ED18B1" w:rsidP="00ED18B1">
                  <w:pPr>
                    <w:jc w:val="center"/>
                    <w:rPr>
                      <w:color w:val="000000"/>
                    </w:rPr>
                  </w:pPr>
                  <w:r w:rsidRPr="00ED18B1">
                    <w:rPr>
                      <w:color w:val="000000"/>
                    </w:rPr>
                    <w:t>11 527 750</w:t>
                  </w:r>
                </w:p>
              </w:tc>
            </w:tr>
            <w:tr w:rsidR="00ED18B1" w:rsidRPr="00ED18B1" w14:paraId="29C3C344"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21DECC3" w14:textId="77777777" w:rsidR="00ED18B1" w:rsidRPr="00ED18B1" w:rsidRDefault="00ED18B1" w:rsidP="00ED18B1">
                  <w:pPr>
                    <w:jc w:val="center"/>
                    <w:rPr>
                      <w:color w:val="000000"/>
                    </w:rPr>
                  </w:pPr>
                  <w:r w:rsidRPr="00ED18B1">
                    <w:rPr>
                      <w:color w:val="000000"/>
                    </w:rPr>
                    <w:t>96</w:t>
                  </w:r>
                </w:p>
              </w:tc>
              <w:tc>
                <w:tcPr>
                  <w:tcW w:w="1235" w:type="dxa"/>
                  <w:tcBorders>
                    <w:top w:val="nil"/>
                    <w:left w:val="nil"/>
                    <w:bottom w:val="single" w:sz="4" w:space="0" w:color="auto"/>
                    <w:right w:val="single" w:sz="4" w:space="0" w:color="auto"/>
                  </w:tcBorders>
                  <w:shd w:val="clear" w:color="000000" w:fill="FFFFFF"/>
                  <w:vAlign w:val="center"/>
                  <w:hideMark/>
                </w:tcPr>
                <w:p w14:paraId="7110AF95"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282CD08E" w14:textId="77777777" w:rsidR="00ED18B1" w:rsidRPr="00ED18B1" w:rsidRDefault="00ED18B1" w:rsidP="00ED18B1">
                  <w:pPr>
                    <w:jc w:val="center"/>
                    <w:rPr>
                      <w:color w:val="000000"/>
                      <w:sz w:val="22"/>
                      <w:szCs w:val="22"/>
                    </w:rPr>
                  </w:pPr>
                  <w:r w:rsidRPr="00ED18B1">
                    <w:rPr>
                      <w:color w:val="000000"/>
                      <w:sz w:val="22"/>
                      <w:szCs w:val="22"/>
                    </w:rPr>
                    <w:t xml:space="preserve">Система коронарного стента с покрытием </w:t>
                  </w:r>
                </w:p>
              </w:tc>
              <w:tc>
                <w:tcPr>
                  <w:tcW w:w="937" w:type="dxa"/>
                  <w:tcBorders>
                    <w:top w:val="nil"/>
                    <w:left w:val="nil"/>
                    <w:bottom w:val="single" w:sz="4" w:space="0" w:color="auto"/>
                    <w:right w:val="single" w:sz="4" w:space="0" w:color="auto"/>
                  </w:tcBorders>
                  <w:shd w:val="clear" w:color="000000" w:fill="FFFFFF"/>
                  <w:vAlign w:val="center"/>
                  <w:hideMark/>
                </w:tcPr>
                <w:p w14:paraId="5A49A0F1"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55B010B8" w14:textId="77777777" w:rsidR="00ED18B1" w:rsidRPr="00ED18B1" w:rsidRDefault="00ED18B1" w:rsidP="00ED18B1">
                  <w:pPr>
                    <w:jc w:val="center"/>
                    <w:rPr>
                      <w:rFonts w:ascii="Calibri" w:hAnsi="Calibri" w:cs="Calibri"/>
                      <w:color w:val="000000"/>
                      <w:sz w:val="22"/>
                      <w:szCs w:val="22"/>
                    </w:rPr>
                  </w:pPr>
                  <w:r w:rsidRPr="00ED18B1">
                    <w:rPr>
                      <w:rFonts w:ascii="Calibri" w:hAnsi="Calibri" w:cs="Calibri"/>
                      <w:color w:val="000000"/>
                      <w:sz w:val="22"/>
                      <w:szCs w:val="22"/>
                    </w:rPr>
                    <w:t>4</w:t>
                  </w:r>
                </w:p>
              </w:tc>
              <w:tc>
                <w:tcPr>
                  <w:tcW w:w="1254" w:type="dxa"/>
                  <w:tcBorders>
                    <w:top w:val="nil"/>
                    <w:left w:val="nil"/>
                    <w:bottom w:val="single" w:sz="4" w:space="0" w:color="auto"/>
                    <w:right w:val="single" w:sz="4" w:space="0" w:color="auto"/>
                  </w:tcBorders>
                  <w:shd w:val="clear" w:color="000000" w:fill="FFFFFF"/>
                  <w:vAlign w:val="center"/>
                  <w:hideMark/>
                </w:tcPr>
                <w:p w14:paraId="5E7E5482"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F7CEE1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6C7EE81"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F15C38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0F9C9E9" w14:textId="77777777" w:rsidR="00ED18B1" w:rsidRPr="00ED18B1" w:rsidRDefault="00ED18B1" w:rsidP="00ED18B1">
                  <w:pPr>
                    <w:jc w:val="center"/>
                    <w:rPr>
                      <w:color w:val="000000"/>
                    </w:rPr>
                  </w:pPr>
                  <w:r w:rsidRPr="00ED18B1">
                    <w:rPr>
                      <w:color w:val="000000"/>
                    </w:rPr>
                    <w:t>2 522 220</w:t>
                  </w:r>
                </w:p>
              </w:tc>
            </w:tr>
            <w:tr w:rsidR="00ED18B1" w:rsidRPr="00ED18B1" w14:paraId="388548F1"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626D674" w14:textId="77777777" w:rsidR="00ED18B1" w:rsidRPr="00ED18B1" w:rsidRDefault="00ED18B1" w:rsidP="00ED18B1">
                  <w:pPr>
                    <w:jc w:val="center"/>
                    <w:rPr>
                      <w:color w:val="000000"/>
                    </w:rPr>
                  </w:pPr>
                  <w:r w:rsidRPr="00ED18B1">
                    <w:rPr>
                      <w:color w:val="000000"/>
                    </w:rPr>
                    <w:t>97</w:t>
                  </w:r>
                </w:p>
              </w:tc>
              <w:tc>
                <w:tcPr>
                  <w:tcW w:w="1235" w:type="dxa"/>
                  <w:tcBorders>
                    <w:top w:val="nil"/>
                    <w:left w:val="nil"/>
                    <w:bottom w:val="single" w:sz="4" w:space="0" w:color="auto"/>
                    <w:right w:val="single" w:sz="4" w:space="0" w:color="auto"/>
                  </w:tcBorders>
                  <w:shd w:val="clear" w:color="000000" w:fill="FFFFFF"/>
                  <w:vAlign w:val="center"/>
                  <w:hideMark/>
                </w:tcPr>
                <w:p w14:paraId="2AFDF64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6BDF0A31" w14:textId="77777777" w:rsidR="00ED18B1" w:rsidRPr="00ED18B1" w:rsidRDefault="00ED18B1" w:rsidP="00ED18B1">
                  <w:pPr>
                    <w:jc w:val="center"/>
                    <w:rPr>
                      <w:color w:val="000000"/>
                      <w:sz w:val="22"/>
                      <w:szCs w:val="22"/>
                    </w:rPr>
                  </w:pPr>
                  <w:r w:rsidRPr="00ED18B1">
                    <w:rPr>
                      <w:color w:val="000000"/>
                      <w:sz w:val="22"/>
                      <w:szCs w:val="22"/>
                    </w:rPr>
                    <w:t>Самораскрывающийся стент-графт из нитинола с 2-мя слоями</w:t>
                  </w:r>
                </w:p>
              </w:tc>
              <w:tc>
                <w:tcPr>
                  <w:tcW w:w="937" w:type="dxa"/>
                  <w:tcBorders>
                    <w:top w:val="nil"/>
                    <w:left w:val="nil"/>
                    <w:bottom w:val="single" w:sz="4" w:space="0" w:color="auto"/>
                    <w:right w:val="single" w:sz="4" w:space="0" w:color="auto"/>
                  </w:tcBorders>
                  <w:shd w:val="clear" w:color="000000" w:fill="FFFFFF"/>
                  <w:vAlign w:val="center"/>
                  <w:hideMark/>
                </w:tcPr>
                <w:p w14:paraId="6696DD4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noWrap/>
                  <w:vAlign w:val="center"/>
                  <w:hideMark/>
                </w:tcPr>
                <w:p w14:paraId="44B4DB91" w14:textId="77777777" w:rsidR="00ED18B1" w:rsidRPr="00ED18B1" w:rsidRDefault="00ED18B1" w:rsidP="00ED18B1">
                  <w:pPr>
                    <w:jc w:val="center"/>
                    <w:rPr>
                      <w:color w:val="000000"/>
                      <w:sz w:val="22"/>
                      <w:szCs w:val="22"/>
                    </w:rPr>
                  </w:pPr>
                  <w:r w:rsidRPr="00ED18B1">
                    <w:rPr>
                      <w:color w:val="000000"/>
                      <w:sz w:val="22"/>
                      <w:szCs w:val="22"/>
                    </w:rPr>
                    <w:t>2</w:t>
                  </w:r>
                </w:p>
              </w:tc>
              <w:tc>
                <w:tcPr>
                  <w:tcW w:w="1254" w:type="dxa"/>
                  <w:tcBorders>
                    <w:top w:val="nil"/>
                    <w:left w:val="nil"/>
                    <w:bottom w:val="single" w:sz="4" w:space="0" w:color="auto"/>
                    <w:right w:val="single" w:sz="4" w:space="0" w:color="auto"/>
                  </w:tcBorders>
                  <w:shd w:val="clear" w:color="000000" w:fill="FFFFFF"/>
                  <w:vAlign w:val="center"/>
                  <w:hideMark/>
                </w:tcPr>
                <w:p w14:paraId="6958288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617E7F5"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0E2A9A31"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36A0AC4"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662BC72F" w14:textId="77777777" w:rsidR="00ED18B1" w:rsidRPr="00ED18B1" w:rsidRDefault="00ED18B1" w:rsidP="00ED18B1">
                  <w:pPr>
                    <w:jc w:val="center"/>
                    <w:rPr>
                      <w:color w:val="000000"/>
                    </w:rPr>
                  </w:pPr>
                  <w:r w:rsidRPr="00ED18B1">
                    <w:rPr>
                      <w:color w:val="000000"/>
                    </w:rPr>
                    <w:t>1 916 000</w:t>
                  </w:r>
                </w:p>
              </w:tc>
            </w:tr>
            <w:tr w:rsidR="00ED18B1" w:rsidRPr="00ED18B1" w14:paraId="64FBCFB7"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C4C0A7C" w14:textId="77777777" w:rsidR="00ED18B1" w:rsidRPr="00ED18B1" w:rsidRDefault="00ED18B1" w:rsidP="00ED18B1">
                  <w:pPr>
                    <w:jc w:val="center"/>
                    <w:rPr>
                      <w:color w:val="000000"/>
                    </w:rPr>
                  </w:pPr>
                  <w:r w:rsidRPr="00ED18B1">
                    <w:rPr>
                      <w:color w:val="000000"/>
                    </w:rPr>
                    <w:t>98</w:t>
                  </w:r>
                </w:p>
              </w:tc>
              <w:tc>
                <w:tcPr>
                  <w:tcW w:w="1235" w:type="dxa"/>
                  <w:tcBorders>
                    <w:top w:val="nil"/>
                    <w:left w:val="nil"/>
                    <w:bottom w:val="single" w:sz="4" w:space="0" w:color="auto"/>
                    <w:right w:val="single" w:sz="4" w:space="0" w:color="auto"/>
                  </w:tcBorders>
                  <w:shd w:val="clear" w:color="000000" w:fill="FFFFFF"/>
                  <w:vAlign w:val="center"/>
                  <w:hideMark/>
                </w:tcPr>
                <w:p w14:paraId="3C3B1515"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000000" w:fill="FFFFFF"/>
                  <w:vAlign w:val="center"/>
                  <w:hideMark/>
                </w:tcPr>
                <w:p w14:paraId="41A49EF8" w14:textId="77777777" w:rsidR="00ED18B1" w:rsidRPr="00ED18B1" w:rsidRDefault="00ED18B1" w:rsidP="00ED18B1">
                  <w:pPr>
                    <w:jc w:val="center"/>
                    <w:rPr>
                      <w:color w:val="000000"/>
                      <w:sz w:val="22"/>
                      <w:szCs w:val="22"/>
                    </w:rPr>
                  </w:pPr>
                  <w:r w:rsidRPr="00ED18B1">
                    <w:rPr>
                      <w:color w:val="000000"/>
                      <w:sz w:val="22"/>
                      <w:szCs w:val="22"/>
                    </w:rPr>
                    <w:t>Стальной баллонорасширяемый стент графт</w:t>
                  </w:r>
                </w:p>
              </w:tc>
              <w:tc>
                <w:tcPr>
                  <w:tcW w:w="937" w:type="dxa"/>
                  <w:tcBorders>
                    <w:top w:val="nil"/>
                    <w:left w:val="nil"/>
                    <w:bottom w:val="single" w:sz="4" w:space="0" w:color="auto"/>
                    <w:right w:val="single" w:sz="4" w:space="0" w:color="auto"/>
                  </w:tcBorders>
                  <w:shd w:val="clear" w:color="000000" w:fill="FFFFFF"/>
                  <w:vAlign w:val="center"/>
                  <w:hideMark/>
                </w:tcPr>
                <w:p w14:paraId="63736FDA"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5E96DD47" w14:textId="77777777" w:rsidR="00ED18B1" w:rsidRPr="00ED18B1" w:rsidRDefault="00ED18B1" w:rsidP="00ED18B1">
                  <w:pPr>
                    <w:jc w:val="center"/>
                    <w:rPr>
                      <w:color w:val="000000"/>
                      <w:sz w:val="22"/>
                      <w:szCs w:val="22"/>
                    </w:rPr>
                  </w:pPr>
                  <w:r w:rsidRPr="00ED18B1">
                    <w:rPr>
                      <w:color w:val="000000"/>
                      <w:sz w:val="22"/>
                      <w:szCs w:val="22"/>
                    </w:rPr>
                    <w:t>2</w:t>
                  </w:r>
                </w:p>
              </w:tc>
              <w:tc>
                <w:tcPr>
                  <w:tcW w:w="1254" w:type="dxa"/>
                  <w:tcBorders>
                    <w:top w:val="nil"/>
                    <w:left w:val="nil"/>
                    <w:bottom w:val="single" w:sz="4" w:space="0" w:color="auto"/>
                    <w:right w:val="single" w:sz="4" w:space="0" w:color="auto"/>
                  </w:tcBorders>
                  <w:shd w:val="clear" w:color="000000" w:fill="FFFFFF"/>
                  <w:vAlign w:val="center"/>
                  <w:hideMark/>
                </w:tcPr>
                <w:p w14:paraId="5CB3D9E3"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ABAC549"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A2F69F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8013107"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0C29C88" w14:textId="77777777" w:rsidR="00ED18B1" w:rsidRPr="00ED18B1" w:rsidRDefault="00ED18B1" w:rsidP="00ED18B1">
                  <w:pPr>
                    <w:jc w:val="center"/>
                    <w:rPr>
                      <w:color w:val="000000"/>
                    </w:rPr>
                  </w:pPr>
                  <w:r w:rsidRPr="00ED18B1">
                    <w:rPr>
                      <w:color w:val="000000"/>
                    </w:rPr>
                    <w:t>1 916 000</w:t>
                  </w:r>
                </w:p>
              </w:tc>
            </w:tr>
            <w:tr w:rsidR="00ED18B1" w:rsidRPr="00ED18B1" w14:paraId="07A2BEEA"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B5C962B" w14:textId="77777777" w:rsidR="00ED18B1" w:rsidRPr="00ED18B1" w:rsidRDefault="00ED18B1" w:rsidP="00ED18B1">
                  <w:pPr>
                    <w:jc w:val="center"/>
                    <w:rPr>
                      <w:color w:val="000000"/>
                    </w:rPr>
                  </w:pPr>
                  <w:r w:rsidRPr="00ED18B1">
                    <w:rPr>
                      <w:color w:val="000000"/>
                    </w:rPr>
                    <w:lastRenderedPageBreak/>
                    <w:t>99</w:t>
                  </w:r>
                </w:p>
              </w:tc>
              <w:tc>
                <w:tcPr>
                  <w:tcW w:w="1235" w:type="dxa"/>
                  <w:tcBorders>
                    <w:top w:val="nil"/>
                    <w:left w:val="nil"/>
                    <w:bottom w:val="single" w:sz="4" w:space="0" w:color="auto"/>
                    <w:right w:val="single" w:sz="4" w:space="0" w:color="auto"/>
                  </w:tcBorders>
                  <w:shd w:val="clear" w:color="000000" w:fill="FFFFFF"/>
                  <w:vAlign w:val="center"/>
                  <w:hideMark/>
                </w:tcPr>
                <w:p w14:paraId="19F9BEAC"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1D14982A" w14:textId="77777777" w:rsidR="00ED18B1" w:rsidRPr="00ED18B1" w:rsidRDefault="00ED18B1" w:rsidP="00ED18B1">
                  <w:pPr>
                    <w:jc w:val="center"/>
                    <w:rPr>
                      <w:color w:val="000000"/>
                      <w:sz w:val="22"/>
                      <w:szCs w:val="22"/>
                    </w:rPr>
                  </w:pPr>
                  <w:r w:rsidRPr="00ED18B1">
                    <w:rPr>
                      <w:color w:val="000000"/>
                      <w:sz w:val="22"/>
                      <w:szCs w:val="22"/>
                    </w:rPr>
                    <w:t>Система для установки парагиссального электрода</w:t>
                  </w:r>
                </w:p>
              </w:tc>
              <w:tc>
                <w:tcPr>
                  <w:tcW w:w="937" w:type="dxa"/>
                  <w:tcBorders>
                    <w:top w:val="nil"/>
                    <w:left w:val="nil"/>
                    <w:bottom w:val="single" w:sz="4" w:space="0" w:color="auto"/>
                    <w:right w:val="single" w:sz="4" w:space="0" w:color="auto"/>
                  </w:tcBorders>
                  <w:shd w:val="clear" w:color="000000" w:fill="FFFFFF"/>
                  <w:vAlign w:val="center"/>
                  <w:hideMark/>
                </w:tcPr>
                <w:p w14:paraId="3A1E4844"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36C73DB5" w14:textId="77777777" w:rsidR="00ED18B1" w:rsidRPr="00ED18B1" w:rsidRDefault="00ED18B1" w:rsidP="00ED18B1">
                  <w:pPr>
                    <w:jc w:val="center"/>
                    <w:rPr>
                      <w:color w:val="000000"/>
                      <w:sz w:val="22"/>
                      <w:szCs w:val="22"/>
                    </w:rPr>
                  </w:pPr>
                  <w:r w:rsidRPr="00ED18B1">
                    <w:rPr>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14971CE7"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43C7CB9"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F897E8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8C7D92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5E2C4C0" w14:textId="77777777" w:rsidR="00ED18B1" w:rsidRPr="00ED18B1" w:rsidRDefault="00ED18B1" w:rsidP="00ED18B1">
                  <w:pPr>
                    <w:jc w:val="center"/>
                    <w:rPr>
                      <w:color w:val="000000"/>
                    </w:rPr>
                  </w:pPr>
                  <w:r w:rsidRPr="00ED18B1">
                    <w:rPr>
                      <w:color w:val="000000"/>
                    </w:rPr>
                    <w:t>5 811 100</w:t>
                  </w:r>
                </w:p>
              </w:tc>
            </w:tr>
            <w:tr w:rsidR="00ED18B1" w:rsidRPr="00ED18B1" w14:paraId="2C9B819C"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982BD3A" w14:textId="77777777" w:rsidR="00ED18B1" w:rsidRPr="00ED18B1" w:rsidRDefault="00ED18B1" w:rsidP="00ED18B1">
                  <w:pPr>
                    <w:jc w:val="center"/>
                    <w:rPr>
                      <w:color w:val="000000"/>
                    </w:rPr>
                  </w:pPr>
                  <w:r w:rsidRPr="00ED18B1">
                    <w:rPr>
                      <w:color w:val="000000"/>
                    </w:rPr>
                    <w:t>100</w:t>
                  </w:r>
                </w:p>
              </w:tc>
              <w:tc>
                <w:tcPr>
                  <w:tcW w:w="1235" w:type="dxa"/>
                  <w:tcBorders>
                    <w:top w:val="nil"/>
                    <w:left w:val="nil"/>
                    <w:bottom w:val="single" w:sz="4" w:space="0" w:color="auto"/>
                    <w:right w:val="single" w:sz="4" w:space="0" w:color="auto"/>
                  </w:tcBorders>
                  <w:shd w:val="clear" w:color="000000" w:fill="FFFFFF"/>
                  <w:vAlign w:val="center"/>
                  <w:hideMark/>
                </w:tcPr>
                <w:p w14:paraId="77A1FF9B"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1CD7DD97" w14:textId="77777777" w:rsidR="00ED18B1" w:rsidRPr="00ED18B1" w:rsidRDefault="00ED18B1" w:rsidP="00ED18B1">
                  <w:pPr>
                    <w:jc w:val="center"/>
                    <w:rPr>
                      <w:color w:val="000000"/>
                      <w:sz w:val="22"/>
                      <w:szCs w:val="22"/>
                    </w:rPr>
                  </w:pPr>
                  <w:r w:rsidRPr="00ED18B1">
                    <w:rPr>
                      <w:color w:val="000000"/>
                      <w:sz w:val="22"/>
                      <w:szCs w:val="22"/>
                    </w:rPr>
                    <w:t>Система доставки для постановки левожелудочкового электрода</w:t>
                  </w:r>
                </w:p>
              </w:tc>
              <w:tc>
                <w:tcPr>
                  <w:tcW w:w="937" w:type="dxa"/>
                  <w:tcBorders>
                    <w:top w:val="nil"/>
                    <w:left w:val="nil"/>
                    <w:bottom w:val="single" w:sz="4" w:space="0" w:color="auto"/>
                    <w:right w:val="single" w:sz="4" w:space="0" w:color="auto"/>
                  </w:tcBorders>
                  <w:shd w:val="clear" w:color="000000" w:fill="FFFFFF"/>
                  <w:vAlign w:val="center"/>
                  <w:hideMark/>
                </w:tcPr>
                <w:p w14:paraId="205C9C22"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1BDE999F" w14:textId="77777777" w:rsidR="00ED18B1" w:rsidRPr="00ED18B1" w:rsidRDefault="00ED18B1" w:rsidP="00ED18B1">
                  <w:pPr>
                    <w:jc w:val="center"/>
                    <w:rPr>
                      <w:color w:val="000000"/>
                      <w:sz w:val="22"/>
                      <w:szCs w:val="22"/>
                    </w:rPr>
                  </w:pPr>
                  <w:r w:rsidRPr="00ED18B1">
                    <w:rPr>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45B8375D"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730B30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2507E31"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505DA3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C907313" w14:textId="77777777" w:rsidR="00ED18B1" w:rsidRPr="00ED18B1" w:rsidRDefault="00ED18B1" w:rsidP="00ED18B1">
                  <w:pPr>
                    <w:jc w:val="center"/>
                    <w:rPr>
                      <w:color w:val="000000"/>
                    </w:rPr>
                  </w:pPr>
                  <w:r w:rsidRPr="00ED18B1">
                    <w:rPr>
                      <w:color w:val="000000"/>
                    </w:rPr>
                    <w:t>1 611 100</w:t>
                  </w:r>
                </w:p>
              </w:tc>
            </w:tr>
            <w:tr w:rsidR="00ED18B1" w:rsidRPr="00ED18B1" w14:paraId="38A99054"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4C8121D" w14:textId="77777777" w:rsidR="00ED18B1" w:rsidRPr="00ED18B1" w:rsidRDefault="00ED18B1" w:rsidP="00ED18B1">
                  <w:pPr>
                    <w:jc w:val="center"/>
                    <w:rPr>
                      <w:color w:val="000000"/>
                    </w:rPr>
                  </w:pPr>
                  <w:r w:rsidRPr="00ED18B1">
                    <w:rPr>
                      <w:color w:val="000000"/>
                    </w:rPr>
                    <w:t>101</w:t>
                  </w:r>
                </w:p>
              </w:tc>
              <w:tc>
                <w:tcPr>
                  <w:tcW w:w="1235" w:type="dxa"/>
                  <w:tcBorders>
                    <w:top w:val="nil"/>
                    <w:left w:val="nil"/>
                    <w:bottom w:val="single" w:sz="4" w:space="0" w:color="auto"/>
                    <w:right w:val="single" w:sz="4" w:space="0" w:color="auto"/>
                  </w:tcBorders>
                  <w:shd w:val="clear" w:color="000000" w:fill="FFFFFF"/>
                  <w:vAlign w:val="center"/>
                  <w:hideMark/>
                </w:tcPr>
                <w:p w14:paraId="6A6BD792"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4639F19A" w14:textId="77777777" w:rsidR="00ED18B1" w:rsidRPr="00ED18B1" w:rsidRDefault="00ED18B1" w:rsidP="00ED18B1">
                  <w:pPr>
                    <w:jc w:val="center"/>
                    <w:rPr>
                      <w:color w:val="000000"/>
                      <w:sz w:val="22"/>
                      <w:szCs w:val="22"/>
                    </w:rPr>
                  </w:pPr>
                  <w:r w:rsidRPr="00ED18B1">
                    <w:rPr>
                      <w:color w:val="000000"/>
                      <w:sz w:val="22"/>
                      <w:szCs w:val="22"/>
                    </w:rPr>
                    <w:t xml:space="preserve">Направляющий катетер </w:t>
                  </w:r>
                </w:p>
              </w:tc>
              <w:tc>
                <w:tcPr>
                  <w:tcW w:w="937" w:type="dxa"/>
                  <w:tcBorders>
                    <w:top w:val="nil"/>
                    <w:left w:val="nil"/>
                    <w:bottom w:val="single" w:sz="4" w:space="0" w:color="auto"/>
                    <w:right w:val="single" w:sz="4" w:space="0" w:color="auto"/>
                  </w:tcBorders>
                  <w:shd w:val="clear" w:color="000000" w:fill="FFFFFF"/>
                  <w:vAlign w:val="center"/>
                  <w:hideMark/>
                </w:tcPr>
                <w:p w14:paraId="37F67A8F"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05C8A315"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7D251C04"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3B0B8EC"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DB2E5C3"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325543D"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A1D7F4D" w14:textId="77777777" w:rsidR="00ED18B1" w:rsidRPr="00ED18B1" w:rsidRDefault="00ED18B1" w:rsidP="00ED18B1">
                  <w:pPr>
                    <w:jc w:val="center"/>
                    <w:rPr>
                      <w:color w:val="000000"/>
                    </w:rPr>
                  </w:pPr>
                  <w:r w:rsidRPr="00ED18B1">
                    <w:rPr>
                      <w:color w:val="000000"/>
                    </w:rPr>
                    <w:t>1 300 000</w:t>
                  </w:r>
                </w:p>
              </w:tc>
            </w:tr>
            <w:tr w:rsidR="00ED18B1" w:rsidRPr="00ED18B1" w14:paraId="5B1AD6B5"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C12BACF" w14:textId="77777777" w:rsidR="00ED18B1" w:rsidRPr="00ED18B1" w:rsidRDefault="00ED18B1" w:rsidP="00ED18B1">
                  <w:pPr>
                    <w:jc w:val="center"/>
                    <w:rPr>
                      <w:color w:val="000000"/>
                    </w:rPr>
                  </w:pPr>
                  <w:r w:rsidRPr="00ED18B1">
                    <w:rPr>
                      <w:color w:val="000000"/>
                    </w:rPr>
                    <w:t>102</w:t>
                  </w:r>
                </w:p>
              </w:tc>
              <w:tc>
                <w:tcPr>
                  <w:tcW w:w="1235" w:type="dxa"/>
                  <w:tcBorders>
                    <w:top w:val="nil"/>
                    <w:left w:val="nil"/>
                    <w:bottom w:val="single" w:sz="4" w:space="0" w:color="auto"/>
                    <w:right w:val="single" w:sz="4" w:space="0" w:color="auto"/>
                  </w:tcBorders>
                  <w:shd w:val="clear" w:color="000000" w:fill="FFFFFF"/>
                  <w:vAlign w:val="center"/>
                  <w:hideMark/>
                </w:tcPr>
                <w:p w14:paraId="55957E4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631B276A" w14:textId="77777777" w:rsidR="00ED18B1" w:rsidRPr="00ED18B1" w:rsidRDefault="00ED18B1" w:rsidP="00ED18B1">
                  <w:pPr>
                    <w:jc w:val="center"/>
                    <w:rPr>
                      <w:color w:val="000000"/>
                      <w:sz w:val="22"/>
                      <w:szCs w:val="22"/>
                    </w:rPr>
                  </w:pPr>
                  <w:r w:rsidRPr="00ED18B1">
                    <w:rPr>
                      <w:color w:val="000000"/>
                      <w:sz w:val="22"/>
                      <w:szCs w:val="22"/>
                    </w:rPr>
                    <w:t xml:space="preserve">Коронарный  управляемый проводник для острых окклюзии </w:t>
                  </w:r>
                </w:p>
              </w:tc>
              <w:tc>
                <w:tcPr>
                  <w:tcW w:w="937" w:type="dxa"/>
                  <w:tcBorders>
                    <w:top w:val="nil"/>
                    <w:left w:val="nil"/>
                    <w:bottom w:val="single" w:sz="4" w:space="0" w:color="auto"/>
                    <w:right w:val="single" w:sz="4" w:space="0" w:color="auto"/>
                  </w:tcBorders>
                  <w:shd w:val="clear" w:color="000000" w:fill="FFFFFF"/>
                  <w:vAlign w:val="center"/>
                  <w:hideMark/>
                </w:tcPr>
                <w:p w14:paraId="23C3E660"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2D69B4B0"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4B45862C"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53935B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ECE0D90"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1EB189F"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31C2DEE" w14:textId="77777777" w:rsidR="00ED18B1" w:rsidRPr="00ED18B1" w:rsidRDefault="00ED18B1" w:rsidP="00ED18B1">
                  <w:pPr>
                    <w:jc w:val="center"/>
                    <w:rPr>
                      <w:color w:val="000000"/>
                    </w:rPr>
                  </w:pPr>
                  <w:r w:rsidRPr="00ED18B1">
                    <w:rPr>
                      <w:color w:val="000000"/>
                    </w:rPr>
                    <w:t>527 000</w:t>
                  </w:r>
                </w:p>
              </w:tc>
            </w:tr>
            <w:tr w:rsidR="00ED18B1" w:rsidRPr="00ED18B1" w14:paraId="709903BC"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FABC708" w14:textId="77777777" w:rsidR="00ED18B1" w:rsidRPr="00ED18B1" w:rsidRDefault="00ED18B1" w:rsidP="00ED18B1">
                  <w:pPr>
                    <w:jc w:val="center"/>
                    <w:rPr>
                      <w:color w:val="000000"/>
                    </w:rPr>
                  </w:pPr>
                  <w:r w:rsidRPr="00ED18B1">
                    <w:rPr>
                      <w:color w:val="000000"/>
                    </w:rPr>
                    <w:t>103</w:t>
                  </w:r>
                </w:p>
              </w:tc>
              <w:tc>
                <w:tcPr>
                  <w:tcW w:w="1235" w:type="dxa"/>
                  <w:tcBorders>
                    <w:top w:val="nil"/>
                    <w:left w:val="nil"/>
                    <w:bottom w:val="single" w:sz="4" w:space="0" w:color="auto"/>
                    <w:right w:val="single" w:sz="4" w:space="0" w:color="auto"/>
                  </w:tcBorders>
                  <w:shd w:val="clear" w:color="000000" w:fill="FFFFFF"/>
                  <w:vAlign w:val="center"/>
                  <w:hideMark/>
                </w:tcPr>
                <w:p w14:paraId="6BFF393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394420B2" w14:textId="77777777" w:rsidR="00ED18B1" w:rsidRPr="00ED18B1" w:rsidRDefault="00ED18B1" w:rsidP="00ED18B1">
                  <w:pPr>
                    <w:jc w:val="center"/>
                    <w:rPr>
                      <w:color w:val="000000"/>
                      <w:sz w:val="22"/>
                      <w:szCs w:val="22"/>
                    </w:rPr>
                  </w:pPr>
                  <w:r w:rsidRPr="00ED18B1">
                    <w:rPr>
                      <w:color w:val="000000"/>
                      <w:sz w:val="22"/>
                      <w:szCs w:val="22"/>
                    </w:rPr>
                    <w:t xml:space="preserve">Коронарный  управляемый проводник   для субтотальных и диффузных окклюзии </w:t>
                  </w:r>
                </w:p>
              </w:tc>
              <w:tc>
                <w:tcPr>
                  <w:tcW w:w="937" w:type="dxa"/>
                  <w:tcBorders>
                    <w:top w:val="nil"/>
                    <w:left w:val="nil"/>
                    <w:bottom w:val="single" w:sz="4" w:space="0" w:color="auto"/>
                    <w:right w:val="single" w:sz="4" w:space="0" w:color="auto"/>
                  </w:tcBorders>
                  <w:shd w:val="clear" w:color="000000" w:fill="FFFFFF"/>
                  <w:vAlign w:val="center"/>
                  <w:hideMark/>
                </w:tcPr>
                <w:p w14:paraId="05A71B6B"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76D387AC"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2C08CD5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8BA662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1EF024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937122B"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30C0D430" w14:textId="77777777" w:rsidR="00ED18B1" w:rsidRPr="00ED18B1" w:rsidRDefault="00ED18B1" w:rsidP="00ED18B1">
                  <w:pPr>
                    <w:jc w:val="center"/>
                    <w:rPr>
                      <w:color w:val="000000"/>
                    </w:rPr>
                  </w:pPr>
                  <w:r w:rsidRPr="00ED18B1">
                    <w:rPr>
                      <w:color w:val="000000"/>
                    </w:rPr>
                    <w:t>471 000</w:t>
                  </w:r>
                </w:p>
              </w:tc>
            </w:tr>
            <w:tr w:rsidR="00ED18B1" w:rsidRPr="00ED18B1" w14:paraId="3C14F102" w14:textId="77777777" w:rsidTr="00ED18B1">
              <w:trPr>
                <w:trHeight w:val="1073"/>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9313C62" w14:textId="77777777" w:rsidR="00ED18B1" w:rsidRPr="00ED18B1" w:rsidRDefault="00ED18B1" w:rsidP="00ED18B1">
                  <w:pPr>
                    <w:jc w:val="center"/>
                    <w:rPr>
                      <w:color w:val="000000"/>
                    </w:rPr>
                  </w:pPr>
                  <w:r w:rsidRPr="00ED18B1">
                    <w:rPr>
                      <w:color w:val="000000"/>
                    </w:rPr>
                    <w:t>104</w:t>
                  </w:r>
                </w:p>
              </w:tc>
              <w:tc>
                <w:tcPr>
                  <w:tcW w:w="1235" w:type="dxa"/>
                  <w:tcBorders>
                    <w:top w:val="nil"/>
                    <w:left w:val="nil"/>
                    <w:bottom w:val="single" w:sz="4" w:space="0" w:color="auto"/>
                    <w:right w:val="single" w:sz="4" w:space="0" w:color="auto"/>
                  </w:tcBorders>
                  <w:shd w:val="clear" w:color="000000" w:fill="FFFFFF"/>
                  <w:vAlign w:val="center"/>
                  <w:hideMark/>
                </w:tcPr>
                <w:p w14:paraId="30E64376"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0CB6C0C4" w14:textId="77777777" w:rsidR="00ED18B1" w:rsidRPr="00ED18B1" w:rsidRDefault="00ED18B1" w:rsidP="00ED18B1">
                  <w:pPr>
                    <w:jc w:val="center"/>
                    <w:rPr>
                      <w:color w:val="000000"/>
                      <w:sz w:val="22"/>
                      <w:szCs w:val="22"/>
                    </w:rPr>
                  </w:pPr>
                  <w:r w:rsidRPr="00ED18B1">
                    <w:rPr>
                      <w:color w:val="000000"/>
                      <w:sz w:val="22"/>
                      <w:szCs w:val="22"/>
                    </w:rPr>
                    <w:t>Микрокатетер</w:t>
                  </w:r>
                  <w:r w:rsidRPr="00ED18B1">
                    <w:rPr>
                      <w:b/>
                      <w:bCs/>
                      <w:color w:val="000000"/>
                      <w:sz w:val="28"/>
                      <w:szCs w:val="28"/>
                    </w:rPr>
                    <w:t xml:space="preserve"> </w:t>
                  </w:r>
                </w:p>
              </w:tc>
              <w:tc>
                <w:tcPr>
                  <w:tcW w:w="937" w:type="dxa"/>
                  <w:tcBorders>
                    <w:top w:val="nil"/>
                    <w:left w:val="nil"/>
                    <w:bottom w:val="single" w:sz="4" w:space="0" w:color="auto"/>
                    <w:right w:val="single" w:sz="4" w:space="0" w:color="auto"/>
                  </w:tcBorders>
                  <w:shd w:val="clear" w:color="000000" w:fill="FFFFFF"/>
                  <w:vAlign w:val="center"/>
                  <w:hideMark/>
                </w:tcPr>
                <w:p w14:paraId="5A0DC9D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5E04FE24" w14:textId="77777777" w:rsidR="00ED18B1" w:rsidRPr="00ED18B1" w:rsidRDefault="00ED18B1" w:rsidP="00ED18B1">
                  <w:pPr>
                    <w:jc w:val="center"/>
                    <w:rPr>
                      <w:color w:val="000000"/>
                      <w:sz w:val="22"/>
                      <w:szCs w:val="22"/>
                    </w:rPr>
                  </w:pPr>
                  <w:r w:rsidRPr="00ED18B1">
                    <w:rPr>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00969E66"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D475113"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3FE0B37"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6400FCA1"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4E8A52A" w14:textId="77777777" w:rsidR="00ED18B1" w:rsidRPr="00ED18B1" w:rsidRDefault="00ED18B1" w:rsidP="00ED18B1">
                  <w:pPr>
                    <w:jc w:val="center"/>
                    <w:rPr>
                      <w:color w:val="000000"/>
                    </w:rPr>
                  </w:pPr>
                  <w:r w:rsidRPr="00ED18B1">
                    <w:rPr>
                      <w:color w:val="000000"/>
                    </w:rPr>
                    <w:t>1 229 000</w:t>
                  </w:r>
                </w:p>
              </w:tc>
            </w:tr>
            <w:tr w:rsidR="00ED18B1" w:rsidRPr="00ED18B1" w14:paraId="67187112"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A6EAEC6" w14:textId="77777777" w:rsidR="00ED18B1" w:rsidRPr="00ED18B1" w:rsidRDefault="00ED18B1" w:rsidP="00ED18B1">
                  <w:pPr>
                    <w:jc w:val="center"/>
                    <w:rPr>
                      <w:color w:val="000000"/>
                    </w:rPr>
                  </w:pPr>
                  <w:r w:rsidRPr="00ED18B1">
                    <w:rPr>
                      <w:color w:val="000000"/>
                    </w:rPr>
                    <w:t>105</w:t>
                  </w:r>
                </w:p>
              </w:tc>
              <w:tc>
                <w:tcPr>
                  <w:tcW w:w="1235" w:type="dxa"/>
                  <w:tcBorders>
                    <w:top w:val="nil"/>
                    <w:left w:val="nil"/>
                    <w:bottom w:val="single" w:sz="4" w:space="0" w:color="auto"/>
                    <w:right w:val="single" w:sz="4" w:space="0" w:color="auto"/>
                  </w:tcBorders>
                  <w:shd w:val="clear" w:color="000000" w:fill="FFFFFF"/>
                  <w:vAlign w:val="center"/>
                  <w:hideMark/>
                </w:tcPr>
                <w:p w14:paraId="53339BA0"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7DE61DB7" w14:textId="77777777" w:rsidR="00ED18B1" w:rsidRPr="00ED18B1" w:rsidRDefault="00ED18B1" w:rsidP="00ED18B1">
                  <w:pPr>
                    <w:jc w:val="center"/>
                    <w:rPr>
                      <w:color w:val="000000"/>
                      <w:sz w:val="22"/>
                      <w:szCs w:val="22"/>
                    </w:rPr>
                  </w:pPr>
                  <w:r w:rsidRPr="00ED18B1">
                    <w:rPr>
                      <w:color w:val="000000"/>
                      <w:sz w:val="22"/>
                      <w:szCs w:val="22"/>
                    </w:rPr>
                    <w:t xml:space="preserve">Двухпросветный катетер быстрой замены </w:t>
                  </w:r>
                </w:p>
              </w:tc>
              <w:tc>
                <w:tcPr>
                  <w:tcW w:w="937" w:type="dxa"/>
                  <w:tcBorders>
                    <w:top w:val="nil"/>
                    <w:left w:val="nil"/>
                    <w:bottom w:val="single" w:sz="4" w:space="0" w:color="auto"/>
                    <w:right w:val="single" w:sz="4" w:space="0" w:color="auto"/>
                  </w:tcBorders>
                  <w:shd w:val="clear" w:color="000000" w:fill="FFFFFF"/>
                  <w:vAlign w:val="center"/>
                  <w:hideMark/>
                </w:tcPr>
                <w:p w14:paraId="000EF87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595E6776" w14:textId="77777777" w:rsidR="00ED18B1" w:rsidRPr="00ED18B1" w:rsidRDefault="00ED18B1" w:rsidP="00ED18B1">
                  <w:pPr>
                    <w:jc w:val="center"/>
                    <w:rPr>
                      <w:color w:val="000000"/>
                      <w:sz w:val="22"/>
                      <w:szCs w:val="22"/>
                    </w:rPr>
                  </w:pPr>
                  <w:r w:rsidRPr="00ED18B1">
                    <w:rPr>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15B3F43C"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3AD6529"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E0E94B0"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06ADFA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F1300F5" w14:textId="77777777" w:rsidR="00ED18B1" w:rsidRPr="00ED18B1" w:rsidRDefault="00ED18B1" w:rsidP="00ED18B1">
                  <w:pPr>
                    <w:jc w:val="center"/>
                    <w:rPr>
                      <w:color w:val="000000"/>
                    </w:rPr>
                  </w:pPr>
                  <w:r w:rsidRPr="00ED18B1">
                    <w:rPr>
                      <w:color w:val="000000"/>
                    </w:rPr>
                    <w:t>1 827 775</w:t>
                  </w:r>
                </w:p>
              </w:tc>
            </w:tr>
            <w:tr w:rsidR="00ED18B1" w:rsidRPr="00ED18B1" w14:paraId="37BE21DD"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FB6B6FA" w14:textId="77777777" w:rsidR="00ED18B1" w:rsidRPr="00ED18B1" w:rsidRDefault="00ED18B1" w:rsidP="00ED18B1">
                  <w:pPr>
                    <w:jc w:val="center"/>
                    <w:rPr>
                      <w:color w:val="000000"/>
                    </w:rPr>
                  </w:pPr>
                  <w:r w:rsidRPr="00ED18B1">
                    <w:rPr>
                      <w:color w:val="000000"/>
                    </w:rPr>
                    <w:lastRenderedPageBreak/>
                    <w:t>106</w:t>
                  </w:r>
                </w:p>
              </w:tc>
              <w:tc>
                <w:tcPr>
                  <w:tcW w:w="1235" w:type="dxa"/>
                  <w:tcBorders>
                    <w:top w:val="nil"/>
                    <w:left w:val="nil"/>
                    <w:bottom w:val="single" w:sz="4" w:space="0" w:color="auto"/>
                    <w:right w:val="single" w:sz="4" w:space="0" w:color="auto"/>
                  </w:tcBorders>
                  <w:shd w:val="clear" w:color="000000" w:fill="FFFFFF"/>
                  <w:vAlign w:val="center"/>
                  <w:hideMark/>
                </w:tcPr>
                <w:p w14:paraId="0F965CD4"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1673F9D9" w14:textId="77777777" w:rsidR="00ED18B1" w:rsidRPr="00ED18B1" w:rsidRDefault="00ED18B1" w:rsidP="00ED18B1">
                  <w:pPr>
                    <w:jc w:val="center"/>
                    <w:rPr>
                      <w:color w:val="000000"/>
                      <w:sz w:val="22"/>
                      <w:szCs w:val="22"/>
                    </w:rPr>
                  </w:pPr>
                  <w:r w:rsidRPr="00ED18B1">
                    <w:rPr>
                      <w:color w:val="000000"/>
                      <w:sz w:val="22"/>
                      <w:szCs w:val="22"/>
                    </w:rPr>
                    <w:t xml:space="preserve">Двухпросветный  микрокатетер </w:t>
                  </w:r>
                </w:p>
              </w:tc>
              <w:tc>
                <w:tcPr>
                  <w:tcW w:w="937" w:type="dxa"/>
                  <w:tcBorders>
                    <w:top w:val="nil"/>
                    <w:left w:val="nil"/>
                    <w:bottom w:val="single" w:sz="4" w:space="0" w:color="auto"/>
                    <w:right w:val="single" w:sz="4" w:space="0" w:color="auto"/>
                  </w:tcBorders>
                  <w:shd w:val="clear" w:color="000000" w:fill="FFFFFF"/>
                  <w:vAlign w:val="center"/>
                  <w:hideMark/>
                </w:tcPr>
                <w:p w14:paraId="7A44C296"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3AE9DCA5" w14:textId="77777777" w:rsidR="00ED18B1" w:rsidRPr="00ED18B1" w:rsidRDefault="00ED18B1" w:rsidP="00ED18B1">
                  <w:pPr>
                    <w:jc w:val="center"/>
                    <w:rPr>
                      <w:color w:val="000000"/>
                      <w:sz w:val="22"/>
                      <w:szCs w:val="22"/>
                    </w:rPr>
                  </w:pPr>
                  <w:r w:rsidRPr="00ED18B1">
                    <w:rPr>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38C26C00"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15B60F79"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047C55C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0F344FA"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FA9FF90" w14:textId="77777777" w:rsidR="00ED18B1" w:rsidRPr="00ED18B1" w:rsidRDefault="00ED18B1" w:rsidP="00ED18B1">
                  <w:pPr>
                    <w:jc w:val="center"/>
                    <w:rPr>
                      <w:color w:val="000000"/>
                    </w:rPr>
                  </w:pPr>
                  <w:r w:rsidRPr="00ED18B1">
                    <w:rPr>
                      <w:color w:val="000000"/>
                    </w:rPr>
                    <w:t>2 602 775</w:t>
                  </w:r>
                </w:p>
              </w:tc>
            </w:tr>
            <w:tr w:rsidR="00ED18B1" w:rsidRPr="00ED18B1" w14:paraId="72AD0AE6" w14:textId="77777777" w:rsidTr="00ED18B1">
              <w:trPr>
                <w:trHeight w:val="702"/>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425DA27" w14:textId="77777777" w:rsidR="00ED18B1" w:rsidRPr="00ED18B1" w:rsidRDefault="00ED18B1" w:rsidP="00ED18B1">
                  <w:pPr>
                    <w:jc w:val="center"/>
                    <w:rPr>
                      <w:color w:val="000000"/>
                    </w:rPr>
                  </w:pPr>
                  <w:r w:rsidRPr="00ED18B1">
                    <w:rPr>
                      <w:color w:val="000000"/>
                    </w:rPr>
                    <w:t>107</w:t>
                  </w:r>
                </w:p>
              </w:tc>
              <w:tc>
                <w:tcPr>
                  <w:tcW w:w="1235" w:type="dxa"/>
                  <w:tcBorders>
                    <w:top w:val="nil"/>
                    <w:left w:val="nil"/>
                    <w:bottom w:val="single" w:sz="4" w:space="0" w:color="auto"/>
                    <w:right w:val="single" w:sz="4" w:space="0" w:color="auto"/>
                  </w:tcBorders>
                  <w:shd w:val="clear" w:color="000000" w:fill="FFFFFF"/>
                  <w:vAlign w:val="center"/>
                  <w:hideMark/>
                </w:tcPr>
                <w:p w14:paraId="0B2ECCDC"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1D75BA5D" w14:textId="77777777" w:rsidR="00ED18B1" w:rsidRPr="00ED18B1" w:rsidRDefault="00ED18B1" w:rsidP="00ED18B1">
                  <w:pPr>
                    <w:jc w:val="center"/>
                    <w:rPr>
                      <w:color w:val="000000"/>
                      <w:sz w:val="22"/>
                      <w:szCs w:val="22"/>
                    </w:rPr>
                  </w:pPr>
                  <w:r w:rsidRPr="00ED18B1">
                    <w:rPr>
                      <w:color w:val="000000"/>
                      <w:sz w:val="22"/>
                      <w:szCs w:val="22"/>
                    </w:rPr>
                    <w:t xml:space="preserve">Баллонный катетер для фиксации </w:t>
                  </w:r>
                </w:p>
              </w:tc>
              <w:tc>
                <w:tcPr>
                  <w:tcW w:w="937" w:type="dxa"/>
                  <w:tcBorders>
                    <w:top w:val="nil"/>
                    <w:left w:val="nil"/>
                    <w:bottom w:val="single" w:sz="4" w:space="0" w:color="auto"/>
                    <w:right w:val="single" w:sz="4" w:space="0" w:color="auto"/>
                  </w:tcBorders>
                  <w:shd w:val="clear" w:color="000000" w:fill="FFFFFF"/>
                  <w:vAlign w:val="center"/>
                  <w:hideMark/>
                </w:tcPr>
                <w:p w14:paraId="487B3C3B"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3AC270FC" w14:textId="77777777" w:rsidR="00ED18B1" w:rsidRPr="00ED18B1" w:rsidRDefault="00ED18B1" w:rsidP="00ED18B1">
                  <w:pPr>
                    <w:jc w:val="center"/>
                    <w:rPr>
                      <w:color w:val="000000"/>
                      <w:sz w:val="22"/>
                      <w:szCs w:val="22"/>
                    </w:rPr>
                  </w:pPr>
                  <w:r w:rsidRPr="00ED18B1">
                    <w:rPr>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50754D4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F23C0C4"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59A6FCB6"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639C654"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17A7A28" w14:textId="77777777" w:rsidR="00ED18B1" w:rsidRPr="00ED18B1" w:rsidRDefault="00ED18B1" w:rsidP="00ED18B1">
                  <w:pPr>
                    <w:jc w:val="center"/>
                    <w:rPr>
                      <w:color w:val="000000"/>
                    </w:rPr>
                  </w:pPr>
                  <w:r w:rsidRPr="00ED18B1">
                    <w:rPr>
                      <w:color w:val="000000"/>
                    </w:rPr>
                    <w:t>552 775</w:t>
                  </w:r>
                </w:p>
              </w:tc>
            </w:tr>
            <w:tr w:rsidR="00ED18B1" w:rsidRPr="00ED18B1" w14:paraId="71ED75DA"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388067F" w14:textId="77777777" w:rsidR="00ED18B1" w:rsidRPr="00ED18B1" w:rsidRDefault="00ED18B1" w:rsidP="00ED18B1">
                  <w:pPr>
                    <w:jc w:val="center"/>
                    <w:rPr>
                      <w:color w:val="000000"/>
                    </w:rPr>
                  </w:pPr>
                  <w:r w:rsidRPr="00ED18B1">
                    <w:rPr>
                      <w:color w:val="000000"/>
                    </w:rPr>
                    <w:t>108</w:t>
                  </w:r>
                </w:p>
              </w:tc>
              <w:tc>
                <w:tcPr>
                  <w:tcW w:w="1235" w:type="dxa"/>
                  <w:tcBorders>
                    <w:top w:val="nil"/>
                    <w:left w:val="nil"/>
                    <w:bottom w:val="single" w:sz="4" w:space="0" w:color="auto"/>
                    <w:right w:val="single" w:sz="4" w:space="0" w:color="auto"/>
                  </w:tcBorders>
                  <w:shd w:val="clear" w:color="000000" w:fill="FFFFFF"/>
                  <w:vAlign w:val="center"/>
                  <w:hideMark/>
                </w:tcPr>
                <w:p w14:paraId="446E3A8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53C8721C" w14:textId="77777777" w:rsidR="00ED18B1" w:rsidRPr="00ED18B1" w:rsidRDefault="00ED18B1" w:rsidP="00ED18B1">
                  <w:pPr>
                    <w:jc w:val="center"/>
                    <w:rPr>
                      <w:color w:val="000000"/>
                      <w:sz w:val="22"/>
                      <w:szCs w:val="22"/>
                    </w:rPr>
                  </w:pPr>
                  <w:r w:rsidRPr="00ED18B1">
                    <w:rPr>
                      <w:color w:val="000000"/>
                      <w:sz w:val="22"/>
                      <w:szCs w:val="22"/>
                    </w:rPr>
                    <w:t>Интродьюсер в комплекте с иглой для феморального доступа, удлинённый</w:t>
                  </w:r>
                </w:p>
              </w:tc>
              <w:tc>
                <w:tcPr>
                  <w:tcW w:w="937" w:type="dxa"/>
                  <w:tcBorders>
                    <w:top w:val="nil"/>
                    <w:left w:val="nil"/>
                    <w:bottom w:val="single" w:sz="4" w:space="0" w:color="auto"/>
                    <w:right w:val="single" w:sz="4" w:space="0" w:color="auto"/>
                  </w:tcBorders>
                  <w:shd w:val="clear" w:color="000000" w:fill="FFFFFF"/>
                  <w:vAlign w:val="center"/>
                  <w:hideMark/>
                </w:tcPr>
                <w:p w14:paraId="4BCE7BEE"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4B75388B"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6B071997"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A6DA1AE"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AE05260"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AC4EF4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01BB4A1" w14:textId="77777777" w:rsidR="00ED18B1" w:rsidRPr="00ED18B1" w:rsidRDefault="00ED18B1" w:rsidP="00ED18B1">
                  <w:pPr>
                    <w:jc w:val="center"/>
                    <w:rPr>
                      <w:color w:val="000000"/>
                    </w:rPr>
                  </w:pPr>
                  <w:r w:rsidRPr="00ED18B1">
                    <w:rPr>
                      <w:color w:val="000000"/>
                    </w:rPr>
                    <w:t>219 300</w:t>
                  </w:r>
                </w:p>
              </w:tc>
            </w:tr>
            <w:tr w:rsidR="00ED18B1" w:rsidRPr="00ED18B1" w14:paraId="06C38BD7" w14:textId="77777777" w:rsidTr="00ED18B1">
              <w:trPr>
                <w:trHeight w:val="1108"/>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DCF25A8" w14:textId="77777777" w:rsidR="00ED18B1" w:rsidRPr="00ED18B1" w:rsidRDefault="00ED18B1" w:rsidP="00ED18B1">
                  <w:pPr>
                    <w:jc w:val="center"/>
                    <w:rPr>
                      <w:color w:val="000000"/>
                    </w:rPr>
                  </w:pPr>
                  <w:r w:rsidRPr="00ED18B1">
                    <w:rPr>
                      <w:color w:val="000000"/>
                    </w:rPr>
                    <w:t>109</w:t>
                  </w:r>
                </w:p>
              </w:tc>
              <w:tc>
                <w:tcPr>
                  <w:tcW w:w="1235" w:type="dxa"/>
                  <w:tcBorders>
                    <w:top w:val="nil"/>
                    <w:left w:val="nil"/>
                    <w:bottom w:val="single" w:sz="4" w:space="0" w:color="auto"/>
                    <w:right w:val="single" w:sz="4" w:space="0" w:color="auto"/>
                  </w:tcBorders>
                  <w:shd w:val="clear" w:color="000000" w:fill="FFFFFF"/>
                  <w:vAlign w:val="center"/>
                  <w:hideMark/>
                </w:tcPr>
                <w:p w14:paraId="4EE46271"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2AA15CAC" w14:textId="77777777" w:rsidR="00ED18B1" w:rsidRPr="00ED18B1" w:rsidRDefault="00ED18B1" w:rsidP="00ED18B1">
                  <w:pPr>
                    <w:jc w:val="center"/>
                    <w:rPr>
                      <w:color w:val="000000"/>
                      <w:sz w:val="22"/>
                      <w:szCs w:val="22"/>
                    </w:rPr>
                  </w:pPr>
                  <w:r w:rsidRPr="00ED18B1">
                    <w:rPr>
                      <w:color w:val="000000"/>
                      <w:sz w:val="22"/>
                      <w:szCs w:val="22"/>
                    </w:rPr>
                    <w:t>Интродьюсер с гидрофильным покрытием в комплекте с иглой для трансрадиального доступа</w:t>
                  </w:r>
                </w:p>
              </w:tc>
              <w:tc>
                <w:tcPr>
                  <w:tcW w:w="937" w:type="dxa"/>
                  <w:tcBorders>
                    <w:top w:val="nil"/>
                    <w:left w:val="nil"/>
                    <w:bottom w:val="single" w:sz="4" w:space="0" w:color="auto"/>
                    <w:right w:val="single" w:sz="4" w:space="0" w:color="auto"/>
                  </w:tcBorders>
                  <w:shd w:val="clear" w:color="000000" w:fill="FFFFFF"/>
                  <w:vAlign w:val="center"/>
                  <w:hideMark/>
                </w:tcPr>
                <w:p w14:paraId="0B6D013D"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6FD530F6"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60C44939"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539F349"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B3720B7"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0CEF0D9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9E8E5C5" w14:textId="77777777" w:rsidR="00ED18B1" w:rsidRPr="00ED18B1" w:rsidRDefault="00ED18B1" w:rsidP="00ED18B1">
                  <w:pPr>
                    <w:jc w:val="center"/>
                    <w:rPr>
                      <w:color w:val="000000"/>
                    </w:rPr>
                  </w:pPr>
                  <w:r w:rsidRPr="00ED18B1">
                    <w:rPr>
                      <w:color w:val="000000"/>
                    </w:rPr>
                    <w:t>165 000</w:t>
                  </w:r>
                </w:p>
              </w:tc>
            </w:tr>
            <w:tr w:rsidR="00ED18B1" w:rsidRPr="00ED18B1" w14:paraId="7BF44A06" w14:textId="77777777" w:rsidTr="00ED18B1">
              <w:trPr>
                <w:trHeight w:val="656"/>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6D85F58" w14:textId="77777777" w:rsidR="00ED18B1" w:rsidRPr="00ED18B1" w:rsidRDefault="00ED18B1" w:rsidP="00ED18B1">
                  <w:pPr>
                    <w:jc w:val="center"/>
                    <w:rPr>
                      <w:color w:val="000000"/>
                    </w:rPr>
                  </w:pPr>
                  <w:r w:rsidRPr="00ED18B1">
                    <w:rPr>
                      <w:color w:val="000000"/>
                    </w:rPr>
                    <w:t>110</w:t>
                  </w:r>
                </w:p>
              </w:tc>
              <w:tc>
                <w:tcPr>
                  <w:tcW w:w="1235" w:type="dxa"/>
                  <w:tcBorders>
                    <w:top w:val="nil"/>
                    <w:left w:val="nil"/>
                    <w:bottom w:val="single" w:sz="4" w:space="0" w:color="auto"/>
                    <w:right w:val="single" w:sz="4" w:space="0" w:color="auto"/>
                  </w:tcBorders>
                  <w:shd w:val="clear" w:color="000000" w:fill="FFFFFF"/>
                  <w:vAlign w:val="center"/>
                  <w:hideMark/>
                </w:tcPr>
                <w:p w14:paraId="05CE7B34"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5D593143" w14:textId="77777777" w:rsidR="00ED18B1" w:rsidRPr="00ED18B1" w:rsidRDefault="00ED18B1" w:rsidP="00ED18B1">
                  <w:pPr>
                    <w:jc w:val="center"/>
                    <w:rPr>
                      <w:color w:val="000000"/>
                      <w:sz w:val="22"/>
                      <w:szCs w:val="22"/>
                    </w:rPr>
                  </w:pPr>
                  <w:r w:rsidRPr="00ED18B1">
                    <w:rPr>
                      <w:color w:val="000000"/>
                      <w:sz w:val="22"/>
                      <w:szCs w:val="22"/>
                    </w:rPr>
                    <w:t>Интродьюсер для трансрадиального доступа в комплекте с манжетой для гемостаза</w:t>
                  </w:r>
                </w:p>
              </w:tc>
              <w:tc>
                <w:tcPr>
                  <w:tcW w:w="937" w:type="dxa"/>
                  <w:tcBorders>
                    <w:top w:val="nil"/>
                    <w:left w:val="nil"/>
                    <w:bottom w:val="single" w:sz="4" w:space="0" w:color="auto"/>
                    <w:right w:val="single" w:sz="4" w:space="0" w:color="auto"/>
                  </w:tcBorders>
                  <w:shd w:val="clear" w:color="000000" w:fill="FFFFFF"/>
                  <w:vAlign w:val="center"/>
                  <w:hideMark/>
                </w:tcPr>
                <w:p w14:paraId="41C3BA18"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0CC713FF"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4C56D8FB"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ACEE9A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EE5942A"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871DE75"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370081F" w14:textId="77777777" w:rsidR="00ED18B1" w:rsidRPr="00ED18B1" w:rsidRDefault="00ED18B1" w:rsidP="00ED18B1">
                  <w:pPr>
                    <w:jc w:val="center"/>
                    <w:rPr>
                      <w:color w:val="000000"/>
                    </w:rPr>
                  </w:pPr>
                  <w:r w:rsidRPr="00ED18B1">
                    <w:rPr>
                      <w:color w:val="000000"/>
                    </w:rPr>
                    <w:t>250 310</w:t>
                  </w:r>
                </w:p>
              </w:tc>
            </w:tr>
            <w:tr w:rsidR="00ED18B1" w:rsidRPr="00ED18B1" w14:paraId="4944CBDA"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5C8D44B" w14:textId="77777777" w:rsidR="00ED18B1" w:rsidRPr="00ED18B1" w:rsidRDefault="00ED18B1" w:rsidP="00ED18B1">
                  <w:pPr>
                    <w:jc w:val="center"/>
                    <w:rPr>
                      <w:color w:val="000000"/>
                    </w:rPr>
                  </w:pPr>
                  <w:r w:rsidRPr="00ED18B1">
                    <w:rPr>
                      <w:color w:val="000000"/>
                    </w:rPr>
                    <w:t>111</w:t>
                  </w:r>
                </w:p>
              </w:tc>
              <w:tc>
                <w:tcPr>
                  <w:tcW w:w="1235" w:type="dxa"/>
                  <w:tcBorders>
                    <w:top w:val="nil"/>
                    <w:left w:val="nil"/>
                    <w:bottom w:val="single" w:sz="4" w:space="0" w:color="auto"/>
                    <w:right w:val="single" w:sz="4" w:space="0" w:color="auto"/>
                  </w:tcBorders>
                  <w:shd w:val="clear" w:color="000000" w:fill="FFFFFF"/>
                  <w:vAlign w:val="center"/>
                  <w:hideMark/>
                </w:tcPr>
                <w:p w14:paraId="648534DC"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6549C02D" w14:textId="77777777" w:rsidR="00ED18B1" w:rsidRPr="00ED18B1" w:rsidRDefault="00ED18B1" w:rsidP="00ED18B1">
                  <w:pPr>
                    <w:jc w:val="center"/>
                    <w:rPr>
                      <w:color w:val="000000"/>
                      <w:sz w:val="22"/>
                      <w:szCs w:val="22"/>
                    </w:rPr>
                  </w:pPr>
                  <w:r w:rsidRPr="00ED18B1">
                    <w:rPr>
                      <w:color w:val="000000"/>
                      <w:sz w:val="22"/>
                      <w:szCs w:val="22"/>
                    </w:rPr>
                    <w:t xml:space="preserve">Устройство защиты от дистальной эмболии </w:t>
                  </w:r>
                </w:p>
              </w:tc>
              <w:tc>
                <w:tcPr>
                  <w:tcW w:w="937" w:type="dxa"/>
                  <w:tcBorders>
                    <w:top w:val="nil"/>
                    <w:left w:val="nil"/>
                    <w:bottom w:val="single" w:sz="4" w:space="0" w:color="auto"/>
                    <w:right w:val="single" w:sz="4" w:space="0" w:color="auto"/>
                  </w:tcBorders>
                  <w:shd w:val="clear" w:color="000000" w:fill="FFFFFF"/>
                  <w:vAlign w:val="center"/>
                  <w:hideMark/>
                </w:tcPr>
                <w:p w14:paraId="595E598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139DB8C9"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24C6AC9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74D8182F"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124C288"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1A478DD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6190795" w14:textId="77777777" w:rsidR="00ED18B1" w:rsidRPr="00ED18B1" w:rsidRDefault="00ED18B1" w:rsidP="00ED18B1">
                  <w:pPr>
                    <w:jc w:val="center"/>
                    <w:rPr>
                      <w:color w:val="000000"/>
                    </w:rPr>
                  </w:pPr>
                  <w:r w:rsidRPr="00ED18B1">
                    <w:rPr>
                      <w:color w:val="000000"/>
                    </w:rPr>
                    <w:t>4 000 000</w:t>
                  </w:r>
                </w:p>
              </w:tc>
            </w:tr>
            <w:tr w:rsidR="00ED18B1" w:rsidRPr="00ED18B1" w14:paraId="2524B646" w14:textId="77777777" w:rsidTr="00ED18B1">
              <w:trPr>
                <w:trHeight w:val="604"/>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F4D332C" w14:textId="77777777" w:rsidR="00ED18B1" w:rsidRPr="00ED18B1" w:rsidRDefault="00ED18B1" w:rsidP="00ED18B1">
                  <w:pPr>
                    <w:jc w:val="center"/>
                    <w:rPr>
                      <w:color w:val="000000"/>
                    </w:rPr>
                  </w:pPr>
                  <w:r w:rsidRPr="00ED18B1">
                    <w:rPr>
                      <w:color w:val="000000"/>
                    </w:rPr>
                    <w:t>112</w:t>
                  </w:r>
                </w:p>
              </w:tc>
              <w:tc>
                <w:tcPr>
                  <w:tcW w:w="1235" w:type="dxa"/>
                  <w:tcBorders>
                    <w:top w:val="nil"/>
                    <w:left w:val="nil"/>
                    <w:bottom w:val="single" w:sz="4" w:space="0" w:color="auto"/>
                    <w:right w:val="single" w:sz="4" w:space="0" w:color="auto"/>
                  </w:tcBorders>
                  <w:shd w:val="clear" w:color="000000" w:fill="FFFFFF"/>
                  <w:vAlign w:val="center"/>
                  <w:hideMark/>
                </w:tcPr>
                <w:p w14:paraId="7FB11C0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488D8B9E" w14:textId="77777777" w:rsidR="00ED18B1" w:rsidRPr="00ED18B1" w:rsidRDefault="00ED18B1" w:rsidP="00ED18B1">
                  <w:pPr>
                    <w:jc w:val="center"/>
                    <w:rPr>
                      <w:color w:val="000000"/>
                      <w:sz w:val="22"/>
                      <w:szCs w:val="22"/>
                    </w:rPr>
                  </w:pPr>
                  <w:r w:rsidRPr="00ED18B1">
                    <w:rPr>
                      <w:color w:val="000000"/>
                      <w:sz w:val="22"/>
                      <w:szCs w:val="22"/>
                    </w:rPr>
                    <w:t xml:space="preserve">Проводник усиленной поддержки </w:t>
                  </w:r>
                </w:p>
              </w:tc>
              <w:tc>
                <w:tcPr>
                  <w:tcW w:w="937" w:type="dxa"/>
                  <w:tcBorders>
                    <w:top w:val="nil"/>
                    <w:left w:val="nil"/>
                    <w:bottom w:val="single" w:sz="4" w:space="0" w:color="auto"/>
                    <w:right w:val="single" w:sz="4" w:space="0" w:color="auto"/>
                  </w:tcBorders>
                  <w:shd w:val="clear" w:color="000000" w:fill="FFFFFF"/>
                  <w:vAlign w:val="center"/>
                  <w:hideMark/>
                </w:tcPr>
                <w:p w14:paraId="7931FA1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0D5478C9"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7CAA797A"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330341F2"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F05A7E0"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705F06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79E36EF5" w14:textId="77777777" w:rsidR="00ED18B1" w:rsidRPr="00ED18B1" w:rsidRDefault="00ED18B1" w:rsidP="00ED18B1">
                  <w:pPr>
                    <w:jc w:val="center"/>
                    <w:rPr>
                      <w:color w:val="000000"/>
                    </w:rPr>
                  </w:pPr>
                  <w:r w:rsidRPr="00ED18B1">
                    <w:rPr>
                      <w:color w:val="000000"/>
                    </w:rPr>
                    <w:t>700 000</w:t>
                  </w:r>
                </w:p>
              </w:tc>
            </w:tr>
            <w:tr w:rsidR="00ED18B1" w:rsidRPr="00ED18B1" w14:paraId="0F0B77CF" w14:textId="77777777" w:rsidTr="00ED18B1">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C716C48" w14:textId="77777777" w:rsidR="00ED18B1" w:rsidRPr="00ED18B1" w:rsidRDefault="00ED18B1" w:rsidP="00ED18B1">
                  <w:pPr>
                    <w:jc w:val="center"/>
                    <w:rPr>
                      <w:color w:val="000000"/>
                    </w:rPr>
                  </w:pPr>
                  <w:r w:rsidRPr="00ED18B1">
                    <w:rPr>
                      <w:color w:val="000000"/>
                    </w:rPr>
                    <w:t>113</w:t>
                  </w:r>
                </w:p>
              </w:tc>
              <w:tc>
                <w:tcPr>
                  <w:tcW w:w="1235" w:type="dxa"/>
                  <w:tcBorders>
                    <w:top w:val="nil"/>
                    <w:left w:val="nil"/>
                    <w:bottom w:val="single" w:sz="4" w:space="0" w:color="auto"/>
                    <w:right w:val="single" w:sz="4" w:space="0" w:color="auto"/>
                  </w:tcBorders>
                  <w:shd w:val="clear" w:color="000000" w:fill="FFFFFF"/>
                  <w:vAlign w:val="center"/>
                  <w:hideMark/>
                </w:tcPr>
                <w:p w14:paraId="7653B941"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04F6EE2D" w14:textId="77777777" w:rsidR="00ED18B1" w:rsidRPr="00ED18B1" w:rsidRDefault="00ED18B1" w:rsidP="00ED18B1">
                  <w:pPr>
                    <w:jc w:val="center"/>
                    <w:rPr>
                      <w:color w:val="000000"/>
                      <w:sz w:val="22"/>
                      <w:szCs w:val="22"/>
                    </w:rPr>
                  </w:pPr>
                  <w:r w:rsidRPr="00ED18B1">
                    <w:rPr>
                      <w:color w:val="000000"/>
                      <w:sz w:val="22"/>
                      <w:szCs w:val="22"/>
                    </w:rPr>
                    <w:t>Проводники стандартные, жесткие, сверхжесткие модификации</w:t>
                  </w:r>
                </w:p>
              </w:tc>
              <w:tc>
                <w:tcPr>
                  <w:tcW w:w="937" w:type="dxa"/>
                  <w:tcBorders>
                    <w:top w:val="nil"/>
                    <w:left w:val="nil"/>
                    <w:bottom w:val="single" w:sz="4" w:space="0" w:color="auto"/>
                    <w:right w:val="single" w:sz="4" w:space="0" w:color="auto"/>
                  </w:tcBorders>
                  <w:shd w:val="clear" w:color="000000" w:fill="FFFFFF"/>
                  <w:vAlign w:val="center"/>
                  <w:hideMark/>
                </w:tcPr>
                <w:p w14:paraId="101BD5B2"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16E1BAA0"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6CC13F00"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C9AC9A7"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6936DFCF"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793507B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02764A42" w14:textId="77777777" w:rsidR="00ED18B1" w:rsidRPr="00ED18B1" w:rsidRDefault="00ED18B1" w:rsidP="00ED18B1">
                  <w:pPr>
                    <w:jc w:val="center"/>
                    <w:rPr>
                      <w:color w:val="000000"/>
                    </w:rPr>
                  </w:pPr>
                  <w:r w:rsidRPr="00ED18B1">
                    <w:rPr>
                      <w:color w:val="000000"/>
                    </w:rPr>
                    <w:t>2 170 000</w:t>
                  </w:r>
                </w:p>
              </w:tc>
            </w:tr>
            <w:tr w:rsidR="00ED18B1" w:rsidRPr="00ED18B1" w14:paraId="4DCA905D" w14:textId="77777777" w:rsidTr="00ED18B1">
              <w:trPr>
                <w:trHeight w:val="699"/>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5FFEBA9" w14:textId="77777777" w:rsidR="00ED18B1" w:rsidRPr="00ED18B1" w:rsidRDefault="00ED18B1" w:rsidP="00ED18B1">
                  <w:pPr>
                    <w:jc w:val="center"/>
                    <w:rPr>
                      <w:color w:val="000000"/>
                    </w:rPr>
                  </w:pPr>
                  <w:r w:rsidRPr="00ED18B1">
                    <w:rPr>
                      <w:color w:val="000000"/>
                    </w:rPr>
                    <w:lastRenderedPageBreak/>
                    <w:t>114</w:t>
                  </w:r>
                </w:p>
              </w:tc>
              <w:tc>
                <w:tcPr>
                  <w:tcW w:w="1235" w:type="dxa"/>
                  <w:tcBorders>
                    <w:top w:val="nil"/>
                    <w:left w:val="nil"/>
                    <w:bottom w:val="single" w:sz="4" w:space="0" w:color="auto"/>
                    <w:right w:val="single" w:sz="4" w:space="0" w:color="auto"/>
                  </w:tcBorders>
                  <w:shd w:val="clear" w:color="000000" w:fill="FFFFFF"/>
                  <w:vAlign w:val="center"/>
                  <w:hideMark/>
                </w:tcPr>
                <w:p w14:paraId="06008A5D"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5DC8CEB3" w14:textId="77777777" w:rsidR="00ED18B1" w:rsidRPr="00ED18B1" w:rsidRDefault="00ED18B1" w:rsidP="00ED18B1">
                  <w:pPr>
                    <w:jc w:val="center"/>
                    <w:rPr>
                      <w:color w:val="000000"/>
                      <w:sz w:val="22"/>
                      <w:szCs w:val="22"/>
                    </w:rPr>
                  </w:pPr>
                  <w:r w:rsidRPr="00ED18B1">
                    <w:rPr>
                      <w:color w:val="000000"/>
                      <w:sz w:val="22"/>
                      <w:szCs w:val="22"/>
                    </w:rPr>
                    <w:t>Баллонный катетер для ЧТКА</w:t>
                  </w:r>
                </w:p>
              </w:tc>
              <w:tc>
                <w:tcPr>
                  <w:tcW w:w="937" w:type="dxa"/>
                  <w:tcBorders>
                    <w:top w:val="nil"/>
                    <w:left w:val="nil"/>
                    <w:bottom w:val="single" w:sz="4" w:space="0" w:color="auto"/>
                    <w:right w:val="single" w:sz="4" w:space="0" w:color="auto"/>
                  </w:tcBorders>
                  <w:shd w:val="clear" w:color="000000" w:fill="FFFFFF"/>
                  <w:vAlign w:val="center"/>
                  <w:hideMark/>
                </w:tcPr>
                <w:p w14:paraId="7BAE9CB7"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74BF03B3" w14:textId="77777777" w:rsidR="00ED18B1" w:rsidRPr="00ED18B1" w:rsidRDefault="00ED18B1" w:rsidP="00ED18B1">
                  <w:pPr>
                    <w:jc w:val="center"/>
                    <w:rPr>
                      <w:color w:val="000000"/>
                      <w:sz w:val="22"/>
                      <w:szCs w:val="22"/>
                    </w:rPr>
                  </w:pPr>
                  <w:r w:rsidRPr="00ED18B1">
                    <w:rPr>
                      <w:color w:val="000000"/>
                      <w:sz w:val="22"/>
                      <w:szCs w:val="22"/>
                    </w:rPr>
                    <w:t>50</w:t>
                  </w:r>
                </w:p>
              </w:tc>
              <w:tc>
                <w:tcPr>
                  <w:tcW w:w="1254" w:type="dxa"/>
                  <w:tcBorders>
                    <w:top w:val="nil"/>
                    <w:left w:val="nil"/>
                    <w:bottom w:val="single" w:sz="4" w:space="0" w:color="auto"/>
                    <w:right w:val="single" w:sz="4" w:space="0" w:color="auto"/>
                  </w:tcBorders>
                  <w:shd w:val="clear" w:color="000000" w:fill="FFFFFF"/>
                  <w:vAlign w:val="center"/>
                  <w:hideMark/>
                </w:tcPr>
                <w:p w14:paraId="5EFDE788"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4DA82FD6"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8400001"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A4D0958"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586C4CC9" w14:textId="77777777" w:rsidR="00ED18B1" w:rsidRPr="00ED18B1" w:rsidRDefault="00ED18B1" w:rsidP="00ED18B1">
                  <w:pPr>
                    <w:jc w:val="center"/>
                    <w:rPr>
                      <w:color w:val="000000"/>
                    </w:rPr>
                  </w:pPr>
                  <w:r w:rsidRPr="00ED18B1">
                    <w:rPr>
                      <w:color w:val="000000"/>
                    </w:rPr>
                    <w:t>1 900 000</w:t>
                  </w:r>
                </w:p>
              </w:tc>
            </w:tr>
            <w:tr w:rsidR="00ED18B1" w:rsidRPr="00ED18B1" w14:paraId="65F76ED5" w14:textId="77777777" w:rsidTr="00ED18B1">
              <w:trPr>
                <w:trHeight w:val="13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F11155A" w14:textId="77777777" w:rsidR="00ED18B1" w:rsidRPr="00ED18B1" w:rsidRDefault="00ED18B1" w:rsidP="00ED18B1">
                  <w:pPr>
                    <w:jc w:val="center"/>
                    <w:rPr>
                      <w:color w:val="000000"/>
                    </w:rPr>
                  </w:pPr>
                  <w:r w:rsidRPr="00ED18B1">
                    <w:rPr>
                      <w:color w:val="000000"/>
                    </w:rPr>
                    <w:t>115</w:t>
                  </w:r>
                </w:p>
              </w:tc>
              <w:tc>
                <w:tcPr>
                  <w:tcW w:w="1235" w:type="dxa"/>
                  <w:tcBorders>
                    <w:top w:val="nil"/>
                    <w:left w:val="nil"/>
                    <w:bottom w:val="single" w:sz="4" w:space="0" w:color="auto"/>
                    <w:right w:val="single" w:sz="4" w:space="0" w:color="auto"/>
                  </w:tcBorders>
                  <w:shd w:val="clear" w:color="000000" w:fill="FFFFFF"/>
                  <w:vAlign w:val="center"/>
                  <w:hideMark/>
                </w:tcPr>
                <w:p w14:paraId="7D6D082A"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5ADF37CE" w14:textId="77777777" w:rsidR="00ED18B1" w:rsidRPr="00ED18B1" w:rsidRDefault="00ED18B1" w:rsidP="00ED18B1">
                  <w:pPr>
                    <w:jc w:val="center"/>
                    <w:rPr>
                      <w:color w:val="000000"/>
                      <w:sz w:val="22"/>
                      <w:szCs w:val="22"/>
                    </w:rPr>
                  </w:pPr>
                  <w:r w:rsidRPr="00ED18B1">
                    <w:rPr>
                      <w:color w:val="000000"/>
                      <w:sz w:val="22"/>
                      <w:szCs w:val="22"/>
                    </w:rPr>
                    <w:t>Баллонный катетер для ЧТКА</w:t>
                  </w:r>
                </w:p>
              </w:tc>
              <w:tc>
                <w:tcPr>
                  <w:tcW w:w="937" w:type="dxa"/>
                  <w:tcBorders>
                    <w:top w:val="nil"/>
                    <w:left w:val="nil"/>
                    <w:bottom w:val="single" w:sz="4" w:space="0" w:color="auto"/>
                    <w:right w:val="single" w:sz="4" w:space="0" w:color="auto"/>
                  </w:tcBorders>
                  <w:shd w:val="clear" w:color="000000" w:fill="FFFFFF"/>
                  <w:vAlign w:val="center"/>
                  <w:hideMark/>
                </w:tcPr>
                <w:p w14:paraId="406CC01D"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2712F00E" w14:textId="77777777" w:rsidR="00ED18B1" w:rsidRPr="00ED18B1" w:rsidRDefault="00ED18B1" w:rsidP="00ED18B1">
                  <w:pPr>
                    <w:jc w:val="center"/>
                    <w:rPr>
                      <w:color w:val="000000"/>
                      <w:sz w:val="22"/>
                      <w:szCs w:val="22"/>
                    </w:rPr>
                  </w:pPr>
                  <w:r w:rsidRPr="00ED18B1">
                    <w:rPr>
                      <w:color w:val="000000"/>
                      <w:sz w:val="22"/>
                      <w:szCs w:val="22"/>
                    </w:rPr>
                    <w:t>50</w:t>
                  </w:r>
                </w:p>
              </w:tc>
              <w:tc>
                <w:tcPr>
                  <w:tcW w:w="1254" w:type="dxa"/>
                  <w:tcBorders>
                    <w:top w:val="nil"/>
                    <w:left w:val="nil"/>
                    <w:bottom w:val="single" w:sz="4" w:space="0" w:color="auto"/>
                    <w:right w:val="single" w:sz="4" w:space="0" w:color="auto"/>
                  </w:tcBorders>
                  <w:shd w:val="clear" w:color="000000" w:fill="FFFFFF"/>
                  <w:vAlign w:val="center"/>
                  <w:hideMark/>
                </w:tcPr>
                <w:p w14:paraId="1C90028F"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5BBEE7A3"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45C94130"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54D6BAA2"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CC2BDC8" w14:textId="77777777" w:rsidR="00ED18B1" w:rsidRPr="00ED18B1" w:rsidRDefault="00ED18B1" w:rsidP="00ED18B1">
                  <w:pPr>
                    <w:jc w:val="center"/>
                    <w:rPr>
                      <w:color w:val="000000"/>
                    </w:rPr>
                  </w:pPr>
                  <w:r w:rsidRPr="00ED18B1">
                    <w:rPr>
                      <w:color w:val="000000"/>
                    </w:rPr>
                    <w:t>2 600 000</w:t>
                  </w:r>
                </w:p>
              </w:tc>
            </w:tr>
            <w:tr w:rsidR="00ED18B1" w:rsidRPr="00ED18B1" w14:paraId="17CAE804" w14:textId="77777777" w:rsidTr="00ED18B1">
              <w:trPr>
                <w:trHeight w:val="13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063BEAA" w14:textId="77777777" w:rsidR="00ED18B1" w:rsidRPr="00ED18B1" w:rsidRDefault="00ED18B1" w:rsidP="00ED18B1">
                  <w:pPr>
                    <w:jc w:val="center"/>
                    <w:rPr>
                      <w:color w:val="000000"/>
                    </w:rPr>
                  </w:pPr>
                  <w:r w:rsidRPr="00ED18B1">
                    <w:rPr>
                      <w:color w:val="000000"/>
                    </w:rPr>
                    <w:t>116</w:t>
                  </w:r>
                </w:p>
              </w:tc>
              <w:tc>
                <w:tcPr>
                  <w:tcW w:w="1235" w:type="dxa"/>
                  <w:tcBorders>
                    <w:top w:val="nil"/>
                    <w:left w:val="nil"/>
                    <w:bottom w:val="single" w:sz="4" w:space="0" w:color="auto"/>
                    <w:right w:val="single" w:sz="4" w:space="0" w:color="auto"/>
                  </w:tcBorders>
                  <w:shd w:val="clear" w:color="000000" w:fill="FFFFFF"/>
                  <w:vAlign w:val="center"/>
                  <w:hideMark/>
                </w:tcPr>
                <w:p w14:paraId="6D965F10"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3CC9EAD0" w14:textId="77777777" w:rsidR="00ED18B1" w:rsidRPr="00ED18B1" w:rsidRDefault="00ED18B1" w:rsidP="00ED18B1">
                  <w:pPr>
                    <w:jc w:val="center"/>
                    <w:rPr>
                      <w:color w:val="000000"/>
                      <w:sz w:val="22"/>
                      <w:szCs w:val="22"/>
                    </w:rPr>
                  </w:pPr>
                  <w:r w:rsidRPr="00ED18B1">
                    <w:rPr>
                      <w:color w:val="000000"/>
                      <w:sz w:val="22"/>
                      <w:szCs w:val="22"/>
                    </w:rPr>
                    <w:t>Интродьюсер для трансрадиального доступа</w:t>
                  </w:r>
                </w:p>
              </w:tc>
              <w:tc>
                <w:tcPr>
                  <w:tcW w:w="937" w:type="dxa"/>
                  <w:tcBorders>
                    <w:top w:val="nil"/>
                    <w:left w:val="nil"/>
                    <w:bottom w:val="single" w:sz="4" w:space="0" w:color="auto"/>
                    <w:right w:val="single" w:sz="4" w:space="0" w:color="auto"/>
                  </w:tcBorders>
                  <w:shd w:val="clear" w:color="000000" w:fill="FFFFFF"/>
                  <w:vAlign w:val="center"/>
                  <w:hideMark/>
                </w:tcPr>
                <w:p w14:paraId="29420D19"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65FD4242" w14:textId="77777777" w:rsidR="00ED18B1" w:rsidRPr="00ED18B1" w:rsidRDefault="00ED18B1" w:rsidP="00ED18B1">
                  <w:pPr>
                    <w:jc w:val="center"/>
                    <w:rPr>
                      <w:color w:val="000000"/>
                      <w:sz w:val="22"/>
                      <w:szCs w:val="22"/>
                    </w:rPr>
                  </w:pPr>
                  <w:r w:rsidRPr="00ED18B1">
                    <w:rPr>
                      <w:color w:val="000000"/>
                      <w:sz w:val="22"/>
                      <w:szCs w:val="22"/>
                    </w:rPr>
                    <w:t>10</w:t>
                  </w:r>
                </w:p>
              </w:tc>
              <w:tc>
                <w:tcPr>
                  <w:tcW w:w="1254" w:type="dxa"/>
                  <w:tcBorders>
                    <w:top w:val="nil"/>
                    <w:left w:val="nil"/>
                    <w:bottom w:val="single" w:sz="4" w:space="0" w:color="auto"/>
                    <w:right w:val="single" w:sz="4" w:space="0" w:color="auto"/>
                  </w:tcBorders>
                  <w:shd w:val="clear" w:color="000000" w:fill="FFFFFF"/>
                  <w:vAlign w:val="center"/>
                  <w:hideMark/>
                </w:tcPr>
                <w:p w14:paraId="3FE3D770"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22CCA806"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2056BAD5"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3A4A5040"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FF57D0B" w14:textId="77777777" w:rsidR="00ED18B1" w:rsidRPr="00ED18B1" w:rsidRDefault="00ED18B1" w:rsidP="00ED18B1">
                  <w:pPr>
                    <w:jc w:val="center"/>
                    <w:rPr>
                      <w:color w:val="000000"/>
                    </w:rPr>
                  </w:pPr>
                  <w:r w:rsidRPr="00ED18B1">
                    <w:rPr>
                      <w:color w:val="000000"/>
                    </w:rPr>
                    <w:t>262 820</w:t>
                  </w:r>
                </w:p>
              </w:tc>
            </w:tr>
            <w:tr w:rsidR="00ED18B1" w:rsidRPr="00ED18B1" w14:paraId="4D7DCADC" w14:textId="77777777" w:rsidTr="00ED18B1">
              <w:trPr>
                <w:trHeight w:val="457"/>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E338CD6" w14:textId="77777777" w:rsidR="00ED18B1" w:rsidRPr="00ED18B1" w:rsidRDefault="00ED18B1" w:rsidP="00ED18B1">
                  <w:pPr>
                    <w:jc w:val="center"/>
                    <w:rPr>
                      <w:color w:val="000000"/>
                    </w:rPr>
                  </w:pPr>
                  <w:r w:rsidRPr="00ED18B1">
                    <w:rPr>
                      <w:color w:val="000000"/>
                    </w:rPr>
                    <w:t>117</w:t>
                  </w:r>
                </w:p>
              </w:tc>
              <w:tc>
                <w:tcPr>
                  <w:tcW w:w="1235" w:type="dxa"/>
                  <w:tcBorders>
                    <w:top w:val="nil"/>
                    <w:left w:val="nil"/>
                    <w:bottom w:val="single" w:sz="4" w:space="0" w:color="auto"/>
                    <w:right w:val="single" w:sz="4" w:space="0" w:color="auto"/>
                  </w:tcBorders>
                  <w:shd w:val="clear" w:color="000000" w:fill="FFFFFF"/>
                  <w:vAlign w:val="center"/>
                  <w:hideMark/>
                </w:tcPr>
                <w:p w14:paraId="7AAECE19"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1F25858D" w14:textId="77777777" w:rsidR="00ED18B1" w:rsidRPr="00ED18B1" w:rsidRDefault="00ED18B1" w:rsidP="00ED18B1">
                  <w:pPr>
                    <w:jc w:val="center"/>
                    <w:rPr>
                      <w:color w:val="000000"/>
                      <w:sz w:val="22"/>
                      <w:szCs w:val="22"/>
                    </w:rPr>
                  </w:pPr>
                  <w:r w:rsidRPr="00ED18B1">
                    <w:rPr>
                      <w:color w:val="000000"/>
                      <w:sz w:val="22"/>
                      <w:szCs w:val="22"/>
                    </w:rPr>
                    <w:t>Проводниковый катетер</w:t>
                  </w:r>
                </w:p>
              </w:tc>
              <w:tc>
                <w:tcPr>
                  <w:tcW w:w="937" w:type="dxa"/>
                  <w:tcBorders>
                    <w:top w:val="nil"/>
                    <w:left w:val="nil"/>
                    <w:bottom w:val="single" w:sz="4" w:space="0" w:color="auto"/>
                    <w:right w:val="single" w:sz="4" w:space="0" w:color="auto"/>
                  </w:tcBorders>
                  <w:shd w:val="clear" w:color="000000" w:fill="FFFFFF"/>
                  <w:vAlign w:val="center"/>
                  <w:hideMark/>
                </w:tcPr>
                <w:p w14:paraId="7D813E6C"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6244AB05" w14:textId="77777777" w:rsidR="00ED18B1" w:rsidRPr="00ED18B1" w:rsidRDefault="00ED18B1" w:rsidP="00ED18B1">
                  <w:pPr>
                    <w:jc w:val="center"/>
                    <w:rPr>
                      <w:color w:val="000000"/>
                      <w:sz w:val="22"/>
                      <w:szCs w:val="22"/>
                    </w:rPr>
                  </w:pPr>
                  <w:r w:rsidRPr="00ED18B1">
                    <w:rPr>
                      <w:color w:val="000000"/>
                      <w:sz w:val="22"/>
                      <w:szCs w:val="22"/>
                    </w:rPr>
                    <w:t>5</w:t>
                  </w:r>
                </w:p>
              </w:tc>
              <w:tc>
                <w:tcPr>
                  <w:tcW w:w="1254" w:type="dxa"/>
                  <w:tcBorders>
                    <w:top w:val="nil"/>
                    <w:left w:val="nil"/>
                    <w:bottom w:val="single" w:sz="4" w:space="0" w:color="auto"/>
                    <w:right w:val="single" w:sz="4" w:space="0" w:color="auto"/>
                  </w:tcBorders>
                  <w:shd w:val="clear" w:color="000000" w:fill="FFFFFF"/>
                  <w:vAlign w:val="center"/>
                  <w:hideMark/>
                </w:tcPr>
                <w:p w14:paraId="7F61CD5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660F3302"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7024BAC0"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4C1D4E96"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1B5CADA1" w14:textId="77777777" w:rsidR="00ED18B1" w:rsidRPr="00ED18B1" w:rsidRDefault="00ED18B1" w:rsidP="00ED18B1">
                  <w:pPr>
                    <w:jc w:val="center"/>
                    <w:rPr>
                      <w:color w:val="000000"/>
                    </w:rPr>
                  </w:pPr>
                  <w:r w:rsidRPr="00ED18B1">
                    <w:rPr>
                      <w:color w:val="000000"/>
                    </w:rPr>
                    <w:t>1 950 000</w:t>
                  </w:r>
                </w:p>
              </w:tc>
            </w:tr>
            <w:tr w:rsidR="00ED18B1" w:rsidRPr="00ED18B1" w14:paraId="16BF35A5" w14:textId="77777777" w:rsidTr="00ED18B1">
              <w:trPr>
                <w:trHeight w:val="7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DDC3DCC" w14:textId="77777777" w:rsidR="00ED18B1" w:rsidRPr="00ED18B1" w:rsidRDefault="00ED18B1" w:rsidP="00ED18B1">
                  <w:pPr>
                    <w:jc w:val="center"/>
                    <w:rPr>
                      <w:color w:val="000000"/>
                    </w:rPr>
                  </w:pPr>
                  <w:r w:rsidRPr="00ED18B1">
                    <w:rPr>
                      <w:color w:val="000000"/>
                    </w:rPr>
                    <w:t>118</w:t>
                  </w:r>
                </w:p>
              </w:tc>
              <w:tc>
                <w:tcPr>
                  <w:tcW w:w="1235" w:type="dxa"/>
                  <w:tcBorders>
                    <w:top w:val="nil"/>
                    <w:left w:val="nil"/>
                    <w:bottom w:val="single" w:sz="4" w:space="0" w:color="auto"/>
                    <w:right w:val="single" w:sz="4" w:space="0" w:color="auto"/>
                  </w:tcBorders>
                  <w:shd w:val="clear" w:color="000000" w:fill="FFFFFF"/>
                  <w:vAlign w:val="center"/>
                  <w:hideMark/>
                </w:tcPr>
                <w:p w14:paraId="353BC02F"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50489554" w14:textId="77777777" w:rsidR="00ED18B1" w:rsidRPr="00ED18B1" w:rsidRDefault="00ED18B1" w:rsidP="00ED18B1">
                  <w:pPr>
                    <w:jc w:val="center"/>
                    <w:rPr>
                      <w:color w:val="000000"/>
                      <w:sz w:val="22"/>
                      <w:szCs w:val="22"/>
                    </w:rPr>
                  </w:pPr>
                  <w:r w:rsidRPr="00ED18B1">
                    <w:rPr>
                      <w:color w:val="000000"/>
                      <w:sz w:val="22"/>
                      <w:szCs w:val="22"/>
                    </w:rPr>
                    <w:t>Окклюдеры для закрытия дефектов межпредсердной перегородки, в комплекте с системой доставки</w:t>
                  </w:r>
                </w:p>
              </w:tc>
              <w:tc>
                <w:tcPr>
                  <w:tcW w:w="937" w:type="dxa"/>
                  <w:tcBorders>
                    <w:top w:val="nil"/>
                    <w:left w:val="nil"/>
                    <w:bottom w:val="single" w:sz="4" w:space="0" w:color="auto"/>
                    <w:right w:val="single" w:sz="4" w:space="0" w:color="auto"/>
                  </w:tcBorders>
                  <w:shd w:val="clear" w:color="000000" w:fill="FFFFFF"/>
                  <w:vAlign w:val="center"/>
                  <w:hideMark/>
                </w:tcPr>
                <w:p w14:paraId="0B959195"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03FEC159" w14:textId="77777777" w:rsidR="00ED18B1" w:rsidRPr="00ED18B1" w:rsidRDefault="00ED18B1" w:rsidP="00ED18B1">
                  <w:pPr>
                    <w:jc w:val="center"/>
                    <w:rPr>
                      <w:color w:val="000000"/>
                      <w:sz w:val="22"/>
                      <w:szCs w:val="22"/>
                    </w:rPr>
                  </w:pPr>
                  <w:r w:rsidRPr="00ED18B1">
                    <w:rPr>
                      <w:color w:val="000000"/>
                      <w:sz w:val="22"/>
                      <w:szCs w:val="22"/>
                    </w:rPr>
                    <w:t>3</w:t>
                  </w:r>
                </w:p>
              </w:tc>
              <w:tc>
                <w:tcPr>
                  <w:tcW w:w="1254" w:type="dxa"/>
                  <w:tcBorders>
                    <w:top w:val="nil"/>
                    <w:left w:val="nil"/>
                    <w:bottom w:val="single" w:sz="4" w:space="0" w:color="auto"/>
                    <w:right w:val="single" w:sz="4" w:space="0" w:color="auto"/>
                  </w:tcBorders>
                  <w:shd w:val="clear" w:color="000000" w:fill="FFFFFF"/>
                  <w:vAlign w:val="center"/>
                  <w:hideMark/>
                </w:tcPr>
                <w:p w14:paraId="5F4C19FE"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058E1AFD"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37AE1D19"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D9F22F9"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4D0D6A98" w14:textId="77777777" w:rsidR="00ED18B1" w:rsidRPr="00ED18B1" w:rsidRDefault="00ED18B1" w:rsidP="00ED18B1">
                  <w:pPr>
                    <w:jc w:val="center"/>
                    <w:rPr>
                      <w:color w:val="000000"/>
                    </w:rPr>
                  </w:pPr>
                  <w:r w:rsidRPr="00ED18B1">
                    <w:rPr>
                      <w:color w:val="000000"/>
                    </w:rPr>
                    <w:t>3 600 000</w:t>
                  </w:r>
                </w:p>
              </w:tc>
            </w:tr>
            <w:tr w:rsidR="00ED18B1" w:rsidRPr="00ED18B1" w14:paraId="5796D833" w14:textId="77777777" w:rsidTr="00ED18B1">
              <w:trPr>
                <w:trHeight w:val="653"/>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079A80C" w14:textId="77777777" w:rsidR="00ED18B1" w:rsidRPr="00ED18B1" w:rsidRDefault="00ED18B1" w:rsidP="00ED18B1">
                  <w:pPr>
                    <w:jc w:val="center"/>
                    <w:rPr>
                      <w:color w:val="000000"/>
                    </w:rPr>
                  </w:pPr>
                  <w:r w:rsidRPr="00ED18B1">
                    <w:rPr>
                      <w:color w:val="000000"/>
                    </w:rPr>
                    <w:t>119</w:t>
                  </w:r>
                </w:p>
              </w:tc>
              <w:tc>
                <w:tcPr>
                  <w:tcW w:w="1235" w:type="dxa"/>
                  <w:tcBorders>
                    <w:top w:val="nil"/>
                    <w:left w:val="nil"/>
                    <w:bottom w:val="single" w:sz="4" w:space="0" w:color="auto"/>
                    <w:right w:val="single" w:sz="4" w:space="0" w:color="auto"/>
                  </w:tcBorders>
                  <w:shd w:val="clear" w:color="000000" w:fill="FFFFFF"/>
                  <w:vAlign w:val="center"/>
                  <w:hideMark/>
                </w:tcPr>
                <w:p w14:paraId="1630BB8A" w14:textId="77777777" w:rsidR="00ED18B1" w:rsidRPr="00ED18B1" w:rsidRDefault="00ED18B1" w:rsidP="00ED18B1">
                  <w:pPr>
                    <w:jc w:val="center"/>
                    <w:rPr>
                      <w:color w:val="000000"/>
                    </w:rPr>
                  </w:pPr>
                  <w:r w:rsidRPr="00ED18B1">
                    <w:rPr>
                      <w:color w:val="000000"/>
                    </w:rPr>
                    <w:t>ГКП на ПХВ «АМКБ»</w:t>
                  </w:r>
                </w:p>
              </w:tc>
              <w:tc>
                <w:tcPr>
                  <w:tcW w:w="3942" w:type="dxa"/>
                  <w:tcBorders>
                    <w:top w:val="nil"/>
                    <w:left w:val="nil"/>
                    <w:bottom w:val="single" w:sz="4" w:space="0" w:color="auto"/>
                    <w:right w:val="single" w:sz="4" w:space="0" w:color="auto"/>
                  </w:tcBorders>
                  <w:shd w:val="clear" w:color="auto" w:fill="auto"/>
                  <w:vAlign w:val="center"/>
                  <w:hideMark/>
                </w:tcPr>
                <w:p w14:paraId="6697552D" w14:textId="77777777" w:rsidR="00ED18B1" w:rsidRPr="00ED18B1" w:rsidRDefault="00ED18B1" w:rsidP="00ED18B1">
                  <w:pPr>
                    <w:jc w:val="center"/>
                    <w:rPr>
                      <w:color w:val="000000"/>
                      <w:sz w:val="22"/>
                      <w:szCs w:val="22"/>
                    </w:rPr>
                  </w:pPr>
                  <w:r w:rsidRPr="00ED18B1">
                    <w:rPr>
                      <w:color w:val="000000"/>
                      <w:sz w:val="22"/>
                      <w:szCs w:val="22"/>
                    </w:rPr>
                    <w:t xml:space="preserve">Проводник диагностический </w:t>
                  </w:r>
                </w:p>
              </w:tc>
              <w:tc>
                <w:tcPr>
                  <w:tcW w:w="937" w:type="dxa"/>
                  <w:tcBorders>
                    <w:top w:val="nil"/>
                    <w:left w:val="nil"/>
                    <w:bottom w:val="single" w:sz="4" w:space="0" w:color="auto"/>
                    <w:right w:val="single" w:sz="4" w:space="0" w:color="auto"/>
                  </w:tcBorders>
                  <w:shd w:val="clear" w:color="000000" w:fill="FFFFFF"/>
                  <w:vAlign w:val="center"/>
                  <w:hideMark/>
                </w:tcPr>
                <w:p w14:paraId="56AB9A74" w14:textId="77777777" w:rsidR="00ED18B1" w:rsidRPr="00ED18B1" w:rsidRDefault="00ED18B1" w:rsidP="00ED18B1">
                  <w:pPr>
                    <w:jc w:val="center"/>
                    <w:rPr>
                      <w:color w:val="000000"/>
                    </w:rPr>
                  </w:pPr>
                  <w:r w:rsidRPr="00ED18B1">
                    <w:rPr>
                      <w:color w:val="000000"/>
                    </w:rPr>
                    <w:t>шт</w:t>
                  </w:r>
                </w:p>
              </w:tc>
              <w:tc>
                <w:tcPr>
                  <w:tcW w:w="718" w:type="dxa"/>
                  <w:tcBorders>
                    <w:top w:val="nil"/>
                    <w:left w:val="nil"/>
                    <w:bottom w:val="single" w:sz="4" w:space="0" w:color="auto"/>
                    <w:right w:val="single" w:sz="4" w:space="0" w:color="auto"/>
                  </w:tcBorders>
                  <w:shd w:val="clear" w:color="000000" w:fill="FFFFFF"/>
                  <w:vAlign w:val="center"/>
                  <w:hideMark/>
                </w:tcPr>
                <w:p w14:paraId="10513EB1" w14:textId="77777777" w:rsidR="00ED18B1" w:rsidRPr="00ED18B1" w:rsidRDefault="00ED18B1" w:rsidP="00ED18B1">
                  <w:pPr>
                    <w:jc w:val="center"/>
                    <w:rPr>
                      <w:color w:val="000000"/>
                      <w:sz w:val="22"/>
                      <w:szCs w:val="22"/>
                    </w:rPr>
                  </w:pPr>
                  <w:r w:rsidRPr="00ED18B1">
                    <w:rPr>
                      <w:color w:val="000000"/>
                      <w:sz w:val="22"/>
                      <w:szCs w:val="22"/>
                    </w:rPr>
                    <w:t>20</w:t>
                  </w:r>
                </w:p>
              </w:tc>
              <w:tc>
                <w:tcPr>
                  <w:tcW w:w="1254" w:type="dxa"/>
                  <w:tcBorders>
                    <w:top w:val="nil"/>
                    <w:left w:val="nil"/>
                    <w:bottom w:val="single" w:sz="4" w:space="0" w:color="auto"/>
                    <w:right w:val="single" w:sz="4" w:space="0" w:color="auto"/>
                  </w:tcBorders>
                  <w:shd w:val="clear" w:color="000000" w:fill="FFFFFF"/>
                  <w:vAlign w:val="center"/>
                  <w:hideMark/>
                </w:tcPr>
                <w:p w14:paraId="17DECB05" w14:textId="77777777" w:rsidR="00ED18B1" w:rsidRPr="00ED18B1" w:rsidRDefault="00ED18B1" w:rsidP="00ED18B1">
                  <w:pPr>
                    <w:jc w:val="center"/>
                    <w:rPr>
                      <w:color w:val="000000"/>
                    </w:rPr>
                  </w:pPr>
                  <w:r w:rsidRPr="00ED18B1">
                    <w:rPr>
                      <w:color w:val="000000"/>
                    </w:rPr>
                    <w:t>DDP</w:t>
                  </w:r>
                </w:p>
              </w:tc>
              <w:tc>
                <w:tcPr>
                  <w:tcW w:w="2289" w:type="dxa"/>
                  <w:tcBorders>
                    <w:top w:val="nil"/>
                    <w:left w:val="nil"/>
                    <w:bottom w:val="single" w:sz="4" w:space="0" w:color="auto"/>
                    <w:right w:val="single" w:sz="4" w:space="0" w:color="auto"/>
                  </w:tcBorders>
                  <w:shd w:val="clear" w:color="000000" w:fill="FFFFFF"/>
                  <w:vAlign w:val="center"/>
                  <w:hideMark/>
                </w:tcPr>
                <w:p w14:paraId="591F3391" w14:textId="77777777" w:rsidR="00ED18B1" w:rsidRPr="00ED18B1" w:rsidRDefault="00ED18B1" w:rsidP="00ED18B1">
                  <w:pPr>
                    <w:rPr>
                      <w:color w:val="000000"/>
                    </w:rPr>
                  </w:pPr>
                  <w:r w:rsidRPr="00ED18B1">
                    <w:rPr>
                      <w:color w:val="000000"/>
                    </w:rPr>
                    <w:t>в течение 3 рабочих дней с даты получения заявки от Заказчика до 31.12.2025 г.</w:t>
                  </w:r>
                </w:p>
              </w:tc>
              <w:tc>
                <w:tcPr>
                  <w:tcW w:w="1112" w:type="dxa"/>
                  <w:tcBorders>
                    <w:top w:val="nil"/>
                    <w:left w:val="nil"/>
                    <w:bottom w:val="single" w:sz="4" w:space="0" w:color="auto"/>
                    <w:right w:val="single" w:sz="4" w:space="0" w:color="auto"/>
                  </w:tcBorders>
                  <w:shd w:val="clear" w:color="000000" w:fill="FFFFFF"/>
                  <w:vAlign w:val="center"/>
                  <w:hideMark/>
                </w:tcPr>
                <w:p w14:paraId="1D0A16B9" w14:textId="77777777" w:rsidR="00ED18B1" w:rsidRPr="00ED18B1" w:rsidRDefault="00ED18B1" w:rsidP="00ED18B1">
                  <w:pPr>
                    <w:rPr>
                      <w:color w:val="000000"/>
                    </w:rPr>
                  </w:pPr>
                  <w:r w:rsidRPr="00ED18B1">
                    <w:rPr>
                      <w:color w:val="000000"/>
                    </w:rPr>
                    <w:t>г. Алматы, ул. Демченко, 83Б</w:t>
                  </w:r>
                </w:p>
              </w:tc>
              <w:tc>
                <w:tcPr>
                  <w:tcW w:w="950" w:type="dxa"/>
                  <w:tcBorders>
                    <w:top w:val="nil"/>
                    <w:left w:val="nil"/>
                    <w:bottom w:val="single" w:sz="4" w:space="0" w:color="auto"/>
                    <w:right w:val="single" w:sz="4" w:space="0" w:color="auto"/>
                  </w:tcBorders>
                  <w:shd w:val="clear" w:color="000000" w:fill="FFFFFF"/>
                  <w:vAlign w:val="center"/>
                  <w:hideMark/>
                </w:tcPr>
                <w:p w14:paraId="271670E7" w14:textId="77777777" w:rsidR="00ED18B1" w:rsidRPr="00ED18B1" w:rsidRDefault="00ED18B1" w:rsidP="00ED18B1">
                  <w:pPr>
                    <w:jc w:val="center"/>
                    <w:rPr>
                      <w:color w:val="000000"/>
                    </w:rPr>
                  </w:pPr>
                  <w:r w:rsidRPr="00ED18B1">
                    <w:rPr>
                      <w:color w:val="000000"/>
                    </w:rPr>
                    <w:t>0</w:t>
                  </w:r>
                </w:p>
              </w:tc>
              <w:tc>
                <w:tcPr>
                  <w:tcW w:w="1766" w:type="dxa"/>
                  <w:tcBorders>
                    <w:top w:val="nil"/>
                    <w:left w:val="nil"/>
                    <w:bottom w:val="single" w:sz="4" w:space="0" w:color="auto"/>
                    <w:right w:val="single" w:sz="4" w:space="0" w:color="auto"/>
                  </w:tcBorders>
                  <w:shd w:val="clear" w:color="000000" w:fill="FFFFFF"/>
                  <w:vAlign w:val="center"/>
                  <w:hideMark/>
                </w:tcPr>
                <w:p w14:paraId="22F62284" w14:textId="77777777" w:rsidR="00ED18B1" w:rsidRPr="00ED18B1" w:rsidRDefault="00ED18B1" w:rsidP="00ED18B1">
                  <w:pPr>
                    <w:jc w:val="center"/>
                    <w:rPr>
                      <w:color w:val="000000"/>
                    </w:rPr>
                  </w:pPr>
                  <w:r w:rsidRPr="00ED18B1">
                    <w:rPr>
                      <w:color w:val="000000"/>
                    </w:rPr>
                    <w:t>273 000</w:t>
                  </w:r>
                </w:p>
              </w:tc>
            </w:tr>
            <w:tr w:rsidR="00ED18B1" w:rsidRPr="00ED18B1" w14:paraId="5BB039F8" w14:textId="77777777" w:rsidTr="00ED18B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F109D9" w14:textId="77777777" w:rsidR="00ED18B1" w:rsidRPr="00ED18B1" w:rsidRDefault="00ED18B1" w:rsidP="00ED18B1">
                  <w:pPr>
                    <w:rPr>
                      <w:rFonts w:ascii="Calibri" w:hAnsi="Calibri" w:cs="Calibri"/>
                      <w:color w:val="000000"/>
                      <w:sz w:val="22"/>
                      <w:szCs w:val="22"/>
                    </w:rPr>
                  </w:pPr>
                  <w:r w:rsidRPr="00ED18B1">
                    <w:rPr>
                      <w:rFonts w:ascii="Calibri" w:hAnsi="Calibri" w:cs="Calibri"/>
                      <w:color w:val="000000"/>
                      <w:sz w:val="22"/>
                      <w:szCs w:val="22"/>
                    </w:rPr>
                    <w:t> </w:t>
                  </w:r>
                </w:p>
              </w:tc>
              <w:tc>
                <w:tcPr>
                  <w:tcW w:w="1235" w:type="dxa"/>
                  <w:tcBorders>
                    <w:top w:val="nil"/>
                    <w:left w:val="nil"/>
                    <w:bottom w:val="single" w:sz="4" w:space="0" w:color="auto"/>
                    <w:right w:val="single" w:sz="4" w:space="0" w:color="auto"/>
                  </w:tcBorders>
                  <w:shd w:val="clear" w:color="auto" w:fill="auto"/>
                  <w:noWrap/>
                  <w:vAlign w:val="bottom"/>
                  <w:hideMark/>
                </w:tcPr>
                <w:p w14:paraId="4A13A432" w14:textId="77777777" w:rsidR="00ED18B1" w:rsidRPr="00ED18B1" w:rsidRDefault="00ED18B1" w:rsidP="00ED18B1">
                  <w:pPr>
                    <w:rPr>
                      <w:rFonts w:ascii="Calibri" w:hAnsi="Calibri" w:cs="Calibri"/>
                      <w:color w:val="000000"/>
                      <w:sz w:val="22"/>
                      <w:szCs w:val="22"/>
                    </w:rPr>
                  </w:pPr>
                  <w:r w:rsidRPr="00ED18B1">
                    <w:rPr>
                      <w:rFonts w:ascii="Calibri" w:hAnsi="Calibri" w:cs="Calibri"/>
                      <w:color w:val="000000"/>
                      <w:sz w:val="22"/>
                      <w:szCs w:val="22"/>
                    </w:rPr>
                    <w:t> </w:t>
                  </w:r>
                </w:p>
              </w:tc>
              <w:tc>
                <w:tcPr>
                  <w:tcW w:w="3942" w:type="dxa"/>
                  <w:tcBorders>
                    <w:top w:val="nil"/>
                    <w:left w:val="nil"/>
                    <w:bottom w:val="single" w:sz="4" w:space="0" w:color="auto"/>
                    <w:right w:val="single" w:sz="4" w:space="0" w:color="auto"/>
                  </w:tcBorders>
                  <w:shd w:val="clear" w:color="auto" w:fill="auto"/>
                  <w:vAlign w:val="center"/>
                  <w:hideMark/>
                </w:tcPr>
                <w:p w14:paraId="6E8EEE40" w14:textId="77777777" w:rsidR="00ED18B1" w:rsidRPr="00ED18B1" w:rsidRDefault="00ED18B1" w:rsidP="00ED18B1">
                  <w:pPr>
                    <w:jc w:val="center"/>
                    <w:rPr>
                      <w:b/>
                      <w:bCs/>
                      <w:color w:val="000000"/>
                      <w:sz w:val="22"/>
                      <w:szCs w:val="22"/>
                    </w:rPr>
                  </w:pPr>
                  <w:r w:rsidRPr="00ED18B1">
                    <w:rPr>
                      <w:b/>
                      <w:bCs/>
                      <w:color w:val="000000"/>
                      <w:sz w:val="22"/>
                      <w:szCs w:val="22"/>
                    </w:rPr>
                    <w:t>ИТОГО</w:t>
                  </w:r>
                </w:p>
              </w:tc>
              <w:tc>
                <w:tcPr>
                  <w:tcW w:w="937" w:type="dxa"/>
                  <w:tcBorders>
                    <w:top w:val="nil"/>
                    <w:left w:val="nil"/>
                    <w:bottom w:val="single" w:sz="4" w:space="0" w:color="auto"/>
                    <w:right w:val="single" w:sz="4" w:space="0" w:color="auto"/>
                  </w:tcBorders>
                  <w:shd w:val="clear" w:color="auto" w:fill="auto"/>
                  <w:noWrap/>
                  <w:vAlign w:val="bottom"/>
                  <w:hideMark/>
                </w:tcPr>
                <w:p w14:paraId="7C56F027" w14:textId="77777777" w:rsidR="00ED18B1" w:rsidRPr="00ED18B1" w:rsidRDefault="00ED18B1" w:rsidP="00ED18B1">
                  <w:pPr>
                    <w:rPr>
                      <w:rFonts w:ascii="Calibri" w:hAnsi="Calibri" w:cs="Calibri"/>
                      <w:color w:val="000000"/>
                      <w:sz w:val="22"/>
                      <w:szCs w:val="22"/>
                    </w:rPr>
                  </w:pPr>
                  <w:r w:rsidRPr="00ED18B1">
                    <w:rPr>
                      <w:rFonts w:ascii="Calibri" w:hAnsi="Calibri" w:cs="Calibri"/>
                      <w:color w:val="000000"/>
                      <w:sz w:val="22"/>
                      <w:szCs w:val="22"/>
                    </w:rPr>
                    <w:t> </w:t>
                  </w:r>
                </w:p>
              </w:tc>
              <w:tc>
                <w:tcPr>
                  <w:tcW w:w="718" w:type="dxa"/>
                  <w:tcBorders>
                    <w:top w:val="nil"/>
                    <w:left w:val="nil"/>
                    <w:bottom w:val="single" w:sz="4" w:space="0" w:color="auto"/>
                    <w:right w:val="single" w:sz="4" w:space="0" w:color="auto"/>
                  </w:tcBorders>
                  <w:shd w:val="clear" w:color="auto" w:fill="auto"/>
                  <w:noWrap/>
                  <w:vAlign w:val="bottom"/>
                  <w:hideMark/>
                </w:tcPr>
                <w:p w14:paraId="2E47FF61" w14:textId="77777777" w:rsidR="00ED18B1" w:rsidRPr="00ED18B1" w:rsidRDefault="00ED18B1" w:rsidP="00ED18B1">
                  <w:pPr>
                    <w:rPr>
                      <w:rFonts w:ascii="Calibri" w:hAnsi="Calibri" w:cs="Calibri"/>
                      <w:color w:val="000000"/>
                      <w:sz w:val="22"/>
                      <w:szCs w:val="22"/>
                    </w:rPr>
                  </w:pPr>
                  <w:r w:rsidRPr="00ED18B1">
                    <w:rPr>
                      <w:rFonts w:ascii="Calibri" w:hAnsi="Calibri" w:cs="Calibri"/>
                      <w:color w:val="000000"/>
                      <w:sz w:val="22"/>
                      <w:szCs w:val="22"/>
                    </w:rPr>
                    <w:t> </w:t>
                  </w:r>
                </w:p>
              </w:tc>
              <w:tc>
                <w:tcPr>
                  <w:tcW w:w="1254" w:type="dxa"/>
                  <w:tcBorders>
                    <w:top w:val="nil"/>
                    <w:left w:val="nil"/>
                    <w:bottom w:val="single" w:sz="4" w:space="0" w:color="auto"/>
                    <w:right w:val="single" w:sz="4" w:space="0" w:color="auto"/>
                  </w:tcBorders>
                  <w:shd w:val="clear" w:color="auto" w:fill="auto"/>
                  <w:noWrap/>
                  <w:vAlign w:val="bottom"/>
                  <w:hideMark/>
                </w:tcPr>
                <w:p w14:paraId="1B1D05C8" w14:textId="77777777" w:rsidR="00ED18B1" w:rsidRPr="00ED18B1" w:rsidRDefault="00ED18B1" w:rsidP="00ED18B1">
                  <w:pPr>
                    <w:rPr>
                      <w:rFonts w:ascii="Calibri" w:hAnsi="Calibri" w:cs="Calibri"/>
                      <w:color w:val="000000"/>
                      <w:sz w:val="22"/>
                      <w:szCs w:val="22"/>
                    </w:rPr>
                  </w:pPr>
                  <w:r w:rsidRPr="00ED18B1">
                    <w:rPr>
                      <w:rFonts w:ascii="Calibri" w:hAnsi="Calibri" w:cs="Calibri"/>
                      <w:color w:val="000000"/>
                      <w:sz w:val="22"/>
                      <w:szCs w:val="22"/>
                    </w:rPr>
                    <w:t> </w:t>
                  </w:r>
                </w:p>
              </w:tc>
              <w:tc>
                <w:tcPr>
                  <w:tcW w:w="2289" w:type="dxa"/>
                  <w:tcBorders>
                    <w:top w:val="nil"/>
                    <w:left w:val="nil"/>
                    <w:bottom w:val="single" w:sz="4" w:space="0" w:color="auto"/>
                    <w:right w:val="single" w:sz="4" w:space="0" w:color="auto"/>
                  </w:tcBorders>
                  <w:shd w:val="clear" w:color="auto" w:fill="auto"/>
                  <w:noWrap/>
                  <w:vAlign w:val="bottom"/>
                  <w:hideMark/>
                </w:tcPr>
                <w:p w14:paraId="43737F74" w14:textId="77777777" w:rsidR="00ED18B1" w:rsidRPr="00ED18B1" w:rsidRDefault="00ED18B1" w:rsidP="00ED18B1">
                  <w:pPr>
                    <w:rPr>
                      <w:rFonts w:ascii="Calibri" w:hAnsi="Calibri" w:cs="Calibri"/>
                      <w:color w:val="000000"/>
                      <w:sz w:val="22"/>
                      <w:szCs w:val="22"/>
                    </w:rPr>
                  </w:pPr>
                  <w:r w:rsidRPr="00ED18B1">
                    <w:rPr>
                      <w:rFonts w:ascii="Calibri" w:hAnsi="Calibri" w:cs="Calibri"/>
                      <w:color w:val="000000"/>
                      <w:sz w:val="22"/>
                      <w:szCs w:val="22"/>
                    </w:rPr>
                    <w:t> </w:t>
                  </w:r>
                </w:p>
              </w:tc>
              <w:tc>
                <w:tcPr>
                  <w:tcW w:w="1112" w:type="dxa"/>
                  <w:tcBorders>
                    <w:top w:val="nil"/>
                    <w:left w:val="nil"/>
                    <w:bottom w:val="single" w:sz="4" w:space="0" w:color="auto"/>
                    <w:right w:val="single" w:sz="4" w:space="0" w:color="auto"/>
                  </w:tcBorders>
                  <w:shd w:val="clear" w:color="auto" w:fill="auto"/>
                  <w:noWrap/>
                  <w:vAlign w:val="bottom"/>
                  <w:hideMark/>
                </w:tcPr>
                <w:p w14:paraId="40ED6F04" w14:textId="77777777" w:rsidR="00ED18B1" w:rsidRPr="00ED18B1" w:rsidRDefault="00ED18B1" w:rsidP="00ED18B1">
                  <w:pPr>
                    <w:rPr>
                      <w:rFonts w:ascii="Calibri" w:hAnsi="Calibri" w:cs="Calibri"/>
                      <w:color w:val="000000"/>
                      <w:sz w:val="22"/>
                      <w:szCs w:val="22"/>
                    </w:rPr>
                  </w:pPr>
                  <w:r w:rsidRPr="00ED18B1">
                    <w:rPr>
                      <w:rFonts w:ascii="Calibri" w:hAnsi="Calibri" w:cs="Calibri"/>
                      <w:color w:val="000000"/>
                      <w:sz w:val="22"/>
                      <w:szCs w:val="22"/>
                    </w:rPr>
                    <w:t> </w:t>
                  </w:r>
                </w:p>
              </w:tc>
              <w:tc>
                <w:tcPr>
                  <w:tcW w:w="950" w:type="dxa"/>
                  <w:tcBorders>
                    <w:top w:val="nil"/>
                    <w:left w:val="nil"/>
                    <w:bottom w:val="single" w:sz="4" w:space="0" w:color="auto"/>
                    <w:right w:val="single" w:sz="4" w:space="0" w:color="auto"/>
                  </w:tcBorders>
                  <w:shd w:val="clear" w:color="auto" w:fill="auto"/>
                  <w:noWrap/>
                  <w:vAlign w:val="bottom"/>
                  <w:hideMark/>
                </w:tcPr>
                <w:p w14:paraId="6FC8B92D" w14:textId="77777777" w:rsidR="00ED18B1" w:rsidRPr="00ED18B1" w:rsidRDefault="00ED18B1" w:rsidP="00ED18B1">
                  <w:pPr>
                    <w:rPr>
                      <w:rFonts w:ascii="Calibri" w:hAnsi="Calibri" w:cs="Calibri"/>
                      <w:color w:val="000000"/>
                      <w:sz w:val="22"/>
                      <w:szCs w:val="22"/>
                    </w:rPr>
                  </w:pPr>
                  <w:r w:rsidRPr="00ED18B1">
                    <w:rPr>
                      <w:rFonts w:ascii="Calibri" w:hAnsi="Calibri" w:cs="Calibri"/>
                      <w:color w:val="000000"/>
                      <w:sz w:val="22"/>
                      <w:szCs w:val="22"/>
                    </w:rPr>
                    <w:t> </w:t>
                  </w:r>
                </w:p>
              </w:tc>
              <w:tc>
                <w:tcPr>
                  <w:tcW w:w="1766" w:type="dxa"/>
                  <w:tcBorders>
                    <w:top w:val="nil"/>
                    <w:left w:val="nil"/>
                    <w:bottom w:val="single" w:sz="4" w:space="0" w:color="auto"/>
                    <w:right w:val="single" w:sz="4" w:space="0" w:color="auto"/>
                  </w:tcBorders>
                  <w:shd w:val="clear" w:color="000000" w:fill="FFFFFF"/>
                  <w:noWrap/>
                  <w:vAlign w:val="center"/>
                  <w:hideMark/>
                </w:tcPr>
                <w:p w14:paraId="0274F38E" w14:textId="77777777" w:rsidR="00ED18B1" w:rsidRPr="00ED18B1" w:rsidRDefault="00ED18B1" w:rsidP="00ED18B1">
                  <w:pPr>
                    <w:jc w:val="center"/>
                    <w:rPr>
                      <w:b/>
                      <w:bCs/>
                      <w:color w:val="000000"/>
                      <w:sz w:val="22"/>
                      <w:szCs w:val="22"/>
                    </w:rPr>
                  </w:pPr>
                  <w:r w:rsidRPr="00ED18B1">
                    <w:rPr>
                      <w:b/>
                      <w:bCs/>
                      <w:color w:val="000000"/>
                      <w:sz w:val="22"/>
                      <w:szCs w:val="22"/>
                    </w:rPr>
                    <w:t xml:space="preserve">    </w:t>
                  </w:r>
                  <w:bookmarkStart w:id="10" w:name="_Hlk186202720"/>
                  <w:r w:rsidRPr="00ED18B1">
                    <w:rPr>
                      <w:b/>
                      <w:bCs/>
                      <w:color w:val="000000"/>
                      <w:sz w:val="22"/>
                      <w:szCs w:val="22"/>
                    </w:rPr>
                    <w:t xml:space="preserve">1 138 898 398 </w:t>
                  </w:r>
                  <w:bookmarkEnd w:id="10"/>
                </w:p>
              </w:tc>
            </w:tr>
          </w:tbl>
          <w:p w14:paraId="4B5F4E2C" w14:textId="77777777" w:rsidR="00D831A1" w:rsidRPr="000B133E" w:rsidRDefault="00D831A1" w:rsidP="00D831A1">
            <w:pPr>
              <w:jc w:val="center"/>
              <w:rPr>
                <w:b/>
                <w:bCs/>
                <w:sz w:val="24"/>
                <w:szCs w:val="24"/>
              </w:rPr>
            </w:pPr>
          </w:p>
        </w:tc>
      </w:tr>
      <w:tr w:rsidR="000B133E" w:rsidRPr="000B133E" w14:paraId="68A14A0B" w14:textId="77777777" w:rsidTr="004216D9">
        <w:trPr>
          <w:trHeight w:val="375"/>
        </w:trPr>
        <w:tc>
          <w:tcPr>
            <w:tcW w:w="15317" w:type="dxa"/>
            <w:gridSpan w:val="10"/>
            <w:tcBorders>
              <w:top w:val="nil"/>
              <w:left w:val="nil"/>
              <w:bottom w:val="nil"/>
              <w:right w:val="nil"/>
            </w:tcBorders>
            <w:shd w:val="clear" w:color="000000" w:fill="FFFFFF"/>
            <w:vAlign w:val="center"/>
          </w:tcPr>
          <w:p w14:paraId="020DDB43" w14:textId="77777777" w:rsidR="000B133E" w:rsidRPr="000B133E" w:rsidRDefault="000B133E" w:rsidP="00ED18B1">
            <w:pPr>
              <w:rPr>
                <w:bCs/>
                <w:i/>
                <w:sz w:val="24"/>
                <w:szCs w:val="24"/>
              </w:rPr>
            </w:pPr>
          </w:p>
        </w:tc>
      </w:tr>
      <w:tr w:rsidR="000B133E" w:rsidRPr="000B133E" w14:paraId="7A05A7E2" w14:textId="77777777" w:rsidTr="004216D9">
        <w:trPr>
          <w:trHeight w:val="375"/>
        </w:trPr>
        <w:tc>
          <w:tcPr>
            <w:tcW w:w="15317" w:type="dxa"/>
            <w:gridSpan w:val="10"/>
            <w:tcBorders>
              <w:top w:val="nil"/>
              <w:left w:val="nil"/>
              <w:bottom w:val="nil"/>
              <w:right w:val="nil"/>
            </w:tcBorders>
            <w:shd w:val="clear" w:color="000000" w:fill="FFFFFF"/>
            <w:vAlign w:val="center"/>
          </w:tcPr>
          <w:p w14:paraId="35D6519C" w14:textId="77777777" w:rsidR="000B133E" w:rsidRPr="000B133E" w:rsidRDefault="000B133E" w:rsidP="000B133E">
            <w:pPr>
              <w:rPr>
                <w:bCs/>
                <w:i/>
                <w:sz w:val="24"/>
                <w:szCs w:val="24"/>
              </w:rPr>
            </w:pPr>
          </w:p>
        </w:tc>
      </w:tr>
      <w:tr w:rsidR="00DB3645" w:rsidRPr="000B133E" w14:paraId="0C97CE9A" w14:textId="77777777" w:rsidTr="004216D9">
        <w:trPr>
          <w:trHeight w:val="390"/>
        </w:trPr>
        <w:tc>
          <w:tcPr>
            <w:tcW w:w="15317" w:type="dxa"/>
            <w:gridSpan w:val="10"/>
            <w:tcBorders>
              <w:top w:val="nil"/>
              <w:left w:val="nil"/>
              <w:bottom w:val="nil"/>
              <w:right w:val="nil"/>
            </w:tcBorders>
            <w:shd w:val="clear" w:color="000000" w:fill="FFFFFF"/>
            <w:vAlign w:val="center"/>
            <w:hideMark/>
          </w:tcPr>
          <w:p w14:paraId="12E23F01" w14:textId="77777777" w:rsidR="00DB3645" w:rsidRPr="000B133E" w:rsidRDefault="00DB3645" w:rsidP="00DB3645">
            <w:pPr>
              <w:rPr>
                <w:b/>
                <w:bCs/>
                <w:i/>
                <w:iCs/>
                <w:sz w:val="24"/>
                <w:szCs w:val="24"/>
              </w:rPr>
            </w:pPr>
            <w:r w:rsidRPr="000B133E">
              <w:rPr>
                <w:b/>
                <w:bCs/>
                <w:i/>
                <w:iCs/>
                <w:sz w:val="24"/>
                <w:szCs w:val="24"/>
              </w:rPr>
              <w:t>* Полное описание товаров указывается в технической спецификации.</w:t>
            </w:r>
          </w:p>
        </w:tc>
      </w:tr>
      <w:tr w:rsidR="00DB3645" w:rsidRPr="000B133E" w14:paraId="742C387C" w14:textId="77777777" w:rsidTr="004216D9">
        <w:trPr>
          <w:trHeight w:val="375"/>
        </w:trPr>
        <w:tc>
          <w:tcPr>
            <w:tcW w:w="750" w:type="dxa"/>
            <w:tcBorders>
              <w:top w:val="nil"/>
              <w:left w:val="nil"/>
              <w:bottom w:val="nil"/>
              <w:right w:val="nil"/>
            </w:tcBorders>
            <w:shd w:val="clear" w:color="000000" w:fill="FFFFFF"/>
            <w:vAlign w:val="center"/>
          </w:tcPr>
          <w:p w14:paraId="36DD9721" w14:textId="77777777" w:rsidR="00DB3645" w:rsidRPr="000B133E" w:rsidRDefault="00DB3645" w:rsidP="00DB3645">
            <w:pPr>
              <w:rPr>
                <w:b/>
                <w:bCs/>
                <w:sz w:val="24"/>
                <w:szCs w:val="24"/>
              </w:rPr>
            </w:pPr>
          </w:p>
        </w:tc>
        <w:tc>
          <w:tcPr>
            <w:tcW w:w="1422" w:type="dxa"/>
            <w:tcBorders>
              <w:top w:val="nil"/>
              <w:left w:val="nil"/>
              <w:bottom w:val="nil"/>
              <w:right w:val="nil"/>
            </w:tcBorders>
            <w:shd w:val="clear" w:color="000000" w:fill="FFFFFF"/>
            <w:vAlign w:val="center"/>
            <w:hideMark/>
          </w:tcPr>
          <w:p w14:paraId="6DFB94C4" w14:textId="77777777" w:rsidR="00DB3645" w:rsidRPr="000B133E" w:rsidRDefault="00DB3645" w:rsidP="00DB3645">
            <w:pPr>
              <w:rPr>
                <w:sz w:val="24"/>
                <w:szCs w:val="24"/>
              </w:rPr>
            </w:pPr>
          </w:p>
        </w:tc>
        <w:tc>
          <w:tcPr>
            <w:tcW w:w="3363" w:type="dxa"/>
            <w:tcBorders>
              <w:top w:val="nil"/>
              <w:left w:val="nil"/>
              <w:bottom w:val="nil"/>
              <w:right w:val="nil"/>
            </w:tcBorders>
            <w:shd w:val="clear" w:color="000000" w:fill="FFFFFF"/>
            <w:vAlign w:val="center"/>
            <w:hideMark/>
          </w:tcPr>
          <w:p w14:paraId="678723DA" w14:textId="77777777" w:rsidR="00DB3645" w:rsidRPr="000B133E" w:rsidRDefault="00DB3645" w:rsidP="00DB3645">
            <w:pPr>
              <w:rPr>
                <w:sz w:val="24"/>
                <w:szCs w:val="24"/>
              </w:rPr>
            </w:pPr>
            <w:r w:rsidRPr="000B133E">
              <w:rPr>
                <w:sz w:val="24"/>
                <w:szCs w:val="24"/>
              </w:rPr>
              <w:t> </w:t>
            </w:r>
          </w:p>
        </w:tc>
        <w:tc>
          <w:tcPr>
            <w:tcW w:w="994" w:type="dxa"/>
            <w:tcBorders>
              <w:top w:val="nil"/>
              <w:left w:val="nil"/>
              <w:bottom w:val="nil"/>
              <w:right w:val="nil"/>
            </w:tcBorders>
            <w:shd w:val="clear" w:color="000000" w:fill="FFFFFF"/>
            <w:vAlign w:val="center"/>
            <w:hideMark/>
          </w:tcPr>
          <w:p w14:paraId="46775DC1" w14:textId="77777777" w:rsidR="00DB3645" w:rsidRPr="000B133E" w:rsidRDefault="00DB3645" w:rsidP="00DB3645">
            <w:pPr>
              <w:jc w:val="center"/>
              <w:rPr>
                <w:sz w:val="24"/>
                <w:szCs w:val="24"/>
              </w:rPr>
            </w:pPr>
            <w:r w:rsidRPr="000B133E">
              <w:rPr>
                <w:sz w:val="24"/>
                <w:szCs w:val="24"/>
              </w:rPr>
              <w:t> </w:t>
            </w:r>
          </w:p>
        </w:tc>
        <w:tc>
          <w:tcPr>
            <w:tcW w:w="903" w:type="dxa"/>
            <w:tcBorders>
              <w:top w:val="nil"/>
              <w:left w:val="nil"/>
              <w:bottom w:val="nil"/>
              <w:right w:val="nil"/>
            </w:tcBorders>
            <w:shd w:val="clear" w:color="000000" w:fill="FFFFFF"/>
            <w:vAlign w:val="center"/>
            <w:hideMark/>
          </w:tcPr>
          <w:p w14:paraId="6C547CBE" w14:textId="77777777" w:rsidR="00DB3645" w:rsidRPr="000B133E" w:rsidRDefault="00DB3645" w:rsidP="00DB3645">
            <w:pPr>
              <w:jc w:val="center"/>
              <w:rPr>
                <w:sz w:val="24"/>
                <w:szCs w:val="24"/>
              </w:rPr>
            </w:pPr>
            <w:r w:rsidRPr="000B133E">
              <w:rPr>
                <w:sz w:val="24"/>
                <w:szCs w:val="24"/>
              </w:rPr>
              <w:t> </w:t>
            </w:r>
          </w:p>
        </w:tc>
        <w:tc>
          <w:tcPr>
            <w:tcW w:w="1265" w:type="dxa"/>
            <w:tcBorders>
              <w:top w:val="nil"/>
              <w:left w:val="nil"/>
              <w:bottom w:val="nil"/>
              <w:right w:val="nil"/>
            </w:tcBorders>
            <w:shd w:val="clear" w:color="000000" w:fill="FFFFFF"/>
            <w:vAlign w:val="center"/>
            <w:hideMark/>
          </w:tcPr>
          <w:p w14:paraId="004277BE" w14:textId="77777777" w:rsidR="00DB3645" w:rsidRPr="000B133E" w:rsidRDefault="00DB3645" w:rsidP="00DB3645">
            <w:pPr>
              <w:jc w:val="center"/>
              <w:rPr>
                <w:sz w:val="24"/>
                <w:szCs w:val="24"/>
              </w:rPr>
            </w:pPr>
            <w:r w:rsidRPr="000B133E">
              <w:rPr>
                <w:sz w:val="24"/>
                <w:szCs w:val="24"/>
              </w:rPr>
              <w:t> </w:t>
            </w:r>
          </w:p>
        </w:tc>
        <w:tc>
          <w:tcPr>
            <w:tcW w:w="2650" w:type="dxa"/>
            <w:tcBorders>
              <w:top w:val="nil"/>
              <w:left w:val="nil"/>
              <w:bottom w:val="nil"/>
              <w:right w:val="nil"/>
            </w:tcBorders>
            <w:shd w:val="clear" w:color="000000" w:fill="FFFFFF"/>
            <w:vAlign w:val="center"/>
            <w:hideMark/>
          </w:tcPr>
          <w:p w14:paraId="10F86B19" w14:textId="77777777" w:rsidR="00DB3645" w:rsidRPr="000B133E" w:rsidRDefault="00DB3645" w:rsidP="00DB3645">
            <w:pPr>
              <w:jc w:val="center"/>
              <w:rPr>
                <w:sz w:val="24"/>
                <w:szCs w:val="24"/>
              </w:rPr>
            </w:pPr>
            <w:r w:rsidRPr="000B133E">
              <w:rPr>
                <w:sz w:val="24"/>
                <w:szCs w:val="24"/>
              </w:rPr>
              <w:t> </w:t>
            </w:r>
          </w:p>
        </w:tc>
        <w:tc>
          <w:tcPr>
            <w:tcW w:w="1486" w:type="dxa"/>
            <w:tcBorders>
              <w:top w:val="nil"/>
              <w:left w:val="nil"/>
              <w:bottom w:val="nil"/>
              <w:right w:val="nil"/>
            </w:tcBorders>
            <w:shd w:val="clear" w:color="000000" w:fill="FFFFFF"/>
            <w:vAlign w:val="center"/>
            <w:hideMark/>
          </w:tcPr>
          <w:p w14:paraId="253164F8" w14:textId="77777777" w:rsidR="00DB3645" w:rsidRPr="000B133E" w:rsidRDefault="00DB3645" w:rsidP="00DB3645">
            <w:pPr>
              <w:jc w:val="center"/>
              <w:rPr>
                <w:sz w:val="24"/>
                <w:szCs w:val="24"/>
              </w:rPr>
            </w:pPr>
            <w:r w:rsidRPr="000B133E">
              <w:rPr>
                <w:sz w:val="24"/>
                <w:szCs w:val="24"/>
              </w:rPr>
              <w:t> </w:t>
            </w:r>
          </w:p>
        </w:tc>
        <w:tc>
          <w:tcPr>
            <w:tcW w:w="926" w:type="dxa"/>
            <w:tcBorders>
              <w:top w:val="nil"/>
              <w:left w:val="nil"/>
              <w:bottom w:val="nil"/>
              <w:right w:val="nil"/>
            </w:tcBorders>
            <w:shd w:val="clear" w:color="000000" w:fill="FFFFFF"/>
            <w:vAlign w:val="center"/>
            <w:hideMark/>
          </w:tcPr>
          <w:p w14:paraId="72FB397E" w14:textId="77777777" w:rsidR="00DB3645" w:rsidRPr="000B133E" w:rsidRDefault="00DB3645" w:rsidP="00DB3645">
            <w:pPr>
              <w:jc w:val="center"/>
              <w:rPr>
                <w:sz w:val="24"/>
                <w:szCs w:val="24"/>
              </w:rPr>
            </w:pPr>
            <w:r w:rsidRPr="000B133E">
              <w:rPr>
                <w:sz w:val="24"/>
                <w:szCs w:val="24"/>
              </w:rPr>
              <w:t> </w:t>
            </w:r>
          </w:p>
        </w:tc>
        <w:tc>
          <w:tcPr>
            <w:tcW w:w="1558" w:type="dxa"/>
            <w:tcBorders>
              <w:top w:val="nil"/>
              <w:left w:val="nil"/>
              <w:bottom w:val="nil"/>
              <w:right w:val="nil"/>
            </w:tcBorders>
            <w:shd w:val="clear" w:color="000000" w:fill="FFFFFF"/>
            <w:vAlign w:val="center"/>
            <w:hideMark/>
          </w:tcPr>
          <w:p w14:paraId="2AD97A0E" w14:textId="77777777" w:rsidR="00DB3645" w:rsidRPr="000B133E" w:rsidRDefault="00DB3645" w:rsidP="00DB3645">
            <w:pPr>
              <w:jc w:val="right"/>
              <w:rPr>
                <w:b/>
                <w:bCs/>
                <w:sz w:val="24"/>
                <w:szCs w:val="24"/>
              </w:rPr>
            </w:pPr>
            <w:r w:rsidRPr="000B133E">
              <w:rPr>
                <w:b/>
                <w:bCs/>
                <w:sz w:val="24"/>
                <w:szCs w:val="24"/>
              </w:rPr>
              <w:t> </w:t>
            </w:r>
          </w:p>
        </w:tc>
      </w:tr>
      <w:tr w:rsidR="00DB3645" w:rsidRPr="000B133E" w14:paraId="78BEBA91"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5F7FDF3C" w14:textId="13AE2826" w:rsidR="00DB3645" w:rsidRPr="000B133E" w:rsidRDefault="00DB3645" w:rsidP="00DB3645">
            <w:pPr>
              <w:rPr>
                <w:b/>
                <w:bCs/>
                <w:sz w:val="24"/>
                <w:szCs w:val="24"/>
              </w:rPr>
            </w:pPr>
            <w:r w:rsidRPr="000B133E">
              <w:rPr>
                <w:b/>
                <w:bCs/>
                <w:sz w:val="24"/>
                <w:szCs w:val="24"/>
              </w:rPr>
              <w:t>Организатор и Заказчик:</w:t>
            </w:r>
            <w:r w:rsidR="005F4EE7" w:rsidRPr="000B133E">
              <w:rPr>
                <w:b/>
                <w:bCs/>
                <w:sz w:val="24"/>
                <w:szCs w:val="24"/>
              </w:rPr>
              <w:t xml:space="preserve"> Д</w:t>
            </w:r>
            <w:r w:rsidRPr="000B133E">
              <w:rPr>
                <w:b/>
                <w:bCs/>
                <w:sz w:val="24"/>
                <w:szCs w:val="24"/>
              </w:rPr>
              <w:t xml:space="preserve">иректор ГКП на ПХВ «АМКБ» </w:t>
            </w:r>
            <w:bookmarkStart w:id="11" w:name="_Hlk185863232"/>
            <w:r w:rsidRPr="000B133E">
              <w:rPr>
                <w:b/>
                <w:bCs/>
                <w:sz w:val="24"/>
                <w:szCs w:val="24"/>
              </w:rPr>
              <w:t xml:space="preserve">_________________ </w:t>
            </w:r>
            <w:r w:rsidR="0084137B" w:rsidRPr="000B133E">
              <w:rPr>
                <w:b/>
                <w:bCs/>
                <w:sz w:val="24"/>
                <w:szCs w:val="24"/>
                <w:lang w:val="kk-KZ"/>
              </w:rPr>
              <w:t>Э.Берикова</w:t>
            </w:r>
            <w:r w:rsidRPr="000B133E">
              <w:rPr>
                <w:b/>
                <w:bCs/>
                <w:sz w:val="24"/>
                <w:szCs w:val="24"/>
              </w:rPr>
              <w:t xml:space="preserve"> </w:t>
            </w:r>
            <w:bookmarkEnd w:id="11"/>
          </w:p>
          <w:p w14:paraId="47A3FA1B" w14:textId="77777777" w:rsidR="00DB3645" w:rsidRPr="000B133E" w:rsidRDefault="00DB3645" w:rsidP="00DB3645">
            <w:pPr>
              <w:rPr>
                <w:b/>
                <w:bCs/>
                <w:sz w:val="24"/>
                <w:szCs w:val="24"/>
              </w:rPr>
            </w:pPr>
            <w:r w:rsidRPr="000B133E">
              <w:rPr>
                <w:b/>
                <w:bCs/>
                <w:sz w:val="24"/>
                <w:szCs w:val="24"/>
              </w:rPr>
              <w:t>М.П.</w:t>
            </w:r>
          </w:p>
        </w:tc>
      </w:tr>
    </w:tbl>
    <w:p w14:paraId="480847EF" w14:textId="77777777"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307A59" w:rsidRDefault="008629D6" w:rsidP="008629D6">
      <w:pPr>
        <w:jc w:val="right"/>
        <w:rPr>
          <w:bCs/>
          <w:i/>
        </w:rPr>
      </w:pPr>
      <w:r w:rsidRPr="00307A59">
        <w:rPr>
          <w:bCs/>
          <w:i/>
        </w:rPr>
        <w:lastRenderedPageBreak/>
        <w:t xml:space="preserve">Приложение </w:t>
      </w:r>
      <w:r>
        <w:rPr>
          <w:bCs/>
          <w:i/>
        </w:rPr>
        <w:t>2</w:t>
      </w:r>
    </w:p>
    <w:p w14:paraId="57D5999F" w14:textId="77777777" w:rsidR="008629D6" w:rsidRPr="00307A59" w:rsidRDefault="008629D6" w:rsidP="008629D6">
      <w:pPr>
        <w:jc w:val="right"/>
        <w:rPr>
          <w:bCs/>
          <w:i/>
        </w:rPr>
      </w:pPr>
      <w:r w:rsidRPr="00307A59">
        <w:rPr>
          <w:bCs/>
          <w:i/>
        </w:rPr>
        <w:t>к Тендерной документации</w:t>
      </w:r>
    </w:p>
    <w:p w14:paraId="387E6EB4" w14:textId="7989B912" w:rsidR="008629D6" w:rsidRPr="00922A1A" w:rsidRDefault="008629D6" w:rsidP="00ED18B1">
      <w:pPr>
        <w:pStyle w:val="a8"/>
        <w:ind w:firstLine="567"/>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tbl>
      <w:tblPr>
        <w:tblW w:w="15338" w:type="dxa"/>
        <w:tblInd w:w="-318" w:type="dxa"/>
        <w:tblLook w:val="04A0" w:firstRow="1" w:lastRow="0" w:firstColumn="1" w:lastColumn="0" w:noHBand="0" w:noVBand="1"/>
      </w:tblPr>
      <w:tblGrid>
        <w:gridCol w:w="1277"/>
        <w:gridCol w:w="3772"/>
        <w:gridCol w:w="1020"/>
        <w:gridCol w:w="9269"/>
      </w:tblGrid>
      <w:tr w:rsidR="00ED18B1" w:rsidRPr="00ED18B1" w14:paraId="6DB6A8E6" w14:textId="77777777" w:rsidTr="00ED18B1">
        <w:trPr>
          <w:trHeight w:val="480"/>
        </w:trPr>
        <w:tc>
          <w:tcPr>
            <w:tcW w:w="127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F1C109" w14:textId="77777777" w:rsidR="00ED18B1" w:rsidRPr="00ED18B1" w:rsidRDefault="00ED18B1" w:rsidP="00ED18B1">
            <w:pPr>
              <w:jc w:val="center"/>
              <w:rPr>
                <w:b/>
                <w:bCs/>
                <w:color w:val="000000"/>
                <w:sz w:val="18"/>
                <w:szCs w:val="18"/>
              </w:rPr>
            </w:pPr>
            <w:r w:rsidRPr="00ED18B1">
              <w:rPr>
                <w:b/>
                <w:bCs/>
                <w:color w:val="000000"/>
                <w:sz w:val="18"/>
                <w:szCs w:val="18"/>
              </w:rPr>
              <w:t>№ лота</w:t>
            </w:r>
          </w:p>
        </w:tc>
        <w:tc>
          <w:tcPr>
            <w:tcW w:w="3772" w:type="dxa"/>
            <w:tcBorders>
              <w:top w:val="single" w:sz="4" w:space="0" w:color="auto"/>
              <w:left w:val="nil"/>
              <w:bottom w:val="single" w:sz="4" w:space="0" w:color="auto"/>
              <w:right w:val="single" w:sz="4" w:space="0" w:color="auto"/>
            </w:tcBorders>
            <w:shd w:val="clear" w:color="000000" w:fill="D9D9D9"/>
            <w:vAlign w:val="center"/>
            <w:hideMark/>
          </w:tcPr>
          <w:p w14:paraId="0C874EEA" w14:textId="77777777" w:rsidR="00ED18B1" w:rsidRPr="00ED18B1" w:rsidRDefault="00ED18B1" w:rsidP="00ED18B1">
            <w:pPr>
              <w:jc w:val="center"/>
              <w:rPr>
                <w:b/>
                <w:bCs/>
                <w:color w:val="000000"/>
                <w:sz w:val="18"/>
                <w:szCs w:val="18"/>
              </w:rPr>
            </w:pPr>
            <w:r w:rsidRPr="00ED18B1">
              <w:rPr>
                <w:b/>
                <w:bCs/>
                <w:color w:val="000000"/>
                <w:sz w:val="18"/>
                <w:szCs w:val="18"/>
              </w:rPr>
              <w:t xml:space="preserve">Наименование товара* </w:t>
            </w:r>
          </w:p>
        </w:tc>
        <w:tc>
          <w:tcPr>
            <w:tcW w:w="1020" w:type="dxa"/>
            <w:tcBorders>
              <w:top w:val="single" w:sz="4" w:space="0" w:color="auto"/>
              <w:left w:val="nil"/>
              <w:bottom w:val="single" w:sz="4" w:space="0" w:color="auto"/>
              <w:right w:val="single" w:sz="4" w:space="0" w:color="auto"/>
            </w:tcBorders>
            <w:shd w:val="clear" w:color="000000" w:fill="D9D9D9"/>
            <w:vAlign w:val="center"/>
            <w:hideMark/>
          </w:tcPr>
          <w:p w14:paraId="3DEB15EA" w14:textId="77777777" w:rsidR="00ED18B1" w:rsidRPr="00ED18B1" w:rsidRDefault="00ED18B1" w:rsidP="00ED18B1">
            <w:pPr>
              <w:jc w:val="center"/>
              <w:rPr>
                <w:b/>
                <w:bCs/>
                <w:color w:val="000000"/>
                <w:sz w:val="18"/>
                <w:szCs w:val="18"/>
              </w:rPr>
            </w:pPr>
            <w:r w:rsidRPr="00ED18B1">
              <w:rPr>
                <w:b/>
                <w:bCs/>
                <w:color w:val="000000"/>
                <w:sz w:val="18"/>
                <w:szCs w:val="18"/>
              </w:rPr>
              <w:t>Ед. изм.</w:t>
            </w:r>
          </w:p>
        </w:tc>
        <w:tc>
          <w:tcPr>
            <w:tcW w:w="9269" w:type="dxa"/>
            <w:tcBorders>
              <w:top w:val="single" w:sz="4" w:space="0" w:color="auto"/>
              <w:left w:val="nil"/>
              <w:bottom w:val="single" w:sz="4" w:space="0" w:color="auto"/>
              <w:right w:val="single" w:sz="4" w:space="0" w:color="auto"/>
            </w:tcBorders>
            <w:shd w:val="clear" w:color="000000" w:fill="D9D9D9"/>
            <w:vAlign w:val="center"/>
            <w:hideMark/>
          </w:tcPr>
          <w:p w14:paraId="7EB4809B" w14:textId="77777777" w:rsidR="00ED18B1" w:rsidRPr="00ED18B1" w:rsidRDefault="00ED18B1" w:rsidP="00ED18B1">
            <w:pPr>
              <w:jc w:val="center"/>
              <w:rPr>
                <w:b/>
                <w:bCs/>
                <w:color w:val="000000"/>
                <w:sz w:val="18"/>
                <w:szCs w:val="18"/>
              </w:rPr>
            </w:pPr>
            <w:r w:rsidRPr="00ED18B1">
              <w:rPr>
                <w:b/>
                <w:bCs/>
                <w:color w:val="000000"/>
                <w:sz w:val="18"/>
                <w:szCs w:val="18"/>
              </w:rPr>
              <w:t>Техническое описание</w:t>
            </w:r>
          </w:p>
        </w:tc>
      </w:tr>
      <w:tr w:rsidR="00ED18B1" w:rsidRPr="00ED18B1" w14:paraId="35F5B979" w14:textId="77777777" w:rsidTr="00ED18B1">
        <w:trPr>
          <w:trHeight w:val="300"/>
        </w:trPr>
        <w:tc>
          <w:tcPr>
            <w:tcW w:w="1277" w:type="dxa"/>
            <w:tcBorders>
              <w:top w:val="nil"/>
              <w:left w:val="single" w:sz="4" w:space="0" w:color="auto"/>
              <w:bottom w:val="single" w:sz="4" w:space="0" w:color="auto"/>
              <w:right w:val="single" w:sz="4" w:space="0" w:color="auto"/>
            </w:tcBorders>
            <w:shd w:val="clear" w:color="000000" w:fill="D9D9D9"/>
            <w:noWrap/>
            <w:vAlign w:val="center"/>
            <w:hideMark/>
          </w:tcPr>
          <w:p w14:paraId="137A83A8" w14:textId="77777777" w:rsidR="00ED18B1" w:rsidRPr="00ED18B1" w:rsidRDefault="00ED18B1" w:rsidP="00ED18B1">
            <w:pPr>
              <w:jc w:val="center"/>
              <w:rPr>
                <w:b/>
                <w:bCs/>
                <w:color w:val="000000"/>
                <w:sz w:val="18"/>
                <w:szCs w:val="18"/>
              </w:rPr>
            </w:pPr>
            <w:r w:rsidRPr="00ED18B1">
              <w:rPr>
                <w:b/>
                <w:bCs/>
                <w:color w:val="000000"/>
                <w:sz w:val="18"/>
                <w:szCs w:val="18"/>
              </w:rPr>
              <w:t>1</w:t>
            </w:r>
          </w:p>
        </w:tc>
        <w:tc>
          <w:tcPr>
            <w:tcW w:w="3772" w:type="dxa"/>
            <w:tcBorders>
              <w:top w:val="nil"/>
              <w:left w:val="nil"/>
              <w:bottom w:val="single" w:sz="4" w:space="0" w:color="auto"/>
              <w:right w:val="single" w:sz="4" w:space="0" w:color="auto"/>
            </w:tcBorders>
            <w:shd w:val="clear" w:color="000000" w:fill="D9D9D9"/>
            <w:vAlign w:val="center"/>
            <w:hideMark/>
          </w:tcPr>
          <w:p w14:paraId="5E19807F" w14:textId="77777777" w:rsidR="00ED18B1" w:rsidRPr="00ED18B1" w:rsidRDefault="00ED18B1" w:rsidP="00ED18B1">
            <w:pPr>
              <w:jc w:val="center"/>
              <w:rPr>
                <w:b/>
                <w:bCs/>
                <w:color w:val="000000"/>
                <w:sz w:val="18"/>
                <w:szCs w:val="18"/>
              </w:rPr>
            </w:pPr>
            <w:r w:rsidRPr="00ED18B1">
              <w:rPr>
                <w:b/>
                <w:bCs/>
                <w:color w:val="000000"/>
                <w:sz w:val="18"/>
                <w:szCs w:val="18"/>
              </w:rPr>
              <w:t>2</w:t>
            </w:r>
          </w:p>
        </w:tc>
        <w:tc>
          <w:tcPr>
            <w:tcW w:w="1020" w:type="dxa"/>
            <w:tcBorders>
              <w:top w:val="nil"/>
              <w:left w:val="nil"/>
              <w:bottom w:val="single" w:sz="4" w:space="0" w:color="auto"/>
              <w:right w:val="single" w:sz="4" w:space="0" w:color="auto"/>
            </w:tcBorders>
            <w:shd w:val="clear" w:color="000000" w:fill="D9D9D9"/>
            <w:vAlign w:val="center"/>
            <w:hideMark/>
          </w:tcPr>
          <w:p w14:paraId="13637862" w14:textId="77777777" w:rsidR="00ED18B1" w:rsidRPr="00ED18B1" w:rsidRDefault="00ED18B1" w:rsidP="00ED18B1">
            <w:pPr>
              <w:jc w:val="center"/>
              <w:rPr>
                <w:b/>
                <w:bCs/>
                <w:color w:val="000000"/>
                <w:sz w:val="18"/>
                <w:szCs w:val="18"/>
              </w:rPr>
            </w:pPr>
            <w:r w:rsidRPr="00ED18B1">
              <w:rPr>
                <w:b/>
                <w:bCs/>
                <w:color w:val="000000"/>
                <w:sz w:val="18"/>
                <w:szCs w:val="18"/>
              </w:rPr>
              <w:t>3</w:t>
            </w:r>
          </w:p>
        </w:tc>
        <w:tc>
          <w:tcPr>
            <w:tcW w:w="9269" w:type="dxa"/>
            <w:tcBorders>
              <w:top w:val="nil"/>
              <w:left w:val="nil"/>
              <w:bottom w:val="single" w:sz="4" w:space="0" w:color="auto"/>
              <w:right w:val="single" w:sz="4" w:space="0" w:color="auto"/>
            </w:tcBorders>
            <w:shd w:val="clear" w:color="000000" w:fill="D9D9D9"/>
            <w:vAlign w:val="center"/>
            <w:hideMark/>
          </w:tcPr>
          <w:p w14:paraId="6A0DFED2" w14:textId="77777777" w:rsidR="00ED18B1" w:rsidRPr="00ED18B1" w:rsidRDefault="00ED18B1" w:rsidP="00ED18B1">
            <w:pPr>
              <w:jc w:val="center"/>
              <w:rPr>
                <w:b/>
                <w:bCs/>
                <w:color w:val="000000"/>
                <w:sz w:val="18"/>
                <w:szCs w:val="18"/>
              </w:rPr>
            </w:pPr>
            <w:r w:rsidRPr="00ED18B1">
              <w:rPr>
                <w:b/>
                <w:bCs/>
                <w:color w:val="000000"/>
                <w:sz w:val="18"/>
                <w:szCs w:val="18"/>
              </w:rPr>
              <w:t>4</w:t>
            </w:r>
          </w:p>
        </w:tc>
      </w:tr>
      <w:tr w:rsidR="00ED18B1" w:rsidRPr="00ED18B1" w14:paraId="4EA254EC" w14:textId="77777777" w:rsidTr="00ED18B1">
        <w:trPr>
          <w:trHeight w:val="81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ED9221D" w14:textId="77777777" w:rsidR="00ED18B1" w:rsidRPr="00ED18B1" w:rsidRDefault="00ED18B1" w:rsidP="00ED18B1">
            <w:pPr>
              <w:jc w:val="center"/>
              <w:rPr>
                <w:color w:val="000000"/>
              </w:rPr>
            </w:pPr>
            <w:r w:rsidRPr="00ED18B1">
              <w:rPr>
                <w:color w:val="000000"/>
              </w:rPr>
              <w:t>1</w:t>
            </w:r>
          </w:p>
        </w:tc>
        <w:tc>
          <w:tcPr>
            <w:tcW w:w="3772" w:type="dxa"/>
            <w:tcBorders>
              <w:top w:val="nil"/>
              <w:left w:val="nil"/>
              <w:bottom w:val="single" w:sz="4" w:space="0" w:color="auto"/>
              <w:right w:val="single" w:sz="4" w:space="0" w:color="auto"/>
            </w:tcBorders>
            <w:shd w:val="clear" w:color="000000" w:fill="FFFFFF"/>
            <w:vAlign w:val="center"/>
            <w:hideMark/>
          </w:tcPr>
          <w:p w14:paraId="5AFE6D21" w14:textId="77777777" w:rsidR="00ED18B1" w:rsidRPr="00ED18B1" w:rsidRDefault="00ED18B1" w:rsidP="00ED18B1">
            <w:pPr>
              <w:jc w:val="center"/>
              <w:rPr>
                <w:color w:val="000000"/>
              </w:rPr>
            </w:pPr>
            <w:r w:rsidRPr="00ED18B1">
              <w:rPr>
                <w:color w:val="000000"/>
              </w:rPr>
              <w:t>Имплантируемый кардиовертер-дефибриллятор модификации: (МРТ-совместимый трехкамерный)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6DAD6679" w14:textId="77777777" w:rsidR="00ED18B1" w:rsidRPr="00ED18B1" w:rsidRDefault="00ED18B1" w:rsidP="00ED18B1">
            <w:pPr>
              <w:jc w:val="center"/>
              <w:rPr>
                <w:color w:val="000000"/>
              </w:rPr>
            </w:pPr>
            <w:r w:rsidRPr="00ED18B1">
              <w:rPr>
                <w:color w:val="000000"/>
              </w:rPr>
              <w:t>комплект</w:t>
            </w:r>
          </w:p>
        </w:tc>
        <w:tc>
          <w:tcPr>
            <w:tcW w:w="9269" w:type="dxa"/>
            <w:tcBorders>
              <w:top w:val="nil"/>
              <w:left w:val="nil"/>
              <w:bottom w:val="single" w:sz="4" w:space="0" w:color="auto"/>
              <w:right w:val="single" w:sz="4" w:space="0" w:color="auto"/>
            </w:tcBorders>
            <w:shd w:val="clear" w:color="000000" w:fill="FFFFFF"/>
            <w:vAlign w:val="center"/>
            <w:hideMark/>
          </w:tcPr>
          <w:p w14:paraId="304127D8" w14:textId="77777777" w:rsidR="00ED18B1" w:rsidRPr="00ED18B1" w:rsidRDefault="00ED18B1" w:rsidP="00ED18B1">
            <w:pPr>
              <w:jc w:val="center"/>
              <w:rPr>
                <w:color w:val="000000"/>
              </w:rPr>
            </w:pPr>
            <w:r w:rsidRPr="00ED18B1">
              <w:rPr>
                <w:color w:val="000000"/>
              </w:rPr>
              <w:t>Трехкамерное устройство для сердечной ресинхронизирующей терапии с функцией кардиоверсии-дефибрилляции.</w:t>
            </w:r>
            <w:r w:rsidRPr="00ED18B1">
              <w:rPr>
                <w:color w:val="000000"/>
              </w:rPr>
              <w:br/>
              <w:t>МРТ-совместимый кардиовертер-дефибриллятор для сердечной ресинхронизирующей терапии позволяет проводить пациенту с имплантированной системой МРТ-сканирование до 3 Т, без ограничений по области (включая область сердца) и продолжительности МРТ-сканирования, при условии имплантации устройства с МРТ-совместимыми электродами и соблюдении требуемых производителем условий проведения МРТ исследования.</w:t>
            </w:r>
            <w:r w:rsidRPr="00ED18B1">
              <w:rPr>
                <w:color w:val="000000"/>
              </w:rPr>
              <w:br/>
            </w:r>
            <w:r w:rsidRPr="00ED18B1">
              <w:rPr>
                <w:color w:val="000000"/>
              </w:rPr>
              <w:br/>
              <w:t xml:space="preserve">1. Устройство: коннекторы: IS-1, IS-4, DF-4; масса: 73,8 г.; объем: 32,5 см3; Габариты: 82 мм x 54 мм x 9,9 мм; </w:t>
            </w:r>
            <w:r w:rsidRPr="00ED18B1">
              <w:rPr>
                <w:color w:val="000000"/>
              </w:rPr>
              <w:br/>
              <w:t>Материалы, контактирующие с тканями тела человека: Титан, полиуретан, силиконовый каучук</w:t>
            </w:r>
            <w:r w:rsidRPr="00ED18B1">
              <w:rPr>
                <w:color w:val="000000"/>
              </w:rPr>
              <w:br/>
              <w:t>Форма корпуса: Физиологическая, тонкопрофильная, менее 1 см толщиной.</w:t>
            </w:r>
            <w:r w:rsidRPr="00ED18B1">
              <w:rPr>
                <w:color w:val="000000"/>
              </w:rPr>
              <w:br/>
              <w:t>Батарея увеличенной емкости , обеспечивающая срок службы более 13 лет. Полезная емкость батареи устройства – 1,9 А/ч.</w:t>
            </w:r>
            <w:r w:rsidRPr="00ED18B1">
              <w:rPr>
                <w:color w:val="000000"/>
              </w:rPr>
              <w:br/>
              <w:t xml:space="preserve">Расчётный срок службы – 11,9 лет при  следующих условиях: Режим стимуляции DDDR,  100% бивентрикулярная  стимуляция, 15% стимуляция предсердий, базовая частота 70 в минуту, длительность предсердного, право- и левожелудочкового  импульсов  0.4 мс, импеданс электродов  700 Ом, амплитуда  стимула ПП/ПЖ =  2.0 В,   ЛЖ = 3.0 В; акселерометр Вкл; два заряда конденсатора до максимальной энергии в год; запись 3-х канальной  ВПЭГ с Onset постоянно Вкл. </w:t>
            </w:r>
            <w:r w:rsidRPr="00ED18B1">
              <w:rPr>
                <w:color w:val="000000"/>
              </w:rPr>
              <w:br/>
              <w:t>Функция беспроводной телеметрии и беспроводной ЭКГ.</w:t>
            </w:r>
            <w:r w:rsidRPr="00ED18B1">
              <w:rPr>
                <w:color w:val="000000"/>
              </w:rPr>
              <w:br/>
              <w:t xml:space="preserve">Наличие функций: автоматическое измерение порогов стимуляции и автоматическое изменение параметров стимуляции при изменении порогов во всех 3-х камерах;  </w:t>
            </w:r>
            <w:r w:rsidRPr="00ED18B1">
              <w:rPr>
                <w:color w:val="000000"/>
              </w:rPr>
              <w:br/>
              <w:t xml:space="preserve">Функция частотной адаптации. </w:t>
            </w:r>
            <w:r w:rsidRPr="00ED18B1">
              <w:rPr>
                <w:color w:val="000000"/>
              </w:rPr>
              <w:br/>
              <w:t xml:space="preserve">Наличие двух сенсоров – акселерометра и физиологического сенсора минутной вентиляции/респираторного сенсора. </w:t>
            </w:r>
            <w:r w:rsidRPr="00ED18B1">
              <w:rPr>
                <w:color w:val="000000"/>
              </w:rPr>
              <w:br/>
              <w:t xml:space="preserve">Функция адаптации интервала АВ к частоте сердечных сокращений. </w:t>
            </w:r>
            <w:r w:rsidRPr="00ED18B1">
              <w:rPr>
                <w:color w:val="000000"/>
              </w:rPr>
              <w:br/>
              <w:t xml:space="preserve">Функция ответа на проведение ФП/ПТ на желудочки (ATR). </w:t>
            </w:r>
            <w:r w:rsidRPr="00ED18B1">
              <w:rPr>
                <w:color w:val="000000"/>
              </w:rPr>
              <w:br/>
              <w:t>Функция ответа на трепетание предсердий (AFR).</w:t>
            </w:r>
            <w:r w:rsidRPr="00ED18B1">
              <w:rPr>
                <w:color w:val="000000"/>
              </w:rPr>
              <w:br/>
              <w:t xml:space="preserve">Функция стабилизации частоты сокращения желудочков. </w:t>
            </w:r>
            <w:r w:rsidRPr="00ED18B1">
              <w:rPr>
                <w:color w:val="000000"/>
              </w:rPr>
              <w:br/>
              <w:t xml:space="preserve">Функция сглаживания частоты ритма вверх и вниз, независимо программируемая. </w:t>
            </w:r>
            <w:r w:rsidRPr="00ED18B1">
              <w:rPr>
                <w:color w:val="000000"/>
              </w:rPr>
              <w:br/>
              <w:t xml:space="preserve">Автоматический тест Vector Guide. </w:t>
            </w:r>
            <w:r w:rsidRPr="00ED18B1">
              <w:rPr>
                <w:color w:val="000000"/>
              </w:rPr>
              <w:br/>
              <w:t>Расширенный набор алгоритмов диагностики и мониторинга сердечной недостаточности Heart Failure Sensor Suite.</w:t>
            </w:r>
            <w:r w:rsidRPr="00ED18B1">
              <w:rPr>
                <w:color w:val="000000"/>
              </w:rPr>
              <w:br/>
              <w:t>Функция диагностики и мониторинга ночного апноэ AP Scan.</w:t>
            </w:r>
            <w:r w:rsidRPr="00ED18B1">
              <w:rPr>
                <w:color w:val="000000"/>
              </w:rPr>
              <w:br/>
              <w:t>Функция анализа вариабельности сердечного ритма (SDANN и HRV Footprint).</w:t>
            </w:r>
            <w:r w:rsidRPr="00ED18B1">
              <w:rPr>
                <w:color w:val="000000"/>
              </w:rPr>
              <w:br/>
              <w:t>Максимальная запрограммированная энергия шока 41 Дж.</w:t>
            </w:r>
            <w:r w:rsidRPr="00ED18B1">
              <w:rPr>
                <w:color w:val="000000"/>
              </w:rPr>
              <w:br/>
            </w:r>
            <w:r w:rsidRPr="00ED18B1">
              <w:rPr>
                <w:color w:val="000000"/>
              </w:rPr>
              <w:lastRenderedPageBreak/>
              <w:t>Максимальная доставляемая энергия шока 35 Дж.</w:t>
            </w:r>
            <w:r w:rsidRPr="00ED18B1">
              <w:rPr>
                <w:color w:val="000000"/>
              </w:rPr>
              <w:br/>
              <w:t>Максимальная накапливаемая энергия шока 41 Дж.</w:t>
            </w:r>
            <w:r w:rsidRPr="00ED18B1">
              <w:rPr>
                <w:color w:val="000000"/>
              </w:rPr>
              <w:br/>
              <w:t>Стандартное время заряда конденсатора до максимальной энергии (41 Дж) в начале службы 8,4 сек.</w:t>
            </w:r>
            <w:r w:rsidRPr="00ED18B1">
              <w:rPr>
                <w:color w:val="000000"/>
              </w:rPr>
              <w:br/>
              <w:t>Максимальное количество шоков на эпизод – 8.</w:t>
            </w:r>
            <w:r w:rsidRPr="00ED18B1">
              <w:rPr>
                <w:color w:val="000000"/>
              </w:rPr>
              <w:br/>
              <w:t>Режимы стимуляции: DDD(R); DDD; DDI(R); DDI; VDD (R); VDD; AAI(R); AAI; VVI(R); VVI; DOO; AOO; VOO; OFF.</w:t>
            </w:r>
            <w:r w:rsidRPr="00ED18B1">
              <w:rPr>
                <w:color w:val="000000"/>
              </w:rPr>
              <w:br/>
              <w:t xml:space="preserve">Параметры стимуляции. Амплитуда стимуляции ПП, ПЖ, ЛЖ: 0,1 – 7,5 В. </w:t>
            </w:r>
            <w:r w:rsidRPr="00ED18B1">
              <w:rPr>
                <w:color w:val="000000"/>
              </w:rPr>
              <w:br/>
              <w:t>Ширина импульса: 0,1-2,0 мс.</w:t>
            </w:r>
            <w:r w:rsidRPr="00ED18B1">
              <w:rPr>
                <w:color w:val="000000"/>
              </w:rPr>
              <w:br/>
              <w:t xml:space="preserve">Автоматическое измерение амплитуды и подстройка порогов чувствительности по ПП, ПЖ и ЛЖ. </w:t>
            </w:r>
            <w:r w:rsidRPr="00ED18B1">
              <w:rPr>
                <w:color w:val="000000"/>
              </w:rPr>
              <w:br/>
              <w:t xml:space="preserve">Чувствительность ПП, ЛЖ и ПЖ: 0.15-1.5 мВ. </w:t>
            </w:r>
            <w:r w:rsidRPr="00ED18B1">
              <w:rPr>
                <w:color w:val="000000"/>
              </w:rPr>
              <w:br/>
              <w:t xml:space="preserve">Полярность стимуляции ПЖ - интегрированная биполярная. </w:t>
            </w:r>
            <w:r w:rsidRPr="00ED18B1">
              <w:rPr>
                <w:color w:val="000000"/>
              </w:rPr>
              <w:br/>
              <w:t>Функция многоточечной стимуляции левого желудочка MultiSite Pacing.</w:t>
            </w:r>
            <w:r w:rsidRPr="00ED18B1">
              <w:rPr>
                <w:color w:val="000000"/>
              </w:rPr>
              <w:br/>
              <w:t>Полярность стимуляции ЛЖ -выбор из 17 векторов в 216 комбинациях (для MultiSite Pacing).</w:t>
            </w:r>
            <w:r w:rsidRPr="00ED18B1">
              <w:rPr>
                <w:color w:val="000000"/>
              </w:rPr>
              <w:br/>
              <w:t xml:space="preserve">Параметры стимуляции СРТ: выбор последовательности стимуляция желудочков LVa&gt;LVb&gt;LV; RV&gt;LVa&gt;LVb; LVa&gt;LVb; Off. </w:t>
            </w:r>
            <w:r w:rsidRPr="00ED18B1">
              <w:rPr>
                <w:color w:val="000000"/>
              </w:rPr>
              <w:br/>
              <w:t>Межжелудочковая задержка: -100 - 0 - +100 мс.</w:t>
            </w:r>
            <w:r w:rsidRPr="00ED18B1">
              <w:rPr>
                <w:color w:val="000000"/>
              </w:rPr>
              <w:br/>
              <w:t xml:space="preserve">Функция ответа на воспринятое собственное сокращение правого желудочка (BiV Trigger). </w:t>
            </w:r>
            <w:r w:rsidRPr="00ED18B1">
              <w:rPr>
                <w:color w:val="000000"/>
              </w:rPr>
              <w:br/>
              <w:t>Функция гистерезиса ритма.</w:t>
            </w:r>
            <w:r w:rsidRPr="00ED18B1">
              <w:rPr>
                <w:color w:val="000000"/>
              </w:rPr>
              <w:br/>
              <w:t xml:space="preserve">Максимальная частота проведения (MTR) – 50-185/мин. </w:t>
            </w:r>
            <w:r w:rsidRPr="00ED18B1">
              <w:rPr>
                <w:color w:val="000000"/>
              </w:rPr>
              <w:br/>
              <w:t xml:space="preserve">Максимальная сенсорная частота (MSR) – 50-185/мин. </w:t>
            </w:r>
            <w:r w:rsidRPr="00ED18B1">
              <w:rPr>
                <w:color w:val="000000"/>
              </w:rPr>
              <w:br/>
              <w:t xml:space="preserve">Максимальная частота стимуляции (MPR) – 50-185/мин. </w:t>
            </w:r>
            <w:r w:rsidRPr="00ED18B1">
              <w:rPr>
                <w:color w:val="000000"/>
              </w:rPr>
              <w:br/>
              <w:t>Звуковые предупреждающие сигналы: во время заряда конденсатора, при нарушении целостности электрода/ устройства (при превышении пределов импеданса электрода, при появлении шума на электроде, при достижении рекомендованного времени замены батареи, при превышении времени набора заряда по достижении окончания срока службы).</w:t>
            </w:r>
            <w:r w:rsidRPr="00ED18B1">
              <w:rPr>
                <w:color w:val="000000"/>
              </w:rPr>
              <w:br/>
              <w:t>Автоматический тест Vector Guide предоставляет клинически доступные данные по всем 17 векторам за минуту, что позволяет выбрать оптимальное место для стимуляции, которое максимизирует срок службы устройства.</w:t>
            </w:r>
            <w:r w:rsidRPr="00ED18B1">
              <w:rPr>
                <w:color w:val="000000"/>
              </w:rPr>
              <w:br/>
              <w:t>Комплекс алгоритмов  для персонализации сердечной ресинхронизирующей терапии.</w:t>
            </w:r>
            <w:r w:rsidRPr="00ED18B1">
              <w:rPr>
                <w:color w:val="000000"/>
              </w:rPr>
              <w:br/>
              <w:t>Комплекс алгоритмов диагностики и мониторинга сердечной недостаточности на основе сенсоров Heart Failure Sensor Suite позволяет получить многофакторные физиологические индивидуализированные клинические данные для принятия более обоснованных решений по лечению пациентов с сердечной недостаточностью.</w:t>
            </w:r>
            <w:r w:rsidRPr="00ED18B1">
              <w:rPr>
                <w:color w:val="000000"/>
              </w:rPr>
              <w:br/>
              <w:t>Функция трендов диагностики - обзор состояния имплантированной системы и  пациента за предшествующие 12 месяцев, с графиками, которые отображают долгосрочные клинические тенденции в состоянии пациента и работе устройства и электродов, такие как частота возникновения аритмий, частота сердечных сокращений, вариабельность сердечного ритма, двигательная активность пациента, эпизоды терапии (антитахистимуляция, дефибрилляция) с помощью устройства.</w:t>
            </w:r>
            <w:r w:rsidRPr="00ED18B1">
              <w:rPr>
                <w:color w:val="000000"/>
              </w:rPr>
              <w:br/>
              <w:t>Параметры обнаружения тахиаритмии:</w:t>
            </w:r>
            <w:r w:rsidRPr="00ED18B1">
              <w:rPr>
                <w:color w:val="000000"/>
              </w:rPr>
              <w:br/>
              <w:t>Обнаружение ФП/ТП: мониторинг, частота детекции – 100-300 в мин.</w:t>
            </w:r>
            <w:r w:rsidRPr="00ED18B1">
              <w:rPr>
                <w:color w:val="000000"/>
              </w:rPr>
              <w:br/>
              <w:t>Обнаружение ФЖ: интервал детекции – 240-462 мс.</w:t>
            </w:r>
            <w:r w:rsidRPr="00ED18B1">
              <w:rPr>
                <w:color w:val="000000"/>
              </w:rPr>
              <w:br/>
              <w:t>Обнаружение быстрой ЖТ: интервал детекции – 273-545 мс.</w:t>
            </w:r>
            <w:r w:rsidRPr="00ED18B1">
              <w:rPr>
                <w:color w:val="000000"/>
              </w:rPr>
              <w:br/>
              <w:t>Обнаружение ЖТ: интервал детекции – 300-667 мс.</w:t>
            </w:r>
            <w:r w:rsidRPr="00ED18B1">
              <w:rPr>
                <w:color w:val="000000"/>
              </w:rPr>
              <w:br/>
            </w:r>
            <w:r w:rsidRPr="00ED18B1">
              <w:rPr>
                <w:color w:val="000000"/>
              </w:rPr>
              <w:lastRenderedPageBreak/>
              <w:t xml:space="preserve">Критерии детекции – частота сердечных сокращений (интервал детекции), регулярность, наличие АВ диссоциации, морфология комплекса QRST, алгоритмы дифференциации желудочковых тахикардий от наджелудочковых – стабильность и внезапность начала. </w:t>
            </w:r>
            <w:r w:rsidRPr="00ED18B1">
              <w:rPr>
                <w:color w:val="000000"/>
              </w:rPr>
              <w:br/>
              <w:t xml:space="preserve">Антитахикардитическая стимуляция – автоматическое переключение АТС до набора заряда конденсатором (Quick Convert ATP). </w:t>
            </w:r>
            <w:r w:rsidRPr="00ED18B1">
              <w:rPr>
                <w:color w:val="000000"/>
              </w:rPr>
              <w:br/>
              <w:t>Тип</w:t>
            </w:r>
            <w:r w:rsidRPr="00ED18B1">
              <w:rPr>
                <w:color w:val="000000"/>
                <w:lang w:val="en-US"/>
              </w:rPr>
              <w:t xml:space="preserve"> </w:t>
            </w:r>
            <w:r w:rsidRPr="00ED18B1">
              <w:rPr>
                <w:color w:val="000000"/>
              </w:rPr>
              <w:t>терапии</w:t>
            </w:r>
            <w:r w:rsidRPr="00ED18B1">
              <w:rPr>
                <w:color w:val="000000"/>
                <w:lang w:val="en-US"/>
              </w:rPr>
              <w:t xml:space="preserve"> – Burst; Ramp; Scan; Ramp/Scan; Off.</w:t>
            </w:r>
            <w:r w:rsidRPr="00ED18B1">
              <w:rPr>
                <w:color w:val="000000"/>
                <w:lang w:val="en-US"/>
              </w:rPr>
              <w:br/>
            </w:r>
            <w:r w:rsidRPr="00ED18B1">
              <w:rPr>
                <w:color w:val="000000"/>
              </w:rPr>
              <w:t>Число</w:t>
            </w:r>
            <w:r w:rsidRPr="00ED18B1">
              <w:rPr>
                <w:color w:val="000000"/>
                <w:lang w:val="en-US"/>
              </w:rPr>
              <w:t xml:space="preserve"> </w:t>
            </w:r>
            <w:r w:rsidRPr="00ED18B1">
              <w:rPr>
                <w:color w:val="000000"/>
              </w:rPr>
              <w:t>импульсов</w:t>
            </w:r>
            <w:r w:rsidRPr="00ED18B1">
              <w:rPr>
                <w:color w:val="000000"/>
                <w:lang w:val="en-US"/>
              </w:rPr>
              <w:t xml:space="preserve">: 1-30. </w:t>
            </w:r>
            <w:r w:rsidRPr="00ED18B1">
              <w:rPr>
                <w:color w:val="000000"/>
                <w:lang w:val="en-US"/>
              </w:rPr>
              <w:br/>
            </w:r>
            <w:r w:rsidRPr="00ED18B1">
              <w:rPr>
                <w:color w:val="000000"/>
              </w:rPr>
              <w:t>Интервал R-S1 =(%RR): 50-97%, шаг 3%. Минимальный интервал АТС V-V 120-400 мс.</w:t>
            </w:r>
            <w:r w:rsidRPr="00ED18B1">
              <w:rPr>
                <w:color w:val="000000"/>
              </w:rPr>
              <w:br/>
              <w:t xml:space="preserve">Технология для сокращения количества необоснованных шоков AcuShock. </w:t>
            </w:r>
            <w:r w:rsidRPr="00ED18B1">
              <w:rPr>
                <w:color w:val="000000"/>
              </w:rPr>
              <w:br/>
              <w:t xml:space="preserve">Алгоритмы RhythmID и RhythmMatch для дифференциации ФЖ / ЖТ / НЖТ. </w:t>
            </w:r>
            <w:r w:rsidRPr="00ED18B1">
              <w:rPr>
                <w:color w:val="000000"/>
              </w:rPr>
              <w:br/>
              <w:t xml:space="preserve">Алгоритм для распознавания электромагнитного шума на электродах. </w:t>
            </w:r>
            <w:r w:rsidRPr="00ED18B1">
              <w:rPr>
                <w:color w:val="000000"/>
              </w:rPr>
              <w:br/>
              <w:t xml:space="preserve">Алгоритм для подачи тревожного сигнала при повреждении электрода. </w:t>
            </w:r>
            <w:r w:rsidRPr="00ED18B1">
              <w:rPr>
                <w:color w:val="000000"/>
              </w:rPr>
              <w:br/>
              <w:t>Технология батареи  с увеличенной емкостью увеличивает срок службы и возможности использования функций и алгоритмов устройства: расчетный срок службы при активной многоточечной стимуляции ЛЖ (MultiSite Pacing ON) составляет 13,3 года.</w:t>
            </w:r>
            <w:r w:rsidRPr="00ED18B1">
              <w:rPr>
                <w:color w:val="000000"/>
              </w:rPr>
              <w:br/>
              <w:t>2. Дефибриллирующий электрод: МРТ совместимый до 3Т, коннектор DF-4, фиксация – активная; наличие стероида, стандартная длина электрода 59-64 см, максимальный диаметр электрода 7.3 Fr.</w:t>
            </w:r>
            <w:r w:rsidRPr="00ED18B1">
              <w:rPr>
                <w:color w:val="000000"/>
              </w:rPr>
              <w:br/>
              <w:t>3. ЛЖ электрод: коннектор IS-4, квадриполярный; пассивная фиксация; длина электрода 86-95 см.</w:t>
            </w:r>
            <w:r w:rsidRPr="00ED18B1">
              <w:rPr>
                <w:color w:val="000000"/>
              </w:rPr>
              <w:br/>
              <w:t>4. Предсердный электрод: МРТ-совместимый до 3Т, коннектор IS-1 Вi; фиксация – активная, наличие стероида, стандартные длины 45-59 см, Расстояние от кончика до кольца не более 11 мм, диаметр корпуса электрода менее 2 мм.</w:t>
            </w:r>
            <w:r w:rsidRPr="00ED18B1">
              <w:rPr>
                <w:color w:val="000000"/>
              </w:rPr>
              <w:br/>
              <w:t>5. Интродьюсер разрывной чрескожный, 3 шт, размеры - 7, 8, 9,5 Fr</w:t>
            </w:r>
            <w:r w:rsidRPr="00ED18B1">
              <w:rPr>
                <w:color w:val="000000"/>
              </w:rPr>
              <w:br/>
              <w:t>6. Система доставки для левожелудочкового электрода, внешняя часть, диаметр 9 Fr; длина 50-59 см, внутренний диаметр 7.8 Fr, наружный диаметр 9.2 Fr, кривизна CS; дилататор; нож для разрезания интродьюсера.</w:t>
            </w:r>
            <w:r w:rsidRPr="00ED18B1">
              <w:rPr>
                <w:color w:val="000000"/>
              </w:rPr>
              <w:br/>
              <w:t>7. Система доставки для левожелудочкового электрода, внутренняя часть, диаметр 7 Fr; длина 65-74 см, внутренний диаметр 6.3 Fr, наружный диаметр 7.4 Fr; кривизна 90-130°.</w:t>
            </w:r>
            <w:r w:rsidRPr="00ED18B1">
              <w:rPr>
                <w:color w:val="000000"/>
              </w:rPr>
              <w:br/>
              <w:t>8. Проводник для доставки левожелудочкового электрода c J-образным кончиком и дополнительной дистальной поддержкой - диаметр 0,014 дюйма; длина - 190 см, кривизна – CS-J.</w:t>
            </w:r>
            <w:r w:rsidRPr="00ED18B1">
              <w:rPr>
                <w:color w:val="000000"/>
              </w:rPr>
              <w:br/>
              <w:t xml:space="preserve"> Катетер-баллон для венографии - наружный диаметр 6 Fr; длина - 90 см.</w:t>
            </w:r>
          </w:p>
        </w:tc>
      </w:tr>
      <w:tr w:rsidR="00ED18B1" w:rsidRPr="00ED18B1" w14:paraId="2C9FBB1B" w14:textId="77777777" w:rsidTr="00ED18B1">
        <w:trPr>
          <w:trHeight w:val="81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4A0B834" w14:textId="77777777" w:rsidR="00ED18B1" w:rsidRPr="00ED18B1" w:rsidRDefault="00ED18B1" w:rsidP="00ED18B1">
            <w:pPr>
              <w:jc w:val="center"/>
              <w:rPr>
                <w:color w:val="000000"/>
              </w:rPr>
            </w:pPr>
            <w:r w:rsidRPr="00ED18B1">
              <w:rPr>
                <w:color w:val="000000"/>
              </w:rPr>
              <w:lastRenderedPageBreak/>
              <w:t>2</w:t>
            </w:r>
          </w:p>
        </w:tc>
        <w:tc>
          <w:tcPr>
            <w:tcW w:w="3772" w:type="dxa"/>
            <w:tcBorders>
              <w:top w:val="nil"/>
              <w:left w:val="nil"/>
              <w:bottom w:val="single" w:sz="4" w:space="0" w:color="auto"/>
              <w:right w:val="single" w:sz="4" w:space="0" w:color="auto"/>
            </w:tcBorders>
            <w:shd w:val="clear" w:color="000000" w:fill="FFFFFF"/>
            <w:vAlign w:val="center"/>
            <w:hideMark/>
          </w:tcPr>
          <w:p w14:paraId="64C76DE4" w14:textId="77777777" w:rsidR="00ED18B1" w:rsidRPr="00ED18B1" w:rsidRDefault="00ED18B1" w:rsidP="00ED18B1">
            <w:pPr>
              <w:jc w:val="center"/>
              <w:rPr>
                <w:color w:val="000000"/>
              </w:rPr>
            </w:pPr>
            <w:r w:rsidRPr="00ED18B1">
              <w:rPr>
                <w:color w:val="000000"/>
              </w:rPr>
              <w:t>Имплантируемый кардиовертер-дефибриллятор модификации: (МРТ-совместимый трехкамерный)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51CFBD36" w14:textId="77777777" w:rsidR="00ED18B1" w:rsidRPr="00ED18B1" w:rsidRDefault="00ED18B1" w:rsidP="00ED18B1">
            <w:pPr>
              <w:jc w:val="center"/>
              <w:rPr>
                <w:color w:val="000000"/>
              </w:rPr>
            </w:pPr>
            <w:r w:rsidRPr="00ED18B1">
              <w:rPr>
                <w:color w:val="000000"/>
              </w:rPr>
              <w:t>комплект</w:t>
            </w:r>
          </w:p>
        </w:tc>
        <w:tc>
          <w:tcPr>
            <w:tcW w:w="9269" w:type="dxa"/>
            <w:tcBorders>
              <w:top w:val="nil"/>
              <w:left w:val="nil"/>
              <w:bottom w:val="single" w:sz="4" w:space="0" w:color="auto"/>
              <w:right w:val="single" w:sz="4" w:space="0" w:color="auto"/>
            </w:tcBorders>
            <w:shd w:val="clear" w:color="000000" w:fill="FFFFFF"/>
            <w:vAlign w:val="center"/>
            <w:hideMark/>
          </w:tcPr>
          <w:p w14:paraId="299AA459" w14:textId="77777777" w:rsidR="00ED18B1" w:rsidRPr="00ED18B1" w:rsidRDefault="00ED18B1" w:rsidP="00ED18B1">
            <w:pPr>
              <w:jc w:val="center"/>
              <w:rPr>
                <w:color w:val="000000"/>
              </w:rPr>
            </w:pPr>
            <w:r w:rsidRPr="00ED18B1">
              <w:rPr>
                <w:color w:val="000000"/>
              </w:rPr>
              <w:t>МРТ-совместимый трёхкамерный имплантируемый кардиовертер-дефибриллятор. Три зоны детекции аритмий: ЖТ1, ЖТ2, ФЖ. Критерии детекции: Внезапное начало; Стабильность; Интервал сцепления; Алгоритм математической и морфологической дискриминации; Критерий устойчивой ЖТ. Зона детекции ЖТ: для ЖТ1: Выкл, от 100 до 222 уд/мин; Для ЖТ2: Выкл; от 120 до 222 уд/мин. Количество комплексов при детекции: для ЖТ1 от 10 до 100; для ЖТ2 от 10 до 80; для редетекции для ЖТ1 от 10 до 50; для ЖТ2 от 10 до 40. Внезапное начало: ВЫКЛ; от 4 до 32 %. Критерий стабильности: если SMART = ВЫКЛ: ВЫКЛ; ± 8 … (4) … ±48%. Если SMART = ВКЛ: ±8 … (4) … ±48%. Устойчивая ЖТ - ВЫКЛ, от 1 до 3 мин, шаг 1 мин; 3 мин; 5 мин; далее от 10 до 30 мин, с шагом 10 мин; Алгоритм морфологической дискриминации наджелудочковых и желудочковых форм нарушений ритма сердца с возможностью настройки порогов для более точной и корректной дискриминации. Зона детекции ФЖ: Выкл, от 150 до 250 уд/мин. Счетчик детекции ФЖ: 6 из 8; 8 из 12; 10 из 14; 12 из 16; 16 из 20; 18 из 24; 20 из 26; 22 из 30; 24 из 30; 30 из 40. Счетчик редетекции ФЖ: 6 из 8; 8 из 12; 10 из 14; 12 из 16; 16 из 20; 18 из 24; 20 из 26; 22 из 30; 24 из 30; 30 из 40. Виды терапии: Антитахистимуляция (АТС), Кардиоверсия, Дефибрилляция. АТС: Пачка импульсов, Пачка импульсов с уменьшением интервала между стимулами. Количество попыток АТС от 1 до 10, шаг не более 1. Количество стимулов в пачке от 1 до 15, шаг не более 1. Возможность автоматического добавления стимула в каждой последующей пачке: ВЫКЛ, ВКЛ. Интервал сцепления первого стимула со спонтанным комплексом: от 70 до 95%, шаг не более 5. Оптимизация АТС для наиболее быстрой и эффективной терапии. Энергия разряда при кардиоверсии и дефибрилляции от 2 до 40 Дж. Для одного приступа ЖТ или ФЖ максимальное количество разрядов не менее 8. Полярность разряда: Возможность инверсии полярности разряда для снижения порога дефибрилляции; Форма разряда: Двухфазный – возможность изменения длительности и процента соотношения фаз (минимум два варианта). Возможность выбора из трех вариантов направления шокового разряда. Встроенные алгоритмы защиты от постстимуляционного оверсенсинга Т-волны. Наличие немедленной передачи данных о зафиксированном аппаратом событии в полностью автоматическом режиме без участия пациента по системе удаленного мониторинга.</w:t>
            </w:r>
            <w:r w:rsidRPr="00ED18B1">
              <w:rPr>
                <w:color w:val="000000"/>
              </w:rPr>
              <w:br/>
              <w:t xml:space="preserve">Режимы брадитерапии: Выкл.; DDD(R); DDI(R); VDD(R); VDI(R); AAI(R); VVI(R); VOO; DOO. Значение базовой частоты в диапазоне, но не уже чем от 30 до 160 имп/мин. Значение амплитуды стимуляционного импульса (по всем каналам) в диапазоне, но не уже чем от 0,5 до 7,5 В. Значение длительности импульса (по всем каналам) в диапазоне, но не уже чем от 0,4 до 1,5 мс. Наличие функция автоматического контроля захвата с оценкой эффективности стимуляции (по всем каналам) c передачей информации по системе удаленного мониторинга. Наличие частотного гистерезиса: динамический, повторный, сканирующий. Значение предсердно-желудочковой задержки: 15; от 40 до 350 мс. Динамическая АВ-задержка, отдельно программируемая для различных частотных диапазонов и раздельно программируется для спонтанных и стимуляционных событий. Наличие АВ-гистерезиса: положительный, повторный, сканирующий и отрицательный (для обеспечения постоянной желудочковой стимуляции). </w:t>
            </w:r>
            <w:r w:rsidRPr="00ED18B1">
              <w:rPr>
                <w:color w:val="000000"/>
              </w:rPr>
              <w:br/>
              <w:t>Алгоритм автоматизированного поиска рекомендуемого значения АВ-задержки на основе измерения длительности P-волны.</w:t>
            </w:r>
            <w:r w:rsidRPr="00ED18B1">
              <w:rPr>
                <w:color w:val="000000"/>
              </w:rPr>
              <w:br/>
              <w:t xml:space="preserve">Программирование ночного ритма стимуляции. Возможность программирования значения VV-задержки в диапазоне от 0 до 100 мс после стимулируемого желудочкового события, возможность выбора ведущей и ведомой камеры (правый или левый желудочек). </w:t>
            </w:r>
            <w:r w:rsidRPr="00ED18B1">
              <w:rPr>
                <w:color w:val="000000"/>
              </w:rPr>
              <w:br/>
              <w:t xml:space="preserve">Количество доступных для выбора векторов стимуляции ЛЖ: не менее 20. Наличии функции для тестирования ЛЖ-электрода, для упрощения выборы оптимального вектора стимуляции. Возможность </w:t>
            </w:r>
            <w:r w:rsidRPr="00ED18B1">
              <w:rPr>
                <w:color w:val="000000"/>
              </w:rPr>
              <w:lastRenderedPageBreak/>
              <w:t>автоматической записи внутрисердечных электрограмм (ВЭГМ) в память ИКД: не менее 3-х эпизодов по 56 мин.</w:t>
            </w:r>
            <w:r w:rsidRPr="00ED18B1">
              <w:rPr>
                <w:color w:val="000000"/>
              </w:rPr>
              <w:br/>
              <w:t xml:space="preserve">Беспроводная телеметрия, основанная на энергосберегающем алгоритме передачи данных. </w:t>
            </w:r>
            <w:r w:rsidRPr="00ED18B1">
              <w:rPr>
                <w:color w:val="000000"/>
              </w:rPr>
              <w:br/>
              <w:t xml:space="preserve">МРТ-совместимость без зон ограничения сканирования (Full Body Scan) при условии использования в комбинации с МРТ-совместимыми электродами, а также соблюдении требуемых производителем условий проведения исследования. </w:t>
            </w:r>
            <w:r w:rsidRPr="00ED18B1">
              <w:rPr>
                <w:color w:val="000000"/>
              </w:rPr>
              <w:br/>
              <w:t>Стандарт разъема дефибриллирующего электрода: DF4. Стандарт разъема левожелудочкового электрода: IS4.</w:t>
            </w:r>
            <w:r w:rsidRPr="00ED18B1">
              <w:rPr>
                <w:color w:val="000000"/>
              </w:rPr>
              <w:br/>
              <w:t xml:space="preserve">Поддержка системы мобильного удалённого мониторинга пациента c ежедневной беспроводной передачей всей статистической информации и внутрисердечных электрограмм по сети сотовой связи в полностью автоматическом режиме без участия пациента на ежедневной основе. </w:t>
            </w:r>
            <w:r w:rsidRPr="00ED18B1">
              <w:rPr>
                <w:color w:val="000000"/>
              </w:rPr>
              <w:br/>
              <w:t>Возможность сохранения до трех индивидуальных предустановок параметров перманентной программы устройства с наличием функции быстрого переключения между ними; планирование расписания проведений плановых автоматических осмотров с выбором данных и результатов выполненных тестов, которые будут отправлены в установленные дни по системе удаленного мониторинга на личный аккаунт лечащего врача.</w:t>
            </w:r>
            <w:r w:rsidRPr="00ED18B1">
              <w:rPr>
                <w:color w:val="000000"/>
              </w:rPr>
              <w:br/>
              <w:t>Расчетный срок службы ИКД: не менее 8,09 лет с учётом: разрядов максимальной энергии (40 Дж) два раза в год; с 15% стимуляцией ПП, с 100% стимуляцией ПЖ/ЛЖ с базовой частотой 60 имп/мин, амплитудой не менее 2.5 В, длительностью импульса не менее 0.4 мс; сопротивлении на электродах не более 500 Ом, включенными функциями диагностики, ежедневной передаче данных по системе удалённого мониторинга и включенной записью ВЭГМ. Толщина не более 10 мм. Масса не более 82 г. Объем не более 35 см3.</w:t>
            </w:r>
            <w:r w:rsidRPr="00ED18B1">
              <w:rPr>
                <w:color w:val="000000"/>
              </w:rPr>
              <w:br/>
            </w:r>
            <w:r w:rsidRPr="00ED18B1">
              <w:rPr>
                <w:color w:val="000000"/>
              </w:rPr>
              <w:br/>
              <w:t>Стандартная комплектация состоит из (при поставке в комплектах):</w:t>
            </w:r>
            <w:r w:rsidRPr="00ED18B1">
              <w:rPr>
                <w:color w:val="000000"/>
              </w:rPr>
              <w:br/>
              <w:t>1. МРТ-совместимый трехкамерный кардиовертер-дефибриллятор – 1 шт.</w:t>
            </w:r>
            <w:r w:rsidRPr="00ED18B1">
              <w:rPr>
                <w:color w:val="000000"/>
              </w:rPr>
              <w:br/>
              <w:t>2. МРТ-совместимый шоковый электрод улучшенной конструкции, уменьшающий нагрузку на электрод в области коннектора и трикуспидального клапана, активной фиксации, стероидный, длиной не менее 65 см, диаметр не более 7.8 Френч - 1 шт.;</w:t>
            </w:r>
            <w:r w:rsidRPr="00ED18B1">
              <w:rPr>
                <w:color w:val="000000"/>
              </w:rPr>
              <w:br/>
              <w:t>3. МРТ-совместимый предсердный электрод активной фиксации, стероидный, длиной не менее 53 см, диаметром не более 5,9 Френч - 1 шт.;</w:t>
            </w:r>
            <w:r w:rsidRPr="00ED18B1">
              <w:rPr>
                <w:color w:val="000000"/>
              </w:rPr>
              <w:br/>
              <w:t>4. МРТ-совместимый левожелудочковый квадриполярный электрод (для коронарного синуса). С различными вариантами длин электрода, изгибов дистальной части и расстояния между полюсами. Внешний диаметр не более 1,6 мм (4,8 Френч). Стероид - дексаметазона ацетат (содержится в резервуаре для постепенного высвобождения). Содержания дексаметазона ацетата не более 0,5мг - 1 шт.;</w:t>
            </w:r>
            <w:r w:rsidRPr="00ED18B1">
              <w:rPr>
                <w:color w:val="000000"/>
              </w:rPr>
              <w:br/>
              <w:t xml:space="preserve">5. Направляющий интродьюсер системы доставки для постановки левожелудочкового электрода через коронарный синус - 1 шт.; </w:t>
            </w:r>
            <w:r w:rsidRPr="00ED18B1">
              <w:rPr>
                <w:color w:val="000000"/>
              </w:rPr>
              <w:br/>
              <w:t>6. Аксессуары для системы доставки левожелудочкового электрода – 1 шт.;</w:t>
            </w:r>
            <w:r w:rsidRPr="00ED18B1">
              <w:rPr>
                <w:color w:val="000000"/>
              </w:rPr>
              <w:br/>
              <w:t>7. Интродьюсер - 3 шт.</w:t>
            </w:r>
          </w:p>
        </w:tc>
      </w:tr>
      <w:tr w:rsidR="00ED18B1" w:rsidRPr="00ED18B1" w14:paraId="4AEA21EE" w14:textId="77777777" w:rsidTr="00ED18B1">
        <w:trPr>
          <w:trHeight w:val="81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6D9CD4F" w14:textId="77777777" w:rsidR="00ED18B1" w:rsidRPr="00ED18B1" w:rsidRDefault="00ED18B1" w:rsidP="00ED18B1">
            <w:pPr>
              <w:jc w:val="center"/>
              <w:rPr>
                <w:color w:val="000000"/>
              </w:rPr>
            </w:pPr>
            <w:r w:rsidRPr="00ED18B1">
              <w:rPr>
                <w:color w:val="000000"/>
              </w:rPr>
              <w:lastRenderedPageBreak/>
              <w:t>3</w:t>
            </w:r>
          </w:p>
        </w:tc>
        <w:tc>
          <w:tcPr>
            <w:tcW w:w="3772" w:type="dxa"/>
            <w:tcBorders>
              <w:top w:val="nil"/>
              <w:left w:val="nil"/>
              <w:bottom w:val="single" w:sz="4" w:space="0" w:color="auto"/>
              <w:right w:val="single" w:sz="4" w:space="0" w:color="auto"/>
            </w:tcBorders>
            <w:shd w:val="clear" w:color="000000" w:fill="FFFFFF"/>
            <w:vAlign w:val="center"/>
            <w:hideMark/>
          </w:tcPr>
          <w:p w14:paraId="6CA602A6" w14:textId="77777777" w:rsidR="00ED18B1" w:rsidRPr="00ED18B1" w:rsidRDefault="00ED18B1" w:rsidP="00ED18B1">
            <w:pPr>
              <w:jc w:val="center"/>
              <w:rPr>
                <w:color w:val="000000"/>
              </w:rPr>
            </w:pPr>
            <w:r w:rsidRPr="00ED18B1">
              <w:rPr>
                <w:color w:val="000000"/>
              </w:rPr>
              <w:t xml:space="preserve">Имплантируемый кардиовертер дефрибиллятор двухкамерный </w:t>
            </w:r>
          </w:p>
        </w:tc>
        <w:tc>
          <w:tcPr>
            <w:tcW w:w="1020" w:type="dxa"/>
            <w:tcBorders>
              <w:top w:val="nil"/>
              <w:left w:val="nil"/>
              <w:bottom w:val="single" w:sz="4" w:space="0" w:color="auto"/>
              <w:right w:val="single" w:sz="4" w:space="0" w:color="auto"/>
            </w:tcBorders>
            <w:shd w:val="clear" w:color="000000" w:fill="FFFFFF"/>
            <w:vAlign w:val="center"/>
            <w:hideMark/>
          </w:tcPr>
          <w:p w14:paraId="37C087ED" w14:textId="77777777" w:rsidR="00ED18B1" w:rsidRPr="00ED18B1" w:rsidRDefault="00ED18B1" w:rsidP="00ED18B1">
            <w:pPr>
              <w:jc w:val="center"/>
              <w:rPr>
                <w:color w:val="000000"/>
              </w:rPr>
            </w:pPr>
            <w:r w:rsidRPr="00ED18B1">
              <w:rPr>
                <w:color w:val="000000"/>
              </w:rPr>
              <w:t>комплект</w:t>
            </w:r>
          </w:p>
        </w:tc>
        <w:tc>
          <w:tcPr>
            <w:tcW w:w="9269" w:type="dxa"/>
            <w:tcBorders>
              <w:top w:val="nil"/>
              <w:left w:val="nil"/>
              <w:bottom w:val="single" w:sz="4" w:space="0" w:color="auto"/>
              <w:right w:val="single" w:sz="4" w:space="0" w:color="auto"/>
            </w:tcBorders>
            <w:shd w:val="clear" w:color="000000" w:fill="FFFFFF"/>
            <w:vAlign w:val="center"/>
            <w:hideMark/>
          </w:tcPr>
          <w:p w14:paraId="702B5F0B" w14:textId="77777777" w:rsidR="00ED18B1" w:rsidRPr="00ED18B1" w:rsidRDefault="00ED18B1" w:rsidP="00ED18B1">
            <w:pPr>
              <w:jc w:val="center"/>
              <w:rPr>
                <w:color w:val="000000"/>
              </w:rPr>
            </w:pPr>
            <w:r w:rsidRPr="00ED18B1">
              <w:rPr>
                <w:color w:val="000000"/>
              </w:rPr>
              <w:t>Двухкамерный имплантируемый кардиовертер-дефибриллятор (ИКД)</w:t>
            </w:r>
            <w:r w:rsidRPr="00ED18B1">
              <w:rPr>
                <w:color w:val="000000"/>
              </w:rPr>
              <w:br/>
              <w:t>МРТ-совместимый двухкамерный имплантируемый кардиовертер-дефибриллятор позволяет проводить пациенту с имплантированной системой МРТ-сканирование 1,5Т и 3Т, без ограничений по области сканирования (включая область сердца) и продолжительности процедуры МРТ-сканирования, при условии имплантации устройства с МРТ-совместимыми электродами и соблюдении требуемых производителем условий проведения МРТ исследования.</w:t>
            </w:r>
            <w:r w:rsidRPr="00ED18B1">
              <w:rPr>
                <w:color w:val="000000"/>
              </w:rPr>
              <w:br/>
            </w:r>
            <w:r w:rsidRPr="00ED18B1">
              <w:rPr>
                <w:color w:val="000000"/>
              </w:rPr>
              <w:br/>
              <w:t xml:space="preserve">1. Устройство: коннекторы: IS-1, DF-4; масса: 71,4 г.; объем: 31 см3; Габариты: 77 мм x 54 мм x 9,9 мм; </w:t>
            </w:r>
            <w:r w:rsidRPr="00ED18B1">
              <w:rPr>
                <w:color w:val="000000"/>
              </w:rPr>
              <w:br/>
              <w:t xml:space="preserve"> </w:t>
            </w:r>
            <w:r w:rsidRPr="00ED18B1">
              <w:rPr>
                <w:color w:val="000000"/>
              </w:rPr>
              <w:br/>
              <w:t>Материалы, контактирующие с тканями тела человека: Титан, полиуретан, силиконовый каучук</w:t>
            </w:r>
            <w:r w:rsidRPr="00ED18B1">
              <w:rPr>
                <w:color w:val="000000"/>
              </w:rPr>
              <w:br/>
              <w:t>Форма корпуса: Физиологическая, тонкопрофильная, менее 1 см толщиной.</w:t>
            </w:r>
            <w:r w:rsidRPr="00ED18B1">
              <w:rPr>
                <w:color w:val="000000"/>
              </w:rPr>
              <w:br/>
              <w:t>Батарея увеличенной емкости с технологией ENDURALIFE™, обеспечивающая срок службы более 13 лет. Полезная емкость батареи устройства – 1,8 А/ч.</w:t>
            </w:r>
            <w:r w:rsidRPr="00ED18B1">
              <w:rPr>
                <w:color w:val="000000"/>
              </w:rPr>
              <w:br/>
              <w:t xml:space="preserve">Расчётный срок службы – 15,4 года при  следующих условиях: Режим стимуляции DDDR,  15% стимуляции, базовая частота 60 в минуту, длительность предсердного и желудочкового  импульсов  0.4 мс, импеданс электродов  700 Ом, амплитуда  стимула ПП/ПЖ =  2.5 В; акселерометр Вкл; два заряда конденсатора до максимальной энергии в год; запись 3-х канальной  ВПЭГ с Onset постоянно Вкл. </w:t>
            </w:r>
            <w:r w:rsidRPr="00ED18B1">
              <w:rPr>
                <w:color w:val="000000"/>
              </w:rPr>
              <w:br/>
              <w:t xml:space="preserve"> </w:t>
            </w:r>
            <w:r w:rsidRPr="00ED18B1">
              <w:rPr>
                <w:color w:val="000000"/>
              </w:rPr>
              <w:br/>
              <w:t>Функция беспроводной телеметрии и беспроводной ЭКГ.</w:t>
            </w:r>
            <w:r w:rsidRPr="00ED18B1">
              <w:rPr>
                <w:color w:val="000000"/>
              </w:rPr>
              <w:br/>
              <w:t xml:space="preserve">Наличие функций: автоматическое измерение порогов стимуляции и автоматическое изменение параметров стимуляции при изменении порогов во всех камерах.  </w:t>
            </w:r>
            <w:r w:rsidRPr="00ED18B1">
              <w:rPr>
                <w:color w:val="000000"/>
              </w:rPr>
              <w:br/>
              <w:t xml:space="preserve">Функция частотной адаптации. </w:t>
            </w:r>
            <w:r w:rsidRPr="00ED18B1">
              <w:rPr>
                <w:color w:val="000000"/>
              </w:rPr>
              <w:br/>
              <w:t>Наличие двух сенсоров частотной адаптации – акселерометра и физиологического сенсора минутной вентиляции/респираторного сенсора.</w:t>
            </w:r>
            <w:r w:rsidRPr="00ED18B1">
              <w:rPr>
                <w:color w:val="000000"/>
              </w:rPr>
              <w:br/>
              <w:t xml:space="preserve">Функция адаптации интервала АВ к частоте сердечных сокращений. </w:t>
            </w:r>
            <w:r w:rsidRPr="00ED18B1">
              <w:rPr>
                <w:color w:val="000000"/>
              </w:rPr>
              <w:br/>
              <w:t xml:space="preserve">Функция ответа на проведение ФП/ПТ на желудочки (ATR). </w:t>
            </w:r>
            <w:r w:rsidRPr="00ED18B1">
              <w:rPr>
                <w:color w:val="000000"/>
              </w:rPr>
              <w:br/>
              <w:t>Функция ответа на трепетание предсердий (AFR).</w:t>
            </w:r>
            <w:r w:rsidRPr="00ED18B1">
              <w:rPr>
                <w:color w:val="000000"/>
              </w:rPr>
              <w:br/>
              <w:t xml:space="preserve">Функция стабилизации частоты сокращения желудочков. </w:t>
            </w:r>
            <w:r w:rsidRPr="00ED18B1">
              <w:rPr>
                <w:color w:val="000000"/>
              </w:rPr>
              <w:br/>
              <w:t>Функция сглаживания частоты ритма вверх и вниз, независимо программируемая.</w:t>
            </w:r>
            <w:r w:rsidRPr="00ED18B1">
              <w:rPr>
                <w:color w:val="000000"/>
              </w:rPr>
              <w:br/>
              <w:t>Алгоритм снижения процента ненужной правожелудочковой стимуляции AV Search + с поиском собственного АВ проведения.</w:t>
            </w:r>
            <w:r w:rsidRPr="00ED18B1">
              <w:rPr>
                <w:color w:val="000000"/>
              </w:rPr>
              <w:br/>
              <w:t>Алгоритм снижения процента ненужной правожелудочковой стимуляции RYTHMIQ с помощью переключения режимов AAI(R)óDDD(R) (режим стимуляции AAI(R) with VVI Backup).</w:t>
            </w:r>
            <w:r w:rsidRPr="00ED18B1">
              <w:rPr>
                <w:color w:val="000000"/>
              </w:rPr>
              <w:br/>
              <w:t>Расширенный набор алгоритмов диагностики и мониторинга сердечной недостаточности Heart Failure Sensor Suite.</w:t>
            </w:r>
            <w:r w:rsidRPr="00ED18B1">
              <w:rPr>
                <w:color w:val="000000"/>
              </w:rPr>
              <w:br/>
              <w:t>Функция диагностики и мониторинга ночного апноэ AP Scan.</w:t>
            </w:r>
            <w:r w:rsidRPr="00ED18B1">
              <w:rPr>
                <w:color w:val="000000"/>
              </w:rPr>
              <w:br/>
              <w:t>Функция анализа вариабельности сердечного ритма (SDANN и HRV Footprint).</w:t>
            </w:r>
            <w:r w:rsidRPr="00ED18B1">
              <w:rPr>
                <w:color w:val="000000"/>
              </w:rPr>
              <w:br/>
              <w:t>Максимальная запрограммированная энергия шока 41 Дж.</w:t>
            </w:r>
            <w:r w:rsidRPr="00ED18B1">
              <w:rPr>
                <w:color w:val="000000"/>
              </w:rPr>
              <w:br/>
              <w:t>Максимальная доставляемая энергия шока 35 Дж.</w:t>
            </w:r>
            <w:r w:rsidRPr="00ED18B1">
              <w:rPr>
                <w:color w:val="000000"/>
              </w:rPr>
              <w:br/>
              <w:t>Максимальная накапливаемая энергия шока 41 Дж.</w:t>
            </w:r>
            <w:r w:rsidRPr="00ED18B1">
              <w:rPr>
                <w:color w:val="000000"/>
              </w:rPr>
              <w:br/>
              <w:t>Стандартное время заряда конденсатора до максимальной энергии (41 Дж) в начале службы 8,4 сек.</w:t>
            </w:r>
            <w:r w:rsidRPr="00ED18B1">
              <w:rPr>
                <w:color w:val="000000"/>
              </w:rPr>
              <w:br/>
              <w:t>Максимальное количество шоков на эпизод – 8.</w:t>
            </w:r>
            <w:r w:rsidRPr="00ED18B1">
              <w:rPr>
                <w:color w:val="000000"/>
              </w:rPr>
              <w:br/>
              <w:t xml:space="preserve">Режимы стимуляции: AAI(R) with VVI Backup; DDD(R); DDD; DDI(R); DDI; VDD (R); VDD; AAI(R); </w:t>
            </w:r>
            <w:r w:rsidRPr="00ED18B1">
              <w:rPr>
                <w:color w:val="000000"/>
              </w:rPr>
              <w:lastRenderedPageBreak/>
              <w:t>AAI; VVI(R); VVI; DOO; AOO; VOO; OFF.</w:t>
            </w:r>
            <w:r w:rsidRPr="00ED18B1">
              <w:rPr>
                <w:color w:val="000000"/>
              </w:rPr>
              <w:br/>
              <w:t xml:space="preserve">Параметры стимуляции. Амплитуда стимуляции ПП, ПЖ: 0,1 – 7,5 В. </w:t>
            </w:r>
            <w:r w:rsidRPr="00ED18B1">
              <w:rPr>
                <w:color w:val="000000"/>
              </w:rPr>
              <w:br/>
              <w:t>Ширина импульса: 0,1-2,0 мс.</w:t>
            </w:r>
            <w:r w:rsidRPr="00ED18B1">
              <w:rPr>
                <w:color w:val="000000"/>
              </w:rPr>
              <w:br/>
              <w:t xml:space="preserve">Автоматическое измерение амплитуды и подстройка порогов чувствительности по ПП, ПЖ. </w:t>
            </w:r>
            <w:r w:rsidRPr="00ED18B1">
              <w:rPr>
                <w:color w:val="000000"/>
              </w:rPr>
              <w:br/>
              <w:t xml:space="preserve">Чувствительность ПП, ПЖ: Авто (AGC), 0.15-1.5 мВ. </w:t>
            </w:r>
            <w:r w:rsidRPr="00ED18B1">
              <w:rPr>
                <w:color w:val="000000"/>
              </w:rPr>
              <w:br/>
              <w:t xml:space="preserve">Полярность стимуляции ПЖ - интегрированная биполярная. </w:t>
            </w:r>
            <w:r w:rsidRPr="00ED18B1">
              <w:rPr>
                <w:color w:val="000000"/>
              </w:rPr>
              <w:br/>
              <w:t>Функция гистерезиса ритма.</w:t>
            </w:r>
            <w:r w:rsidRPr="00ED18B1">
              <w:rPr>
                <w:color w:val="000000"/>
              </w:rPr>
              <w:br/>
              <w:t xml:space="preserve">Максимальная частота проведения (MTR) – 50-185/мин. </w:t>
            </w:r>
            <w:r w:rsidRPr="00ED18B1">
              <w:rPr>
                <w:color w:val="000000"/>
              </w:rPr>
              <w:br/>
              <w:t xml:space="preserve">Максимальная сенсорная частота (MSR) – 50-185/мин. </w:t>
            </w:r>
            <w:r w:rsidRPr="00ED18B1">
              <w:rPr>
                <w:color w:val="000000"/>
              </w:rPr>
              <w:br/>
              <w:t xml:space="preserve">Максимальная частота стимуляции (MPR) – 50-185/мин. </w:t>
            </w:r>
            <w:r w:rsidRPr="00ED18B1">
              <w:rPr>
                <w:color w:val="000000"/>
              </w:rPr>
              <w:br/>
              <w:t>Звуковые предупреждающие сигналы: во время заряда конденсатора, при нарушении целостности электрода/ устройства (при превышении пределов импеданса электрода, при появлении шума на электроде, при достижении рекомендованного времени замены батареи, при превышении времени набора заряда по достижении окончания срока службы).</w:t>
            </w:r>
            <w:r w:rsidRPr="00ED18B1">
              <w:rPr>
                <w:color w:val="000000"/>
              </w:rPr>
              <w:br/>
              <w:t>Комплекс алгоритмов диагностики и мониторинга сердечной недостаточности на основе сенсоров Heart Failure Sensor Suite позволяет получить многофакторные физиологические индивидуализированные клинические данные для принятия более обоснованных решений по лечению пациентов с сердечной недостаточностью.</w:t>
            </w:r>
            <w:r w:rsidRPr="00ED18B1">
              <w:rPr>
                <w:color w:val="000000"/>
              </w:rPr>
              <w:br/>
              <w:t>Функция трендов диагностики - обзор состояния имплантированной системы и пациента за предшествующие 12 месяцев, с графиками, которые отображают долгосрочные клинические тенденции в состоянии пациента и работе устройства и электродов, такие как частота возникновения аритмий, частота сердечных сокращений, вариабельность сердечного ритма, двигательная активность пациента, эпизоды терапии (антитахистимуляция, дефибрилляция) с помощью устройства.</w:t>
            </w:r>
            <w:r w:rsidRPr="00ED18B1">
              <w:rPr>
                <w:color w:val="000000"/>
              </w:rPr>
              <w:br/>
              <w:t>Параметры обнаружения тахиаритмии:</w:t>
            </w:r>
            <w:r w:rsidRPr="00ED18B1">
              <w:rPr>
                <w:color w:val="000000"/>
              </w:rPr>
              <w:br/>
              <w:t>Обнаружение ФП/ТП: мониторинг, частота детекции – 100-300 в мин.</w:t>
            </w:r>
            <w:r w:rsidRPr="00ED18B1">
              <w:rPr>
                <w:color w:val="000000"/>
              </w:rPr>
              <w:br/>
              <w:t>Обнаружение ФЖ: интервал детекции – 240-462 мс.</w:t>
            </w:r>
            <w:r w:rsidRPr="00ED18B1">
              <w:rPr>
                <w:color w:val="000000"/>
              </w:rPr>
              <w:br/>
              <w:t>Обнаружение быстрой ЖТ: интервал детекции – 273-545 мс.</w:t>
            </w:r>
            <w:r w:rsidRPr="00ED18B1">
              <w:rPr>
                <w:color w:val="000000"/>
              </w:rPr>
              <w:br/>
              <w:t>Обнаружение ЖТ: интервал детекции – 300-667 мс.</w:t>
            </w:r>
            <w:r w:rsidRPr="00ED18B1">
              <w:rPr>
                <w:color w:val="000000"/>
              </w:rPr>
              <w:br/>
              <w:t xml:space="preserve">Критерии детекции – частота сердечных сокращений (интервал детекции), регулярность, наличие АВ диссоциации, морфология комплекса QRST, алгоритмы дифференциации желудочковых тахикардий от наджелудочковых – стабильность и внезапность начала. </w:t>
            </w:r>
            <w:r w:rsidRPr="00ED18B1">
              <w:rPr>
                <w:color w:val="000000"/>
              </w:rPr>
              <w:br/>
              <w:t xml:space="preserve">Антитахикардитическая стимуляция – автоматическое переключение АТС до набора заряда конденсатором (Quick Convert ATP). </w:t>
            </w:r>
            <w:r w:rsidRPr="00ED18B1">
              <w:rPr>
                <w:color w:val="000000"/>
              </w:rPr>
              <w:br/>
              <w:t>Тип</w:t>
            </w:r>
            <w:r w:rsidRPr="00ED18B1">
              <w:rPr>
                <w:color w:val="000000"/>
                <w:lang w:val="en-US"/>
              </w:rPr>
              <w:t xml:space="preserve"> </w:t>
            </w:r>
            <w:r w:rsidRPr="00ED18B1">
              <w:rPr>
                <w:color w:val="000000"/>
              </w:rPr>
              <w:t>терапии</w:t>
            </w:r>
            <w:r w:rsidRPr="00ED18B1">
              <w:rPr>
                <w:color w:val="000000"/>
                <w:lang w:val="en-US"/>
              </w:rPr>
              <w:t xml:space="preserve"> – Burst; Ramp; Scan; Ramp/Scan; Off.</w:t>
            </w:r>
            <w:r w:rsidRPr="00ED18B1">
              <w:rPr>
                <w:color w:val="000000"/>
                <w:lang w:val="en-US"/>
              </w:rPr>
              <w:br/>
            </w:r>
            <w:r w:rsidRPr="00ED18B1">
              <w:rPr>
                <w:color w:val="000000"/>
              </w:rPr>
              <w:t>Число</w:t>
            </w:r>
            <w:r w:rsidRPr="00ED18B1">
              <w:rPr>
                <w:color w:val="000000"/>
                <w:lang w:val="en-US"/>
              </w:rPr>
              <w:t xml:space="preserve"> </w:t>
            </w:r>
            <w:r w:rsidRPr="00ED18B1">
              <w:rPr>
                <w:color w:val="000000"/>
              </w:rPr>
              <w:t>импульсов</w:t>
            </w:r>
            <w:r w:rsidRPr="00ED18B1">
              <w:rPr>
                <w:color w:val="000000"/>
                <w:lang w:val="en-US"/>
              </w:rPr>
              <w:t xml:space="preserve">: 1-30. </w:t>
            </w:r>
            <w:r w:rsidRPr="00ED18B1">
              <w:rPr>
                <w:color w:val="000000"/>
                <w:lang w:val="en-US"/>
              </w:rPr>
              <w:br/>
            </w:r>
            <w:r w:rsidRPr="00ED18B1">
              <w:rPr>
                <w:color w:val="000000"/>
              </w:rPr>
              <w:t>Интервал R-S1 =(%RR): 50-97%, шаг 3%. Минимальный интервал АТС V-V 120-400 мс.</w:t>
            </w:r>
            <w:r w:rsidRPr="00ED18B1">
              <w:rPr>
                <w:color w:val="000000"/>
              </w:rPr>
              <w:br/>
              <w:t xml:space="preserve">Технология для сокращения количества необоснованных шоков AcuShock. </w:t>
            </w:r>
            <w:r w:rsidRPr="00ED18B1">
              <w:rPr>
                <w:color w:val="000000"/>
              </w:rPr>
              <w:br/>
              <w:t xml:space="preserve">Алгоритмы RhythmID и RhythmMatch для дифференциации ФЖ / ЖТ / НЖТ. </w:t>
            </w:r>
            <w:r w:rsidRPr="00ED18B1">
              <w:rPr>
                <w:color w:val="000000"/>
              </w:rPr>
              <w:br/>
              <w:t xml:space="preserve">Алгоритм для распознавания электромагнитного шума на электродах. </w:t>
            </w:r>
            <w:r w:rsidRPr="00ED18B1">
              <w:rPr>
                <w:color w:val="000000"/>
              </w:rPr>
              <w:br/>
              <w:t xml:space="preserve">Алгоритм для подачи тревожного сигнала при повреждении электрода. </w:t>
            </w:r>
            <w:r w:rsidRPr="00ED18B1">
              <w:rPr>
                <w:color w:val="000000"/>
              </w:rPr>
              <w:br/>
              <w:t>Технология батареи ENDURALIFE™ с увеличенной емкостью увеличивает срок службы и возможности использования функций и алгоритмов устройства: расчетный срок) составляет 15,4 года.</w:t>
            </w:r>
            <w:r w:rsidRPr="00ED18B1">
              <w:rPr>
                <w:color w:val="000000"/>
              </w:rPr>
              <w:br/>
              <w:t xml:space="preserve">2. Дефибриллирующий электрод: МРТ совместимый до 3Т, коннектор DF-4, фиксация – активная; </w:t>
            </w:r>
            <w:r w:rsidRPr="00ED18B1">
              <w:rPr>
                <w:color w:val="000000"/>
              </w:rPr>
              <w:lastRenderedPageBreak/>
              <w:t>наличие стероида, стандартная длина электрода 59-64 см, максимальный диаметр электрода 7.3 Fr.</w:t>
            </w:r>
            <w:r w:rsidRPr="00ED18B1">
              <w:rPr>
                <w:color w:val="000000"/>
              </w:rPr>
              <w:br/>
              <w:t>3. Предсердный электрод: МРТ-совместимый до 3Т, коннектор IS-1 Вi; фиксация – активная, наличие стероида, стандартные длины 45-59 см, Расстояние от кончика до кольца не более 11 мм, диаметр корпуса электрода менее 2 мм.</w:t>
            </w:r>
            <w:r w:rsidRPr="00ED18B1">
              <w:rPr>
                <w:color w:val="000000"/>
              </w:rPr>
              <w:br/>
              <w:t xml:space="preserve"> Интродьюсер разрывной чрескожный, 2 шт., размеры - 7, 8 Fr.</w:t>
            </w:r>
          </w:p>
        </w:tc>
      </w:tr>
      <w:tr w:rsidR="00ED18B1" w:rsidRPr="00ED18B1" w14:paraId="4094C1E7" w14:textId="77777777" w:rsidTr="00ED18B1">
        <w:trPr>
          <w:trHeight w:val="81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32487E6" w14:textId="77777777" w:rsidR="00ED18B1" w:rsidRPr="00ED18B1" w:rsidRDefault="00ED18B1" w:rsidP="00ED18B1">
            <w:pPr>
              <w:jc w:val="center"/>
              <w:rPr>
                <w:color w:val="000000"/>
              </w:rPr>
            </w:pPr>
            <w:r w:rsidRPr="00ED18B1">
              <w:rPr>
                <w:color w:val="000000"/>
              </w:rPr>
              <w:lastRenderedPageBreak/>
              <w:t>4</w:t>
            </w:r>
          </w:p>
        </w:tc>
        <w:tc>
          <w:tcPr>
            <w:tcW w:w="3772" w:type="dxa"/>
            <w:tcBorders>
              <w:top w:val="nil"/>
              <w:left w:val="nil"/>
              <w:bottom w:val="single" w:sz="4" w:space="0" w:color="auto"/>
              <w:right w:val="single" w:sz="4" w:space="0" w:color="auto"/>
            </w:tcBorders>
            <w:shd w:val="clear" w:color="000000" w:fill="FFFFFF"/>
            <w:vAlign w:val="center"/>
            <w:hideMark/>
          </w:tcPr>
          <w:p w14:paraId="7B7E2D43" w14:textId="77777777" w:rsidR="00ED18B1" w:rsidRPr="00ED18B1" w:rsidRDefault="00ED18B1" w:rsidP="00ED18B1">
            <w:pPr>
              <w:jc w:val="center"/>
              <w:rPr>
                <w:color w:val="000000"/>
              </w:rPr>
            </w:pPr>
            <w:r w:rsidRPr="00ED18B1">
              <w:rPr>
                <w:color w:val="000000"/>
              </w:rPr>
              <w:t xml:space="preserve">Имплантируемый кардиовертер дефрибиллятор двухкамерный </w:t>
            </w:r>
          </w:p>
        </w:tc>
        <w:tc>
          <w:tcPr>
            <w:tcW w:w="1020" w:type="dxa"/>
            <w:tcBorders>
              <w:top w:val="nil"/>
              <w:left w:val="nil"/>
              <w:bottom w:val="single" w:sz="4" w:space="0" w:color="auto"/>
              <w:right w:val="single" w:sz="4" w:space="0" w:color="auto"/>
            </w:tcBorders>
            <w:shd w:val="clear" w:color="000000" w:fill="FFFFFF"/>
            <w:vAlign w:val="center"/>
            <w:hideMark/>
          </w:tcPr>
          <w:p w14:paraId="329B51B6" w14:textId="77777777" w:rsidR="00ED18B1" w:rsidRPr="00ED18B1" w:rsidRDefault="00ED18B1" w:rsidP="00ED18B1">
            <w:pPr>
              <w:jc w:val="center"/>
              <w:rPr>
                <w:color w:val="000000"/>
              </w:rPr>
            </w:pPr>
            <w:r w:rsidRPr="00ED18B1">
              <w:rPr>
                <w:color w:val="000000"/>
              </w:rPr>
              <w:t>комплект</w:t>
            </w:r>
          </w:p>
        </w:tc>
        <w:tc>
          <w:tcPr>
            <w:tcW w:w="9269" w:type="dxa"/>
            <w:tcBorders>
              <w:top w:val="nil"/>
              <w:left w:val="nil"/>
              <w:bottom w:val="single" w:sz="4" w:space="0" w:color="auto"/>
              <w:right w:val="single" w:sz="4" w:space="0" w:color="auto"/>
            </w:tcBorders>
            <w:shd w:val="clear" w:color="000000" w:fill="FFFFFF"/>
            <w:vAlign w:val="center"/>
            <w:hideMark/>
          </w:tcPr>
          <w:p w14:paraId="0B9A7C07" w14:textId="77777777" w:rsidR="00ED18B1" w:rsidRPr="00ED18B1" w:rsidRDefault="00ED18B1" w:rsidP="00ED18B1">
            <w:pPr>
              <w:jc w:val="center"/>
              <w:rPr>
                <w:color w:val="000000"/>
              </w:rPr>
            </w:pPr>
            <w:r w:rsidRPr="00ED18B1">
              <w:rPr>
                <w:color w:val="000000"/>
              </w:rPr>
              <w:t>МРТ-совместимый двухкамерный имплантируемый кардиовертер-дефибриллятор. Три зоны детекции аритмий: ЖТ1, ЖТ2, ФЖ. Критерии детекции: Внезапное начало; Стабильность; Интервал сцепления; Алгоритм математической и морфологической дискриминации; Критерий устойчивой ЖТ. Зона детекции ЖТ: для ЖТ1: Выкл, от 100 до 222 уд/мин; Для ЖТ2: Выкл; от 120 до 222 уд/мин. Количество комплексов при детекции: для ЖТ1 от 10 до 100; для ЖТ2 от 10 до 80; для редетекции для ЖТ1 от 10 до 50; для ЖТ2 от 10 до 40. Внезапное начало: ВЫКЛ; от 4 до 32 %. Критерий стабильности: если SMART = ВЫКЛ: ВЫКЛ; ± 8 … (4) … ±48%. Если SMART = ВКЛ: ±8 … (4) … ±48%. Устойчивая ЖТ - ВЫКЛ, от 1 до 3 мин, шаг 1 мин; 3 мин; 5 мин; далее от 10 до 30 мин, с шагом 10 мин; Алгоритм морфологической дискриминации наджелудочковых и желудочковых форм нарушений ритма сердца с возможностью настройки порогов для более точной и корректной дискриминации. Зона детекции ФЖ: Выкл, от 150 до 250 уд/мин. Счетчик детекции ФЖ: 6 из 8; 8 из 12; 10 из 14; 12 из 16; 16 из 20; 18 из 24; 20 из 26; 22 из 30; 24 из 30; 30 из 40. Счетчик редетекции ФЖ: 6 из 8; 8 из 12; 10 из 14; 12 из 16; 16 из 20; 18 из 24; 20 из 26; 22 из 30; 24 из 30; 30 из 40.</w:t>
            </w:r>
            <w:r w:rsidRPr="00ED18B1">
              <w:rPr>
                <w:color w:val="000000"/>
              </w:rPr>
              <w:br/>
              <w:t>Виды терапии: Антитахистимуляция (АТС), Кардиоверсия, Дефибрилляция. АТС: Пачка импульсов, Пачка импульсов с уменьшением интервала между стимулами. Количество попыток АТС от 1 до 10, шаг не более 1. Количество стимулов в пачке от 1 до 15, шаг не более 1. Возможность автоматического добавления стимула в каждой последующей пачке: ВЫКЛ, ВКЛ. Интервал сцепления первого стимула со спонтанным комплексом: от 70 до 95%, шаг не более 5. Оптимизация АТС для наиболее быстрой и эффективной терапии.  Энергия разряда при кардиоверсии и дефибрилляции от 2 до 40 Дж. Для одного приступа ЖТ или ФЖ максимальное количество разрядов не менее 8. Полярность разряда: Возможность инверсии полярности разряда для снижения порога дефибрилляции; Форма разряда: Двухфазный – возможность изменения длительности и процента соотношения фаз (минимум два варианта). Возможность выбора из трех вариантов направления шокового разряда. Встроенные алгоритмы защиты от постстимуляционного оверсенсинга Т-волны. Наличие немедленной передачи данных о зафиксированном аппаратом событии в полностью автоматическом режиме без участия пациента по системе удаленного мониторинга.</w:t>
            </w:r>
            <w:r w:rsidRPr="00ED18B1">
              <w:rPr>
                <w:color w:val="000000"/>
              </w:rPr>
              <w:br/>
              <w:t>Режимы брадитерапии: Выкл.; DDD(R); DDI(R); VDD(R); VDI(R); AAI(R); VVI(R); VOO; DOO. Значение базовой частоты в диапазоне, но не уже чем от 30 до 160 имп/мин. Значение амплитуды стимуляционного импульса (по всем каналам) в диапазоне, но не уже чем от 0,5 до 7,5 В. Значение длительности импульса (по всем каналам) в диапазоне, но не уже чем от 0,4 до 1,5 мс. Наличие функции автоматического контроля захвата с оценкой эффективности выполняемой стимуляции (по всем каналам) c передачей информации по системе удаленного мониторинга. Наличие частотного гистерезиса: динамический, повторный, сканирующий. Значение предсердно-желудочковой задержки: 15; от 40 до 350 мс. Динамическая AВ-задержка, отдельно программируемая для различных частотных диапазонов и раздельно программируется для спонтанных и стимуляционных событий. Наличие AВ-гистерезиса: положительный, повторный, сканирующий и отрицательный (для обеспечения постоянной желудочковой стимуляции). Программирование ночного ритма стимуляции. Минимизация желудочковой стимуляции за счет автоматической динамической корректировки АВ-задержки.</w:t>
            </w:r>
            <w:r w:rsidRPr="00ED18B1">
              <w:rPr>
                <w:color w:val="000000"/>
              </w:rPr>
              <w:br/>
              <w:t>Алгоритм автоматизированного поиска рекомендуемого значения АВ-задержки на основе измерения длительности P-волны.</w:t>
            </w:r>
            <w:r w:rsidRPr="00ED18B1">
              <w:rPr>
                <w:color w:val="000000"/>
              </w:rPr>
              <w:br/>
              <w:t xml:space="preserve">Беспроводная телеметрия, основанная на энергосберегающем алгоритме передачи данных. Возможность автоматической записи внутрисердечных электрограмм (ВЭГМ) в память ИКД: не менее 3-х эпизодов по 56 мин. </w:t>
            </w:r>
            <w:r w:rsidRPr="00ED18B1">
              <w:rPr>
                <w:color w:val="000000"/>
              </w:rPr>
              <w:br/>
            </w:r>
            <w:r w:rsidRPr="00ED18B1">
              <w:rPr>
                <w:color w:val="000000"/>
              </w:rPr>
              <w:lastRenderedPageBreak/>
              <w:t xml:space="preserve">МРТ-совместимость без зон ограничения сканирования (Full Body Scan) при условии использования в комбинации с МРТ-совместимыми электродами, а также соблюдении требуемых производителем условий проведения исследования. </w:t>
            </w:r>
            <w:r w:rsidRPr="00ED18B1">
              <w:rPr>
                <w:color w:val="000000"/>
              </w:rPr>
              <w:br/>
              <w:t xml:space="preserve">Стандарт разъема дефибриллирующего электрода: DF4. </w:t>
            </w:r>
            <w:r w:rsidRPr="00ED18B1">
              <w:rPr>
                <w:color w:val="000000"/>
              </w:rPr>
              <w:br/>
              <w:t xml:space="preserve">Поддержка системы мобильного удалённого мониторинга пациента c ежедневной беспроводной передачей всей статистической информации и внутрисердечных электрограмм по сети сотовой связи в полностью автоматическом режиме без участия пациента на ежедневной основе. </w:t>
            </w:r>
            <w:r w:rsidRPr="00ED18B1">
              <w:rPr>
                <w:color w:val="000000"/>
              </w:rPr>
              <w:br/>
              <w:t>Возможность сохранения до трех индивидуальных предустановок параметров перманентной программы устройства с наличием функции быстрого переключения между ними; планирование расписания проведений плановых автоматических осмотров с выбором данных и результатов выполненных тестов, которые будут отправлены в установленные дни по системе удаленного мониторинга на личный аккаунт лечащего врача.</w:t>
            </w:r>
            <w:r w:rsidRPr="00ED18B1">
              <w:rPr>
                <w:color w:val="000000"/>
              </w:rPr>
              <w:br/>
              <w:t>Расчетный срок службы ИКД: не менее 12,52 лет с учётом: шоки максимальной энергии (40 Дж) 2 раза в год; 15% стимуляции ПЖ, 50% стимуляции ПП с частотой не менее 60 имп/мин; амплитуде не менее 2,5 В; длительности импульса не менее 0,4 мс; сопротивлении на электродах не более 500 Ом; включенными функциями диагностики, ежедневной передаче данных по системе удалённого мониторинга и включенной записью ВЭГМ. Толщина не более 10 мм. Масса не более 77 г. Объем не более 32 см3.</w:t>
            </w:r>
            <w:r w:rsidRPr="00ED18B1">
              <w:rPr>
                <w:color w:val="000000"/>
              </w:rPr>
              <w:br/>
            </w:r>
            <w:r w:rsidRPr="00ED18B1">
              <w:rPr>
                <w:color w:val="000000"/>
              </w:rPr>
              <w:br/>
              <w:t>Стандартная комплектация состоит из (при поставке в комплектах):</w:t>
            </w:r>
            <w:r w:rsidRPr="00ED18B1">
              <w:rPr>
                <w:color w:val="000000"/>
              </w:rPr>
              <w:br/>
              <w:t>1. МРТ-совместимый двухкамерный кардиовертер-дефибриллятор – 1 шт.</w:t>
            </w:r>
            <w:r w:rsidRPr="00ED18B1">
              <w:rPr>
                <w:color w:val="000000"/>
              </w:rPr>
              <w:br/>
              <w:t>2. МРТ-совместимый шоковый электрод улучшенной конструкции, уменьшающий нагрузку на электрод в области коннектора и трикуспидального клапана, активной фиксации, стероидный, длиной не менее 65 см, диаметр не более 7.8 Френч - 1 шт.;</w:t>
            </w:r>
            <w:r w:rsidRPr="00ED18B1">
              <w:rPr>
                <w:color w:val="000000"/>
              </w:rPr>
              <w:br/>
              <w:t>3. МРТ-совместимый предсердный электрод активной фиксации, стероидный, длиной 53 см, диаметром не более 5,9 Френч - 1 шт.;</w:t>
            </w:r>
            <w:r w:rsidRPr="00ED18B1">
              <w:rPr>
                <w:color w:val="000000"/>
              </w:rPr>
              <w:br/>
              <w:t>4. Интродьюсер - 2 шт.</w:t>
            </w:r>
          </w:p>
        </w:tc>
      </w:tr>
      <w:tr w:rsidR="00ED18B1" w:rsidRPr="00ED18B1" w14:paraId="2F693944" w14:textId="77777777" w:rsidTr="00ED18B1">
        <w:trPr>
          <w:trHeight w:val="81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5DF9EF3" w14:textId="77777777" w:rsidR="00ED18B1" w:rsidRPr="00ED18B1" w:rsidRDefault="00ED18B1" w:rsidP="00ED18B1">
            <w:pPr>
              <w:jc w:val="center"/>
              <w:rPr>
                <w:color w:val="000000"/>
              </w:rPr>
            </w:pPr>
            <w:r w:rsidRPr="00ED18B1">
              <w:rPr>
                <w:color w:val="000000"/>
              </w:rPr>
              <w:lastRenderedPageBreak/>
              <w:t>5</w:t>
            </w:r>
          </w:p>
        </w:tc>
        <w:tc>
          <w:tcPr>
            <w:tcW w:w="3772" w:type="dxa"/>
            <w:tcBorders>
              <w:top w:val="nil"/>
              <w:left w:val="nil"/>
              <w:bottom w:val="single" w:sz="4" w:space="0" w:color="auto"/>
              <w:right w:val="single" w:sz="4" w:space="0" w:color="auto"/>
            </w:tcBorders>
            <w:shd w:val="clear" w:color="000000" w:fill="FFFFFF"/>
            <w:vAlign w:val="center"/>
            <w:hideMark/>
          </w:tcPr>
          <w:p w14:paraId="0EE19690" w14:textId="77777777" w:rsidR="00ED18B1" w:rsidRPr="00ED18B1" w:rsidRDefault="00ED18B1" w:rsidP="00ED18B1">
            <w:pPr>
              <w:jc w:val="center"/>
              <w:rPr>
                <w:color w:val="000000"/>
              </w:rPr>
            </w:pPr>
            <w:r w:rsidRPr="00ED18B1">
              <w:rPr>
                <w:color w:val="000000"/>
              </w:rPr>
              <w:t>Электрокардиостимулятор двухкамерный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7F59D452" w14:textId="77777777" w:rsidR="00ED18B1" w:rsidRPr="00ED18B1" w:rsidRDefault="00ED18B1" w:rsidP="00ED18B1">
            <w:pPr>
              <w:jc w:val="center"/>
              <w:rPr>
                <w:color w:val="000000"/>
              </w:rPr>
            </w:pPr>
            <w:r w:rsidRPr="00ED18B1">
              <w:rPr>
                <w:color w:val="000000"/>
              </w:rPr>
              <w:t>комплект</w:t>
            </w:r>
          </w:p>
        </w:tc>
        <w:tc>
          <w:tcPr>
            <w:tcW w:w="9269" w:type="dxa"/>
            <w:tcBorders>
              <w:top w:val="nil"/>
              <w:left w:val="nil"/>
              <w:bottom w:val="single" w:sz="4" w:space="0" w:color="auto"/>
              <w:right w:val="single" w:sz="4" w:space="0" w:color="auto"/>
            </w:tcBorders>
            <w:shd w:val="clear" w:color="000000" w:fill="FFFFFF"/>
            <w:vAlign w:val="center"/>
            <w:hideMark/>
          </w:tcPr>
          <w:p w14:paraId="34334EF7" w14:textId="77777777" w:rsidR="00ED18B1" w:rsidRPr="00ED18B1" w:rsidRDefault="00ED18B1" w:rsidP="00ED18B1">
            <w:pPr>
              <w:jc w:val="center"/>
              <w:rPr>
                <w:color w:val="000000"/>
              </w:rPr>
            </w:pPr>
            <w:r w:rsidRPr="00ED18B1">
              <w:rPr>
                <w:color w:val="000000"/>
              </w:rPr>
              <w:t>Двухкамерный имплантируемый электрокардиостимулятор (ЭКС) с увеличенным сроком службы</w:t>
            </w:r>
            <w:r w:rsidRPr="00ED18B1">
              <w:rPr>
                <w:color w:val="000000"/>
              </w:rPr>
              <w:br/>
              <w:t>МРТ-совместимый двухкамерный имплантируемый электрокардиостимулятор позволяет проводить пациенту с имплантированной системой МРТ-сканирование 1,5Т и 3 Т, без ограничений по области сканирования (включая область сердца) и продолжительности процедуры МРТ-сканирования, при условии имплантации устройства с МРТ-совместимыми электродами и соблюдении требуемых производителем условий проведения МРТ исследования.</w:t>
            </w:r>
            <w:r w:rsidRPr="00ED18B1">
              <w:rPr>
                <w:color w:val="000000"/>
              </w:rPr>
              <w:br/>
            </w:r>
            <w:r w:rsidRPr="00ED18B1">
              <w:rPr>
                <w:color w:val="000000"/>
              </w:rPr>
              <w:br/>
              <w:t>1. Устройство: коннекторы: IS-1; масса: 14,2 г.; объем: 29,2 см3; габариты: 58,8 мм x 44,5 мм x 7,5 мм.</w:t>
            </w:r>
            <w:r w:rsidRPr="00ED18B1">
              <w:rPr>
                <w:color w:val="000000"/>
              </w:rPr>
              <w:br/>
            </w:r>
            <w:r w:rsidRPr="00ED18B1">
              <w:rPr>
                <w:color w:val="000000"/>
              </w:rPr>
              <w:br/>
              <w:t>Материалы, контактирующие с тканями тела человека: Титан, полиуретан, силиконовый каучук</w:t>
            </w:r>
            <w:r w:rsidRPr="00ED18B1">
              <w:rPr>
                <w:color w:val="000000"/>
              </w:rPr>
              <w:br/>
              <w:t>Форма корпуса: Физиологическая.</w:t>
            </w:r>
            <w:r w:rsidRPr="00ED18B1">
              <w:rPr>
                <w:color w:val="000000"/>
              </w:rPr>
              <w:br/>
              <w:t>Коннектор с цветовой индикацией портов.</w:t>
            </w:r>
            <w:r w:rsidRPr="00ED18B1">
              <w:rPr>
                <w:color w:val="000000"/>
              </w:rPr>
              <w:br/>
              <w:t xml:space="preserve">Батарея увеличенной емкости с технологией, обеспечивающая срок службы более 15 лет. </w:t>
            </w:r>
            <w:r w:rsidRPr="00ED18B1">
              <w:rPr>
                <w:color w:val="000000"/>
              </w:rPr>
              <w:br/>
              <w:t>Полезная емкость батареи устройства – 1,6 А/ч.</w:t>
            </w:r>
            <w:r w:rsidRPr="00ED18B1">
              <w:rPr>
                <w:color w:val="000000"/>
              </w:rPr>
              <w:br/>
              <w:t xml:space="preserve">Расчётный срок службы – 15,1 года при следующих условиях: режим стимуляции DDDR, 100% стимуляции, базовая частота 60 в минуту, длительность предсердного и желудочкового импульсов 0.4 мс, импеданс электродов 750 Ом, амплитуда стимула ПП/ПЖ = 2.0 В; акселерометр ВКЛ; запись многоканальной ВСЭГ постоянно ВКЛ. </w:t>
            </w:r>
            <w:r w:rsidRPr="00ED18B1">
              <w:rPr>
                <w:color w:val="000000"/>
              </w:rPr>
              <w:br/>
              <w:t xml:space="preserve"> </w:t>
            </w:r>
            <w:r w:rsidRPr="00ED18B1">
              <w:rPr>
                <w:color w:val="000000"/>
              </w:rPr>
              <w:br/>
              <w:t>Функция беспроводной телеметрии и беспроводной ЭКГ.</w:t>
            </w:r>
            <w:r w:rsidRPr="00ED18B1">
              <w:rPr>
                <w:color w:val="000000"/>
              </w:rPr>
              <w:br/>
              <w:t xml:space="preserve">Наличие функций: автоматическое измерение порогов стимуляции и автоматическое изменение параметров стимуляции при изменении порогов во всех камерах. </w:t>
            </w:r>
            <w:r w:rsidRPr="00ED18B1">
              <w:rPr>
                <w:color w:val="000000"/>
              </w:rPr>
              <w:br/>
              <w:t xml:space="preserve">Функция частотной адаптации. </w:t>
            </w:r>
            <w:r w:rsidRPr="00ED18B1">
              <w:rPr>
                <w:color w:val="000000"/>
              </w:rPr>
              <w:br/>
              <w:t>Наличие двух сенсоров – акселерометра и физиологического сенсора минутной вентиляции.</w:t>
            </w:r>
            <w:r w:rsidRPr="00ED18B1">
              <w:rPr>
                <w:color w:val="000000"/>
              </w:rPr>
              <w:br/>
              <w:t>Возможность смешивания данных двух сенсоров для оптимизации частотной адаптации.</w:t>
            </w:r>
            <w:r w:rsidRPr="00ED18B1">
              <w:rPr>
                <w:color w:val="000000"/>
              </w:rPr>
              <w:br/>
              <w:t xml:space="preserve">Функция адаптации интервала АВ к частоте сердечных сокращений. </w:t>
            </w:r>
            <w:r w:rsidRPr="00ED18B1">
              <w:rPr>
                <w:color w:val="000000"/>
              </w:rPr>
              <w:br/>
              <w:t xml:space="preserve">Функция ответа на проведение ФП/ПТ на желудочки (ATR). </w:t>
            </w:r>
            <w:r w:rsidRPr="00ED18B1">
              <w:rPr>
                <w:color w:val="000000"/>
              </w:rPr>
              <w:br/>
              <w:t>Функция сглаживания частоты ритма вверх и вниз, независимо программируемая (Rate Smoothing Up/Down).</w:t>
            </w:r>
            <w:r w:rsidRPr="00ED18B1">
              <w:rPr>
                <w:color w:val="000000"/>
              </w:rPr>
              <w:br/>
              <w:t>Функция ответа на резкое падение частоты ритма (Sudden Brady Response).</w:t>
            </w:r>
            <w:r w:rsidRPr="00ED18B1">
              <w:rPr>
                <w:color w:val="000000"/>
              </w:rPr>
              <w:br/>
              <w:t>Алгоритм снижения процента ненужной правожелудочковой стимуляции AV Search + с поиском собственного АВ проведения.</w:t>
            </w:r>
            <w:r w:rsidRPr="00ED18B1">
              <w:rPr>
                <w:color w:val="000000"/>
              </w:rPr>
              <w:br/>
              <w:t xml:space="preserve">Функция автоматической детекции имплантации. </w:t>
            </w:r>
            <w:r w:rsidRPr="00ED18B1">
              <w:rPr>
                <w:color w:val="000000"/>
              </w:rPr>
              <w:br/>
              <w:t>Функция полностью автоматического контрольного осмотра после имплантации (POST).</w:t>
            </w:r>
            <w:r w:rsidRPr="00ED18B1">
              <w:rPr>
                <w:color w:val="000000"/>
              </w:rPr>
              <w:br/>
              <w:t>Функция автоматического программирования, основанного на показаниях (IBP).</w:t>
            </w:r>
            <w:r w:rsidRPr="00ED18B1">
              <w:rPr>
                <w:color w:val="000000"/>
              </w:rPr>
              <w:br/>
              <w:t>Режимы стимуляции: DDD(R); DDD; DDI(R); DDI; VDD (R); VDD; AAI(R); AAI; VVI(R); VVI; DOO; AOO; VOO; OFF.</w:t>
            </w:r>
            <w:r w:rsidRPr="00ED18B1">
              <w:rPr>
                <w:color w:val="000000"/>
              </w:rPr>
              <w:br/>
              <w:t>Функция программирования МРТ-режима (MRI Protection Mode).</w:t>
            </w:r>
            <w:r w:rsidRPr="00ED18B1">
              <w:rPr>
                <w:color w:val="000000"/>
              </w:rPr>
              <w:br/>
              <w:t>Функция программирования автоматического выхода устройства из МРТ-режима (MRI Tim- out).</w:t>
            </w:r>
            <w:r w:rsidRPr="00ED18B1">
              <w:rPr>
                <w:color w:val="000000"/>
              </w:rPr>
              <w:br/>
              <w:t xml:space="preserve">Параметры стимуляции: </w:t>
            </w:r>
            <w:r w:rsidRPr="00ED18B1">
              <w:rPr>
                <w:color w:val="000000"/>
              </w:rPr>
              <w:br/>
              <w:t xml:space="preserve">Амплитуда стимуляции ПП, ПЖ: Авто или Фикс, 0,1 – 7,5 В. </w:t>
            </w:r>
            <w:r w:rsidRPr="00ED18B1">
              <w:rPr>
                <w:color w:val="000000"/>
              </w:rPr>
              <w:br/>
              <w:t>Ширина импульса: 0,1-2,0 мс.</w:t>
            </w:r>
            <w:r w:rsidRPr="00ED18B1">
              <w:rPr>
                <w:color w:val="000000"/>
              </w:rPr>
              <w:br/>
              <w:t xml:space="preserve">Автоматическое измерение амплитуды и подстройка порогов чувствительности по ПП, ПЖ. </w:t>
            </w:r>
            <w:r w:rsidRPr="00ED18B1">
              <w:rPr>
                <w:color w:val="000000"/>
              </w:rPr>
              <w:br/>
            </w:r>
            <w:r w:rsidRPr="00ED18B1">
              <w:rPr>
                <w:color w:val="000000"/>
              </w:rPr>
              <w:lastRenderedPageBreak/>
              <w:t xml:space="preserve">Чувствительность ПП, ПЖ: Авто (AGC) или Фикс, 0,15-1,5 мВ. </w:t>
            </w:r>
            <w:r w:rsidRPr="00ED18B1">
              <w:rPr>
                <w:color w:val="000000"/>
              </w:rPr>
              <w:br/>
              <w:t xml:space="preserve">Полярность стимуляции ПП, ПЖ – моно/биполярная. </w:t>
            </w:r>
            <w:r w:rsidRPr="00ED18B1">
              <w:rPr>
                <w:color w:val="000000"/>
              </w:rPr>
              <w:br/>
              <w:t>Функция гистерезиса ритма.</w:t>
            </w:r>
            <w:r w:rsidRPr="00ED18B1">
              <w:rPr>
                <w:color w:val="000000"/>
              </w:rPr>
              <w:br/>
              <w:t xml:space="preserve">Максимальная частота проведения (MTR) – 50-185/мин. </w:t>
            </w:r>
            <w:r w:rsidRPr="00ED18B1">
              <w:rPr>
                <w:color w:val="000000"/>
              </w:rPr>
              <w:br/>
              <w:t xml:space="preserve">Максимальная сенсорная частота (MSR) – 50-185/мин. </w:t>
            </w:r>
            <w:r w:rsidRPr="00ED18B1">
              <w:rPr>
                <w:color w:val="000000"/>
              </w:rPr>
              <w:br/>
              <w:t xml:space="preserve">Максимальная частота стимуляции (MPR) – 50-185/мин. </w:t>
            </w:r>
            <w:r w:rsidRPr="00ED18B1">
              <w:rPr>
                <w:color w:val="000000"/>
              </w:rPr>
              <w:br/>
              <w:t>Звуковые предупреждающие сигналы: во время заряда конденсатора, при нарушении целостности электрода/ устройства (при превышении пределов импеданса электрода, при появлении шума на электроде, при достижении рекомендованного времени замены батареи, при превышении времени набора заряда по достижении окончания срока службы).</w:t>
            </w:r>
            <w:r w:rsidRPr="00ED18B1">
              <w:rPr>
                <w:color w:val="000000"/>
              </w:rPr>
              <w:br/>
              <w:t>Функция трендов диагностики - обзор состояния имплантированной системы и  пациента за предшествующие 12 месяцев, с графиками, которые отображают долгосрочные клинические тенденции в состоянии пациента и работе устройства и электродов, такие как частота возникновения аритмий, частота сердечных сокращений, двигательная активность пациента.</w:t>
            </w:r>
            <w:r w:rsidRPr="00ED18B1">
              <w:rPr>
                <w:color w:val="000000"/>
              </w:rPr>
              <w:br/>
              <w:t>Параметры обнаружения тахиаритмии:</w:t>
            </w:r>
            <w:r w:rsidRPr="00ED18B1">
              <w:rPr>
                <w:color w:val="000000"/>
              </w:rPr>
              <w:br/>
              <w:t>Обнаружение ФП/ТП: мониторинг, частота детекции – 100-300 в мин.</w:t>
            </w:r>
            <w:r w:rsidRPr="00ED18B1">
              <w:rPr>
                <w:color w:val="000000"/>
              </w:rPr>
              <w:br/>
              <w:t>Обнаружение: ЖТ: интервал детекции – 90-220 в мин.</w:t>
            </w:r>
            <w:r w:rsidRPr="00ED18B1">
              <w:rPr>
                <w:color w:val="000000"/>
              </w:rPr>
              <w:br/>
              <w:t>Функция автоматической детекции и записи эпизодов ЖТ в память устройства с сохранением ВСЭГ.</w:t>
            </w:r>
            <w:r w:rsidRPr="00ED18B1">
              <w:rPr>
                <w:color w:val="000000"/>
              </w:rPr>
              <w:br/>
              <w:t xml:space="preserve">Алгоритм для распознавания электромагнитного шума на электродах. </w:t>
            </w:r>
            <w:r w:rsidRPr="00ED18B1">
              <w:rPr>
                <w:color w:val="000000"/>
              </w:rPr>
              <w:br/>
              <w:t xml:space="preserve">Алгоритм для подачи тревожного сигнала при повреждении электрода. </w:t>
            </w:r>
            <w:r w:rsidRPr="00ED18B1">
              <w:rPr>
                <w:color w:val="000000"/>
              </w:rPr>
              <w:br/>
              <w:t>Функция переключения полярности электродов (Safety Switch).</w:t>
            </w:r>
            <w:r w:rsidRPr="00ED18B1">
              <w:rPr>
                <w:color w:val="000000"/>
              </w:rPr>
              <w:br/>
              <w:t>Технология батареи с увеличенной емкостью удлиняет срок службы и расширякт возможности использования функций и алгоритмов устройства: расчетный срок службы составляет более 15 лет.</w:t>
            </w:r>
            <w:r w:rsidRPr="00ED18B1">
              <w:rPr>
                <w:color w:val="000000"/>
              </w:rPr>
              <w:br/>
              <w:t>2. Предсердный электрод: МРТ-совместимый до 3Т, коннектор IS-1 Вi; фиксация – активная, наличие стероида, стандартные длины 45-59 см, Расстояние от кончика до кольца не более 11 мм, диаметр корпуса электрода менее 2 мм.</w:t>
            </w:r>
            <w:r w:rsidRPr="00ED18B1">
              <w:rPr>
                <w:color w:val="000000"/>
              </w:rPr>
              <w:br/>
              <w:t>3. Желудочковый электрод: МРТ-совместимый до 3Т, коннектор IS-1 Вi; фиксация – активная, наличие стероида, стандартные длины 45-59 см, Расстояние от кончика до кольца не более 11 мм, диаметр корпуса электрода менее 2 мм.</w:t>
            </w:r>
            <w:r w:rsidRPr="00ED18B1">
              <w:rPr>
                <w:color w:val="000000"/>
              </w:rPr>
              <w:br/>
              <w:t>Интродьюсер разрывной чрескожный, 2 шт, размеры - 7 Fr</w:t>
            </w:r>
          </w:p>
        </w:tc>
      </w:tr>
      <w:tr w:rsidR="00ED18B1" w:rsidRPr="00ED18B1" w14:paraId="0F7E31F4" w14:textId="77777777" w:rsidTr="00ED18B1">
        <w:trPr>
          <w:trHeight w:val="81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2C6AFE1" w14:textId="77777777" w:rsidR="00ED18B1" w:rsidRPr="00ED18B1" w:rsidRDefault="00ED18B1" w:rsidP="00ED18B1">
            <w:pPr>
              <w:jc w:val="center"/>
              <w:rPr>
                <w:color w:val="000000"/>
              </w:rPr>
            </w:pPr>
            <w:r w:rsidRPr="00ED18B1">
              <w:rPr>
                <w:color w:val="000000"/>
              </w:rPr>
              <w:lastRenderedPageBreak/>
              <w:t>6</w:t>
            </w:r>
          </w:p>
        </w:tc>
        <w:tc>
          <w:tcPr>
            <w:tcW w:w="3772" w:type="dxa"/>
            <w:tcBorders>
              <w:top w:val="nil"/>
              <w:left w:val="nil"/>
              <w:bottom w:val="single" w:sz="4" w:space="0" w:color="auto"/>
              <w:right w:val="single" w:sz="4" w:space="0" w:color="auto"/>
            </w:tcBorders>
            <w:shd w:val="clear" w:color="000000" w:fill="FFFFFF"/>
            <w:vAlign w:val="center"/>
            <w:hideMark/>
          </w:tcPr>
          <w:p w14:paraId="4B564432" w14:textId="77777777" w:rsidR="00ED18B1" w:rsidRPr="00ED18B1" w:rsidRDefault="00ED18B1" w:rsidP="00ED18B1">
            <w:pPr>
              <w:jc w:val="center"/>
              <w:rPr>
                <w:color w:val="000000"/>
              </w:rPr>
            </w:pPr>
            <w:r w:rsidRPr="00ED18B1">
              <w:rPr>
                <w:color w:val="000000"/>
              </w:rPr>
              <w:t>Электрокардиостимулятор двухкамерный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47831CF0" w14:textId="77777777" w:rsidR="00ED18B1" w:rsidRPr="00ED18B1" w:rsidRDefault="00ED18B1" w:rsidP="00ED18B1">
            <w:pPr>
              <w:jc w:val="center"/>
              <w:rPr>
                <w:color w:val="000000"/>
              </w:rPr>
            </w:pPr>
            <w:r w:rsidRPr="00ED18B1">
              <w:rPr>
                <w:color w:val="000000"/>
              </w:rPr>
              <w:t>комплект</w:t>
            </w:r>
          </w:p>
        </w:tc>
        <w:tc>
          <w:tcPr>
            <w:tcW w:w="9269" w:type="dxa"/>
            <w:tcBorders>
              <w:top w:val="nil"/>
              <w:left w:val="nil"/>
              <w:bottom w:val="single" w:sz="4" w:space="0" w:color="auto"/>
              <w:right w:val="single" w:sz="4" w:space="0" w:color="auto"/>
            </w:tcBorders>
            <w:shd w:val="clear" w:color="000000" w:fill="FFFFFF"/>
            <w:vAlign w:val="center"/>
            <w:hideMark/>
          </w:tcPr>
          <w:p w14:paraId="0BF9F6D0" w14:textId="77777777" w:rsidR="00ED18B1" w:rsidRPr="00ED18B1" w:rsidRDefault="00ED18B1" w:rsidP="00ED18B1">
            <w:pPr>
              <w:jc w:val="center"/>
              <w:rPr>
                <w:color w:val="000000"/>
              </w:rPr>
            </w:pPr>
            <w:r w:rsidRPr="00ED18B1">
              <w:rPr>
                <w:color w:val="000000"/>
              </w:rPr>
              <w:t>Имплантируемый МРТ-совместимый мультипрограммируемый двухкамерный частотно-адаптирующий электрокардиостимулятор с функцией активного контроля захвата по обоим каналам в комплекте с принадлежностями. Режимы cтимуляции: ВЫКЛ.; DDD(R); VVI(R); AAI(R); DDI(R); A00(R); VDD(R); VVT; AAT; VDI(R); V00(R); DVI(R); D00(R); DDT. Значение базовой частоты (по обоим каналам) в диапазоне, но не уже чем от 30 до 200 имп/мин. Значение амплитуды стимуляционного импульса (по обоим каналам) в диапазоне, но не уже чем от 0,2 до 7,5 В. Значение длительности импульса (по обоим каналам) в диапазоне, но не уже чем от 0,1 до 1,5 мс. Наличие функции активного контроля захвата (КЗ) (по обоим каналам). Наличие контроля эффективности желудочковой стимуляции c оценкой эффективности каждого навязываемого стимула. Возможность автоматического определения оптимальных значений чувствительности на обоих каналах на постоянной основе. Максимальная частота отслеживания по желудочковому каналу: 200 уд/мин. Сенсор частотной адаптации: акселерометр. Функция частотного гистерезиса: наличие минимум трёх вариантов гистерезиса - динамический гистерезис; повторный гистерезис; поисковый гистерезис. Значение предсердно-желудочковой задержки в диапазоне, но не уже чем от 20 до 350 мс. Возможность отдельного программирования для шести частотных диапазонов и раздельного программирования для спонтанных и стимуляционных событий. Автоматический алгоритм минимизации желудочковой стимуляции за счет интеллектуального увеличения AВ-задержки, наличие повторного, поискового AВ-гистерезиса и отрицательного для обеспечения постоянной желудочковой стимуляции. Наличие программируемого ночного ритма стимуляции. Функция автоматического контроля электродов: наличие подпорогового измерения импеданса электродов не реже, чем через каждые 30 с независимо от фазы собственного проведения или стимуляции. Функция автоматической проверки электродов: наличие - возможность автоматического изменения полярности детекции и стимуляции при выходе значений импеданса за рамки допустимых значений. Функция автоматической инициализации аппарата в момент имплантации: наличие, активация накопления статистики, выполнение автоматического определения полярности электрода. МРТ-совместимость без зон ограничения сканирования (Full Body Scan) при условии использования в комбинации с МРТ-совместимыми электродами, а также соблюдении требуемых производителем условий проведения исследования. Возможность проведения процедуры неинвазивного ЭФИ. Возможность автоматической записи внутрисердечных электрограмм (ВЭГМ) в память ЭКС: не менее 4-х эпизодов длительностью до 10 с каждый. Проведение автоматических тестов определения чувствительности, порогов стимуляции и сопротивления по обоим каналам при контрольном осмотре пациента: наличие. Расчётный срок службы: более 12 лет при 50% стимуляции в режиме DDD(R) с базовой частотой не менее 60 имп/мин; амплитудой предсердного и желудочкового стимулов не менее 2,5 В; длительностью импульса по обоим каналам не менее 0,4 мс; импедансом обоих электродов не более 500 Ом. Масса: не более 23,2 г. Толщина: не более 6,5 мм. Объём: не более 11 см3. Эндокардиальный МРТ-совместимый биполярный электрод активной фиксации. Материал изоляционного слоя - полиуретан. Максимальный диаметр электрода не более 5,9 Френч. Варианты длин электрода, 45, 53 и 60 см. Стероид - дексаметазона ацетат (содержится в резервуаре для постепенного высвобождения). Межполюсное расстояние не более 10 мм. Тип спирали выдвигаемая/ретрактируемая спираль, электрически активная. Длина выдвижения спирали не более 1.8 мм, материал спирали иридиевый сплав, фрактальная поверхность, площадь не менее 4.5 мм². Наличие рентгеновской метки положения спирали. Рекомендуемый интродьюсер не более 6 Френч.</w:t>
            </w:r>
            <w:r w:rsidRPr="00ED18B1">
              <w:rPr>
                <w:color w:val="000000"/>
              </w:rPr>
              <w:br/>
              <w:t>Стандартная комплектация состоит из (при поставке в комплектах):</w:t>
            </w:r>
            <w:r w:rsidRPr="00ED18B1">
              <w:rPr>
                <w:color w:val="000000"/>
              </w:rPr>
              <w:br/>
              <w:t>1. Электрокардиостимулятор МРТ-совместимый, двухкамерный – 1 шт.</w:t>
            </w:r>
            <w:r w:rsidRPr="00ED18B1">
              <w:rPr>
                <w:color w:val="000000"/>
              </w:rPr>
              <w:br/>
            </w:r>
            <w:r w:rsidRPr="00ED18B1">
              <w:rPr>
                <w:color w:val="000000"/>
              </w:rPr>
              <w:lastRenderedPageBreak/>
              <w:t>2. Эндокардиальные МРТ-совместимые электроды, активной фиксации, диаметром не более 6 Френч – 2 шт.</w:t>
            </w:r>
            <w:r w:rsidRPr="00ED18B1">
              <w:rPr>
                <w:color w:val="000000"/>
              </w:rPr>
              <w:br/>
              <w:t>3. Интродьюсер - 2 шт.</w:t>
            </w:r>
          </w:p>
        </w:tc>
      </w:tr>
      <w:tr w:rsidR="00ED18B1" w:rsidRPr="00ED18B1" w14:paraId="04018B01" w14:textId="77777777" w:rsidTr="00ED18B1">
        <w:trPr>
          <w:trHeight w:val="51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74F0D71" w14:textId="77777777" w:rsidR="00ED18B1" w:rsidRPr="00ED18B1" w:rsidRDefault="00ED18B1" w:rsidP="00ED18B1">
            <w:pPr>
              <w:jc w:val="center"/>
              <w:rPr>
                <w:color w:val="000000"/>
              </w:rPr>
            </w:pPr>
            <w:r w:rsidRPr="00ED18B1">
              <w:rPr>
                <w:color w:val="000000"/>
              </w:rPr>
              <w:lastRenderedPageBreak/>
              <w:t>7</w:t>
            </w:r>
          </w:p>
        </w:tc>
        <w:tc>
          <w:tcPr>
            <w:tcW w:w="3772" w:type="dxa"/>
            <w:tcBorders>
              <w:top w:val="nil"/>
              <w:left w:val="nil"/>
              <w:bottom w:val="single" w:sz="4" w:space="0" w:color="auto"/>
              <w:right w:val="single" w:sz="4" w:space="0" w:color="auto"/>
            </w:tcBorders>
            <w:shd w:val="clear" w:color="000000" w:fill="FFFFFF"/>
            <w:vAlign w:val="center"/>
            <w:hideMark/>
          </w:tcPr>
          <w:p w14:paraId="2EC3A3E9" w14:textId="77777777" w:rsidR="00ED18B1" w:rsidRPr="00ED18B1" w:rsidRDefault="00ED18B1" w:rsidP="00ED18B1">
            <w:pPr>
              <w:jc w:val="center"/>
              <w:rPr>
                <w:color w:val="000000"/>
              </w:rPr>
            </w:pPr>
            <w:r w:rsidRPr="00ED18B1">
              <w:rPr>
                <w:color w:val="000000"/>
              </w:rPr>
              <w:t>Коронарный стент с лекарственным покрытием</w:t>
            </w:r>
          </w:p>
        </w:tc>
        <w:tc>
          <w:tcPr>
            <w:tcW w:w="1020" w:type="dxa"/>
            <w:tcBorders>
              <w:top w:val="nil"/>
              <w:left w:val="nil"/>
              <w:bottom w:val="single" w:sz="4" w:space="0" w:color="auto"/>
              <w:right w:val="single" w:sz="4" w:space="0" w:color="auto"/>
            </w:tcBorders>
            <w:shd w:val="clear" w:color="000000" w:fill="FFFFFF"/>
            <w:vAlign w:val="center"/>
            <w:hideMark/>
          </w:tcPr>
          <w:p w14:paraId="2273DEDD"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239871F" w14:textId="77777777" w:rsidR="00ED18B1" w:rsidRPr="00ED18B1" w:rsidRDefault="00ED18B1" w:rsidP="00ED18B1">
            <w:pPr>
              <w:jc w:val="center"/>
              <w:rPr>
                <w:color w:val="000000"/>
              </w:rPr>
            </w:pPr>
            <w:r w:rsidRPr="00ED18B1">
              <w:rPr>
                <w:color w:val="000000"/>
              </w:rPr>
              <w:t>Стент с лекарственным покрытием нового поколения  -  Кобальт Хромовый  сплав  L605  с лекарственным и полимерным покрытием для увеличения просвета коронарных артерий различной конфигурации диаметром от 2.00мм., до 4.50 мм., с протяженностью стенотического поражения до 36 мм.Лекарственный компонент покрытия представлен Эверолимусом в концентрации 1.25 µ/мм².</w:t>
            </w:r>
            <w:r w:rsidRPr="00ED18B1">
              <w:rPr>
                <w:color w:val="000000"/>
              </w:rPr>
              <w:br/>
              <w:t xml:space="preserve">Полное выведение лекарственного препарата, через 30 дней после имплантации. </w:t>
            </w:r>
            <w:r w:rsidRPr="00ED18B1">
              <w:rPr>
                <w:color w:val="000000"/>
              </w:rPr>
              <w:br/>
              <w:t xml:space="preserve"> Специально разработаная сверхнизкая толщина страт  50µm для ускорения раннего сосудистого заживления, а также для уменьшения риска повреждения сосудов, воспалений и образований тромбов по сравнению со стентами с более толстыми стратами.                                                                                                                                                                                                                                         Длина стента (мм): 8; 13; 16; 19; 24; 29; 32; 37; 40; 44; 48; Диаметр стента (мм): 2.00; 2.25;  2.50;  2.75; 3.00; 3.50; 4.00; 4.50; </w:t>
            </w:r>
            <w:r w:rsidRPr="00ED18B1">
              <w:rPr>
                <w:color w:val="000000"/>
              </w:rPr>
              <w:br/>
              <w:t>Диаметр стента (мм)  и поперечный профиль (мм/дюйм): 2.00мм.(083м/0.033´´); 2.25мм(0.85мм/0.033´´); 2.50мм (0.91мм/0.036´´); 2.575мм (0.98мм/0.039´´); 3.00мм (0.99мм/0.039´´); 3.50мм (1.06мм/0.042´´); 4.00мм (1.16мм/0.046´´); 4.50мм (1.19мм/0.047´´).</w:t>
            </w:r>
            <w:r w:rsidRPr="00ED18B1">
              <w:rPr>
                <w:color w:val="000000"/>
              </w:rPr>
              <w:br/>
              <w:t xml:space="preserve">Рабочая длина системы доставки 140-142 см.,  Стент обладает исключительной гибкостью и хорошей доставляемостью в извилистых местах,что позволяет достич лучших результатов лечения. </w:t>
            </w:r>
            <w:r w:rsidRPr="00ED18B1">
              <w:rPr>
                <w:color w:val="000000"/>
              </w:rPr>
              <w:br/>
              <w:t>Рекойл – 3%. Измененная ширина балки и измененная конструкция коронки для обеспечения достаточной радиальной прочности 1,1 бар *. Среднее укорочение – 0.29 %. Система доставки быстрой смены «RapidExchange». Номинальное давление 9 атм; Расчетное давление разрыва – 14/16 атм., в зависимости от размера и длины стента.Короткие плечи баллона снижающие риск краевого повреждения - &lt;0.5мм; Диаметр наружного шафта: Проксимальный 1.95F  – 1.98 F (2.13 F для стентов длиной 44мм. и 48мм).Совместимость с проводниковым катетером – 5F(Минимальный внутренний диаметр 0,056"/1.42мм.); Максимальный диаметр проводника – 0.014"(0.36мм); Стабильное, эластичное, не вызывающее воспаления биодеградируемое покрытие BioPoly толщиной 2 µm; Гибридный дизайн ячеек с оптимальным доступом в боковую ветвь. Морфологически обусловленное раскрытие стента с середины, для предотвращения деформации краев и улучшения прилегания.Рентгенконтрастные маркеры – 2 платино- иридиевых маркера. Размеры по заявке заказчика.</w:t>
            </w:r>
          </w:p>
        </w:tc>
      </w:tr>
      <w:tr w:rsidR="00ED18B1" w:rsidRPr="00ED18B1" w14:paraId="10AB09F5" w14:textId="77777777" w:rsidTr="00ED18B1">
        <w:trPr>
          <w:trHeight w:val="20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A3E5791" w14:textId="77777777" w:rsidR="00ED18B1" w:rsidRPr="00ED18B1" w:rsidRDefault="00ED18B1" w:rsidP="00ED18B1">
            <w:pPr>
              <w:jc w:val="center"/>
              <w:rPr>
                <w:color w:val="000000"/>
              </w:rPr>
            </w:pPr>
            <w:r w:rsidRPr="00ED18B1">
              <w:rPr>
                <w:color w:val="000000"/>
              </w:rPr>
              <w:t>8</w:t>
            </w:r>
          </w:p>
        </w:tc>
        <w:tc>
          <w:tcPr>
            <w:tcW w:w="3772" w:type="dxa"/>
            <w:tcBorders>
              <w:top w:val="nil"/>
              <w:left w:val="nil"/>
              <w:bottom w:val="single" w:sz="4" w:space="0" w:color="auto"/>
              <w:right w:val="single" w:sz="4" w:space="0" w:color="auto"/>
            </w:tcBorders>
            <w:shd w:val="clear" w:color="000000" w:fill="FFFFFF"/>
            <w:vAlign w:val="center"/>
            <w:hideMark/>
          </w:tcPr>
          <w:p w14:paraId="54B223FA" w14:textId="77777777" w:rsidR="00ED18B1" w:rsidRPr="00ED18B1" w:rsidRDefault="00ED18B1" w:rsidP="00ED18B1">
            <w:pPr>
              <w:jc w:val="center"/>
              <w:rPr>
                <w:color w:val="000000"/>
              </w:rPr>
            </w:pPr>
            <w:r w:rsidRPr="00ED18B1">
              <w:rPr>
                <w:color w:val="000000"/>
              </w:rPr>
              <w:t>Система коронарных  стентов</w:t>
            </w:r>
          </w:p>
        </w:tc>
        <w:tc>
          <w:tcPr>
            <w:tcW w:w="1020" w:type="dxa"/>
            <w:tcBorders>
              <w:top w:val="nil"/>
              <w:left w:val="nil"/>
              <w:bottom w:val="single" w:sz="4" w:space="0" w:color="auto"/>
              <w:right w:val="single" w:sz="4" w:space="0" w:color="auto"/>
            </w:tcBorders>
            <w:shd w:val="clear" w:color="000000" w:fill="FFFFFF"/>
            <w:vAlign w:val="center"/>
            <w:hideMark/>
          </w:tcPr>
          <w:p w14:paraId="511B008A"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3F09C5B" w14:textId="77777777" w:rsidR="00ED18B1" w:rsidRPr="00ED18B1" w:rsidRDefault="00ED18B1" w:rsidP="00ED18B1">
            <w:pPr>
              <w:jc w:val="center"/>
              <w:rPr>
                <w:color w:val="000000"/>
              </w:rPr>
            </w:pPr>
            <w:r w:rsidRPr="00ED18B1">
              <w:rPr>
                <w:color w:val="000000"/>
              </w:rPr>
              <w:t>Матричный баллонорасширяемый стент. Дизайн стента в виде ряда волнистых колец соединенных 3мя перемычками по типу "вершина-к-впадине".  Материал стента: кобальт-хромовый сплав L-605.Флюорополимерное покрытие, содержащие эверолимус в концентрации не более 100 мкг/см2. Срок выделения препарата – 120 дней. Толщина стенки: не более 0.0032" (0.0813мм), укорочение 0% при номинальном давление. Диаметры (мм): 2; 2.25; 2.5; 2.75; 3; 3.25; 3.5; 4; длины (мм): 8; 12; 15; 18; 23; 28; 33; 38. Система доставки: баллонный катетер быстрой смены 145см из многослойного пебакса. Профиль стента на баллоне – 0.0435’’. Коаксиальная система позициоонирования дистального кончика, 0.017’’. Номинальное давление (NP) 10 атм; расчетное давление разрыва (RBP) 18атм. Показан для стентирования поражений коронарной артерии с хронической полной окклюзией, для лечения мелких коронарных сосудов, для лечения пациентов с рестенозом стентированных участков коронарной артерии. Размеры по заявке заказчика.</w:t>
            </w:r>
          </w:p>
        </w:tc>
      </w:tr>
      <w:tr w:rsidR="00ED18B1" w:rsidRPr="00ED18B1" w14:paraId="6333C993" w14:textId="77777777" w:rsidTr="00ED18B1">
        <w:trPr>
          <w:trHeight w:val="28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CA9A6A4" w14:textId="77777777" w:rsidR="00ED18B1" w:rsidRPr="00ED18B1" w:rsidRDefault="00ED18B1" w:rsidP="00ED18B1">
            <w:pPr>
              <w:jc w:val="center"/>
              <w:rPr>
                <w:color w:val="000000"/>
              </w:rPr>
            </w:pPr>
            <w:r w:rsidRPr="00ED18B1">
              <w:rPr>
                <w:color w:val="000000"/>
              </w:rPr>
              <w:lastRenderedPageBreak/>
              <w:t>9</w:t>
            </w:r>
          </w:p>
        </w:tc>
        <w:tc>
          <w:tcPr>
            <w:tcW w:w="3772" w:type="dxa"/>
            <w:tcBorders>
              <w:top w:val="nil"/>
              <w:left w:val="nil"/>
              <w:bottom w:val="single" w:sz="4" w:space="0" w:color="auto"/>
              <w:right w:val="single" w:sz="4" w:space="0" w:color="auto"/>
            </w:tcBorders>
            <w:shd w:val="clear" w:color="000000" w:fill="FFFFFF"/>
            <w:vAlign w:val="center"/>
            <w:hideMark/>
          </w:tcPr>
          <w:p w14:paraId="636AA29D" w14:textId="77777777" w:rsidR="00ED18B1" w:rsidRPr="00ED18B1" w:rsidRDefault="00ED18B1" w:rsidP="00ED18B1">
            <w:pPr>
              <w:jc w:val="center"/>
              <w:rPr>
                <w:color w:val="000000"/>
              </w:rPr>
            </w:pPr>
            <w:r w:rsidRPr="00ED18B1">
              <w:rPr>
                <w:color w:val="000000"/>
              </w:rPr>
              <w:t>Баллонный дилатационный катетер предлитации и постделитации</w:t>
            </w:r>
          </w:p>
        </w:tc>
        <w:tc>
          <w:tcPr>
            <w:tcW w:w="1020" w:type="dxa"/>
            <w:tcBorders>
              <w:top w:val="nil"/>
              <w:left w:val="nil"/>
              <w:bottom w:val="single" w:sz="4" w:space="0" w:color="auto"/>
              <w:right w:val="single" w:sz="4" w:space="0" w:color="auto"/>
            </w:tcBorders>
            <w:shd w:val="clear" w:color="000000" w:fill="FFFFFF"/>
            <w:vAlign w:val="center"/>
            <w:hideMark/>
          </w:tcPr>
          <w:p w14:paraId="0CED545A"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7C9C914" w14:textId="77777777" w:rsidR="00ED18B1" w:rsidRPr="00ED18B1" w:rsidRDefault="00ED18B1" w:rsidP="00ED18B1">
            <w:pPr>
              <w:jc w:val="center"/>
              <w:rPr>
                <w:color w:val="000000"/>
              </w:rPr>
            </w:pPr>
            <w:r w:rsidRPr="00ED18B1">
              <w:rPr>
                <w:color w:val="000000"/>
              </w:rPr>
              <w:t>На катетеры нанесены метки для использования при введении через плечевую или бедренную артерию. Rx – порт, расположенный на 25 см дистальнее мягкого наконечника, служит выходом для наконечника. Баллон покрыт гидрофильным покрытием, которое продолжается и проксимальнее баллона в сторону Rx – порта. Материал баллона – нейлон.  Проксимальная часть катетера закрыта, снабжена люеровским портом для раздувания/сдувания баллона. Наличие двух рентгенконтрастных платина-иридиевых (обжатие и нулевой профиль) маркеров  позволяют контролировать положение катетера относительно кончика проводника катетера плечевой (90 см) или бедренной (100 см) артерии. Длина кончика 3.5±0.5мм. Профиль кончика 0.019´´. Профиль баллона 0.70 до 1.30мм для всех диаметров.</w:t>
            </w:r>
            <w:r w:rsidRPr="00ED18B1">
              <w:rPr>
                <w:color w:val="000000"/>
              </w:rPr>
              <w:br/>
              <w:t>Баллонный дилатационный катетер должен быть совместим с ≤ 0.014” (0.36 мм) проводниками и ≥5F (0.056” /1.42 мм) системой доставки катетера. Рабочая длина составляет от  142 cm. Диаметр проксимального шафта – 1,98 F, диаметр дистального шафта – 2,7 F. Номинальное давление (NP) 12 АТМ, давление разрыва (RBP) 20 АТМ.</w:t>
            </w:r>
            <w:r w:rsidRPr="00ED18B1">
              <w:rPr>
                <w:color w:val="000000"/>
              </w:rPr>
              <w:br/>
              <w:t>Катетер должен иметь размеры баллона - диаметр (мм): 2.0, 2.25, 2.50, 2.75, 3.0, 3.50, 4.00, 4.50 и длиной (мм): 8,10,13,15,18,23,28,30,35,38,45. Размеры по заявке заказчика.</w:t>
            </w:r>
          </w:p>
        </w:tc>
      </w:tr>
      <w:tr w:rsidR="00ED18B1" w:rsidRPr="00ED18B1" w14:paraId="1F62CBA3" w14:textId="77777777" w:rsidTr="00ED18B1">
        <w:trPr>
          <w:trHeight w:val="38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4C8E6EA" w14:textId="77777777" w:rsidR="00ED18B1" w:rsidRPr="00ED18B1" w:rsidRDefault="00ED18B1" w:rsidP="00ED18B1">
            <w:pPr>
              <w:jc w:val="center"/>
              <w:rPr>
                <w:color w:val="000000"/>
              </w:rPr>
            </w:pPr>
            <w:r w:rsidRPr="00ED18B1">
              <w:rPr>
                <w:color w:val="000000"/>
              </w:rPr>
              <w:t>10</w:t>
            </w:r>
          </w:p>
        </w:tc>
        <w:tc>
          <w:tcPr>
            <w:tcW w:w="3772" w:type="dxa"/>
            <w:tcBorders>
              <w:top w:val="nil"/>
              <w:left w:val="nil"/>
              <w:bottom w:val="single" w:sz="4" w:space="0" w:color="auto"/>
              <w:right w:val="single" w:sz="4" w:space="0" w:color="auto"/>
            </w:tcBorders>
            <w:shd w:val="clear" w:color="000000" w:fill="FFFFFF"/>
            <w:vAlign w:val="center"/>
            <w:hideMark/>
          </w:tcPr>
          <w:p w14:paraId="3A4F8908" w14:textId="77777777" w:rsidR="00ED18B1" w:rsidRPr="00ED18B1" w:rsidRDefault="00ED18B1" w:rsidP="00ED18B1">
            <w:pPr>
              <w:jc w:val="center"/>
              <w:rPr>
                <w:color w:val="000000"/>
              </w:rPr>
            </w:pPr>
            <w:r w:rsidRPr="00ED18B1">
              <w:rPr>
                <w:color w:val="000000"/>
              </w:rPr>
              <w:t>Баллонный дилатационный катетер предлитации и постделитации</w:t>
            </w:r>
          </w:p>
        </w:tc>
        <w:tc>
          <w:tcPr>
            <w:tcW w:w="1020" w:type="dxa"/>
            <w:tcBorders>
              <w:top w:val="nil"/>
              <w:left w:val="nil"/>
              <w:bottom w:val="single" w:sz="4" w:space="0" w:color="auto"/>
              <w:right w:val="single" w:sz="4" w:space="0" w:color="auto"/>
            </w:tcBorders>
            <w:shd w:val="clear" w:color="000000" w:fill="FFFFFF"/>
            <w:vAlign w:val="center"/>
            <w:hideMark/>
          </w:tcPr>
          <w:p w14:paraId="1848D292"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CC2FCA3" w14:textId="77777777" w:rsidR="00ED18B1" w:rsidRPr="00ED18B1" w:rsidRDefault="00ED18B1" w:rsidP="00ED18B1">
            <w:pPr>
              <w:jc w:val="center"/>
              <w:rPr>
                <w:color w:val="000000"/>
              </w:rPr>
            </w:pPr>
            <w:r w:rsidRPr="00ED18B1">
              <w:rPr>
                <w:color w:val="000000"/>
              </w:rPr>
              <w:t>Баллонный катетер быстрой смены под 0.014" проводник длиной 143см. Проксимально однопросветный сегмент в виде металлической гипотрубки, дистально двухпросветный сегмент из гибкого полимера. Двойное гидрофильное покрытие. Диаметр шафта проксимально/дистально 2.2/2.5 F. Профиль кончика не более 0.018" (0.45мм), длина кончика не более 3.74мм. Профиль прохождения стеноза (кроссинг профиль) не более 0.027" (0.68мм). Материал баллона: пебакс (полиэфир). Двухслойная стенка баллона для размеров 3.5-5.0мм. Номинальное давление 12 атм., расчетное давление разрыва 18 атм. 3х лепестковая укладка баллона. Длина плеча (конусной части баллона) не более 3.3мм. Интегрированные в шафт вольфрамовые рентгеноконтрастные маркеры длиной 1.1мм. Размеры: диаметр 1.5, 2.0, 2.25, 2.5, 2.75, 3.0, 3.25, 3.5, 3.75, 4.0, 4.5, 5.0мм, длина 6, 8, 12, 15, 20, 25мм. Баллонный катетер быстрой смены  под 0.014" проводник длиной 145см. Проксимально однопросветный сегмент в виде металлической гипотрубки с просветом не менее 0.021" (0.53мм) скошенной на конце, дистально двухпросветный сегмент из гибкого полимера. Соединение между сегментами без внутреннего мандрена. Двойное гидрофильное покрытие снаружи и гидрофобное покрытие канала проводника. Диаметр шафта проксимально/дистально 2.1/2.4F (2.1/2.3F). Профиль кончика не более 0.017" (0.43мм), длина кончика не более 3мм. Профиль прохождения стеноза (кроссинг профиль): не более 0.021" (0.53мм). Материал баллона: пебакс (полиэфир). Двухслойная стенка баллона толщиной не более 0.0014" (0.036мм) для размеров 2.25-5.0мм. Номинальное давление (NP) 8 атм., расчетное давление разрыва 14 атм. 3х лепестковая укладка баллона. Интегрированные в шафт вольфрамовые рентгеноконтрастные маркеры длиной 1.0мм. Размерный ряд: диаметр 1.2, 1.5, 2.0мм; 2.25, 2.5, 2.75, 3.0, 3.25, 3.5, 3.75, 4.0, 4.5, 5.0мм, длина 6, 8, 12 ,15, 20, 25, 30мм.</w:t>
            </w:r>
          </w:p>
        </w:tc>
      </w:tr>
      <w:tr w:rsidR="00ED18B1" w:rsidRPr="00ED18B1" w14:paraId="00CFC13B" w14:textId="77777777" w:rsidTr="00ED18B1">
        <w:trPr>
          <w:trHeight w:val="20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C2AFE90" w14:textId="77777777" w:rsidR="00ED18B1" w:rsidRPr="00ED18B1" w:rsidRDefault="00ED18B1" w:rsidP="00ED18B1">
            <w:pPr>
              <w:jc w:val="center"/>
              <w:rPr>
                <w:color w:val="000000"/>
              </w:rPr>
            </w:pPr>
            <w:r w:rsidRPr="00ED18B1">
              <w:rPr>
                <w:color w:val="000000"/>
              </w:rPr>
              <w:t>11</w:t>
            </w:r>
          </w:p>
        </w:tc>
        <w:tc>
          <w:tcPr>
            <w:tcW w:w="3772" w:type="dxa"/>
            <w:tcBorders>
              <w:top w:val="nil"/>
              <w:left w:val="nil"/>
              <w:bottom w:val="single" w:sz="4" w:space="0" w:color="auto"/>
              <w:right w:val="single" w:sz="4" w:space="0" w:color="auto"/>
            </w:tcBorders>
            <w:shd w:val="clear" w:color="000000" w:fill="FFFFFF"/>
            <w:vAlign w:val="center"/>
            <w:hideMark/>
          </w:tcPr>
          <w:p w14:paraId="0874A5B2" w14:textId="77777777" w:rsidR="00ED18B1" w:rsidRPr="00ED18B1" w:rsidRDefault="00ED18B1" w:rsidP="00ED18B1">
            <w:pPr>
              <w:jc w:val="center"/>
              <w:rPr>
                <w:color w:val="000000"/>
              </w:rPr>
            </w:pPr>
            <w:r w:rsidRPr="00ED18B1">
              <w:rPr>
                <w:color w:val="000000"/>
              </w:rPr>
              <w:t>Интродьюсер в комплекте с иглой для феморального доступа</w:t>
            </w:r>
          </w:p>
        </w:tc>
        <w:tc>
          <w:tcPr>
            <w:tcW w:w="1020" w:type="dxa"/>
            <w:tcBorders>
              <w:top w:val="nil"/>
              <w:left w:val="nil"/>
              <w:bottom w:val="single" w:sz="4" w:space="0" w:color="auto"/>
              <w:right w:val="single" w:sz="4" w:space="0" w:color="auto"/>
            </w:tcBorders>
            <w:shd w:val="clear" w:color="000000" w:fill="FFFFFF"/>
            <w:vAlign w:val="center"/>
            <w:hideMark/>
          </w:tcPr>
          <w:p w14:paraId="7E0546CC"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B79F599" w14:textId="77777777" w:rsidR="00ED18B1" w:rsidRPr="00ED18B1" w:rsidRDefault="00ED18B1" w:rsidP="00ED18B1">
            <w:pPr>
              <w:jc w:val="center"/>
              <w:rPr>
                <w:color w:val="000000"/>
              </w:rPr>
            </w:pPr>
            <w:r w:rsidRPr="00ED18B1">
              <w:rPr>
                <w:color w:val="000000"/>
              </w:rPr>
              <w:t xml:space="preserve">Интродьюсер феморальный. Возможность выбора диаметра 4, 5, 6, 7, 8, 9, 10, 11 Fr.  Возможность выбора длины интродьюсеров длиной 5,7, 10 см. Возможность выбора интродьюсеров с ренгенконтрастной меткой. Возможность выбора цветовой кодировки диаметра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Возможность выбора интродьюсеров с гидрофильным покрытием.  Наличие интродьюсеров с иглой в комплекте 20 G x 32 mm, 20 G x 36 mm, 21 G x 36 mm, 20 G x 38 mm, 21 G x 35 mm, 20 G x 51 mm, 18 G x 64 mm, 18 G x 70mm. . Наличие возможности выбора комплекта интродьюсера с металлической иглой или иглой-катетером.  Возможность выбора педиатрических </w:t>
            </w:r>
            <w:r w:rsidRPr="00ED18B1">
              <w:rPr>
                <w:color w:val="000000"/>
              </w:rPr>
              <w:lastRenderedPageBreak/>
              <w:t>наборов.  Наличие выбора длин минипроводника 45см, 80см. Наличие выбора диаметра мини проводника: 0,021", 0,025", 0,035", 0,038".</w:t>
            </w:r>
          </w:p>
        </w:tc>
      </w:tr>
      <w:tr w:rsidR="00ED18B1" w:rsidRPr="00ED18B1" w14:paraId="1C0C033F" w14:textId="77777777" w:rsidTr="00ED18B1">
        <w:trPr>
          <w:trHeight w:val="22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D34B552" w14:textId="77777777" w:rsidR="00ED18B1" w:rsidRPr="00ED18B1" w:rsidRDefault="00ED18B1" w:rsidP="00ED18B1">
            <w:pPr>
              <w:jc w:val="center"/>
              <w:rPr>
                <w:color w:val="000000"/>
              </w:rPr>
            </w:pPr>
            <w:r w:rsidRPr="00ED18B1">
              <w:rPr>
                <w:color w:val="000000"/>
              </w:rPr>
              <w:lastRenderedPageBreak/>
              <w:t>12</w:t>
            </w:r>
          </w:p>
        </w:tc>
        <w:tc>
          <w:tcPr>
            <w:tcW w:w="3772" w:type="dxa"/>
            <w:tcBorders>
              <w:top w:val="nil"/>
              <w:left w:val="nil"/>
              <w:bottom w:val="single" w:sz="4" w:space="0" w:color="auto"/>
              <w:right w:val="single" w:sz="4" w:space="0" w:color="auto"/>
            </w:tcBorders>
            <w:shd w:val="clear" w:color="000000" w:fill="FFFFFF"/>
            <w:vAlign w:val="center"/>
            <w:hideMark/>
          </w:tcPr>
          <w:p w14:paraId="2A1CF02B" w14:textId="77777777" w:rsidR="00ED18B1" w:rsidRPr="00ED18B1" w:rsidRDefault="00ED18B1" w:rsidP="00ED18B1">
            <w:pPr>
              <w:jc w:val="center"/>
              <w:rPr>
                <w:color w:val="000000"/>
              </w:rPr>
            </w:pPr>
            <w:r w:rsidRPr="00ED18B1">
              <w:rPr>
                <w:color w:val="000000"/>
              </w:rPr>
              <w:t>Интродьюсер в комплекте с иглой для трансрадиального доступа</w:t>
            </w:r>
          </w:p>
        </w:tc>
        <w:tc>
          <w:tcPr>
            <w:tcW w:w="1020" w:type="dxa"/>
            <w:tcBorders>
              <w:top w:val="nil"/>
              <w:left w:val="nil"/>
              <w:bottom w:val="single" w:sz="4" w:space="0" w:color="auto"/>
              <w:right w:val="single" w:sz="4" w:space="0" w:color="auto"/>
            </w:tcBorders>
            <w:shd w:val="clear" w:color="000000" w:fill="FFFFFF"/>
            <w:vAlign w:val="center"/>
            <w:hideMark/>
          </w:tcPr>
          <w:p w14:paraId="33367DB6"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C816BA9" w14:textId="77777777" w:rsidR="00ED18B1" w:rsidRPr="00ED18B1" w:rsidRDefault="00ED18B1" w:rsidP="00ED18B1">
            <w:pPr>
              <w:jc w:val="center"/>
              <w:rPr>
                <w:color w:val="000000"/>
              </w:rPr>
            </w:pPr>
            <w:r w:rsidRPr="00ED18B1">
              <w:rPr>
                <w:color w:val="000000"/>
              </w:rPr>
              <w:t>Интродьюсер для трансрадиального доступа. Возможность выбора диаметра 4, 5, 6, 7 Fr. Возможность выбора длины интродьюсеров длиной 7, 10 см.  Возможность выбора интродьюсеров с ренгенконтрастной меткой. Возможность выбора цветовой кодировки диаметра интродьюсера. Наличие ушка на интродьюсере для подшивания к коже, что обеспечивает удобство фиксации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Возможность выбора интродьюсеров с гидрофильным покрытием.  Наличие интродьюсеров с иглой в комплекте. Наличие возможности выбора комплекта интродьюсера с металлической иглой или иглой-катетером. Возможность выбора педиатрических наборов. Длина дилататора (мм): 125; 155. Наличие выбора диаметра прямого, стального мини проводника: 0,018", 0,021",0,025". Длина прямого, стального мини проводника 45см. Игла 20Gx 35мм (для мини проводника 0,025"), игла 21Gx 35мм (для мини проводника 0,018"), игла 22Gx 35мм (для мини проводника 0,018").</w:t>
            </w:r>
          </w:p>
        </w:tc>
      </w:tr>
      <w:tr w:rsidR="00ED18B1" w:rsidRPr="00ED18B1" w14:paraId="4A57FBC7" w14:textId="77777777" w:rsidTr="00ED18B1">
        <w:trPr>
          <w:trHeight w:val="22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3E53AFE" w14:textId="77777777" w:rsidR="00ED18B1" w:rsidRPr="00ED18B1" w:rsidRDefault="00ED18B1" w:rsidP="00ED18B1">
            <w:pPr>
              <w:jc w:val="center"/>
              <w:rPr>
                <w:color w:val="000000"/>
              </w:rPr>
            </w:pPr>
            <w:r w:rsidRPr="00ED18B1">
              <w:rPr>
                <w:color w:val="000000"/>
              </w:rPr>
              <w:t>13</w:t>
            </w:r>
          </w:p>
        </w:tc>
        <w:tc>
          <w:tcPr>
            <w:tcW w:w="3772" w:type="dxa"/>
            <w:tcBorders>
              <w:top w:val="nil"/>
              <w:left w:val="nil"/>
              <w:bottom w:val="single" w:sz="4" w:space="0" w:color="auto"/>
              <w:right w:val="single" w:sz="4" w:space="0" w:color="auto"/>
            </w:tcBorders>
            <w:shd w:val="clear" w:color="000000" w:fill="FFFFFF"/>
            <w:vAlign w:val="center"/>
            <w:hideMark/>
          </w:tcPr>
          <w:p w14:paraId="5C14D11A" w14:textId="77777777" w:rsidR="00ED18B1" w:rsidRPr="00ED18B1" w:rsidRDefault="00ED18B1" w:rsidP="00ED18B1">
            <w:pPr>
              <w:jc w:val="center"/>
              <w:rPr>
                <w:color w:val="000000"/>
              </w:rPr>
            </w:pPr>
            <w:r w:rsidRPr="00ED18B1">
              <w:rPr>
                <w:color w:val="000000"/>
              </w:rPr>
              <w:t>Интродьюсер в комплекте с иглой для феморального доступа</w:t>
            </w:r>
          </w:p>
        </w:tc>
        <w:tc>
          <w:tcPr>
            <w:tcW w:w="1020" w:type="dxa"/>
            <w:tcBorders>
              <w:top w:val="nil"/>
              <w:left w:val="nil"/>
              <w:bottom w:val="single" w:sz="4" w:space="0" w:color="auto"/>
              <w:right w:val="single" w:sz="4" w:space="0" w:color="auto"/>
            </w:tcBorders>
            <w:shd w:val="clear" w:color="000000" w:fill="FFFFFF"/>
            <w:vAlign w:val="center"/>
            <w:hideMark/>
          </w:tcPr>
          <w:p w14:paraId="25A6C071"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9317B68" w14:textId="77777777" w:rsidR="00ED18B1" w:rsidRPr="00ED18B1" w:rsidRDefault="00ED18B1" w:rsidP="00ED18B1">
            <w:pPr>
              <w:jc w:val="center"/>
              <w:rPr>
                <w:color w:val="000000"/>
              </w:rPr>
            </w:pPr>
            <w:r w:rsidRPr="00ED18B1">
              <w:rPr>
                <w:color w:val="000000"/>
              </w:rPr>
              <w:t>Бедренный набор интубатора : Он имеет длину оболочки 10 см и длину расширителя 15 см.</w:t>
            </w:r>
            <w:r w:rsidRPr="00ED18B1">
              <w:rPr>
                <w:color w:val="000000"/>
              </w:rPr>
              <w:br/>
            </w:r>
            <w:r w:rsidRPr="00ED18B1">
              <w:rPr>
                <w:color w:val="000000"/>
              </w:rPr>
              <w:br/>
              <w:t xml:space="preserve"> Применение: Оболочки интубатора и набор, включающий его аксессуары, рекомендуется </w:t>
            </w:r>
            <w:r w:rsidRPr="00ED18B1">
              <w:rPr>
                <w:color w:val="000000"/>
              </w:rPr>
              <w:br/>
              <w:t xml:space="preserve">использовать для облегчения вхождения катетера через кровоостанавливающий клапан, который </w:t>
            </w:r>
            <w:r w:rsidRPr="00ED18B1">
              <w:rPr>
                <w:color w:val="000000"/>
              </w:rPr>
              <w:br/>
              <w:t>не позволяет течь крови в обратных направлениях, но позволяет пройти катетеру в кровеносный сосуд.</w:t>
            </w:r>
            <w:r w:rsidRPr="00ED18B1">
              <w:rPr>
                <w:color w:val="000000"/>
              </w:rPr>
              <w:br/>
              <w:t xml:space="preserve"> Используемая длина оболочки - 10.0 см ± 0.2 см </w:t>
            </w:r>
            <w:r w:rsidRPr="00ED18B1">
              <w:rPr>
                <w:color w:val="000000"/>
              </w:rPr>
              <w:br/>
              <w:t xml:space="preserve">(Стандартная длина); </w:t>
            </w:r>
            <w:r w:rsidRPr="00ED18B1">
              <w:rPr>
                <w:color w:val="000000"/>
              </w:rPr>
              <w:br/>
              <w:t xml:space="preserve">Раскрытая длина (соединенного) расширителя - 27.0 мм ± 4 мм; </w:t>
            </w:r>
            <w:r w:rsidRPr="00ED18B1">
              <w:rPr>
                <w:color w:val="000000"/>
              </w:rPr>
              <w:br/>
              <w:t>Наконечник расширителя ВД - 0.965 мм ± 0.025 мм</w:t>
            </w:r>
          </w:p>
        </w:tc>
      </w:tr>
      <w:tr w:rsidR="00ED18B1" w:rsidRPr="00ED18B1" w14:paraId="14BF8AB6" w14:textId="77777777" w:rsidTr="00ED18B1">
        <w:trPr>
          <w:trHeight w:val="22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C62E792" w14:textId="77777777" w:rsidR="00ED18B1" w:rsidRPr="00ED18B1" w:rsidRDefault="00ED18B1" w:rsidP="00ED18B1">
            <w:pPr>
              <w:jc w:val="center"/>
              <w:rPr>
                <w:color w:val="000000"/>
              </w:rPr>
            </w:pPr>
            <w:r w:rsidRPr="00ED18B1">
              <w:rPr>
                <w:color w:val="000000"/>
              </w:rPr>
              <w:t>14</w:t>
            </w:r>
          </w:p>
        </w:tc>
        <w:tc>
          <w:tcPr>
            <w:tcW w:w="3772" w:type="dxa"/>
            <w:tcBorders>
              <w:top w:val="nil"/>
              <w:left w:val="nil"/>
              <w:bottom w:val="single" w:sz="4" w:space="0" w:color="auto"/>
              <w:right w:val="single" w:sz="4" w:space="0" w:color="auto"/>
            </w:tcBorders>
            <w:shd w:val="clear" w:color="000000" w:fill="FFFFFF"/>
            <w:vAlign w:val="center"/>
            <w:hideMark/>
          </w:tcPr>
          <w:p w14:paraId="695AA38E" w14:textId="77777777" w:rsidR="00ED18B1" w:rsidRPr="00ED18B1" w:rsidRDefault="00ED18B1" w:rsidP="00ED18B1">
            <w:pPr>
              <w:jc w:val="center"/>
              <w:rPr>
                <w:color w:val="000000"/>
              </w:rPr>
            </w:pPr>
            <w:r w:rsidRPr="00ED18B1">
              <w:rPr>
                <w:color w:val="000000"/>
              </w:rPr>
              <w:t>Интродьюсер в комплекте с иглой для трансрадиального доступа</w:t>
            </w:r>
          </w:p>
        </w:tc>
        <w:tc>
          <w:tcPr>
            <w:tcW w:w="1020" w:type="dxa"/>
            <w:tcBorders>
              <w:top w:val="nil"/>
              <w:left w:val="nil"/>
              <w:bottom w:val="single" w:sz="4" w:space="0" w:color="auto"/>
              <w:right w:val="single" w:sz="4" w:space="0" w:color="auto"/>
            </w:tcBorders>
            <w:shd w:val="clear" w:color="000000" w:fill="FFFFFF"/>
            <w:vAlign w:val="center"/>
            <w:hideMark/>
          </w:tcPr>
          <w:p w14:paraId="55415E6B"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7D014EC" w14:textId="77777777" w:rsidR="00ED18B1" w:rsidRPr="00ED18B1" w:rsidRDefault="00ED18B1" w:rsidP="00ED18B1">
            <w:pPr>
              <w:jc w:val="center"/>
              <w:rPr>
                <w:color w:val="000000"/>
              </w:rPr>
            </w:pPr>
            <w:r w:rsidRPr="00ED18B1">
              <w:rPr>
                <w:color w:val="000000"/>
              </w:rPr>
              <w:br/>
              <w:t>Радиальный набор интубатора: Он имеет длину оболочки 7 см и длину расширителя 13.3 см.</w:t>
            </w:r>
            <w:r w:rsidRPr="00ED18B1">
              <w:rPr>
                <w:color w:val="000000"/>
              </w:rPr>
              <w:br/>
              <w:t xml:space="preserve"> Применение: Оболочки интубатора и набор, включающий его аксессуары, рекомендуется </w:t>
            </w:r>
            <w:r w:rsidRPr="00ED18B1">
              <w:rPr>
                <w:color w:val="000000"/>
              </w:rPr>
              <w:br/>
              <w:t xml:space="preserve">использовать для облегчения вхождения катетера через кровоостанавливающий клапан, который </w:t>
            </w:r>
            <w:r w:rsidRPr="00ED18B1">
              <w:rPr>
                <w:color w:val="000000"/>
              </w:rPr>
              <w:br/>
              <w:t>не позволяет течь крови в обратных направлениях, но позволяет пройти катетеру в кровеносный сосуд.</w:t>
            </w:r>
            <w:r w:rsidRPr="00ED18B1">
              <w:rPr>
                <w:color w:val="000000"/>
              </w:rPr>
              <w:br/>
              <w:t xml:space="preserve"> Используемая длина оболочки - 10.0 см ± 0.2 см </w:t>
            </w:r>
            <w:r w:rsidRPr="00ED18B1">
              <w:rPr>
                <w:color w:val="000000"/>
              </w:rPr>
              <w:br/>
              <w:t xml:space="preserve">(Стандартная длина); </w:t>
            </w:r>
            <w:r w:rsidRPr="00ED18B1">
              <w:rPr>
                <w:color w:val="000000"/>
              </w:rPr>
              <w:br/>
              <w:t xml:space="preserve">Раскрытая длина (соединенного) расширителя - 27.0 мм ± 4 мм; </w:t>
            </w:r>
            <w:r w:rsidRPr="00ED18B1">
              <w:rPr>
                <w:color w:val="000000"/>
              </w:rPr>
              <w:br/>
              <w:t>Наконечник расширителя ВД - 0.965 мм ± 0.025 мм</w:t>
            </w:r>
          </w:p>
        </w:tc>
      </w:tr>
      <w:tr w:rsidR="00ED18B1" w:rsidRPr="00ED18B1" w14:paraId="22FC1B33"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3392DF4" w14:textId="77777777" w:rsidR="00ED18B1" w:rsidRPr="00ED18B1" w:rsidRDefault="00ED18B1" w:rsidP="00ED18B1">
            <w:pPr>
              <w:jc w:val="center"/>
              <w:rPr>
                <w:color w:val="000000"/>
              </w:rPr>
            </w:pPr>
            <w:r w:rsidRPr="00ED18B1">
              <w:rPr>
                <w:color w:val="000000"/>
              </w:rPr>
              <w:lastRenderedPageBreak/>
              <w:t>15</w:t>
            </w:r>
          </w:p>
        </w:tc>
        <w:tc>
          <w:tcPr>
            <w:tcW w:w="3772" w:type="dxa"/>
            <w:tcBorders>
              <w:top w:val="nil"/>
              <w:left w:val="nil"/>
              <w:bottom w:val="single" w:sz="4" w:space="0" w:color="auto"/>
              <w:right w:val="single" w:sz="4" w:space="0" w:color="auto"/>
            </w:tcBorders>
            <w:shd w:val="clear" w:color="000000" w:fill="FFFFFF"/>
            <w:vAlign w:val="center"/>
            <w:hideMark/>
          </w:tcPr>
          <w:p w14:paraId="13A4A835" w14:textId="77777777" w:rsidR="00ED18B1" w:rsidRPr="00ED18B1" w:rsidRDefault="00ED18B1" w:rsidP="00ED18B1">
            <w:pPr>
              <w:jc w:val="center"/>
              <w:rPr>
                <w:color w:val="000000"/>
              </w:rPr>
            </w:pPr>
            <w:r w:rsidRPr="00ED18B1">
              <w:rPr>
                <w:color w:val="000000"/>
              </w:rPr>
              <w:t>Диагностический катетер</w:t>
            </w:r>
          </w:p>
        </w:tc>
        <w:tc>
          <w:tcPr>
            <w:tcW w:w="1020" w:type="dxa"/>
            <w:tcBorders>
              <w:top w:val="nil"/>
              <w:left w:val="nil"/>
              <w:bottom w:val="single" w:sz="4" w:space="0" w:color="auto"/>
              <w:right w:val="single" w:sz="4" w:space="0" w:color="auto"/>
            </w:tcBorders>
            <w:shd w:val="clear" w:color="000000" w:fill="FFFFFF"/>
            <w:vAlign w:val="center"/>
            <w:hideMark/>
          </w:tcPr>
          <w:p w14:paraId="2ED5C66E"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A2A473F" w14:textId="77777777" w:rsidR="00ED18B1" w:rsidRPr="00ED18B1" w:rsidRDefault="00ED18B1" w:rsidP="00ED18B1">
            <w:pPr>
              <w:jc w:val="center"/>
              <w:rPr>
                <w:color w:val="000000"/>
              </w:rPr>
            </w:pPr>
            <w:r w:rsidRPr="00ED18B1">
              <w:rPr>
                <w:color w:val="000000"/>
              </w:rPr>
              <w:t>Катетер диагностический.  Материал катетера: наружный слой – нейлон с полиуретаном, средний слой – двойная оплетка из нержавеющей стали на всем протяжении катетера, за исключением дистальных 2 см, внутренний слой – нейлон с полиуретаном. Наличие наружного диаметра 4, 5 и 6 Fr. Наличие увеличенного внутреннего просвета 4Fr не менее 0,041”/1,03 мм,  5Fr не менее 0,047”/1,20 мм,  6Fr не менее 0,051”/1,30 мм. Совместимость с 0,038”/0,97 мм проводником. Максимальное давление не более 1000 psi /6,895 kpa. Мягкий полипропиленовый кончик катетеров за исключением Pigtail.  Наличие выбора длины катетеров 65см, 80см, 90см, 100см, 110см.  Наличие выбора специальных форм для правой и левой коронарных артерии, для трансрадиального доступа.</w:t>
            </w:r>
          </w:p>
        </w:tc>
      </w:tr>
      <w:tr w:rsidR="00ED18B1" w:rsidRPr="00ED18B1" w14:paraId="0445BE60"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CAC28CD" w14:textId="77777777" w:rsidR="00ED18B1" w:rsidRPr="00ED18B1" w:rsidRDefault="00ED18B1" w:rsidP="00ED18B1">
            <w:pPr>
              <w:jc w:val="center"/>
              <w:rPr>
                <w:color w:val="000000"/>
              </w:rPr>
            </w:pPr>
            <w:r w:rsidRPr="00ED18B1">
              <w:rPr>
                <w:color w:val="000000"/>
              </w:rPr>
              <w:t>16</w:t>
            </w:r>
          </w:p>
        </w:tc>
        <w:tc>
          <w:tcPr>
            <w:tcW w:w="3772" w:type="dxa"/>
            <w:tcBorders>
              <w:top w:val="nil"/>
              <w:left w:val="nil"/>
              <w:bottom w:val="single" w:sz="4" w:space="0" w:color="auto"/>
              <w:right w:val="single" w:sz="4" w:space="0" w:color="auto"/>
            </w:tcBorders>
            <w:shd w:val="clear" w:color="000000" w:fill="FFFFFF"/>
            <w:vAlign w:val="center"/>
            <w:hideMark/>
          </w:tcPr>
          <w:p w14:paraId="33A61FEF" w14:textId="77777777" w:rsidR="00ED18B1" w:rsidRPr="00ED18B1" w:rsidRDefault="00ED18B1" w:rsidP="00ED18B1">
            <w:pPr>
              <w:jc w:val="center"/>
              <w:rPr>
                <w:color w:val="000000"/>
              </w:rPr>
            </w:pPr>
            <w:r w:rsidRPr="00ED18B1">
              <w:rPr>
                <w:color w:val="000000"/>
              </w:rPr>
              <w:t>Диагностический катетер</w:t>
            </w:r>
          </w:p>
        </w:tc>
        <w:tc>
          <w:tcPr>
            <w:tcW w:w="1020" w:type="dxa"/>
            <w:tcBorders>
              <w:top w:val="nil"/>
              <w:left w:val="nil"/>
              <w:bottom w:val="single" w:sz="4" w:space="0" w:color="auto"/>
              <w:right w:val="single" w:sz="4" w:space="0" w:color="auto"/>
            </w:tcBorders>
            <w:shd w:val="clear" w:color="000000" w:fill="FFFFFF"/>
            <w:vAlign w:val="center"/>
            <w:hideMark/>
          </w:tcPr>
          <w:p w14:paraId="0723D70A"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4FD4B7D" w14:textId="77777777" w:rsidR="00ED18B1" w:rsidRPr="00ED18B1" w:rsidRDefault="00ED18B1" w:rsidP="00ED18B1">
            <w:pPr>
              <w:jc w:val="center"/>
              <w:rPr>
                <w:color w:val="000000"/>
              </w:rPr>
            </w:pPr>
            <w:r w:rsidRPr="00ED18B1">
              <w:rPr>
                <w:color w:val="000000"/>
              </w:rPr>
              <w:t>Катетер диагностический для проведения коронарографии. Различные варианты дизайна кончика: Judkins Left, Judkins left с коротким кончиком, Judkins right, Judkins right с коротким кончиком, Judkins right модифицированный, Amplatz left, Amplatz right, левый коронарный bypass, правый коронарный bypass, Progressive right, Internal mammary, cardial pigtail, педиатрический Pigtail, педиатрический Judkins right и left, многоцелевой, Sones. Катетер диагностический для катетеризации правой и левой коронарной артерии через лучевой доступ-трансрадиальный.  Различные конфигурации кончика катетеров ult 1,2,3, 4, 4.5 Длина катетеров 40, 50, 60, 65, 70, 80, 90, 100, 110,125 см,. Размер катетеров 3 (для педиатрических FEP), 4, 5 и 6F, Внутренний диаметр для катетеров 0.027" (0.69мм) для катетеров 3F,для катетеров 4F не менее  0.042" (1.07мм), не менее 0.046" (1.17мм) и не менее  0.052" (1.32мм) для катетеров 5F, 0.054" (1.37мм) и 0.059" (1.49мм) для катетеров 6F. Различная длина кончика катетеров.  Рекомендованный проводник от 0.021" до 0.038" (в зависимости от размера катетера) . Наличие катетеров с увеличенным просветом. Наличие катетеров с конфигруцией кончика типа bumper tip (упругий кончик). Наличие 1 или 2 боковых отверстий для проведения вентрикулографииДвойная стальная оплетка стенок катетеров, наличие катетеров без оплетки. Материал катетера нейлон пебакс. Материал втулки катетера поликарбонат. Конфигурация втулки: крылья. Максимальное давление не меньше 1200psi (81, 6 bar). Упакован в стерильную упаковку</w:t>
            </w:r>
          </w:p>
        </w:tc>
      </w:tr>
      <w:tr w:rsidR="00ED18B1" w:rsidRPr="00ED18B1" w14:paraId="0C2E9BE0" w14:textId="77777777" w:rsidTr="00ED18B1">
        <w:trPr>
          <w:trHeight w:val="53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2A512B0" w14:textId="77777777" w:rsidR="00ED18B1" w:rsidRPr="00ED18B1" w:rsidRDefault="00ED18B1" w:rsidP="00ED18B1">
            <w:pPr>
              <w:jc w:val="center"/>
              <w:rPr>
                <w:color w:val="000000"/>
              </w:rPr>
            </w:pPr>
            <w:r w:rsidRPr="00ED18B1">
              <w:rPr>
                <w:color w:val="000000"/>
              </w:rPr>
              <w:lastRenderedPageBreak/>
              <w:t>17</w:t>
            </w:r>
          </w:p>
        </w:tc>
        <w:tc>
          <w:tcPr>
            <w:tcW w:w="3772" w:type="dxa"/>
            <w:tcBorders>
              <w:top w:val="nil"/>
              <w:left w:val="nil"/>
              <w:bottom w:val="single" w:sz="4" w:space="0" w:color="auto"/>
              <w:right w:val="single" w:sz="4" w:space="0" w:color="auto"/>
            </w:tcBorders>
            <w:shd w:val="clear" w:color="000000" w:fill="FFFFFF"/>
            <w:vAlign w:val="center"/>
            <w:hideMark/>
          </w:tcPr>
          <w:p w14:paraId="11CAAB0E" w14:textId="77777777" w:rsidR="00ED18B1" w:rsidRPr="00ED18B1" w:rsidRDefault="00ED18B1" w:rsidP="00ED18B1">
            <w:pPr>
              <w:jc w:val="center"/>
              <w:rPr>
                <w:color w:val="000000"/>
              </w:rPr>
            </w:pPr>
            <w:r w:rsidRPr="00ED18B1">
              <w:rPr>
                <w:color w:val="000000"/>
              </w:rPr>
              <w:t>Диагностический катетер</w:t>
            </w:r>
          </w:p>
        </w:tc>
        <w:tc>
          <w:tcPr>
            <w:tcW w:w="1020" w:type="dxa"/>
            <w:tcBorders>
              <w:top w:val="nil"/>
              <w:left w:val="nil"/>
              <w:bottom w:val="single" w:sz="4" w:space="0" w:color="auto"/>
              <w:right w:val="single" w:sz="4" w:space="0" w:color="auto"/>
            </w:tcBorders>
            <w:shd w:val="clear" w:color="000000" w:fill="FFFFFF"/>
            <w:vAlign w:val="center"/>
            <w:hideMark/>
          </w:tcPr>
          <w:p w14:paraId="2710E5A6"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E46C634" w14:textId="77777777" w:rsidR="00ED18B1" w:rsidRPr="00ED18B1" w:rsidRDefault="00ED18B1" w:rsidP="00ED18B1">
            <w:pPr>
              <w:jc w:val="center"/>
              <w:rPr>
                <w:color w:val="000000"/>
              </w:rPr>
            </w:pPr>
            <w:r w:rsidRPr="00ED18B1">
              <w:rPr>
                <w:color w:val="000000"/>
              </w:rPr>
              <w:t xml:space="preserve">Материал диагностического катетера из полимерной добавки  для превосходной скользящей способности, снижающий трение и повышающий вращаемость. Изготовлен на основе Full-Wall Technology, процесс экструзии представляющий собой особый сплав всех слоев, образуя тем самым сплошной вал. Наличие проволоки с двойной оплеткой, проложенной от основания к кончику, усиливающий прочность, вращаемость и сопротивление к излому. Наличие мягкого атравматического и рентгеноконтрастного кончика. Размеры 5 и 6 Fr.  Использование с проводниками с максимальными размерами 5Fr=0.038 6Fr=0.038, просвет потока – 0.047 и 0.056 , оплетка – сплошная (от центра к центру) , скорость потока 600-1200 PSI, мл /сек 19 -40 , оптимизирован для радиальных и для бедренных процедур. Длина катетера 100,110 и 125 см. Наличие размеров: 3,5, 4,0 и 4,5 см, Наличие боковых отверстии и без. Поставляется по 5 штук в упаковке.  Наличие цветовой кодировки для распознавания и классификации катетеров согласно изгибам и размерам. </w:t>
            </w:r>
            <w:r w:rsidRPr="00ED18B1">
              <w:rPr>
                <w:color w:val="000000"/>
              </w:rPr>
              <w:br/>
              <w:t>Наличие следующих изгибов:</w:t>
            </w:r>
            <w:r w:rsidRPr="00ED18B1">
              <w:rPr>
                <w:color w:val="000000"/>
              </w:rPr>
              <w:br/>
              <w:t>TRApease изгиб</w:t>
            </w:r>
            <w:r w:rsidRPr="00ED18B1">
              <w:rPr>
                <w:color w:val="000000"/>
              </w:rPr>
              <w:br/>
              <w:t>Ослабленная вторичная кривизна позволяет легко взаимодействовать с остией коронарной артерии. Подключая третичную кривизну для дополнительной поддержки.</w:t>
            </w:r>
            <w:r w:rsidRPr="00ED18B1">
              <w:rPr>
                <w:color w:val="000000"/>
              </w:rPr>
              <w:br/>
              <w:t>TRAnsformer изгиб</w:t>
            </w:r>
            <w:r w:rsidRPr="00ED18B1">
              <w:rPr>
                <w:color w:val="000000"/>
              </w:rPr>
              <w:br/>
              <w:t xml:space="preserve">Обеспечивает отличную поддержка со стороны ортической основы, тем самым предоставляя   больший охват остии коронарной артерии. </w:t>
            </w:r>
            <w:r w:rsidRPr="00ED18B1">
              <w:rPr>
                <w:color w:val="000000"/>
              </w:rPr>
              <w:br/>
              <w:t>TRActive изгиб</w:t>
            </w:r>
            <w:r w:rsidRPr="00ED18B1">
              <w:rPr>
                <w:color w:val="000000"/>
              </w:rPr>
              <w:br/>
              <w:t>30-градусный мягкий наконечник первичной кривизны, позволяет достичь остию коронарной артерии.</w:t>
            </w:r>
            <w:r w:rsidRPr="00ED18B1">
              <w:rPr>
                <w:color w:val="000000"/>
              </w:rPr>
              <w:br/>
              <w:t>TRAcker изгиб</w:t>
            </w:r>
            <w:r w:rsidRPr="00ED18B1">
              <w:rPr>
                <w:color w:val="000000"/>
              </w:rPr>
              <w:br/>
              <w:t>Обеспечивает отличную поддержку со стороны противоположной стенки и использует корень аорты как опору.</w:t>
            </w:r>
            <w:r w:rsidRPr="00ED18B1">
              <w:rPr>
                <w:color w:val="000000"/>
              </w:rPr>
              <w:br/>
              <w:t xml:space="preserve">UlTRA изгиб </w:t>
            </w:r>
            <w:r w:rsidRPr="00ED18B1">
              <w:rPr>
                <w:color w:val="000000"/>
              </w:rPr>
              <w:br/>
              <w:t>Универсальная радиальный изгиб предназначен для сцепления с левой и правой коронарной артериями. Наличие расслабленного вторичного изгиба, обеспечивающий легкое вовлечение коронарной остии.</w:t>
            </w:r>
          </w:p>
        </w:tc>
      </w:tr>
      <w:tr w:rsidR="00ED18B1" w:rsidRPr="00ED18B1" w14:paraId="7D5A4C78" w14:textId="77777777" w:rsidTr="00ED18B1">
        <w:trPr>
          <w:trHeight w:val="7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31E91D3" w14:textId="77777777" w:rsidR="00ED18B1" w:rsidRPr="00ED18B1" w:rsidRDefault="00ED18B1" w:rsidP="00ED18B1">
            <w:pPr>
              <w:jc w:val="center"/>
              <w:rPr>
                <w:color w:val="000000"/>
              </w:rPr>
            </w:pPr>
            <w:r w:rsidRPr="00ED18B1">
              <w:rPr>
                <w:color w:val="000000"/>
              </w:rPr>
              <w:t>18</w:t>
            </w:r>
          </w:p>
        </w:tc>
        <w:tc>
          <w:tcPr>
            <w:tcW w:w="3772" w:type="dxa"/>
            <w:tcBorders>
              <w:top w:val="nil"/>
              <w:left w:val="nil"/>
              <w:bottom w:val="single" w:sz="4" w:space="0" w:color="auto"/>
              <w:right w:val="single" w:sz="4" w:space="0" w:color="auto"/>
            </w:tcBorders>
            <w:shd w:val="clear" w:color="000000" w:fill="FFFFFF"/>
            <w:vAlign w:val="center"/>
            <w:hideMark/>
          </w:tcPr>
          <w:p w14:paraId="76CD475B" w14:textId="77777777" w:rsidR="00ED18B1" w:rsidRPr="00ED18B1" w:rsidRDefault="00ED18B1" w:rsidP="00ED18B1">
            <w:pPr>
              <w:jc w:val="center"/>
              <w:rPr>
                <w:color w:val="000000"/>
              </w:rPr>
            </w:pPr>
            <w:r w:rsidRPr="00ED18B1">
              <w:rPr>
                <w:color w:val="000000"/>
              </w:rPr>
              <w:t xml:space="preserve">Проводниковый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3C376A11"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4ECD954" w14:textId="77777777" w:rsidR="00ED18B1" w:rsidRPr="00ED18B1" w:rsidRDefault="00ED18B1" w:rsidP="00ED18B1">
            <w:pPr>
              <w:jc w:val="center"/>
              <w:rPr>
                <w:color w:val="000000"/>
              </w:rPr>
            </w:pPr>
            <w:r w:rsidRPr="00ED18B1">
              <w:rPr>
                <w:color w:val="000000"/>
              </w:rPr>
              <w:t>Материал проводникового катетера на основе Нейлона. Наличие инкапсулированной металлической оплетки в стенке катетера, технология FullWall. Плоское сечение металлической оплетки. Наличие рентгеноконтрастной метки на 4 мм проксимальнее мягкого кончика катетера. Внутренний диаметр у   катетеров:- 6F - 0.071”. Наружный диаметр 5-8F. Размеры 5F, 6F, 7F,8F, длиной (см): 60 – 120</w:t>
            </w:r>
          </w:p>
        </w:tc>
      </w:tr>
      <w:tr w:rsidR="00ED18B1" w:rsidRPr="00ED18B1" w14:paraId="54F622A4" w14:textId="77777777" w:rsidTr="00ED18B1">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C349973" w14:textId="77777777" w:rsidR="00ED18B1" w:rsidRPr="00ED18B1" w:rsidRDefault="00ED18B1" w:rsidP="00ED18B1">
            <w:pPr>
              <w:jc w:val="center"/>
              <w:rPr>
                <w:color w:val="000000"/>
              </w:rPr>
            </w:pPr>
            <w:r w:rsidRPr="00ED18B1">
              <w:rPr>
                <w:color w:val="000000"/>
              </w:rPr>
              <w:t>19</w:t>
            </w:r>
          </w:p>
        </w:tc>
        <w:tc>
          <w:tcPr>
            <w:tcW w:w="3772" w:type="dxa"/>
            <w:tcBorders>
              <w:top w:val="nil"/>
              <w:left w:val="nil"/>
              <w:bottom w:val="single" w:sz="4" w:space="0" w:color="auto"/>
              <w:right w:val="single" w:sz="4" w:space="0" w:color="auto"/>
            </w:tcBorders>
            <w:shd w:val="clear" w:color="000000" w:fill="FFFFFF"/>
            <w:vAlign w:val="center"/>
            <w:hideMark/>
          </w:tcPr>
          <w:p w14:paraId="58EF7C03" w14:textId="77777777" w:rsidR="00ED18B1" w:rsidRPr="00ED18B1" w:rsidRDefault="00ED18B1" w:rsidP="00ED18B1">
            <w:pPr>
              <w:jc w:val="center"/>
              <w:rPr>
                <w:color w:val="000000"/>
              </w:rPr>
            </w:pPr>
            <w:r w:rsidRPr="00ED18B1">
              <w:rPr>
                <w:color w:val="000000"/>
              </w:rPr>
              <w:t>Универсальные коронарные проводники с нитиноловым сердечником</w:t>
            </w:r>
          </w:p>
        </w:tc>
        <w:tc>
          <w:tcPr>
            <w:tcW w:w="1020" w:type="dxa"/>
            <w:tcBorders>
              <w:top w:val="nil"/>
              <w:left w:val="nil"/>
              <w:bottom w:val="single" w:sz="4" w:space="0" w:color="auto"/>
              <w:right w:val="single" w:sz="4" w:space="0" w:color="auto"/>
            </w:tcBorders>
            <w:shd w:val="clear" w:color="000000" w:fill="FFFFFF"/>
            <w:vAlign w:val="center"/>
            <w:hideMark/>
          </w:tcPr>
          <w:p w14:paraId="76755182"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DC4E0F0" w14:textId="77777777" w:rsidR="00ED18B1" w:rsidRPr="00ED18B1" w:rsidRDefault="00ED18B1" w:rsidP="00ED18B1">
            <w:pPr>
              <w:jc w:val="center"/>
              <w:rPr>
                <w:color w:val="000000"/>
              </w:rPr>
            </w:pPr>
            <w:r w:rsidRPr="00ED18B1">
              <w:rPr>
                <w:color w:val="000000"/>
              </w:rPr>
              <w:t>0.014" проводник длиной 190, 300см. Комбинированный сердечник из стали, покрытой тефлоном и дистальным сегментом из супер-эластичного никель-титанового сплава (нитинола) с платино-никелевой рентгеноконтрастной оплеткой кончика. Моделируемая вставка на кончике из стали. Длина рентгеноконтрастной части оплетки кончика 3см. Гидрофильное покрытие дистальной части. Форма кончика: прямой, J-тип. Жесткость кончика: 0.7г. Степень поддержки в дистальной части: 8.7г.</w:t>
            </w:r>
          </w:p>
        </w:tc>
      </w:tr>
      <w:tr w:rsidR="00ED18B1" w:rsidRPr="00ED18B1" w14:paraId="20101AAA"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19BC40D" w14:textId="77777777" w:rsidR="00ED18B1" w:rsidRPr="00ED18B1" w:rsidRDefault="00ED18B1" w:rsidP="00ED18B1">
            <w:pPr>
              <w:jc w:val="center"/>
              <w:rPr>
                <w:color w:val="000000"/>
              </w:rPr>
            </w:pPr>
            <w:r w:rsidRPr="00ED18B1">
              <w:rPr>
                <w:color w:val="000000"/>
              </w:rPr>
              <w:t>20</w:t>
            </w:r>
          </w:p>
        </w:tc>
        <w:tc>
          <w:tcPr>
            <w:tcW w:w="3772" w:type="dxa"/>
            <w:tcBorders>
              <w:top w:val="nil"/>
              <w:left w:val="nil"/>
              <w:bottom w:val="single" w:sz="4" w:space="0" w:color="auto"/>
              <w:right w:val="single" w:sz="4" w:space="0" w:color="auto"/>
            </w:tcBorders>
            <w:shd w:val="clear" w:color="000000" w:fill="FFFFFF"/>
            <w:vAlign w:val="center"/>
            <w:hideMark/>
          </w:tcPr>
          <w:p w14:paraId="4FBCCB5D" w14:textId="77777777" w:rsidR="00ED18B1" w:rsidRPr="00ED18B1" w:rsidRDefault="00ED18B1" w:rsidP="00ED18B1">
            <w:pPr>
              <w:jc w:val="center"/>
              <w:rPr>
                <w:color w:val="000000"/>
              </w:rPr>
            </w:pPr>
            <w:r w:rsidRPr="00ED18B1">
              <w:rPr>
                <w:color w:val="000000"/>
              </w:rPr>
              <w:t>Коронарные проводники с полимерным покрытием для комплексных поражений</w:t>
            </w:r>
          </w:p>
        </w:tc>
        <w:tc>
          <w:tcPr>
            <w:tcW w:w="1020" w:type="dxa"/>
            <w:tcBorders>
              <w:top w:val="nil"/>
              <w:left w:val="nil"/>
              <w:bottom w:val="single" w:sz="4" w:space="0" w:color="auto"/>
              <w:right w:val="single" w:sz="4" w:space="0" w:color="auto"/>
            </w:tcBorders>
            <w:shd w:val="clear" w:color="000000" w:fill="FFFFFF"/>
            <w:vAlign w:val="center"/>
            <w:hideMark/>
          </w:tcPr>
          <w:p w14:paraId="18D281C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ECAAB07" w14:textId="77777777" w:rsidR="00ED18B1" w:rsidRPr="00ED18B1" w:rsidRDefault="00ED18B1" w:rsidP="00ED18B1">
            <w:pPr>
              <w:jc w:val="center"/>
              <w:rPr>
                <w:color w:val="000000"/>
              </w:rPr>
            </w:pPr>
            <w:r w:rsidRPr="00ED18B1">
              <w:rPr>
                <w:color w:val="000000"/>
              </w:rPr>
              <w:t>0.014" проводник длиной 190, 300см. Сердечник из стали 304V повышенной эластичности с платино-никелевой рентгеноконтрастной оплеткой кончика. Параболический профиль сужения сердечника без дополнительных вставок на кончике проводника. Длина рентгеноконтрастной части оплетки кончика 3см. Вольфрамсодержащее полиуретановое покрытие дистальной части включая оплетку кончика. Гидрофильное покрытие дистальной части поверх полимерного. Форма кончика: прямой, J-тип. Жесткость кончика: 0.8г (LS) / 1.0г (MS) / 1.2г (ES). Степень поддержки в дистальной части: легкая (LS) - 3.2г / средняя (MS) - 5.0г / высокая (ES) - 14.3г.</w:t>
            </w:r>
          </w:p>
        </w:tc>
      </w:tr>
      <w:tr w:rsidR="00ED18B1" w:rsidRPr="00ED18B1" w14:paraId="2C332229"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4DBAD8C" w14:textId="77777777" w:rsidR="00ED18B1" w:rsidRPr="00ED18B1" w:rsidRDefault="00ED18B1" w:rsidP="00ED18B1">
            <w:pPr>
              <w:jc w:val="center"/>
              <w:rPr>
                <w:color w:val="000000"/>
              </w:rPr>
            </w:pPr>
            <w:r w:rsidRPr="00ED18B1">
              <w:rPr>
                <w:color w:val="000000"/>
              </w:rPr>
              <w:lastRenderedPageBreak/>
              <w:t>21</w:t>
            </w:r>
          </w:p>
        </w:tc>
        <w:tc>
          <w:tcPr>
            <w:tcW w:w="3772" w:type="dxa"/>
            <w:tcBorders>
              <w:top w:val="nil"/>
              <w:left w:val="nil"/>
              <w:bottom w:val="single" w:sz="4" w:space="0" w:color="auto"/>
              <w:right w:val="single" w:sz="4" w:space="0" w:color="auto"/>
            </w:tcBorders>
            <w:shd w:val="clear" w:color="000000" w:fill="FFFFFF"/>
            <w:vAlign w:val="center"/>
            <w:hideMark/>
          </w:tcPr>
          <w:p w14:paraId="1A9D99C5" w14:textId="77777777" w:rsidR="00ED18B1" w:rsidRPr="00ED18B1" w:rsidRDefault="00ED18B1" w:rsidP="00ED18B1">
            <w:pPr>
              <w:jc w:val="center"/>
              <w:rPr>
                <w:color w:val="000000"/>
              </w:rPr>
            </w:pPr>
            <w:r w:rsidRPr="00ED18B1">
              <w:rPr>
                <w:color w:val="000000"/>
              </w:rPr>
              <w:t>Коронарные проводники для хронических окклюзий</w:t>
            </w:r>
          </w:p>
        </w:tc>
        <w:tc>
          <w:tcPr>
            <w:tcW w:w="1020" w:type="dxa"/>
            <w:tcBorders>
              <w:top w:val="nil"/>
              <w:left w:val="nil"/>
              <w:bottom w:val="single" w:sz="4" w:space="0" w:color="auto"/>
              <w:right w:val="single" w:sz="4" w:space="0" w:color="auto"/>
            </w:tcBorders>
            <w:shd w:val="clear" w:color="000000" w:fill="FFFFFF"/>
            <w:vAlign w:val="center"/>
            <w:hideMark/>
          </w:tcPr>
          <w:p w14:paraId="2B20E01A"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7420E81" w14:textId="77777777" w:rsidR="00ED18B1" w:rsidRPr="00ED18B1" w:rsidRDefault="00ED18B1" w:rsidP="00ED18B1">
            <w:pPr>
              <w:jc w:val="center"/>
              <w:rPr>
                <w:color w:val="000000"/>
              </w:rPr>
            </w:pPr>
            <w:r w:rsidRPr="00ED18B1">
              <w:rPr>
                <w:color w:val="000000"/>
              </w:rPr>
              <w:t>0.014" проводник длиной 190, 300см. Сердечник из стали 304V повышенной эластичности с платино-никелевой рентгеноконтрастной оплеткой кончика. Параболический профиль сужения сердечника без дополнительных вставок на кончике проводника. Длина рентгеноконтрастной части оплетки кончика 3см и дополнительный золотой рентгеноконтрастный маркер 1.5мм на расстоянии 45мм. Вольфрамсодержащее полиуретановое покрытие дистальной части включая оплетку кончика. Гидрофильное покрытие дистальной части поверх полимерного. Форма кончика: прямой, J-тип. Жесткость кончика: PILOT 50 - 1.5г / PILOT 150 - 2.7г / PILOT 200 - 4.1г. Степень поддержки в дистальной части: PILOT 50 - 5.9г / PILOT 150 - 6.0г / PILOT 200 - 5.9г.</w:t>
            </w:r>
          </w:p>
        </w:tc>
      </w:tr>
      <w:tr w:rsidR="00ED18B1" w:rsidRPr="00ED18B1" w14:paraId="757843C6" w14:textId="77777777" w:rsidTr="00ED18B1">
        <w:trPr>
          <w:trHeight w:val="33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0B25AAF" w14:textId="77777777" w:rsidR="00ED18B1" w:rsidRPr="00ED18B1" w:rsidRDefault="00ED18B1" w:rsidP="00ED18B1">
            <w:pPr>
              <w:jc w:val="center"/>
              <w:rPr>
                <w:color w:val="000000"/>
              </w:rPr>
            </w:pPr>
            <w:r w:rsidRPr="00ED18B1">
              <w:rPr>
                <w:color w:val="000000"/>
              </w:rPr>
              <w:t>22</w:t>
            </w:r>
          </w:p>
        </w:tc>
        <w:tc>
          <w:tcPr>
            <w:tcW w:w="3772" w:type="dxa"/>
            <w:tcBorders>
              <w:top w:val="nil"/>
              <w:left w:val="nil"/>
              <w:bottom w:val="single" w:sz="4" w:space="0" w:color="auto"/>
              <w:right w:val="single" w:sz="4" w:space="0" w:color="auto"/>
            </w:tcBorders>
            <w:shd w:val="clear" w:color="000000" w:fill="FFFFFF"/>
            <w:vAlign w:val="center"/>
            <w:hideMark/>
          </w:tcPr>
          <w:p w14:paraId="154DB29C" w14:textId="77777777" w:rsidR="00ED18B1" w:rsidRPr="00ED18B1" w:rsidRDefault="00ED18B1" w:rsidP="00ED18B1">
            <w:pPr>
              <w:jc w:val="center"/>
              <w:rPr>
                <w:color w:val="000000"/>
              </w:rPr>
            </w:pPr>
            <w:r w:rsidRPr="00ED18B1">
              <w:rPr>
                <w:color w:val="000000"/>
              </w:rPr>
              <w:t>Проводник коронарный</w:t>
            </w:r>
          </w:p>
        </w:tc>
        <w:tc>
          <w:tcPr>
            <w:tcW w:w="1020" w:type="dxa"/>
            <w:tcBorders>
              <w:top w:val="nil"/>
              <w:left w:val="nil"/>
              <w:bottom w:val="single" w:sz="4" w:space="0" w:color="auto"/>
              <w:right w:val="single" w:sz="4" w:space="0" w:color="auto"/>
            </w:tcBorders>
            <w:shd w:val="clear" w:color="000000" w:fill="FFFFFF"/>
            <w:vAlign w:val="center"/>
            <w:hideMark/>
          </w:tcPr>
          <w:p w14:paraId="60C9C5A4"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7AFFC8B" w14:textId="77777777" w:rsidR="00ED18B1" w:rsidRPr="00ED18B1" w:rsidRDefault="00ED18B1" w:rsidP="00ED18B1">
            <w:pPr>
              <w:jc w:val="center"/>
              <w:rPr>
                <w:color w:val="000000"/>
              </w:rPr>
            </w:pPr>
            <w:r w:rsidRPr="00ED18B1">
              <w:rPr>
                <w:color w:val="000000"/>
              </w:rPr>
              <w:t>Проводник коронарный для проведения интервенционных манипуляций на коронарных артериях. Прямой, 180 см, диаметр 0,014”/0,36мм. Возможность удлинения до 300 см с помощью удлинителя, приобретаемого отдельно. Ренгеноконтрастный кончик 3см, длина моделируемой части кончика – 10мм. С гидрофильным покрытием дистальной части проводника со 2-го по 250 мм. С нитиноловым дистальным и стальным проксимальным сердечниками с тефлоновым покрытием. Технология DuoCore с соединением дистального нитинолового и стального проксимального стержней.  В дистальной части проводника спиральная катушка из нержавеющей стали с переходом в платиновую (на дистальных 3 см) – для лучшей гибкости и визуализации. В комплекте со специальной тупой иглой 22G для моделирования кончика проводника.</w:t>
            </w:r>
            <w:r w:rsidRPr="00ED18B1">
              <w:rPr>
                <w:color w:val="000000"/>
              </w:rPr>
              <w:br/>
              <w:t xml:space="preserve">Наличие проксимальных маркеров: 1 маркер для проводников , 2 маркера для проводников , 3 маркера  для проводников Intermediate. </w:t>
            </w:r>
            <w:r w:rsidRPr="00ED18B1">
              <w:rPr>
                <w:color w:val="000000"/>
              </w:rPr>
              <w:br/>
              <w:t>Возможность выбора жесткости кончика: 1 грамм для проводников , 0,6 грамм для проводников , 1 грамм для проводников Hypercoat, 3,6 грамм для проводников Intermediate.</w:t>
            </w:r>
            <w:r w:rsidRPr="00ED18B1">
              <w:rPr>
                <w:color w:val="000000"/>
              </w:rPr>
              <w:br/>
              <w:t xml:space="preserve">Наличие силиконового кончика длиной 2 мм. </w:t>
            </w:r>
            <w:r w:rsidRPr="00ED18B1">
              <w:rPr>
                <w:color w:val="000000"/>
              </w:rPr>
              <w:br/>
              <w:t>Проводник состоит из корпуса (стальной стержень SUS 304), оболочка ствола - политетрафлюроэтилен, держатель - полиэтилен, ручной зажим - полипропилен, гидрофильная оболочка - диметил  акриламида - глицидил мета-крилат кополимер. Стерилизация - этилен оксидом.</w:t>
            </w:r>
          </w:p>
        </w:tc>
      </w:tr>
      <w:tr w:rsidR="00ED18B1" w:rsidRPr="00ED18B1" w14:paraId="074A0CD6" w14:textId="77777777" w:rsidTr="00ED18B1">
        <w:trPr>
          <w:trHeight w:val="53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1CCF69F" w14:textId="77777777" w:rsidR="00ED18B1" w:rsidRPr="00ED18B1" w:rsidRDefault="00ED18B1" w:rsidP="00ED18B1">
            <w:pPr>
              <w:jc w:val="center"/>
              <w:rPr>
                <w:color w:val="000000"/>
              </w:rPr>
            </w:pPr>
            <w:r w:rsidRPr="00ED18B1">
              <w:rPr>
                <w:color w:val="000000"/>
              </w:rPr>
              <w:lastRenderedPageBreak/>
              <w:t>23</w:t>
            </w:r>
          </w:p>
        </w:tc>
        <w:tc>
          <w:tcPr>
            <w:tcW w:w="3772" w:type="dxa"/>
            <w:tcBorders>
              <w:top w:val="nil"/>
              <w:left w:val="nil"/>
              <w:bottom w:val="single" w:sz="4" w:space="0" w:color="auto"/>
              <w:right w:val="single" w:sz="4" w:space="0" w:color="auto"/>
            </w:tcBorders>
            <w:shd w:val="clear" w:color="000000" w:fill="FFFFFF"/>
            <w:vAlign w:val="center"/>
            <w:hideMark/>
          </w:tcPr>
          <w:p w14:paraId="4F1DF69F" w14:textId="77777777" w:rsidR="00ED18B1" w:rsidRPr="00ED18B1" w:rsidRDefault="00ED18B1" w:rsidP="00ED18B1">
            <w:pPr>
              <w:jc w:val="center"/>
              <w:rPr>
                <w:color w:val="000000"/>
              </w:rPr>
            </w:pPr>
            <w:r w:rsidRPr="00ED18B1">
              <w:rPr>
                <w:color w:val="000000"/>
              </w:rPr>
              <w:t>Индефлятор</w:t>
            </w:r>
          </w:p>
        </w:tc>
        <w:tc>
          <w:tcPr>
            <w:tcW w:w="1020" w:type="dxa"/>
            <w:tcBorders>
              <w:top w:val="nil"/>
              <w:left w:val="nil"/>
              <w:bottom w:val="single" w:sz="4" w:space="0" w:color="auto"/>
              <w:right w:val="single" w:sz="4" w:space="0" w:color="auto"/>
            </w:tcBorders>
            <w:shd w:val="clear" w:color="000000" w:fill="FFFFFF"/>
            <w:vAlign w:val="center"/>
            <w:hideMark/>
          </w:tcPr>
          <w:p w14:paraId="4B8B08D4"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FDE8967" w14:textId="77777777" w:rsidR="00ED18B1" w:rsidRPr="00ED18B1" w:rsidRDefault="00ED18B1" w:rsidP="00ED18B1">
            <w:pPr>
              <w:jc w:val="center"/>
              <w:rPr>
                <w:color w:val="000000"/>
              </w:rPr>
            </w:pPr>
            <w:r w:rsidRPr="00ED18B1">
              <w:rPr>
                <w:color w:val="000000"/>
              </w:rPr>
              <w:t xml:space="preserve">(Индефлятор) используются для ангиографических процедур, </w:t>
            </w:r>
            <w:r w:rsidRPr="00ED18B1">
              <w:rPr>
                <w:color w:val="000000"/>
              </w:rPr>
              <w:br/>
              <w:t xml:space="preserve">состоят из следующих комплектующих: </w:t>
            </w:r>
            <w:r w:rsidRPr="00ED18B1">
              <w:rPr>
                <w:color w:val="000000"/>
              </w:rPr>
              <w:br/>
              <w:t>1. Y – гемостаз:</w:t>
            </w:r>
            <w:r w:rsidRPr="00ED18B1">
              <w:rPr>
                <w:color w:val="000000"/>
              </w:rPr>
              <w:br/>
              <w:t>•Стандарт.</w:t>
            </w:r>
            <w:r w:rsidRPr="00ED18B1">
              <w:rPr>
                <w:color w:val="000000"/>
              </w:rPr>
              <w:br/>
              <w:t>•Тип щелчка с большим отверстием.</w:t>
            </w:r>
            <w:r w:rsidRPr="00ED18B1">
              <w:rPr>
                <w:color w:val="000000"/>
              </w:rPr>
              <w:br/>
              <w:t>•Тип щелчка с удлинительной линией 25 cм.</w:t>
            </w:r>
            <w:r w:rsidRPr="00ED18B1">
              <w:rPr>
                <w:color w:val="000000"/>
              </w:rPr>
              <w:br/>
              <w:t xml:space="preserve"> Гемостаз совместим с небольшими направляющими катетерами</w:t>
            </w:r>
            <w:r w:rsidRPr="00ED18B1">
              <w:rPr>
                <w:color w:val="000000"/>
              </w:rPr>
              <w:br/>
              <w:t xml:space="preserve"> диаметром 0,014 –0,038 проволочного проводника.</w:t>
            </w:r>
            <w:r w:rsidRPr="00ED18B1">
              <w:rPr>
                <w:color w:val="000000"/>
              </w:rPr>
              <w:br/>
              <w:t>Игла для введения проводника – инструмент введения/тупоконечная игла.</w:t>
            </w:r>
            <w:r w:rsidRPr="00ED18B1">
              <w:rPr>
                <w:color w:val="000000"/>
              </w:rPr>
              <w:br/>
              <w:t>2. Размер – G20 (10см)</w:t>
            </w:r>
            <w:r w:rsidRPr="00ED18B1">
              <w:rPr>
                <w:color w:val="000000"/>
              </w:rPr>
              <w:br/>
              <w:t>3. Устройство для вращения проводника (torque)</w:t>
            </w:r>
            <w:r w:rsidRPr="00ED18B1">
              <w:rPr>
                <w:color w:val="000000"/>
              </w:rPr>
              <w:br/>
              <w:t>4. Манифольд, различных вариантов исполнения: от 2 до 5 ядер</w:t>
            </w:r>
            <w:r w:rsidRPr="00ED18B1">
              <w:rPr>
                <w:color w:val="000000"/>
              </w:rPr>
              <w:br/>
              <w:t>• HP Манифольды для контроля инъекции контрастной среды во время процедур ангиографии c максимальным давлением до 600 PSI (41.3 бар)</w:t>
            </w:r>
            <w:r w:rsidRPr="00ED18B1">
              <w:rPr>
                <w:color w:val="000000"/>
              </w:rPr>
              <w:br/>
              <w:t>• Максимальная продолжительность использования 24 часа.</w:t>
            </w:r>
            <w:r w:rsidRPr="00ED18B1">
              <w:rPr>
                <w:color w:val="000000"/>
              </w:rPr>
              <w:br/>
              <w:t>5. Контрольный шприц, объемами – 10, 12, 20мл</w:t>
            </w:r>
            <w:r w:rsidRPr="00ED18B1">
              <w:rPr>
                <w:color w:val="000000"/>
              </w:rPr>
              <w:br/>
              <w:t xml:space="preserve">6. Индефлятор (прибор надува), с объемами до 30мл., с расширительной трубкой длиной 30 ±1см. </w:t>
            </w:r>
            <w:r w:rsidRPr="00ED18B1">
              <w:rPr>
                <w:color w:val="000000"/>
              </w:rPr>
              <w:br/>
              <w:t>Спроектированы для поддержания давления до 30 атм/бар и 35 атм/бар</w:t>
            </w:r>
            <w:r w:rsidRPr="00ED18B1">
              <w:rPr>
                <w:color w:val="000000"/>
              </w:rPr>
              <w:br/>
              <w:t>7. Удлинительная линия высокого давления, размерами: 25, 50, 120 см</w:t>
            </w:r>
            <w:r w:rsidRPr="00ED18B1">
              <w:rPr>
                <w:color w:val="000000"/>
              </w:rPr>
              <w:br/>
              <w:t xml:space="preserve">8. Краник высокого давления </w:t>
            </w:r>
            <w:r w:rsidRPr="00ED18B1">
              <w:rPr>
                <w:color w:val="000000"/>
              </w:rPr>
              <w:br/>
              <w:t>9. Краник высокого давления – с максимальным давлением до 1200 PSI.</w:t>
            </w:r>
          </w:p>
        </w:tc>
      </w:tr>
      <w:tr w:rsidR="00ED18B1" w:rsidRPr="00ED18B1" w14:paraId="12AB88D5" w14:textId="77777777" w:rsidTr="00ED18B1">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EDB2E1B" w14:textId="77777777" w:rsidR="00ED18B1" w:rsidRPr="00ED18B1" w:rsidRDefault="00ED18B1" w:rsidP="00ED18B1">
            <w:pPr>
              <w:jc w:val="center"/>
              <w:rPr>
                <w:color w:val="000000"/>
              </w:rPr>
            </w:pPr>
            <w:r w:rsidRPr="00ED18B1">
              <w:rPr>
                <w:color w:val="000000"/>
              </w:rPr>
              <w:t>24</w:t>
            </w:r>
          </w:p>
        </w:tc>
        <w:tc>
          <w:tcPr>
            <w:tcW w:w="3772" w:type="dxa"/>
            <w:tcBorders>
              <w:top w:val="nil"/>
              <w:left w:val="nil"/>
              <w:bottom w:val="single" w:sz="4" w:space="0" w:color="auto"/>
              <w:right w:val="single" w:sz="4" w:space="0" w:color="auto"/>
            </w:tcBorders>
            <w:shd w:val="clear" w:color="000000" w:fill="FFFFFF"/>
            <w:vAlign w:val="center"/>
            <w:hideMark/>
          </w:tcPr>
          <w:p w14:paraId="79849CC5" w14:textId="77777777" w:rsidR="00ED18B1" w:rsidRPr="00ED18B1" w:rsidRDefault="00ED18B1" w:rsidP="00ED18B1">
            <w:pPr>
              <w:jc w:val="center"/>
              <w:rPr>
                <w:color w:val="000000"/>
              </w:rPr>
            </w:pPr>
            <w:r w:rsidRPr="00ED18B1">
              <w:rPr>
                <w:color w:val="000000"/>
              </w:rPr>
              <w:t>Индефлятор</w:t>
            </w:r>
          </w:p>
        </w:tc>
        <w:tc>
          <w:tcPr>
            <w:tcW w:w="1020" w:type="dxa"/>
            <w:tcBorders>
              <w:top w:val="nil"/>
              <w:left w:val="nil"/>
              <w:bottom w:val="single" w:sz="4" w:space="0" w:color="auto"/>
              <w:right w:val="single" w:sz="4" w:space="0" w:color="auto"/>
            </w:tcBorders>
            <w:shd w:val="clear" w:color="000000" w:fill="FFFFFF"/>
            <w:vAlign w:val="center"/>
            <w:hideMark/>
          </w:tcPr>
          <w:p w14:paraId="6F7F1F0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AD684A4" w14:textId="77777777" w:rsidR="00ED18B1" w:rsidRPr="00ED18B1" w:rsidRDefault="00ED18B1" w:rsidP="00ED18B1">
            <w:pPr>
              <w:jc w:val="center"/>
              <w:rPr>
                <w:color w:val="000000"/>
              </w:rPr>
            </w:pPr>
            <w:r w:rsidRPr="00ED18B1">
              <w:rPr>
                <w:color w:val="000000"/>
              </w:rPr>
              <w:t>Индефлятор для выполнения процедур стентирования. Наличие FDA, CE mark обязательно. Наличие флуорисцентного дисплея. Максимальное давление 30 atm. Объем колбы 20mL. Фиксатор stopcock: 3 положения, 900 psi. Длина магистрали 33см, предельное давление 900 psi. Обязательно наличие в комплекте Y коннектора с гемостатическим клапаном и дополнительной магистрали. Длина магистрали 20, 25, 40, 50. Тип клапана Клик / Резьбовой. Наличие тупозаточенной иглы и торкера обязательно.</w:t>
            </w:r>
          </w:p>
        </w:tc>
      </w:tr>
      <w:tr w:rsidR="00ED18B1" w:rsidRPr="00A111A4" w14:paraId="2C080939"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9AD1397" w14:textId="77777777" w:rsidR="00ED18B1" w:rsidRPr="00ED18B1" w:rsidRDefault="00ED18B1" w:rsidP="00ED18B1">
            <w:pPr>
              <w:jc w:val="center"/>
              <w:rPr>
                <w:color w:val="000000"/>
              </w:rPr>
            </w:pPr>
            <w:r w:rsidRPr="00ED18B1">
              <w:rPr>
                <w:color w:val="000000"/>
              </w:rPr>
              <w:t>25</w:t>
            </w:r>
          </w:p>
        </w:tc>
        <w:tc>
          <w:tcPr>
            <w:tcW w:w="3772" w:type="dxa"/>
            <w:tcBorders>
              <w:top w:val="nil"/>
              <w:left w:val="nil"/>
              <w:bottom w:val="single" w:sz="4" w:space="0" w:color="auto"/>
              <w:right w:val="single" w:sz="4" w:space="0" w:color="auto"/>
            </w:tcBorders>
            <w:shd w:val="clear" w:color="000000" w:fill="FFFFFF"/>
            <w:vAlign w:val="center"/>
            <w:hideMark/>
          </w:tcPr>
          <w:p w14:paraId="5FD57B3E" w14:textId="77777777" w:rsidR="00ED18B1" w:rsidRPr="00ED18B1" w:rsidRDefault="00ED18B1" w:rsidP="00ED18B1">
            <w:pPr>
              <w:jc w:val="center"/>
              <w:rPr>
                <w:color w:val="000000"/>
              </w:rPr>
            </w:pPr>
            <w:r w:rsidRPr="00ED18B1">
              <w:rPr>
                <w:color w:val="000000"/>
              </w:rPr>
              <w:t xml:space="preserve">Гидрофильный проводник </w:t>
            </w:r>
          </w:p>
        </w:tc>
        <w:tc>
          <w:tcPr>
            <w:tcW w:w="1020" w:type="dxa"/>
            <w:tcBorders>
              <w:top w:val="nil"/>
              <w:left w:val="nil"/>
              <w:bottom w:val="single" w:sz="4" w:space="0" w:color="auto"/>
              <w:right w:val="single" w:sz="4" w:space="0" w:color="auto"/>
            </w:tcBorders>
            <w:shd w:val="clear" w:color="000000" w:fill="FFFFFF"/>
            <w:vAlign w:val="center"/>
            <w:hideMark/>
          </w:tcPr>
          <w:p w14:paraId="1BE5EF3D"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F17B859" w14:textId="77777777" w:rsidR="00ED18B1" w:rsidRPr="00ED18B1" w:rsidRDefault="00ED18B1" w:rsidP="00ED18B1">
            <w:pPr>
              <w:jc w:val="center"/>
              <w:rPr>
                <w:color w:val="000000"/>
                <w:lang w:val="en-US"/>
              </w:rPr>
            </w:pPr>
            <w:r w:rsidRPr="00ED18B1">
              <w:rPr>
                <w:color w:val="000000"/>
              </w:rPr>
              <w:t>Гидрофильный проводник изготовлен из встроенного нитинолового сердечника, полиуретановой оболочки с гидрофильным покрытием на поверхности. Цельная конструкция обеспечивает отличную маневренность. Проволока с нитиноловым сердечником обеспечивает сверхэластичность, превосходное сопротивление перегибу, а отличный контроль крутящего момента позволяет гидрофильному проводнику легко и успешно добраться до места назначения. Полиуретановая оболочка, содержащая вольфрам, может обеспечить превосходную видимость под рентгеновскими лучами, что также упрощает установку и управление проводником. Покрытие без трения имеет очень низкий потенциал образования тромбов на поверхности проволочного проводника. Кроме того, гидрофильное полимерное покрытие может значительно снизить трение в крови и обеспечить большое удобство для направления самого проволочного направителя и других устройств вперед, в</w:t>
            </w:r>
            <w:r w:rsidRPr="00ED18B1">
              <w:rPr>
                <w:color w:val="000000"/>
              </w:rPr>
              <w:br/>
              <w:t xml:space="preserve">Гидрофильный проводник имеет диаметры 0,018 дюйма, 0,025 дюйма, 0,032 дюйма, 0,035 дюйма и 0,038 дюйма, а длина устройства составляет 45 см, 80 см, 120 см, 150 см, 180 см, 220 см, 260 см, 300 см, 400 см и 450 см. Устройство также может быть классифицировано как «стандартное», «жесткое» и «сверхжесткое» в зависимости от степени мягкости стержня. В зависимости от формы дистального конца гидрофильный проводник имеет изгибы «Угол», «R1,5 мм. </w:t>
            </w:r>
            <w:r w:rsidRPr="00ED18B1">
              <w:rPr>
                <w:color w:val="000000"/>
                <w:lang w:val="en-US"/>
              </w:rPr>
              <w:t xml:space="preserve">J»,«R2mm J»,«R3mm J»,«R4mm </w:t>
            </w:r>
            <w:r w:rsidRPr="00ED18B1">
              <w:rPr>
                <w:color w:val="000000"/>
                <w:lang w:val="en-US"/>
              </w:rPr>
              <w:lastRenderedPageBreak/>
              <w:t xml:space="preserve">J»,«R6mm J», «Straight ,«B Angle» </w:t>
            </w:r>
            <w:r w:rsidRPr="00ED18B1">
              <w:rPr>
                <w:color w:val="000000"/>
              </w:rPr>
              <w:t>и</w:t>
            </w:r>
            <w:r w:rsidRPr="00ED18B1">
              <w:rPr>
                <w:color w:val="000000"/>
                <w:lang w:val="en-US"/>
              </w:rPr>
              <w:t xml:space="preserve"> «C Angle». </w:t>
            </w:r>
          </w:p>
        </w:tc>
      </w:tr>
      <w:tr w:rsidR="00ED18B1" w:rsidRPr="00ED18B1" w14:paraId="364B7E81"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B568FD8" w14:textId="77777777" w:rsidR="00ED18B1" w:rsidRPr="00ED18B1" w:rsidRDefault="00ED18B1" w:rsidP="00ED18B1">
            <w:pPr>
              <w:jc w:val="center"/>
              <w:rPr>
                <w:color w:val="000000"/>
              </w:rPr>
            </w:pPr>
            <w:r w:rsidRPr="00ED18B1">
              <w:rPr>
                <w:color w:val="000000"/>
              </w:rPr>
              <w:lastRenderedPageBreak/>
              <w:t>26</w:t>
            </w:r>
          </w:p>
        </w:tc>
        <w:tc>
          <w:tcPr>
            <w:tcW w:w="3772" w:type="dxa"/>
            <w:tcBorders>
              <w:top w:val="nil"/>
              <w:left w:val="nil"/>
              <w:bottom w:val="single" w:sz="4" w:space="0" w:color="auto"/>
              <w:right w:val="single" w:sz="4" w:space="0" w:color="auto"/>
            </w:tcBorders>
            <w:shd w:val="clear" w:color="000000" w:fill="FFFFFF"/>
            <w:vAlign w:val="center"/>
            <w:hideMark/>
          </w:tcPr>
          <w:p w14:paraId="52D93DE4" w14:textId="77777777" w:rsidR="00ED18B1" w:rsidRPr="00ED18B1" w:rsidRDefault="00ED18B1" w:rsidP="00ED18B1">
            <w:pPr>
              <w:jc w:val="center"/>
              <w:rPr>
                <w:color w:val="000000"/>
              </w:rPr>
            </w:pPr>
            <w:r w:rsidRPr="00ED18B1">
              <w:rPr>
                <w:color w:val="000000"/>
              </w:rPr>
              <w:t>Многоконтактный катетер для абляции почечных артерий</w:t>
            </w:r>
          </w:p>
        </w:tc>
        <w:tc>
          <w:tcPr>
            <w:tcW w:w="1020" w:type="dxa"/>
            <w:tcBorders>
              <w:top w:val="nil"/>
              <w:left w:val="nil"/>
              <w:bottom w:val="single" w:sz="4" w:space="0" w:color="auto"/>
              <w:right w:val="single" w:sz="4" w:space="0" w:color="auto"/>
            </w:tcBorders>
            <w:shd w:val="clear" w:color="000000" w:fill="FFFFFF"/>
            <w:vAlign w:val="center"/>
            <w:hideMark/>
          </w:tcPr>
          <w:p w14:paraId="7328274C"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67875C9" w14:textId="77777777" w:rsidR="00ED18B1" w:rsidRPr="00ED18B1" w:rsidRDefault="00ED18B1" w:rsidP="00ED18B1">
            <w:pPr>
              <w:jc w:val="center"/>
              <w:rPr>
                <w:color w:val="000000"/>
              </w:rPr>
            </w:pPr>
            <w:r w:rsidRPr="00ED18B1">
              <w:rPr>
                <w:color w:val="000000"/>
              </w:rPr>
              <w:t>Катетр предназначен для использования с радиочастотным (РЧ) генератором. Для осуществления доставки катетеру требуется проводник диаметром 0,36 мм (0,014 дюйма), желательно без гидрофильного покрытия. Необходимо наложить пассивный контакт, который следует подсоединить к генератору, чтобы выполнить терапию. Катетер совместим с проводниковым катетером 6 Fr (рекомендуемая длина 55 см) и предназначен для использования в сосудах с диаметром от 3 до 8 мм. Катетер оснащен 4 золотыми рентгеноконтрастными контактами на спиралевидном (винтообразном) дистальном конце и распрямляющим инструментом. В прямой конфигурации расстояние между контактами составляет 6,5 мм. Генератор является компактным, чтобы его было удобно использовать в операционной. Размеры: В 29,9 см × Ш 36,7 см × Г 18,9 см; Вес: 9,07 кг; Входная мощность: От 100 до 240 В ~, 50/60 Гц в универсальной сети электроснабжения, входная номинальная мощность 200 ВА; Выходная мощность РЧ: От 1 до 4 каналов с максимальной мощностью 12 Вт (от 100 до 700 Ом) на каждом, 460 ± 5 кГц/От 1 до 4 каналов с максимальной мощностью 7 Вт (от 700 до 1200 Ом) на каждом, 460 ± 5 кГц; Точность подачи мощности при использовании катетера Symplicity Spyral™: ± 0,5 Вт или ± 20 % (в зависимости от того, что больше) для выходной мощности до 6,5 Вт включительно при нагрузках от 175 до 200 Ом/ ± 0,5 Вт или ± 10 % (в зависимости от того, что больше) для выходной мощности до 6,5 Вт включительно при нагрузках от &gt; 200 до 1200 Ом.</w:t>
            </w:r>
          </w:p>
        </w:tc>
      </w:tr>
      <w:tr w:rsidR="00ED18B1" w:rsidRPr="00ED18B1" w14:paraId="470589E0" w14:textId="77777777" w:rsidTr="00ED18B1">
        <w:trPr>
          <w:trHeight w:val="63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940F694" w14:textId="77777777" w:rsidR="00ED18B1" w:rsidRPr="00ED18B1" w:rsidRDefault="00ED18B1" w:rsidP="00ED18B1">
            <w:pPr>
              <w:jc w:val="center"/>
              <w:rPr>
                <w:color w:val="000000"/>
              </w:rPr>
            </w:pPr>
            <w:r w:rsidRPr="00ED18B1">
              <w:rPr>
                <w:color w:val="000000"/>
              </w:rPr>
              <w:lastRenderedPageBreak/>
              <w:t>27</w:t>
            </w:r>
          </w:p>
        </w:tc>
        <w:tc>
          <w:tcPr>
            <w:tcW w:w="3772" w:type="dxa"/>
            <w:tcBorders>
              <w:top w:val="nil"/>
              <w:left w:val="nil"/>
              <w:bottom w:val="single" w:sz="4" w:space="0" w:color="auto"/>
              <w:right w:val="single" w:sz="4" w:space="0" w:color="auto"/>
            </w:tcBorders>
            <w:shd w:val="clear" w:color="000000" w:fill="FFFFFF"/>
            <w:vAlign w:val="center"/>
            <w:hideMark/>
          </w:tcPr>
          <w:p w14:paraId="1C404BD5" w14:textId="77777777" w:rsidR="00ED18B1" w:rsidRPr="00ED18B1" w:rsidRDefault="00ED18B1" w:rsidP="00ED18B1">
            <w:pPr>
              <w:jc w:val="center"/>
              <w:rPr>
                <w:color w:val="000000"/>
              </w:rPr>
            </w:pPr>
            <w:r w:rsidRPr="00ED18B1">
              <w:rPr>
                <w:color w:val="000000"/>
              </w:rPr>
              <w:t xml:space="preserve">Катетер для электрофизиологической диагностики  c количеством полюсов 4, кривизной J, J sp, C, D, D st, D la, HIS, M, диаметром 4F, 5F и 6F, 2, 5, 2-5-2, 2-8-2, 5-5-5-280, с мягким наконечником Soft Tip или без него, длиной, см, 80, 100, 110    </w:t>
            </w:r>
            <w:r w:rsidRPr="00ED18B1">
              <w:rPr>
                <w:color w:val="000000"/>
              </w:rPr>
              <w:br/>
              <w:t xml:space="preserve">из комплекта </w:t>
            </w:r>
            <w:r w:rsidRPr="00ED18B1">
              <w:rPr>
                <w:color w:val="000000"/>
              </w:rPr>
              <w:br/>
              <w:t>модульный генератор для проведения радиочастотной аблации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69A9E977"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66E7830" w14:textId="77777777" w:rsidR="00ED18B1" w:rsidRPr="00ED18B1" w:rsidRDefault="00ED18B1" w:rsidP="00ED18B1">
            <w:pPr>
              <w:jc w:val="center"/>
              <w:rPr>
                <w:color w:val="000000"/>
              </w:rPr>
            </w:pPr>
            <w:r w:rsidRPr="00ED18B1">
              <w:rPr>
                <w:color w:val="000000"/>
              </w:rPr>
              <w:t>Четырех полюсный диагностический катетер для проведения электрофизиологического исследования сердца. Длины катетера: 80 см, 100 см или 110 см. Варианты кривизны катетера: Josephson, Josephson special, Cournand, Damato, Damato large, HIS, Multipurpose. Количество полюсов: 4. Наличие вариантов с атравматичным мягким дистальным кончиком. Материал полюсов: платиноиридиевый сплав. Размер дистального полюса не менее 3.2 мм.  Длина кольцевого полюса не менее 2.2 мм и не менее 1,3 мм (для варианта с атравматичным кончиком). Диаметр электрода 4 Fr, 5 Fr, 6 Fr.  Варианты межполюсного расстояния (спейсинг): 2 мм, 5 мм и 2-5-2 мм.</w:t>
            </w:r>
          </w:p>
        </w:tc>
      </w:tr>
      <w:tr w:rsidR="00ED18B1" w:rsidRPr="00ED18B1" w14:paraId="63568852" w14:textId="77777777" w:rsidTr="00ED18B1">
        <w:trPr>
          <w:trHeight w:val="61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A87384F" w14:textId="77777777" w:rsidR="00ED18B1" w:rsidRPr="00ED18B1" w:rsidRDefault="00ED18B1" w:rsidP="00ED18B1">
            <w:pPr>
              <w:jc w:val="center"/>
              <w:rPr>
                <w:color w:val="000000"/>
              </w:rPr>
            </w:pPr>
            <w:r w:rsidRPr="00ED18B1">
              <w:rPr>
                <w:color w:val="000000"/>
              </w:rPr>
              <w:lastRenderedPageBreak/>
              <w:t>28</w:t>
            </w:r>
          </w:p>
        </w:tc>
        <w:tc>
          <w:tcPr>
            <w:tcW w:w="3772" w:type="dxa"/>
            <w:tcBorders>
              <w:top w:val="nil"/>
              <w:left w:val="nil"/>
              <w:bottom w:val="single" w:sz="4" w:space="0" w:color="auto"/>
              <w:right w:val="single" w:sz="4" w:space="0" w:color="auto"/>
            </w:tcBorders>
            <w:shd w:val="clear" w:color="000000" w:fill="FFFFFF"/>
            <w:vAlign w:val="center"/>
            <w:hideMark/>
          </w:tcPr>
          <w:p w14:paraId="7087F1AF" w14:textId="77777777" w:rsidR="00ED18B1" w:rsidRPr="00ED18B1" w:rsidRDefault="00ED18B1" w:rsidP="00ED18B1">
            <w:pPr>
              <w:jc w:val="center"/>
              <w:rPr>
                <w:color w:val="000000"/>
              </w:rPr>
            </w:pPr>
            <w:r w:rsidRPr="00ED18B1">
              <w:rPr>
                <w:color w:val="000000"/>
              </w:rPr>
              <w:t>Управляемый катетер для электрофизиологической диагностики  с количеством полюсов 10, кривизной S, X, XL, с расстоянием между полюсами 5, 10, 2-6-2, 2-8-2, 2-10-2, диаметром 6 F, длиной 90 и 110 см</w:t>
            </w:r>
            <w:r w:rsidRPr="00ED18B1">
              <w:rPr>
                <w:color w:val="000000"/>
              </w:rPr>
              <w:br/>
              <w:t>из комплекта</w:t>
            </w:r>
            <w:r w:rsidRPr="00ED18B1">
              <w:rPr>
                <w:color w:val="000000"/>
              </w:rPr>
              <w:br/>
              <w:t>модульный генератор для проведения радиочастотной аблации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2A4FAF40"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E02FAA6" w14:textId="77777777" w:rsidR="00ED18B1" w:rsidRPr="00ED18B1" w:rsidRDefault="00ED18B1" w:rsidP="00ED18B1">
            <w:pPr>
              <w:jc w:val="center"/>
              <w:rPr>
                <w:color w:val="000000"/>
              </w:rPr>
            </w:pPr>
            <w:r w:rsidRPr="00ED18B1">
              <w:rPr>
                <w:color w:val="000000"/>
              </w:rPr>
              <w:t>Десятиполюсный управляемый диагностический катетер для проведения электрофизиологического исследования сердца с высокой боковой устойчивостью наконечника за счет дополнительной фиксирующей оболочки и плетенной оболочкой из стали. Длина катетера не менее 110 см. Типы кривизны: Standard, Large и Extra Large. Варианты длин отклоняемой концевой части в зависимости от типа кривизны: 85 мм, 95 мм и 105 мм соответственно. Максимальная достигаемая длина при 90° изгибе (в зависимости от типа кривизны): 60 мм, 65 мм и 75 мм соответственно. Радиус кривизны (в зависимости от типа кривизны): 45 мм, 50 мм и 60 мм соответственно. Диаметр электрода не менее 6 Fr. Количество полюсов: 10. Материла полюсов: платиноиридиевый сплав. Размер дистального полюса: не менее 2 мм.  Размер кольцевых полюсов: не более 1 мм Варианты межполюсного расстояния (спейсинг): 2-6-2 мм, 2-8-2 мм, 2-10-2 мм.</w:t>
            </w:r>
          </w:p>
        </w:tc>
      </w:tr>
      <w:tr w:rsidR="00ED18B1" w:rsidRPr="00ED18B1" w14:paraId="1D2D8B08" w14:textId="77777777" w:rsidTr="00ED18B1">
        <w:trPr>
          <w:trHeight w:val="28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9B89FB6" w14:textId="77777777" w:rsidR="00ED18B1" w:rsidRPr="00ED18B1" w:rsidRDefault="00ED18B1" w:rsidP="00ED18B1">
            <w:pPr>
              <w:jc w:val="center"/>
              <w:rPr>
                <w:color w:val="000000"/>
              </w:rPr>
            </w:pPr>
            <w:r w:rsidRPr="00ED18B1">
              <w:rPr>
                <w:color w:val="000000"/>
              </w:rPr>
              <w:t>29</w:t>
            </w:r>
          </w:p>
        </w:tc>
        <w:tc>
          <w:tcPr>
            <w:tcW w:w="3772" w:type="dxa"/>
            <w:tcBorders>
              <w:top w:val="nil"/>
              <w:left w:val="nil"/>
              <w:bottom w:val="single" w:sz="4" w:space="0" w:color="auto"/>
              <w:right w:val="single" w:sz="4" w:space="0" w:color="auto"/>
            </w:tcBorders>
            <w:shd w:val="clear" w:color="000000" w:fill="FFFFFF"/>
            <w:vAlign w:val="center"/>
            <w:hideMark/>
          </w:tcPr>
          <w:p w14:paraId="0AD3CE81" w14:textId="77777777" w:rsidR="00ED18B1" w:rsidRPr="00ED18B1" w:rsidRDefault="00ED18B1" w:rsidP="00ED18B1">
            <w:pPr>
              <w:jc w:val="center"/>
              <w:rPr>
                <w:color w:val="000000"/>
              </w:rPr>
            </w:pPr>
            <w:r w:rsidRPr="00ED18B1">
              <w:rPr>
                <w:color w:val="000000"/>
              </w:rPr>
              <w:t xml:space="preserve">Радиочастотный аблационный катетер  </w:t>
            </w:r>
            <w:r w:rsidRPr="00ED18B1">
              <w:rPr>
                <w:color w:val="000000"/>
              </w:rPr>
              <w:br/>
              <w:t xml:space="preserve">из комплекта </w:t>
            </w:r>
            <w:r w:rsidRPr="00ED18B1">
              <w:rPr>
                <w:color w:val="000000"/>
              </w:rPr>
              <w:br/>
              <w:t>модульный генератор для проведения радиочастотной аблации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7AA5E5FA"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974B416" w14:textId="77777777" w:rsidR="00ED18B1" w:rsidRPr="00ED18B1" w:rsidRDefault="00ED18B1" w:rsidP="00ED18B1">
            <w:pPr>
              <w:jc w:val="center"/>
              <w:rPr>
                <w:color w:val="000000"/>
              </w:rPr>
            </w:pPr>
            <w:r w:rsidRPr="00ED18B1">
              <w:rPr>
                <w:color w:val="000000"/>
              </w:rPr>
              <w:t>Четырехполюсный катетер для регистрации внутрисердечных сигналов и эндокардиальной радиочастотной аблации тахиаритмий: неорошаемый, управляемый, с термоконтролем. Максимальное боковое отклонение в диапазоне от 48 до 80 мм. Длина отклоняемой концевой части в диапазоне от 65 до 105 мм. Тип термодатчика: термопара, расположенная в центральной части дистального электрода, обеспечивает точность измерения температуры и аккуратность его мониторинга во время РЧА. Диаметр электрода не более 7 Fr (2,3 мм). Межполюсное расстояния: 2-5-2 мм. Рабочая длина не менее 110 см. Объём дефлекции до 270 градусов. Передача движений 1:1. Конструкция катетера обеспечивает идеальную управляемость и стойкость изгиба. Длина дистального полюса не менее 4 мм; Ширина кольцевых полюсов не менее 1,55 мм. Тип коннектора муфта типа Рёдель. Полюса электрода изготовлены из золота (Au 99,99), что гарантирует минимальное сопротивление и исключительную электропроводимость катетера.</w:t>
            </w:r>
          </w:p>
        </w:tc>
      </w:tr>
      <w:tr w:rsidR="00ED18B1" w:rsidRPr="00ED18B1" w14:paraId="0A2D9398" w14:textId="77777777" w:rsidTr="00ED18B1">
        <w:trPr>
          <w:trHeight w:val="28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73B7FFA" w14:textId="77777777" w:rsidR="00ED18B1" w:rsidRPr="00ED18B1" w:rsidRDefault="00ED18B1" w:rsidP="00ED18B1">
            <w:pPr>
              <w:jc w:val="center"/>
              <w:rPr>
                <w:color w:val="000000"/>
              </w:rPr>
            </w:pPr>
            <w:r w:rsidRPr="00ED18B1">
              <w:rPr>
                <w:color w:val="000000"/>
              </w:rPr>
              <w:lastRenderedPageBreak/>
              <w:t>30</w:t>
            </w:r>
          </w:p>
        </w:tc>
        <w:tc>
          <w:tcPr>
            <w:tcW w:w="3772" w:type="dxa"/>
            <w:tcBorders>
              <w:top w:val="nil"/>
              <w:left w:val="nil"/>
              <w:bottom w:val="single" w:sz="4" w:space="0" w:color="auto"/>
              <w:right w:val="single" w:sz="4" w:space="0" w:color="auto"/>
            </w:tcBorders>
            <w:shd w:val="clear" w:color="000000" w:fill="FFFFFF"/>
            <w:vAlign w:val="center"/>
            <w:hideMark/>
          </w:tcPr>
          <w:p w14:paraId="40A9A45D" w14:textId="77777777" w:rsidR="00ED18B1" w:rsidRPr="00ED18B1" w:rsidRDefault="00ED18B1" w:rsidP="00ED18B1">
            <w:pPr>
              <w:jc w:val="center"/>
              <w:rPr>
                <w:color w:val="000000"/>
              </w:rPr>
            </w:pPr>
            <w:r w:rsidRPr="00ED18B1">
              <w:rPr>
                <w:color w:val="000000"/>
              </w:rPr>
              <w:t xml:space="preserve">Радиочастотный аблационный катетер </w:t>
            </w:r>
            <w:r w:rsidRPr="00ED18B1">
              <w:rPr>
                <w:color w:val="000000"/>
              </w:rPr>
              <w:br/>
              <w:t xml:space="preserve">из комплекта </w:t>
            </w:r>
            <w:r w:rsidRPr="00ED18B1">
              <w:rPr>
                <w:color w:val="000000"/>
              </w:rPr>
              <w:br/>
              <w:t>модульный генератор для проведения радиочастотной аблации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47135814"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C26DE5E" w14:textId="77777777" w:rsidR="00ED18B1" w:rsidRPr="00ED18B1" w:rsidRDefault="00ED18B1" w:rsidP="00ED18B1">
            <w:pPr>
              <w:jc w:val="center"/>
              <w:rPr>
                <w:color w:val="000000"/>
              </w:rPr>
            </w:pPr>
            <w:r w:rsidRPr="00ED18B1">
              <w:rPr>
                <w:color w:val="000000"/>
              </w:rPr>
              <w:t>Четырехполюсный управляемый орошаемый катетер для регистрации внутрисердечных сигналов и эндокардиальной радиочастотной аблации тахиаритмий. Максимальное боковое отклонение в диапазоне от 48 до 80 мм. Длина отклоняемой концевой части в диапазоне от 65 до 105 мм. Тип термодатчика: термопара, расположенная в центральной части дистального электрода, обеспечивает точность измерения температуры и аккуратность его мониторинга во время РЧА. Диаметр электрода не более 7 Fr (2,3 мм). Межполюсное расстояния: 2-5-2 мм. Рабочая длина не менее 110 см. Объём дефлекции до 270 градусов. Передача движений 1:1. Конструкция катетера обеспечивает идеальную управляемость и стойкость изгиба. Длина дистального полюса не менее 3,5 мм; Ширина кольцевых полюсов не менее 1,55 мм. Конвективное охлаждение; 12 отверстий для оптимального орошения; проксимально расположенные отверстия позволяют направлять орошающую жидкость к критически важному участку электрода; наконечник с трехмерной Х-образной схемой орошения обеспечивает однородность охлаждения и повышает охлаждаемую поверхность в наконечнике электрода. Тип коннектора муфта типа Рёдель. Полюса электрода изготовлены из золота (Au 99,99), что гарантирует минимальное сопротивление и исключительную электропроводимость катетера.</w:t>
            </w:r>
          </w:p>
        </w:tc>
      </w:tr>
      <w:tr w:rsidR="00ED18B1" w:rsidRPr="00ED18B1" w14:paraId="65E33F38" w14:textId="77777777" w:rsidTr="00ED18B1">
        <w:trPr>
          <w:trHeight w:val="38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183E0B9" w14:textId="77777777" w:rsidR="00ED18B1" w:rsidRPr="00ED18B1" w:rsidRDefault="00ED18B1" w:rsidP="00ED18B1">
            <w:pPr>
              <w:jc w:val="center"/>
              <w:rPr>
                <w:color w:val="000000"/>
              </w:rPr>
            </w:pPr>
            <w:r w:rsidRPr="00ED18B1">
              <w:rPr>
                <w:color w:val="000000"/>
              </w:rPr>
              <w:t>31</w:t>
            </w:r>
          </w:p>
        </w:tc>
        <w:tc>
          <w:tcPr>
            <w:tcW w:w="3772" w:type="dxa"/>
            <w:tcBorders>
              <w:top w:val="nil"/>
              <w:left w:val="nil"/>
              <w:bottom w:val="single" w:sz="4" w:space="0" w:color="auto"/>
              <w:right w:val="single" w:sz="4" w:space="0" w:color="auto"/>
            </w:tcBorders>
            <w:shd w:val="clear" w:color="000000" w:fill="FFFFFF"/>
            <w:vAlign w:val="center"/>
            <w:hideMark/>
          </w:tcPr>
          <w:p w14:paraId="0B50DD05" w14:textId="77777777" w:rsidR="00ED18B1" w:rsidRPr="00ED18B1" w:rsidRDefault="00ED18B1" w:rsidP="00ED18B1">
            <w:pPr>
              <w:jc w:val="center"/>
              <w:rPr>
                <w:color w:val="000000"/>
              </w:rPr>
            </w:pPr>
            <w:r w:rsidRPr="00ED18B1">
              <w:rPr>
                <w:color w:val="000000"/>
              </w:rPr>
              <w:t xml:space="preserve">Соеднинительные кабели для подключения аблационных катетеров к радиочастотным генераторам </w:t>
            </w:r>
            <w:r w:rsidRPr="00ED18B1">
              <w:rPr>
                <w:color w:val="000000"/>
              </w:rPr>
              <w:br/>
              <w:t>из комплекта</w:t>
            </w:r>
            <w:r w:rsidRPr="00ED18B1">
              <w:rPr>
                <w:color w:val="000000"/>
              </w:rPr>
              <w:br/>
              <w:t>модульный генератор для проведения радиочастотной аблации  с принадлежностями</w:t>
            </w:r>
          </w:p>
        </w:tc>
        <w:tc>
          <w:tcPr>
            <w:tcW w:w="1020" w:type="dxa"/>
            <w:tcBorders>
              <w:top w:val="nil"/>
              <w:left w:val="nil"/>
              <w:bottom w:val="single" w:sz="4" w:space="0" w:color="auto"/>
              <w:right w:val="single" w:sz="4" w:space="0" w:color="auto"/>
            </w:tcBorders>
            <w:shd w:val="clear" w:color="000000" w:fill="FFFFFF"/>
            <w:vAlign w:val="center"/>
            <w:hideMark/>
          </w:tcPr>
          <w:p w14:paraId="383BCB0E"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8E9A170" w14:textId="77777777" w:rsidR="00ED18B1" w:rsidRPr="00ED18B1" w:rsidRDefault="00ED18B1" w:rsidP="00ED18B1">
            <w:pPr>
              <w:jc w:val="center"/>
              <w:rPr>
                <w:color w:val="000000"/>
              </w:rPr>
            </w:pPr>
            <w:r w:rsidRPr="00ED18B1">
              <w:rPr>
                <w:color w:val="000000"/>
              </w:rPr>
              <w:t xml:space="preserve">Кабель для подключения аблационного катетера к радиочастотному генератору </w:t>
            </w:r>
          </w:p>
        </w:tc>
      </w:tr>
      <w:tr w:rsidR="00ED18B1" w:rsidRPr="00ED18B1" w14:paraId="5181D669" w14:textId="77777777" w:rsidTr="00ED18B1">
        <w:trPr>
          <w:trHeight w:val="81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9FD3902" w14:textId="77777777" w:rsidR="00ED18B1" w:rsidRPr="00ED18B1" w:rsidRDefault="00ED18B1" w:rsidP="00ED18B1">
            <w:pPr>
              <w:jc w:val="center"/>
              <w:rPr>
                <w:color w:val="000000"/>
              </w:rPr>
            </w:pPr>
            <w:r w:rsidRPr="00ED18B1">
              <w:rPr>
                <w:color w:val="000000"/>
              </w:rPr>
              <w:lastRenderedPageBreak/>
              <w:t>32</w:t>
            </w:r>
          </w:p>
        </w:tc>
        <w:tc>
          <w:tcPr>
            <w:tcW w:w="3772" w:type="dxa"/>
            <w:tcBorders>
              <w:top w:val="nil"/>
              <w:left w:val="nil"/>
              <w:bottom w:val="single" w:sz="4" w:space="0" w:color="auto"/>
              <w:right w:val="single" w:sz="4" w:space="0" w:color="auto"/>
            </w:tcBorders>
            <w:shd w:val="clear" w:color="000000" w:fill="FFFFFF"/>
            <w:vAlign w:val="center"/>
            <w:hideMark/>
          </w:tcPr>
          <w:p w14:paraId="6280F09E" w14:textId="77777777" w:rsidR="00ED18B1" w:rsidRPr="00ED18B1" w:rsidRDefault="00ED18B1" w:rsidP="00ED18B1">
            <w:pPr>
              <w:jc w:val="center"/>
              <w:rPr>
                <w:color w:val="000000"/>
              </w:rPr>
            </w:pPr>
            <w:r w:rsidRPr="00ED18B1">
              <w:rPr>
                <w:color w:val="000000"/>
              </w:rPr>
              <w:t>Индивидуальный комплект для кардиохирургических и диагностических процедур</w:t>
            </w:r>
          </w:p>
        </w:tc>
        <w:tc>
          <w:tcPr>
            <w:tcW w:w="1020" w:type="dxa"/>
            <w:tcBorders>
              <w:top w:val="nil"/>
              <w:left w:val="nil"/>
              <w:bottom w:val="single" w:sz="4" w:space="0" w:color="auto"/>
              <w:right w:val="single" w:sz="4" w:space="0" w:color="auto"/>
            </w:tcBorders>
            <w:shd w:val="clear" w:color="000000" w:fill="FFFFFF"/>
            <w:vAlign w:val="center"/>
            <w:hideMark/>
          </w:tcPr>
          <w:p w14:paraId="079BD703" w14:textId="77777777" w:rsidR="00ED18B1" w:rsidRPr="00ED18B1" w:rsidRDefault="00ED18B1" w:rsidP="00ED18B1">
            <w:pPr>
              <w:jc w:val="center"/>
              <w:rPr>
                <w:color w:val="000000"/>
              </w:rPr>
            </w:pPr>
            <w:r w:rsidRPr="00ED18B1">
              <w:rPr>
                <w:color w:val="000000"/>
              </w:rPr>
              <w:t>комплект</w:t>
            </w:r>
          </w:p>
        </w:tc>
        <w:tc>
          <w:tcPr>
            <w:tcW w:w="9269" w:type="dxa"/>
            <w:tcBorders>
              <w:top w:val="nil"/>
              <w:left w:val="nil"/>
              <w:bottom w:val="single" w:sz="4" w:space="0" w:color="auto"/>
              <w:right w:val="single" w:sz="4" w:space="0" w:color="auto"/>
            </w:tcBorders>
            <w:shd w:val="clear" w:color="000000" w:fill="FFFFFF"/>
            <w:vAlign w:val="center"/>
            <w:hideMark/>
          </w:tcPr>
          <w:p w14:paraId="00943A01" w14:textId="77777777" w:rsidR="00ED18B1" w:rsidRPr="00ED18B1" w:rsidRDefault="00ED18B1" w:rsidP="00ED18B1">
            <w:pPr>
              <w:jc w:val="center"/>
              <w:rPr>
                <w:color w:val="000000"/>
              </w:rPr>
            </w:pPr>
            <w:r w:rsidRPr="00ED18B1">
              <w:rPr>
                <w:color w:val="000000"/>
              </w:rPr>
              <w:t xml:space="preserve">Индивидуальный комплект для кардиохирургических и диагностических процедур </w:t>
            </w:r>
            <w:r w:rsidRPr="00ED18B1">
              <w:rPr>
                <w:color w:val="000000"/>
              </w:rPr>
              <w:br/>
              <w:t>1. Простыня защитное покрытие на стол с впитывающей вставкой. Покрытие разделено на 3 части – 2 части из водоотталкивающего полиэтилена и в 1 в центральной части из водопоглощающего материла  (табле) 150×180 см – 1 шт</w:t>
            </w:r>
            <w:r w:rsidRPr="00ED18B1">
              <w:rPr>
                <w:color w:val="000000"/>
              </w:rPr>
              <w:br/>
              <w:t>2. Простыня 150×250 пл.54– 1 шт</w:t>
            </w:r>
            <w:r w:rsidRPr="00ED18B1">
              <w:rPr>
                <w:color w:val="000000"/>
              </w:rPr>
              <w:br/>
              <w:t>3. Ангиопростыня 280×330 см пл, с 4-мя отверстиями: c 2 овальными размером 7×10 см, с 2 круглыми  диаметром 6 см, с операционной пленкой на каждом отверстии. Стикеры «Голова», «Ноги»– 1 шт</w:t>
            </w:r>
            <w:r w:rsidRPr="00ED18B1">
              <w:rPr>
                <w:color w:val="000000"/>
              </w:rPr>
              <w:br/>
              <w:t>4. Халат Евростандарт ХL длиной 140 см, пл. 55 г/м2, - 2 шт</w:t>
            </w:r>
            <w:r w:rsidRPr="00ED18B1">
              <w:rPr>
                <w:color w:val="000000"/>
              </w:rPr>
              <w:br/>
              <w:t>5. Салфетка нетканая 40×60 см а (спанлейс плотностью 60 г/м2), - 2 шт</w:t>
            </w:r>
            <w:r w:rsidRPr="00ED18B1">
              <w:rPr>
                <w:color w:val="000000"/>
              </w:rPr>
              <w:br/>
              <w:t>6. Чехол для аппарата круглый, диаметром 100 см, стикер«R-35» – 1 шт. Китай</w:t>
            </w:r>
            <w:r w:rsidRPr="00ED18B1">
              <w:rPr>
                <w:color w:val="000000"/>
              </w:rPr>
              <w:br/>
              <w:t>7. Чехол для аппарата квадратный, размером 100×100 см стикер «100×100» – 1 шт. Китай</w:t>
            </w:r>
            <w:r w:rsidRPr="00ED18B1">
              <w:rPr>
                <w:color w:val="000000"/>
              </w:rPr>
              <w:br/>
              <w:t xml:space="preserve">8. Чаша 100– 1 шт </w:t>
            </w:r>
            <w:r w:rsidRPr="00ED18B1">
              <w:rPr>
                <w:color w:val="000000"/>
              </w:rPr>
              <w:br/>
              <w:t>9. Чаша 250 мл– 1 шт</w:t>
            </w:r>
            <w:r w:rsidRPr="00ED18B1">
              <w:rPr>
                <w:color w:val="000000"/>
              </w:rPr>
              <w:br/>
              <w:t>10. Чаша для хранения проводника 2500 мл -– 1 шт</w:t>
            </w:r>
            <w:r w:rsidRPr="00ED18B1">
              <w:rPr>
                <w:color w:val="000000"/>
              </w:rPr>
              <w:br/>
              <w:t>11. Удлинительная инфузионная линия 500 psi, длиной 120 см, – 1 шт</w:t>
            </w:r>
            <w:r w:rsidRPr="00ED18B1">
              <w:rPr>
                <w:color w:val="000000"/>
              </w:rPr>
              <w:br/>
              <w:t>12. Диагностический проводник -длина 180 см, наружный диаметр - 0,035".– 1 шт</w:t>
            </w:r>
            <w:r w:rsidRPr="00ED18B1">
              <w:rPr>
                <w:color w:val="000000"/>
              </w:rPr>
              <w:br/>
              <w:t>13. Зажим медицинский 19 см,– 1 шт</w:t>
            </w:r>
            <w:r w:rsidRPr="00ED18B1">
              <w:rPr>
                <w:color w:val="000000"/>
              </w:rPr>
              <w:br/>
              <w:t>14. Скальпель №11 - 1 шт</w:t>
            </w:r>
            <w:r w:rsidRPr="00ED18B1">
              <w:rPr>
                <w:color w:val="000000"/>
              </w:rPr>
              <w:br/>
              <w:t>15. Игла Сельдингера размером 18G – 1 шт</w:t>
            </w:r>
            <w:r w:rsidRPr="00ED18B1">
              <w:rPr>
                <w:color w:val="000000"/>
              </w:rPr>
              <w:br/>
              <w:t>16. Игла инъекционная одноразовая 23 G, изготовлена из нержавеющей стали, конический концентратор с соединением замка Luer изготовлен из полипропилена, синего цвета – 1 шт</w:t>
            </w:r>
            <w:r w:rsidRPr="00ED18B1">
              <w:rPr>
                <w:color w:val="000000"/>
              </w:rPr>
              <w:br/>
              <w:t>17. Шприц 5 мл с иглой 22G Луер – 3 шт</w:t>
            </w:r>
            <w:r w:rsidRPr="00ED18B1">
              <w:rPr>
                <w:color w:val="000000"/>
              </w:rPr>
              <w:br/>
              <w:t>18. Шприц 10 мл с иглой 21G Луер – 1 шт</w:t>
            </w:r>
            <w:r w:rsidRPr="00ED18B1">
              <w:rPr>
                <w:color w:val="000000"/>
              </w:rPr>
              <w:br/>
              <w:t>19. Шприц 12 мл– 1 шт</w:t>
            </w:r>
            <w:r w:rsidRPr="00ED18B1">
              <w:rPr>
                <w:color w:val="000000"/>
              </w:rPr>
              <w:br/>
              <w:t>20. Шприц 20 мл с иглой Луер – 1 шт</w:t>
            </w:r>
            <w:r w:rsidRPr="00ED18B1">
              <w:rPr>
                <w:color w:val="000000"/>
              </w:rPr>
              <w:br/>
              <w:t>21. Салфетка марлевая 10×10 см многослойная, 12 слоев,– 50 шт</w:t>
            </w:r>
            <w:r w:rsidRPr="00ED18B1">
              <w:rPr>
                <w:color w:val="000000"/>
              </w:rPr>
              <w:br/>
              <w:t>22. Перчатки №7,5 хирургические неопудренные – 1 пара</w:t>
            </w:r>
            <w:r w:rsidRPr="00ED18B1">
              <w:rPr>
                <w:color w:val="000000"/>
              </w:rPr>
              <w:br/>
              <w:t>23. Перчатки №8,0 хирургические неопудренные – 1 пара</w:t>
            </w:r>
            <w:r w:rsidRPr="00ED18B1">
              <w:rPr>
                <w:color w:val="000000"/>
              </w:rPr>
              <w:br/>
              <w:t>24. Маска трехслойная на резинках– 2 шт</w:t>
            </w:r>
            <w:r w:rsidRPr="00ED18B1">
              <w:rPr>
                <w:color w:val="000000"/>
              </w:rPr>
              <w:br/>
              <w:t>25. Клип-берет - 2 шт</w:t>
            </w:r>
            <w:r w:rsidRPr="00ED18B1">
              <w:rPr>
                <w:color w:val="000000"/>
              </w:rPr>
              <w:br/>
              <w:t>26. Стикеры для маркирования ёмкостей – 9 шт</w:t>
            </w:r>
            <w:r w:rsidRPr="00ED18B1">
              <w:rPr>
                <w:color w:val="000000"/>
              </w:rPr>
              <w:br/>
              <w:t>27. Чехол для ручек операционных ламп одноразовый, изготовлен из полиэтилена, гибкий, не содержит фталат, латекс и ПВХ – 1 шт</w:t>
            </w:r>
            <w:r w:rsidRPr="00ED18B1">
              <w:rPr>
                <w:color w:val="000000"/>
              </w:rPr>
              <w:br/>
              <w:t xml:space="preserve">Стерильно. Метод стерилизации: этиленоксидом. В единой упаковке. </w:t>
            </w:r>
          </w:p>
        </w:tc>
      </w:tr>
      <w:tr w:rsidR="00ED18B1" w:rsidRPr="00ED18B1" w14:paraId="35545ED4" w14:textId="77777777" w:rsidTr="00ED18B1">
        <w:trPr>
          <w:trHeight w:val="40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D0B4DC3" w14:textId="77777777" w:rsidR="00ED18B1" w:rsidRPr="00ED18B1" w:rsidRDefault="00ED18B1" w:rsidP="00ED18B1">
            <w:pPr>
              <w:jc w:val="center"/>
              <w:rPr>
                <w:color w:val="000000"/>
              </w:rPr>
            </w:pPr>
            <w:r w:rsidRPr="00ED18B1">
              <w:rPr>
                <w:color w:val="000000"/>
              </w:rPr>
              <w:lastRenderedPageBreak/>
              <w:t>33</w:t>
            </w:r>
          </w:p>
        </w:tc>
        <w:tc>
          <w:tcPr>
            <w:tcW w:w="3772" w:type="dxa"/>
            <w:tcBorders>
              <w:top w:val="nil"/>
              <w:left w:val="nil"/>
              <w:bottom w:val="single" w:sz="4" w:space="0" w:color="auto"/>
              <w:right w:val="single" w:sz="4" w:space="0" w:color="auto"/>
            </w:tcBorders>
            <w:shd w:val="clear" w:color="000000" w:fill="FFFFFF"/>
            <w:vAlign w:val="center"/>
            <w:hideMark/>
          </w:tcPr>
          <w:p w14:paraId="35B3326B" w14:textId="77777777" w:rsidR="00ED18B1" w:rsidRPr="00ED18B1" w:rsidRDefault="00ED18B1" w:rsidP="00ED18B1">
            <w:pPr>
              <w:jc w:val="center"/>
              <w:rPr>
                <w:color w:val="000000"/>
              </w:rPr>
            </w:pPr>
            <w:r w:rsidRPr="00ED18B1">
              <w:rPr>
                <w:color w:val="000000"/>
              </w:rPr>
              <w:t xml:space="preserve">Дилатационный и перфузионный коронарный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36A20106"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00E07F8" w14:textId="77777777" w:rsidR="00ED18B1" w:rsidRPr="00ED18B1" w:rsidRDefault="00ED18B1" w:rsidP="00ED18B1">
            <w:pPr>
              <w:jc w:val="center"/>
              <w:rPr>
                <w:color w:val="000000"/>
              </w:rPr>
            </w:pPr>
            <w:r w:rsidRPr="00ED18B1">
              <w:rPr>
                <w:color w:val="000000"/>
              </w:rPr>
              <w:t>Дилатационный и перфузионный коронарный катетер - предназначен для диагностики и лечения поражений коронарных артерий с острой тотальной окклюзией. Катетер позволяет: расширить стенозированный участок острой тотальной окклюзии до диаметра 1,28 мм (+/- 0.0254 мм), определить локализацию и протяженность поражения, визуализировать состояние артерии дистальнее места острой тотальной окклюзии, а также местно ввести лекарственные средства. Дилатационный и перфузионный коронарный катетер 0,014" – быстрозаменяемый катетер для чрескожной транслюминальной коронарной ангиопластики (ЧТКА), имеет одно отверстие в проксимальной части и двойное в дистальной: Постепенно увеличивающийся диаметр внешнего просвета позволяет добиться эффекта расширения. Общая длина катетера 138см (+/-2 см)., дистальная часть 25 см., материал дистальной части Pebax. Профиль прохождения (кончик) ≤0,019" / 0,5 мм, длина кончика 2,5 (+/-1 мм)., поперечный профиль ≤0,026" / ≤ 0.65 мм. Радиоизотопные маркеры: пять 24-каратных золотых маркера. Катетер имеет атравматический закругленный кончик конической формы для пенетрации тромба, вызывающего тотальную окклюзию просвета сосуда. Диаметр катетера постепенно увеличивается, достигая максимума в 1,28 мм (+/- 0.0254 мм). Подобная конструкция позволяет добиться эффекта Доттера перед установлением стента или устройств для ЧТКА, а также местно вводить лекарственные средства и проводить дистальную ангиографию, при наличии тромба, посредством введения контрастной среды через катетер. Нажимная мощность и гибкость (на дистальном конце) катетера высокая. Управляемость высокая. Совместимость с принадлежностями: Совместим с любым проводниковым катетером размером 6F, совместим с коронарным проводником размером 0,014" (0,356 мм). Совместим с физиологическим солевым раствором с гепарином и контрастной средой. Совместим со стандартными лекарственными средствами для ЧКВ. Катетер имеет стилет и оболочку, как защитные элементы для дистального отдела. Упаковка индивидуальная, стерильная. Способ стерилизации - этиленоксид.</w:t>
            </w:r>
          </w:p>
        </w:tc>
      </w:tr>
      <w:tr w:rsidR="00ED18B1" w:rsidRPr="00ED18B1" w14:paraId="7492D372" w14:textId="77777777" w:rsidTr="00ED18B1">
        <w:trPr>
          <w:trHeight w:val="48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0C6CB87" w14:textId="77777777" w:rsidR="00ED18B1" w:rsidRPr="00ED18B1" w:rsidRDefault="00ED18B1" w:rsidP="00ED18B1">
            <w:pPr>
              <w:jc w:val="center"/>
              <w:rPr>
                <w:color w:val="000000"/>
              </w:rPr>
            </w:pPr>
            <w:r w:rsidRPr="00ED18B1">
              <w:rPr>
                <w:color w:val="000000"/>
              </w:rPr>
              <w:t>34</w:t>
            </w:r>
          </w:p>
        </w:tc>
        <w:tc>
          <w:tcPr>
            <w:tcW w:w="3772" w:type="dxa"/>
            <w:tcBorders>
              <w:top w:val="nil"/>
              <w:left w:val="nil"/>
              <w:bottom w:val="single" w:sz="4" w:space="0" w:color="auto"/>
              <w:right w:val="single" w:sz="4" w:space="0" w:color="auto"/>
            </w:tcBorders>
            <w:shd w:val="clear" w:color="000000" w:fill="FFFFFF"/>
            <w:vAlign w:val="center"/>
            <w:hideMark/>
          </w:tcPr>
          <w:p w14:paraId="657AB95B" w14:textId="77777777" w:rsidR="00ED18B1" w:rsidRPr="00ED18B1" w:rsidRDefault="00ED18B1" w:rsidP="00ED18B1">
            <w:pPr>
              <w:jc w:val="center"/>
              <w:rPr>
                <w:color w:val="000000"/>
              </w:rPr>
            </w:pPr>
            <w:r w:rsidRPr="00ED18B1">
              <w:rPr>
                <w:color w:val="000000"/>
              </w:rPr>
              <w:t xml:space="preserve"> Двухпросветный коронарный микрокатетер</w:t>
            </w:r>
          </w:p>
        </w:tc>
        <w:tc>
          <w:tcPr>
            <w:tcW w:w="1020" w:type="dxa"/>
            <w:tcBorders>
              <w:top w:val="nil"/>
              <w:left w:val="nil"/>
              <w:bottom w:val="single" w:sz="4" w:space="0" w:color="auto"/>
              <w:right w:val="single" w:sz="4" w:space="0" w:color="auto"/>
            </w:tcBorders>
            <w:shd w:val="clear" w:color="000000" w:fill="FFFFFF"/>
            <w:vAlign w:val="center"/>
            <w:hideMark/>
          </w:tcPr>
          <w:p w14:paraId="3025C48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3F2617D" w14:textId="77777777" w:rsidR="00ED18B1" w:rsidRPr="00ED18B1" w:rsidRDefault="00ED18B1" w:rsidP="00ED18B1">
            <w:pPr>
              <w:spacing w:after="240"/>
              <w:jc w:val="center"/>
              <w:rPr>
                <w:color w:val="000000"/>
              </w:rPr>
            </w:pPr>
            <w:r w:rsidRPr="00ED18B1">
              <w:rPr>
                <w:color w:val="000000"/>
              </w:rPr>
              <w:t>Двухпросветный коронарный микрокатетер - предназначен для поддержки проводника при прохождении в области бифуркации и боковых ветви, замены проводников при проведении чрезкожной транслюминальной коронарной ангиопластики (ЧТКА). Катетер используется при лечении коронарных повреждений вблизи критических бифуркаций, в которых коронарный проводник не гарантирует необходимую опору при взаимодействии боковой ветви. Техническая характеристика: Общая длина катетера 140 см.  Катетер имеет систему «Over the wire». Просвет монорельса размещен на дистальном конце катетера, выходной просвет катетера расположен на расстоянии 6,5 мм от дистального конца. Порт для проводника расположен на расстоянии 210 мм от дистального конца. Двое радиоизотопных маркера расположены дистально; длина дистальной 1.0 мм., длина проксимальной 0.5 мм. Катетер имеет коническую форму с внешним диаметром в диапазоне от проксимальных 3,2 Fr до дистального профиля 0,017 дюйма. Диаметр шафта проксимально: 3.2 Fr (1.07 мм) / 3.1Fr (1.03 мм), дистально: 2.9 Fr (0.97 мм) / 2.2 Fr (0.73 мм). Профиль прохождения (кончик) 0.017" (0.43 мм), длина кончика 0.5 мм. Благодаря монорельсу подобная конструкция катетера позволяет легко подвести коронарного проводника к целевым артериям и ее ветвей перед ЧТКА или последующей имплантации коронарного стента. Совместимость с принадлежностями: Совместим с коронарным проводником (макс.) - 0.014” (0,36 мм). Совместим с проводниковым катетером 5 Fr (0.056” - 1,44 мм). Соответствует требованиям и стандартам ЕС (СЕ mark).  Упаковка индивидуальная, стерильная. Состав одного комплекта содержит: Катетер х 1 шт. Промывочная игла х 1шт. Способ стерилизации - этиленоксид. Срок стерильности с момента изготовления 3 года.</w:t>
            </w:r>
            <w:r w:rsidRPr="00ED18B1">
              <w:rPr>
                <w:color w:val="000000"/>
              </w:rPr>
              <w:br/>
              <w:t xml:space="preserve">                                                                                                                                                                                                                                                                                        </w:t>
            </w:r>
            <w:r w:rsidRPr="00ED18B1">
              <w:rPr>
                <w:color w:val="000000"/>
              </w:rPr>
              <w:br/>
            </w:r>
          </w:p>
        </w:tc>
      </w:tr>
      <w:tr w:rsidR="00ED18B1" w:rsidRPr="00ED18B1" w14:paraId="502C692A" w14:textId="77777777" w:rsidTr="00ED18B1">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FC6B0DA" w14:textId="77777777" w:rsidR="00ED18B1" w:rsidRPr="00ED18B1" w:rsidRDefault="00ED18B1" w:rsidP="00ED18B1">
            <w:pPr>
              <w:jc w:val="center"/>
              <w:rPr>
                <w:color w:val="000000"/>
              </w:rPr>
            </w:pPr>
            <w:r w:rsidRPr="00ED18B1">
              <w:rPr>
                <w:color w:val="000000"/>
              </w:rPr>
              <w:lastRenderedPageBreak/>
              <w:t>35</w:t>
            </w:r>
          </w:p>
        </w:tc>
        <w:tc>
          <w:tcPr>
            <w:tcW w:w="3772" w:type="dxa"/>
            <w:tcBorders>
              <w:top w:val="nil"/>
              <w:left w:val="nil"/>
              <w:bottom w:val="single" w:sz="4" w:space="0" w:color="auto"/>
              <w:right w:val="single" w:sz="4" w:space="0" w:color="auto"/>
            </w:tcBorders>
            <w:shd w:val="clear" w:color="000000" w:fill="FFFFFF"/>
            <w:vAlign w:val="center"/>
            <w:hideMark/>
          </w:tcPr>
          <w:p w14:paraId="447B7F86" w14:textId="77777777" w:rsidR="00ED18B1" w:rsidRPr="00ED18B1" w:rsidRDefault="00ED18B1" w:rsidP="00ED18B1">
            <w:pPr>
              <w:jc w:val="center"/>
              <w:rPr>
                <w:color w:val="000000"/>
              </w:rPr>
            </w:pPr>
            <w:r w:rsidRPr="00ED18B1">
              <w:rPr>
                <w:color w:val="000000"/>
              </w:rPr>
              <w:t xml:space="preserve">Шприц-колба 150 ml,  </w:t>
            </w:r>
          </w:p>
        </w:tc>
        <w:tc>
          <w:tcPr>
            <w:tcW w:w="1020" w:type="dxa"/>
            <w:tcBorders>
              <w:top w:val="nil"/>
              <w:left w:val="nil"/>
              <w:bottom w:val="single" w:sz="4" w:space="0" w:color="auto"/>
              <w:right w:val="single" w:sz="4" w:space="0" w:color="auto"/>
            </w:tcBorders>
            <w:shd w:val="clear" w:color="000000" w:fill="FFFFFF"/>
            <w:vAlign w:val="center"/>
            <w:hideMark/>
          </w:tcPr>
          <w:p w14:paraId="50D819D6"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D63FEA3" w14:textId="77777777" w:rsidR="00ED18B1" w:rsidRPr="00ED18B1" w:rsidRDefault="00ED18B1" w:rsidP="00ED18B1">
            <w:pPr>
              <w:jc w:val="center"/>
              <w:rPr>
                <w:color w:val="000000"/>
              </w:rPr>
            </w:pPr>
            <w:r w:rsidRPr="00ED18B1">
              <w:rPr>
                <w:color w:val="000000"/>
              </w:rPr>
              <w:t xml:space="preserve">Колба одноразовая для введения контраста с трубкой для заполнения. Материал: высокопрочный прозрачный пластик из полипропилена. Объем колбы: 150 мл. Максимальное давление: 1200PSI(83bar), Система крепежа: типа Linder Luer (колба прикручивается к установке) или эквивалент. Характеристики: Прозрачные; Позволяют выявлять воздух в шприце; Оптимальное сопротивление давлению; Двойной поршень-максимальная герметичность и защита от аспирации воздуха. Совместим к аппарату. Срок стерилизации: 3 года. </w:t>
            </w:r>
          </w:p>
        </w:tc>
      </w:tr>
      <w:tr w:rsidR="00ED18B1" w:rsidRPr="00ED18B1" w14:paraId="445DA2C8" w14:textId="77777777" w:rsidTr="00ED18B1">
        <w:trPr>
          <w:trHeight w:val="7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2CB41B4" w14:textId="77777777" w:rsidR="00ED18B1" w:rsidRPr="00ED18B1" w:rsidRDefault="00ED18B1" w:rsidP="00ED18B1">
            <w:pPr>
              <w:jc w:val="center"/>
              <w:rPr>
                <w:color w:val="000000"/>
              </w:rPr>
            </w:pPr>
            <w:r w:rsidRPr="00ED18B1">
              <w:rPr>
                <w:color w:val="000000"/>
              </w:rPr>
              <w:t>36</w:t>
            </w:r>
          </w:p>
        </w:tc>
        <w:tc>
          <w:tcPr>
            <w:tcW w:w="3772" w:type="dxa"/>
            <w:tcBorders>
              <w:top w:val="nil"/>
              <w:left w:val="nil"/>
              <w:bottom w:val="single" w:sz="4" w:space="0" w:color="auto"/>
              <w:right w:val="single" w:sz="4" w:space="0" w:color="auto"/>
            </w:tcBorders>
            <w:shd w:val="clear" w:color="000000" w:fill="FFFFFF"/>
            <w:vAlign w:val="center"/>
            <w:hideMark/>
          </w:tcPr>
          <w:p w14:paraId="5AA4813D" w14:textId="77777777" w:rsidR="00ED18B1" w:rsidRPr="00ED18B1" w:rsidRDefault="00ED18B1" w:rsidP="00ED18B1">
            <w:pPr>
              <w:jc w:val="center"/>
              <w:rPr>
                <w:color w:val="000000"/>
              </w:rPr>
            </w:pPr>
            <w:r w:rsidRPr="00ED18B1">
              <w:rPr>
                <w:color w:val="000000"/>
              </w:rPr>
              <w:t xml:space="preserve">Инфузионная линия высокого давления,  </w:t>
            </w:r>
          </w:p>
        </w:tc>
        <w:tc>
          <w:tcPr>
            <w:tcW w:w="1020" w:type="dxa"/>
            <w:tcBorders>
              <w:top w:val="nil"/>
              <w:left w:val="nil"/>
              <w:bottom w:val="single" w:sz="4" w:space="0" w:color="auto"/>
              <w:right w:val="single" w:sz="4" w:space="0" w:color="auto"/>
            </w:tcBorders>
            <w:shd w:val="clear" w:color="000000" w:fill="FFFFFF"/>
            <w:vAlign w:val="center"/>
            <w:hideMark/>
          </w:tcPr>
          <w:p w14:paraId="73FEDBB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3411F62" w14:textId="77777777" w:rsidR="00ED18B1" w:rsidRPr="00ED18B1" w:rsidRDefault="00ED18B1" w:rsidP="00ED18B1">
            <w:pPr>
              <w:jc w:val="center"/>
              <w:rPr>
                <w:color w:val="000000"/>
              </w:rPr>
            </w:pPr>
            <w:r w:rsidRPr="00ED18B1">
              <w:rPr>
                <w:color w:val="000000"/>
              </w:rPr>
              <w:t xml:space="preserve">Линия высокого давления. Размеры: 1,8 x 4.78 мм. Длины 50, 75, 100, 120, 160см. Сочетает возможность высокого давления с гибкой трубкой. Материал: Pvc, выдерживает давление: 1200 PSI(82 Бар). Соединение тип:  Луер лок. </w:t>
            </w:r>
            <w:r w:rsidRPr="00ED18B1">
              <w:rPr>
                <w:color w:val="000000"/>
              </w:rPr>
              <w:br/>
              <w:t>Метод стерилизации: этиленоксидом.</w:t>
            </w:r>
          </w:p>
        </w:tc>
      </w:tr>
      <w:tr w:rsidR="00ED18B1" w:rsidRPr="00ED18B1" w14:paraId="7209E5A2"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73AA4A0" w14:textId="77777777" w:rsidR="00ED18B1" w:rsidRPr="00ED18B1" w:rsidRDefault="00ED18B1" w:rsidP="00ED18B1">
            <w:pPr>
              <w:jc w:val="center"/>
              <w:rPr>
                <w:color w:val="000000"/>
              </w:rPr>
            </w:pPr>
            <w:r w:rsidRPr="00ED18B1">
              <w:rPr>
                <w:color w:val="000000"/>
              </w:rPr>
              <w:t>37</w:t>
            </w:r>
          </w:p>
        </w:tc>
        <w:tc>
          <w:tcPr>
            <w:tcW w:w="3772" w:type="dxa"/>
            <w:tcBorders>
              <w:top w:val="nil"/>
              <w:left w:val="nil"/>
              <w:bottom w:val="single" w:sz="4" w:space="0" w:color="auto"/>
              <w:right w:val="single" w:sz="4" w:space="0" w:color="auto"/>
            </w:tcBorders>
            <w:shd w:val="clear" w:color="000000" w:fill="FFFFFF"/>
            <w:vAlign w:val="center"/>
            <w:hideMark/>
          </w:tcPr>
          <w:p w14:paraId="7FCA8362" w14:textId="77777777" w:rsidR="00ED18B1" w:rsidRPr="00ED18B1" w:rsidRDefault="00ED18B1" w:rsidP="00ED18B1">
            <w:pPr>
              <w:jc w:val="center"/>
              <w:rPr>
                <w:color w:val="000000"/>
              </w:rPr>
            </w:pPr>
            <w:r w:rsidRPr="00ED18B1">
              <w:rPr>
                <w:color w:val="000000"/>
              </w:rPr>
              <w:t xml:space="preserve">Гидрофильный ангиографический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171F5112"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775ECCB" w14:textId="77777777" w:rsidR="00ED18B1" w:rsidRPr="00ED18B1" w:rsidRDefault="00ED18B1" w:rsidP="00ED18B1">
            <w:pPr>
              <w:jc w:val="center"/>
              <w:rPr>
                <w:color w:val="000000"/>
              </w:rPr>
            </w:pPr>
            <w:r w:rsidRPr="00ED18B1">
              <w:rPr>
                <w:color w:val="000000"/>
              </w:rPr>
              <w:t>Гидрофильный ангиографический катетер состоит из стержня, наконечника, устройства снятия натяжения и ступицы. Вал имеет трехслойную конструкцию с полимером в качестве внутреннего и внешнего слоя и среднего слоя из проволочной оплетки, которые обеспечивают превосходное сопротивление изгибу и контроль крутящего момента. Наконечник изготовлен из полиуретана. Ступица сделана из нейлона. Устройство для снятия натяжения изготовлено из полиолефина. Поверхность катетера имеет гидрофильное покрытие, которое может снизить коэффициент трения после промывки физиологическим раствором гепарина.</w:t>
            </w:r>
            <w:r w:rsidRPr="00ED18B1">
              <w:rPr>
                <w:color w:val="000000"/>
              </w:rPr>
              <w:br/>
              <w:t>Гидрофильный ангиографический катетер имеет модели 4F, 5F, 6F и длиной 65 см, 70 см, 80 см, 100 см, 110 см, 120 см, 125 см, 130 см и может быть разделен на прямой, VTK, позвоночный, RLG, RS, IM, RH, почечный, серия, Shepherd Hook I, Shepherd Hook II, серия JL, серия JR, серия PIG, серия AL, серия AR, серия MP, TIG, 3DRC, серия COBRA, серия SIM и серия HEADHUNTER, всего 47 типов в зависимости от дистального изгиба катетера формы. Формы дистального изгиба катетера разработаны в соответствии с анатомией кровеносных сосудов для направления в соответствующее положение. Все модели этого устройства идентичны по конструкции, материалу изготовления и производственному процессу, за исключением размеров, а именно внутреннего диаметра, внешнего диаметра, длины и формы кривой.</w:t>
            </w:r>
          </w:p>
        </w:tc>
      </w:tr>
      <w:tr w:rsidR="00ED18B1" w:rsidRPr="00ED18B1" w14:paraId="7BC3A528" w14:textId="77777777" w:rsidTr="00ED18B1">
        <w:trPr>
          <w:trHeight w:val="45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0BB7968" w14:textId="77777777" w:rsidR="00ED18B1" w:rsidRPr="00ED18B1" w:rsidRDefault="00ED18B1" w:rsidP="00ED18B1">
            <w:pPr>
              <w:jc w:val="center"/>
              <w:rPr>
                <w:color w:val="000000"/>
              </w:rPr>
            </w:pPr>
            <w:r w:rsidRPr="00ED18B1">
              <w:rPr>
                <w:color w:val="000000"/>
              </w:rPr>
              <w:lastRenderedPageBreak/>
              <w:t>38</w:t>
            </w:r>
          </w:p>
        </w:tc>
        <w:tc>
          <w:tcPr>
            <w:tcW w:w="3772" w:type="dxa"/>
            <w:tcBorders>
              <w:top w:val="nil"/>
              <w:left w:val="nil"/>
              <w:bottom w:val="single" w:sz="4" w:space="0" w:color="auto"/>
              <w:right w:val="single" w:sz="4" w:space="0" w:color="auto"/>
            </w:tcBorders>
            <w:shd w:val="clear" w:color="000000" w:fill="FFFFFF"/>
            <w:vAlign w:val="center"/>
            <w:hideMark/>
          </w:tcPr>
          <w:p w14:paraId="332D4082" w14:textId="77777777" w:rsidR="00ED18B1" w:rsidRPr="00ED18B1" w:rsidRDefault="00ED18B1" w:rsidP="00ED18B1">
            <w:pPr>
              <w:jc w:val="center"/>
              <w:rPr>
                <w:color w:val="000000"/>
              </w:rPr>
            </w:pPr>
            <w:r w:rsidRPr="00ED18B1">
              <w:rPr>
                <w:color w:val="000000"/>
              </w:rPr>
              <w:t xml:space="preserve">Устройство для закрытия пункционных отверстий </w:t>
            </w:r>
          </w:p>
        </w:tc>
        <w:tc>
          <w:tcPr>
            <w:tcW w:w="1020" w:type="dxa"/>
            <w:tcBorders>
              <w:top w:val="nil"/>
              <w:left w:val="nil"/>
              <w:bottom w:val="single" w:sz="4" w:space="0" w:color="auto"/>
              <w:right w:val="single" w:sz="4" w:space="0" w:color="auto"/>
            </w:tcBorders>
            <w:shd w:val="clear" w:color="000000" w:fill="FFFFFF"/>
            <w:vAlign w:val="center"/>
            <w:hideMark/>
          </w:tcPr>
          <w:p w14:paraId="6A1077C4"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4CF9CEB" w14:textId="77777777" w:rsidR="00ED18B1" w:rsidRPr="00ED18B1" w:rsidRDefault="00ED18B1" w:rsidP="00ED18B1">
            <w:pPr>
              <w:spacing w:after="240"/>
              <w:jc w:val="center"/>
              <w:rPr>
                <w:color w:val="000000"/>
              </w:rPr>
            </w:pPr>
            <w:r w:rsidRPr="00ED18B1">
              <w:rPr>
                <w:color w:val="000000"/>
              </w:rPr>
              <w:t>Устройство для закрытия пункционных отверстий в артериях  состоит из устройства Angio-Seal, канюли для его введения, локализатора для артериотомии</w:t>
            </w:r>
            <w:r w:rsidRPr="00ED18B1">
              <w:rPr>
                <w:color w:val="000000"/>
              </w:rPr>
              <w:br/>
              <w:t xml:space="preserve">(модифицированного расширителя) и проводника. Устройство  состоит из абсорбируемой коллагеновой губки и специального абсорбируемого полимерного якоря. Они соединены абсорбируемой шовной нитью с самозатягивающимся узлом. Устройство герметизирует место артериотомии, закрывая его с обеих сторон двумя основными компонентами: якорем и коллагеновой губкой. Основной метод достижения гемостаза — механический (артериотомическое отверстие с одной стороны закрывается якорем, а с другой — губкой). Также в достижении гемостаза играют роль стимулирующие коагуляцию свойства коллагена. Устройство находится в подающей системе. В ней абсорбируемые компоненты хранятся и подаются к месту пункции артерии. Подающая система снабжена рукояткой устройства с зубчатым механизмом тампонирования коллагена, облегчающей правильную подачу и установку абсорбируемого устройства. В компонентах устройства для закрытия пункционных отверстий в артериях Angio-Seal латексная резина не используется. Изделие безопасно при проведении магнитно-резонансной томографии. </w:t>
            </w:r>
            <w:r w:rsidRPr="00ED18B1">
              <w:rPr>
                <w:color w:val="000000"/>
              </w:rPr>
              <w:br/>
              <w:t>Полностью растворяется, при использовании данного устройство отсутствуют осложнения, для пациента это быстрая мобилизация. Используется просто и легко – для врача, установка занимает около 2-ух минут. Преимущества для пациента после использования: отсутствие гематом, отсутствие болевых ощущений для пациента. Пациент после использования данного устройства: через 20 минут может вставать, а через 1 час возможна транспортировка в другое отделение.</w:t>
            </w:r>
            <w:r w:rsidRPr="00ED18B1">
              <w:rPr>
                <w:color w:val="000000"/>
              </w:rPr>
              <w:br/>
              <w:t>Размеры: 6 Fr., 8 Fr</w:t>
            </w:r>
          </w:p>
        </w:tc>
      </w:tr>
      <w:tr w:rsidR="00ED18B1" w:rsidRPr="00ED18B1" w14:paraId="3C4C333C" w14:textId="77777777" w:rsidTr="00ED18B1">
        <w:trPr>
          <w:trHeight w:val="20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BA3DBCE" w14:textId="77777777" w:rsidR="00ED18B1" w:rsidRPr="00ED18B1" w:rsidRDefault="00ED18B1" w:rsidP="00ED18B1">
            <w:pPr>
              <w:jc w:val="center"/>
              <w:rPr>
                <w:color w:val="000000"/>
              </w:rPr>
            </w:pPr>
            <w:r w:rsidRPr="00ED18B1">
              <w:rPr>
                <w:color w:val="000000"/>
              </w:rPr>
              <w:t>39</w:t>
            </w:r>
          </w:p>
        </w:tc>
        <w:tc>
          <w:tcPr>
            <w:tcW w:w="3772" w:type="dxa"/>
            <w:tcBorders>
              <w:top w:val="nil"/>
              <w:left w:val="nil"/>
              <w:bottom w:val="single" w:sz="4" w:space="0" w:color="auto"/>
              <w:right w:val="single" w:sz="4" w:space="0" w:color="auto"/>
            </w:tcBorders>
            <w:shd w:val="clear" w:color="000000" w:fill="FFFFFF"/>
            <w:vAlign w:val="center"/>
            <w:hideMark/>
          </w:tcPr>
          <w:p w14:paraId="78343371" w14:textId="77777777" w:rsidR="00ED18B1" w:rsidRPr="00ED18B1" w:rsidRDefault="00ED18B1" w:rsidP="00ED18B1">
            <w:pPr>
              <w:jc w:val="center"/>
              <w:rPr>
                <w:color w:val="000000"/>
              </w:rPr>
            </w:pPr>
            <w:r w:rsidRPr="00ED18B1">
              <w:rPr>
                <w:color w:val="000000"/>
              </w:rPr>
              <w:t xml:space="preserve">Аспирационный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05A66C71"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C9ADE3A" w14:textId="77777777" w:rsidR="00ED18B1" w:rsidRPr="00ED18B1" w:rsidRDefault="00ED18B1" w:rsidP="00ED18B1">
            <w:pPr>
              <w:jc w:val="center"/>
              <w:rPr>
                <w:color w:val="000000"/>
              </w:rPr>
            </w:pPr>
            <w:r w:rsidRPr="00ED18B1">
              <w:rPr>
                <w:color w:val="000000"/>
              </w:rPr>
              <w:t>Аспирационный катетер включает в себя катетер и принадлежности. Принадлежности включают удлинительную линию, запорный кран, два шприца, фильтр для клеток и предварительно загруженный стилет. Втулка типа замка Люэра на проксимальном конце катетера позволяет подключать аксессуары. Катетер снабжен рентгеноконтрастным маркером, расположенным на его дистальном конце, что позволяет точно определить его положение. Для продвижения катетера по сосудам в дистальной части ствола имеется гидрофильное покрытие.Полезная длина катетера составляет 135 см и 140 см, полезную длину просвета проводника можно разделить на три типа: 50 мм, 100 мм, 200 мм. Максимальный внешний диаметр, совместимый с проводом, составляет 0,014 дюйма, минимальный внутренний диаметр, совместимый с направляющим катетером: 0,063 дюйма (5.5F), 0,070 дюйма (6F), 0,080 дюйма (7F). Типы катетеров можно разделить на: с отверстиями и без отверстий.</w:t>
            </w:r>
          </w:p>
        </w:tc>
      </w:tr>
      <w:tr w:rsidR="00ED18B1" w:rsidRPr="00ED18B1" w14:paraId="4F9072D0"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256484E" w14:textId="77777777" w:rsidR="00ED18B1" w:rsidRPr="00ED18B1" w:rsidRDefault="00ED18B1" w:rsidP="00ED18B1">
            <w:pPr>
              <w:jc w:val="center"/>
              <w:rPr>
                <w:color w:val="000000"/>
              </w:rPr>
            </w:pPr>
            <w:r w:rsidRPr="00ED18B1">
              <w:rPr>
                <w:color w:val="000000"/>
              </w:rPr>
              <w:lastRenderedPageBreak/>
              <w:t>40</w:t>
            </w:r>
          </w:p>
        </w:tc>
        <w:tc>
          <w:tcPr>
            <w:tcW w:w="3772" w:type="dxa"/>
            <w:tcBorders>
              <w:top w:val="nil"/>
              <w:left w:val="nil"/>
              <w:bottom w:val="single" w:sz="4" w:space="0" w:color="auto"/>
              <w:right w:val="single" w:sz="4" w:space="0" w:color="auto"/>
            </w:tcBorders>
            <w:shd w:val="clear" w:color="000000" w:fill="FFFFFF"/>
            <w:vAlign w:val="center"/>
            <w:hideMark/>
          </w:tcPr>
          <w:p w14:paraId="5320CB6D" w14:textId="77777777" w:rsidR="00ED18B1" w:rsidRPr="00ED18B1" w:rsidRDefault="00ED18B1" w:rsidP="00ED18B1">
            <w:pPr>
              <w:jc w:val="center"/>
              <w:rPr>
                <w:color w:val="000000"/>
              </w:rPr>
            </w:pPr>
            <w:r w:rsidRPr="00ED18B1">
              <w:rPr>
                <w:color w:val="000000"/>
              </w:rPr>
              <w:t xml:space="preserve">Многоконтактный катетер для абляции почечных артерий </w:t>
            </w:r>
          </w:p>
        </w:tc>
        <w:tc>
          <w:tcPr>
            <w:tcW w:w="1020" w:type="dxa"/>
            <w:tcBorders>
              <w:top w:val="nil"/>
              <w:left w:val="nil"/>
              <w:bottom w:val="single" w:sz="4" w:space="0" w:color="auto"/>
              <w:right w:val="single" w:sz="4" w:space="0" w:color="auto"/>
            </w:tcBorders>
            <w:shd w:val="clear" w:color="000000" w:fill="FFFFFF"/>
            <w:vAlign w:val="center"/>
            <w:hideMark/>
          </w:tcPr>
          <w:p w14:paraId="2C28EE70"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950105C" w14:textId="77777777" w:rsidR="00ED18B1" w:rsidRPr="00ED18B1" w:rsidRDefault="00ED18B1" w:rsidP="00ED18B1">
            <w:pPr>
              <w:jc w:val="center"/>
              <w:rPr>
                <w:color w:val="000000"/>
              </w:rPr>
            </w:pPr>
            <w:r w:rsidRPr="00ED18B1">
              <w:rPr>
                <w:color w:val="000000"/>
              </w:rPr>
              <w:t>Катетр предназначен для использования с радиочастотным (РЧ) генератором. Для осуществления доставки катетеру требуется проводник диаметром 0,36 мм (0,014 дюйма), желательно без гидрофильного покрытия. Необходимо наложить пассивный контакт, который следует подсоединить к генератору, чтобы выполнить терапию. Катетер совместим с проводниковым катетером 6 Fr (рекомендуемая длина 55 см) и предназначен для использования в сосудах с диаметром от 3 до 8 мм. Катетер оснащен 4 золотыми рентгеноконтрастными контактами на спиралевидном (винтообразном) дистальном конце и распрямляющим инструментом. В прямой конфигурации расстояние между контактами составляет 6,5 мм. Генератор является компактным, чтобы его было удобно использовать в операционной. Размеры: В 29,9 см × Ш 36,7 см × Г 18,9 см; Вес: 9,07 кг; Входная мощность: От 100 до 240 В ~, 50/60 Гц в универсальной сети электроснабжения, входная номинальная мощность 200 ВА; Выходная мощность РЧ: От 1 до 4 каналов с максимальной мощностью 12 Вт (от 100 до 700 Ом) на каждом, 460 ± 5 кГц/От 1 до 4 каналов с максимальной мощностью 7 Вт (от 700 до 1200 Ом) на каждом, 460 ± 5 кГц; Точность подачи мощности при использовании катетера Symplicity Spyral™: ± 0,5 Вт или ± 20 % (в зависимости от того, что больше) для выходной мощности до 6,5 Вт включительно при нагрузках от 175 до 200 Ом/ ± 0,5 Вт или ± 10 % (в зависимости от того, что больше) для выходной мощности до 6,5 Вт включительно при нагрузках от &gt; 200 до 1200 Ом. ПРОЦЕДУРНЫЙ КОМПЛЕКТ</w:t>
            </w:r>
          </w:p>
        </w:tc>
      </w:tr>
      <w:tr w:rsidR="00ED18B1" w:rsidRPr="00ED18B1" w14:paraId="3126B67C" w14:textId="77777777" w:rsidTr="00ED18B1">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39163C9" w14:textId="77777777" w:rsidR="00ED18B1" w:rsidRPr="00ED18B1" w:rsidRDefault="00ED18B1" w:rsidP="00ED18B1">
            <w:pPr>
              <w:jc w:val="center"/>
              <w:rPr>
                <w:color w:val="000000"/>
              </w:rPr>
            </w:pPr>
            <w:r w:rsidRPr="00ED18B1">
              <w:rPr>
                <w:color w:val="000000"/>
              </w:rPr>
              <w:t>41</w:t>
            </w:r>
          </w:p>
        </w:tc>
        <w:tc>
          <w:tcPr>
            <w:tcW w:w="3772" w:type="dxa"/>
            <w:tcBorders>
              <w:top w:val="nil"/>
              <w:left w:val="nil"/>
              <w:bottom w:val="single" w:sz="4" w:space="0" w:color="auto"/>
              <w:right w:val="single" w:sz="4" w:space="0" w:color="auto"/>
            </w:tcBorders>
            <w:shd w:val="clear" w:color="000000" w:fill="FFFFFF"/>
            <w:vAlign w:val="center"/>
            <w:hideMark/>
          </w:tcPr>
          <w:p w14:paraId="2BAE0823" w14:textId="77777777" w:rsidR="00ED18B1" w:rsidRPr="00ED18B1" w:rsidRDefault="00ED18B1" w:rsidP="00ED18B1">
            <w:pPr>
              <w:jc w:val="center"/>
              <w:rPr>
                <w:color w:val="000000"/>
              </w:rPr>
            </w:pPr>
            <w:r w:rsidRPr="00ED18B1">
              <w:rPr>
                <w:color w:val="000000"/>
              </w:rPr>
              <w:t>Стандартные проводники удлинённые</w:t>
            </w:r>
          </w:p>
        </w:tc>
        <w:tc>
          <w:tcPr>
            <w:tcW w:w="1020" w:type="dxa"/>
            <w:tcBorders>
              <w:top w:val="nil"/>
              <w:left w:val="nil"/>
              <w:bottom w:val="single" w:sz="4" w:space="0" w:color="auto"/>
              <w:right w:val="single" w:sz="4" w:space="0" w:color="auto"/>
            </w:tcBorders>
            <w:shd w:val="clear" w:color="000000" w:fill="FFFFFF"/>
            <w:vAlign w:val="center"/>
            <w:hideMark/>
          </w:tcPr>
          <w:p w14:paraId="4E7AF2C4"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DC0310D" w14:textId="77777777" w:rsidR="00ED18B1" w:rsidRPr="00ED18B1" w:rsidRDefault="00ED18B1" w:rsidP="00ED18B1">
            <w:pPr>
              <w:jc w:val="center"/>
              <w:rPr>
                <w:color w:val="000000"/>
              </w:rPr>
            </w:pPr>
            <w:r w:rsidRPr="00ED18B1">
              <w:rPr>
                <w:color w:val="000000"/>
              </w:rPr>
              <w:t>Проводники диагностические. Материал проводника: высокоэластичный сплав на основе нитинола, оболочка из полиуретана и вольфрама, покрытый полиуретаном. Наличие выбора диаметров: 0,018”; 0,025”; 0,032”; 0,035”; 0,038”.  Наличие выбора длин проводника: 220; 260; 300, 400; 450 см.  Наличие возможности выбора формы проводников: прямой; прямой жесткий; изогнутый; изгиб 45º; изгиб 45º жесткий.  Длина гибкой дистальной части: 10 мм; 30 мм. Наличие полимерного гидрофильного устойчивого покрытия M-coat по всей длине проводника.</w:t>
            </w:r>
          </w:p>
        </w:tc>
      </w:tr>
      <w:tr w:rsidR="00ED18B1" w:rsidRPr="00ED18B1" w14:paraId="50EEC134" w14:textId="77777777" w:rsidTr="00ED18B1">
        <w:trPr>
          <w:trHeight w:val="9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5338911" w14:textId="77777777" w:rsidR="00ED18B1" w:rsidRPr="00ED18B1" w:rsidRDefault="00ED18B1" w:rsidP="00ED18B1">
            <w:pPr>
              <w:jc w:val="center"/>
              <w:rPr>
                <w:color w:val="000000"/>
              </w:rPr>
            </w:pPr>
            <w:r w:rsidRPr="00ED18B1">
              <w:rPr>
                <w:color w:val="000000"/>
              </w:rPr>
              <w:t>42</w:t>
            </w:r>
          </w:p>
        </w:tc>
        <w:tc>
          <w:tcPr>
            <w:tcW w:w="3772" w:type="dxa"/>
            <w:tcBorders>
              <w:top w:val="nil"/>
              <w:left w:val="nil"/>
              <w:bottom w:val="single" w:sz="4" w:space="0" w:color="auto"/>
              <w:right w:val="single" w:sz="4" w:space="0" w:color="auto"/>
            </w:tcBorders>
            <w:shd w:val="clear" w:color="000000" w:fill="FFFFFF"/>
            <w:vAlign w:val="center"/>
            <w:hideMark/>
          </w:tcPr>
          <w:p w14:paraId="151E18BC" w14:textId="77777777" w:rsidR="00ED18B1" w:rsidRPr="00ED18B1" w:rsidRDefault="00ED18B1" w:rsidP="00ED18B1">
            <w:pPr>
              <w:jc w:val="center"/>
              <w:rPr>
                <w:color w:val="000000"/>
              </w:rPr>
            </w:pPr>
            <w:r w:rsidRPr="00ED18B1">
              <w:rPr>
                <w:color w:val="000000"/>
              </w:rPr>
              <w:t>Жесткие диагностические проводники</w:t>
            </w:r>
          </w:p>
        </w:tc>
        <w:tc>
          <w:tcPr>
            <w:tcW w:w="1020" w:type="dxa"/>
            <w:tcBorders>
              <w:top w:val="nil"/>
              <w:left w:val="nil"/>
              <w:bottom w:val="single" w:sz="4" w:space="0" w:color="auto"/>
              <w:right w:val="single" w:sz="4" w:space="0" w:color="auto"/>
            </w:tcBorders>
            <w:shd w:val="clear" w:color="000000" w:fill="FFFFFF"/>
            <w:vAlign w:val="center"/>
            <w:hideMark/>
          </w:tcPr>
          <w:p w14:paraId="3EA7A9AE"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12559B1" w14:textId="77777777" w:rsidR="00ED18B1" w:rsidRPr="00ED18B1" w:rsidRDefault="00ED18B1" w:rsidP="00ED18B1">
            <w:pPr>
              <w:jc w:val="center"/>
              <w:rPr>
                <w:color w:val="000000"/>
              </w:rPr>
            </w:pPr>
            <w:r w:rsidRPr="00ED18B1">
              <w:rPr>
                <w:color w:val="000000"/>
              </w:rPr>
              <w:t xml:space="preserve">Проводники диагностические. Материал проводника: высокоэластичный сплав на основе нитинола, оболочка из полиуретана и вольфрама, покрытый полиуретаном. </w:t>
            </w:r>
            <w:r w:rsidRPr="00ED18B1">
              <w:rPr>
                <w:color w:val="000000"/>
                <w:sz w:val="18"/>
                <w:szCs w:val="18"/>
              </w:rPr>
              <w:t>Наличие выбора диаметров: 0,020”; 0,025”; 0,035”; 0,038”.  Наличие выбора длин проводника: 80; 150; 180 см.  Наличие возможности выбора формы проводников: прямой; изогнутый.  Длина гибкой дистальной части: 10 мм; 30 мм; 80 мм. Наличие полимерного гидрофильного устойчивого покрытия M-coat по всей длине проводника</w:t>
            </w:r>
          </w:p>
        </w:tc>
      </w:tr>
      <w:tr w:rsidR="00ED18B1" w:rsidRPr="00ED18B1" w14:paraId="3EB4FF34" w14:textId="77777777" w:rsidTr="00ED18B1">
        <w:trPr>
          <w:trHeight w:val="51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276C2ED" w14:textId="77777777" w:rsidR="00ED18B1" w:rsidRPr="00ED18B1" w:rsidRDefault="00ED18B1" w:rsidP="00ED18B1">
            <w:pPr>
              <w:jc w:val="center"/>
              <w:rPr>
                <w:color w:val="000000"/>
              </w:rPr>
            </w:pPr>
            <w:r w:rsidRPr="00ED18B1">
              <w:rPr>
                <w:color w:val="000000"/>
              </w:rPr>
              <w:lastRenderedPageBreak/>
              <w:t>43</w:t>
            </w:r>
          </w:p>
        </w:tc>
        <w:tc>
          <w:tcPr>
            <w:tcW w:w="3772" w:type="dxa"/>
            <w:tcBorders>
              <w:top w:val="nil"/>
              <w:left w:val="nil"/>
              <w:bottom w:val="single" w:sz="4" w:space="0" w:color="auto"/>
              <w:right w:val="single" w:sz="4" w:space="0" w:color="auto"/>
            </w:tcBorders>
            <w:shd w:val="clear" w:color="000000" w:fill="FFFFFF"/>
            <w:vAlign w:val="center"/>
            <w:hideMark/>
          </w:tcPr>
          <w:p w14:paraId="5120F289" w14:textId="77777777" w:rsidR="00ED18B1" w:rsidRPr="00ED18B1" w:rsidRDefault="00ED18B1" w:rsidP="00ED18B1">
            <w:pPr>
              <w:jc w:val="center"/>
              <w:rPr>
                <w:color w:val="000000"/>
              </w:rPr>
            </w:pPr>
            <w:r w:rsidRPr="00ED18B1">
              <w:rPr>
                <w:color w:val="000000"/>
              </w:rPr>
              <w:t xml:space="preserve">Аспирационный катетер  с размером 6F применяется для извлечения свежих мягкий эмболов и тромбов из коронарной и периферийной сосудистой системы. </w:t>
            </w:r>
          </w:p>
        </w:tc>
        <w:tc>
          <w:tcPr>
            <w:tcW w:w="1020" w:type="dxa"/>
            <w:tcBorders>
              <w:top w:val="nil"/>
              <w:left w:val="nil"/>
              <w:bottom w:val="single" w:sz="4" w:space="0" w:color="auto"/>
              <w:right w:val="single" w:sz="4" w:space="0" w:color="auto"/>
            </w:tcBorders>
            <w:shd w:val="clear" w:color="000000" w:fill="FFFFFF"/>
            <w:vAlign w:val="center"/>
            <w:hideMark/>
          </w:tcPr>
          <w:p w14:paraId="7805561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FC4DF3C" w14:textId="77777777" w:rsidR="00ED18B1" w:rsidRPr="00ED18B1" w:rsidRDefault="00ED18B1" w:rsidP="00ED18B1">
            <w:pPr>
              <w:jc w:val="center"/>
              <w:rPr>
                <w:color w:val="000000"/>
              </w:rPr>
            </w:pPr>
            <w:r w:rsidRPr="00ED18B1">
              <w:rPr>
                <w:color w:val="000000"/>
              </w:rPr>
              <w:t>Дистальный профиль кончика – 1.7F/0.022´´</w:t>
            </w:r>
            <w:r w:rsidRPr="00ED18B1">
              <w:rPr>
                <w:color w:val="000000"/>
              </w:rPr>
              <w:br/>
              <w:t>Просвет для аспирации тромба – 2.85 F/ 0.037´´</w:t>
            </w:r>
            <w:r w:rsidRPr="00ED18B1">
              <w:rPr>
                <w:color w:val="000000"/>
              </w:rPr>
              <w:br/>
              <w:t xml:space="preserve">Тип конструкции: Наклонная прямая </w:t>
            </w:r>
            <w:r w:rsidRPr="00ED18B1">
              <w:rPr>
                <w:color w:val="000000"/>
              </w:rPr>
              <w:br/>
              <w:t xml:space="preserve">Форма всасывающих/аспирационных просветов: Круглая </w:t>
            </w:r>
            <w:r w:rsidRPr="00ED18B1">
              <w:rPr>
                <w:color w:val="000000"/>
              </w:rPr>
              <w:br/>
              <w:t xml:space="preserve">Маркировочная полоса: Рентген контрастный маркер </w:t>
            </w:r>
            <w:r w:rsidRPr="00ED18B1">
              <w:rPr>
                <w:color w:val="000000"/>
              </w:rPr>
              <w:br/>
              <w:t xml:space="preserve">Максимальный внешний диаметр (при извлечении/аспирации): 1.70 mm </w:t>
            </w:r>
            <w:r w:rsidRPr="00ED18B1">
              <w:rPr>
                <w:color w:val="000000"/>
              </w:rPr>
              <w:br/>
              <w:t xml:space="preserve">Наружный диаметр проксимальной части OD:1.30 mm </w:t>
            </w:r>
            <w:r w:rsidRPr="00ED18B1">
              <w:rPr>
                <w:color w:val="000000"/>
              </w:rPr>
              <w:br/>
              <w:t xml:space="preserve">Наружный диаметр дистальной части :1.30 mm </w:t>
            </w:r>
            <w:r w:rsidRPr="00ED18B1">
              <w:rPr>
                <w:color w:val="000000"/>
              </w:rPr>
              <w:br/>
              <w:t xml:space="preserve">Внешний диаметр  проксимальной части OD:1.09 mm </w:t>
            </w:r>
            <w:r w:rsidRPr="00ED18B1">
              <w:rPr>
                <w:color w:val="000000"/>
              </w:rPr>
              <w:br/>
              <w:t xml:space="preserve">Внешний диаметр дистальной части: 1.00 mm </w:t>
            </w:r>
            <w:r w:rsidRPr="00ED18B1">
              <w:rPr>
                <w:color w:val="000000"/>
              </w:rPr>
              <w:br/>
              <w:t xml:space="preserve">Поперечная площадь сечения проксимальной зоны (mm2): 0.933 mm2 </w:t>
            </w:r>
            <w:r w:rsidRPr="00ED18B1">
              <w:rPr>
                <w:color w:val="000000"/>
              </w:rPr>
              <w:br/>
              <w:t xml:space="preserve">Поперечная площадь сечения дистальной зоны (mm2): 0.785 mm2 </w:t>
            </w:r>
            <w:r w:rsidRPr="00ED18B1">
              <w:rPr>
                <w:color w:val="000000"/>
              </w:rPr>
              <w:br/>
              <w:t xml:space="preserve">Длина порта быстрой замены:10 mm </w:t>
            </w:r>
            <w:r w:rsidRPr="00ED18B1">
              <w:rPr>
                <w:color w:val="000000"/>
              </w:rPr>
              <w:br/>
              <w:t xml:space="preserve">Полезная длина катетера:1400 mm </w:t>
            </w:r>
            <w:r w:rsidRPr="00ED18B1">
              <w:rPr>
                <w:color w:val="000000"/>
              </w:rPr>
              <w:br/>
              <w:t xml:space="preserve">Тип покрытия: Гидрофильное </w:t>
            </w:r>
            <w:r w:rsidRPr="00ED18B1">
              <w:rPr>
                <w:color w:val="000000"/>
              </w:rPr>
              <w:br/>
              <w:t xml:space="preserve">Длина дистального покрытия (от наконечника):300 mm </w:t>
            </w:r>
            <w:r w:rsidRPr="00ED18B1">
              <w:rPr>
                <w:color w:val="000000"/>
              </w:rPr>
              <w:br/>
              <w:t xml:space="preserve">Прибор для отрицательного давления (аспирации): Ручной, с набором шприца 30 ml </w:t>
            </w:r>
            <w:r w:rsidRPr="00ED18B1">
              <w:rPr>
                <w:color w:val="000000"/>
              </w:rPr>
              <w:br/>
              <w:t xml:space="preserve">Совместимость направляющего катетера:6F </w:t>
            </w:r>
            <w:r w:rsidRPr="00ED18B1">
              <w:rPr>
                <w:color w:val="000000"/>
              </w:rPr>
              <w:br/>
              <w:t xml:space="preserve">Минимальный внутренний диаметр направляющего катетера:0.070”(1.78 mm) </w:t>
            </w:r>
            <w:r w:rsidRPr="00ED18B1">
              <w:rPr>
                <w:color w:val="000000"/>
              </w:rPr>
              <w:br/>
              <w:t>Совместимость направляющего катетера:0.014”</w:t>
            </w:r>
          </w:p>
        </w:tc>
      </w:tr>
      <w:tr w:rsidR="00ED18B1" w:rsidRPr="00ED18B1" w14:paraId="42B4739F" w14:textId="77777777" w:rsidTr="00ED18B1">
        <w:trPr>
          <w:trHeight w:val="17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0AF31DA" w14:textId="77777777" w:rsidR="00ED18B1" w:rsidRPr="00ED18B1" w:rsidRDefault="00ED18B1" w:rsidP="00ED18B1">
            <w:pPr>
              <w:jc w:val="center"/>
              <w:rPr>
                <w:color w:val="000000"/>
              </w:rPr>
            </w:pPr>
            <w:r w:rsidRPr="00ED18B1">
              <w:rPr>
                <w:color w:val="000000"/>
              </w:rPr>
              <w:t>44</w:t>
            </w:r>
          </w:p>
        </w:tc>
        <w:tc>
          <w:tcPr>
            <w:tcW w:w="3772" w:type="dxa"/>
            <w:tcBorders>
              <w:top w:val="nil"/>
              <w:left w:val="nil"/>
              <w:bottom w:val="single" w:sz="4" w:space="0" w:color="auto"/>
              <w:right w:val="single" w:sz="4" w:space="0" w:color="auto"/>
            </w:tcBorders>
            <w:shd w:val="clear" w:color="000000" w:fill="FFFFFF"/>
            <w:vAlign w:val="center"/>
            <w:hideMark/>
          </w:tcPr>
          <w:p w14:paraId="1C18485F" w14:textId="77777777" w:rsidR="00ED18B1" w:rsidRPr="00ED18B1" w:rsidRDefault="00ED18B1" w:rsidP="00ED18B1">
            <w:pPr>
              <w:jc w:val="center"/>
              <w:rPr>
                <w:color w:val="000000"/>
              </w:rPr>
            </w:pPr>
            <w:r w:rsidRPr="00ED18B1">
              <w:rPr>
                <w:color w:val="000000"/>
              </w:rPr>
              <w:t>Коронарный микрокатетер</w:t>
            </w:r>
          </w:p>
        </w:tc>
        <w:tc>
          <w:tcPr>
            <w:tcW w:w="1020" w:type="dxa"/>
            <w:tcBorders>
              <w:top w:val="nil"/>
              <w:left w:val="nil"/>
              <w:bottom w:val="single" w:sz="4" w:space="0" w:color="auto"/>
              <w:right w:val="single" w:sz="4" w:space="0" w:color="auto"/>
            </w:tcBorders>
            <w:shd w:val="clear" w:color="000000" w:fill="FFFFFF"/>
            <w:vAlign w:val="center"/>
            <w:hideMark/>
          </w:tcPr>
          <w:p w14:paraId="6A9D259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9B93F0C" w14:textId="77777777" w:rsidR="00ED18B1" w:rsidRPr="00ED18B1" w:rsidRDefault="00ED18B1" w:rsidP="00ED18B1">
            <w:pPr>
              <w:jc w:val="center"/>
              <w:rPr>
                <w:color w:val="000000"/>
              </w:rPr>
            </w:pPr>
            <w:r w:rsidRPr="00ED18B1">
              <w:rPr>
                <w:color w:val="000000"/>
              </w:rPr>
              <w:t>Коронарный микрокатетер. Наличие плетенного шафта из нержавеющей стали на протяжении всего катетера. Наличие внутреннего покрытия PTFE. Гидрофильное покрытие M-Coat, кромепроксимальных 60 см, и гибкий дистальный сегмент длиной 13 см обеспечивают продвижение и доступ через извилистые сосуды. Наличие дистального наружного диаметра 1,8 Fr (0,60 мм), и   проксимального наружного диаметра 2,6 Fr (0,87 мм). Наличие дистального внутреннего диаметра 0,018"" (0,45 мм), и   проксимального внутреннего диаметра 0,021"" (0,55 мм) для минимального трения и оптимальной работы с проводником.Наличие золотого маркера 0,7 мм длиной расположенного на расстоянии 0,7 мм от кончика. Наличие рабочей длины катетера 130 и 150 см, возможность применения антеградного и ретроградного подхода.</w:t>
            </w:r>
          </w:p>
        </w:tc>
      </w:tr>
      <w:tr w:rsidR="00ED18B1" w:rsidRPr="00ED18B1" w14:paraId="73DF283D"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FC46073" w14:textId="77777777" w:rsidR="00ED18B1" w:rsidRPr="00ED18B1" w:rsidRDefault="00ED18B1" w:rsidP="00ED18B1">
            <w:pPr>
              <w:jc w:val="center"/>
              <w:rPr>
                <w:color w:val="000000"/>
              </w:rPr>
            </w:pPr>
            <w:r w:rsidRPr="00ED18B1">
              <w:rPr>
                <w:color w:val="000000"/>
              </w:rPr>
              <w:t>45</w:t>
            </w:r>
          </w:p>
        </w:tc>
        <w:tc>
          <w:tcPr>
            <w:tcW w:w="3772" w:type="dxa"/>
            <w:tcBorders>
              <w:top w:val="nil"/>
              <w:left w:val="nil"/>
              <w:bottom w:val="single" w:sz="4" w:space="0" w:color="auto"/>
              <w:right w:val="single" w:sz="4" w:space="0" w:color="auto"/>
            </w:tcBorders>
            <w:shd w:val="clear" w:color="000000" w:fill="FFFFFF"/>
            <w:vAlign w:val="center"/>
            <w:hideMark/>
          </w:tcPr>
          <w:p w14:paraId="4BB4CC68" w14:textId="77777777" w:rsidR="00ED18B1" w:rsidRPr="00ED18B1" w:rsidRDefault="00ED18B1" w:rsidP="00ED18B1">
            <w:pPr>
              <w:jc w:val="center"/>
              <w:rPr>
                <w:color w:val="000000"/>
              </w:rPr>
            </w:pPr>
            <w:r w:rsidRPr="00ED18B1">
              <w:rPr>
                <w:color w:val="000000"/>
              </w:rPr>
              <w:t>Манжета для гемостаза лучевой артерии</w:t>
            </w:r>
          </w:p>
        </w:tc>
        <w:tc>
          <w:tcPr>
            <w:tcW w:w="1020" w:type="dxa"/>
            <w:tcBorders>
              <w:top w:val="nil"/>
              <w:left w:val="nil"/>
              <w:bottom w:val="single" w:sz="4" w:space="0" w:color="auto"/>
              <w:right w:val="single" w:sz="4" w:space="0" w:color="auto"/>
            </w:tcBorders>
            <w:shd w:val="clear" w:color="000000" w:fill="FFFFFF"/>
            <w:vAlign w:val="center"/>
            <w:hideMark/>
          </w:tcPr>
          <w:p w14:paraId="72128732"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BD98C10" w14:textId="77777777" w:rsidR="00ED18B1" w:rsidRPr="00ED18B1" w:rsidRDefault="00ED18B1" w:rsidP="00ED18B1">
            <w:pPr>
              <w:jc w:val="center"/>
              <w:rPr>
                <w:color w:val="000000"/>
              </w:rPr>
            </w:pPr>
            <w:r w:rsidRPr="00ED18B1">
              <w:rPr>
                <w:color w:val="000000"/>
              </w:rPr>
              <w:t>Устройство для компрессии лучевой артерии. Основные требования к товару. Назначение для проведения компрессии лучевой артерии. Основные функциональные требования, технические характеристики Материал манжеты – полипропилен. Шприц с переходником, исключающим введение воздуха в интродьюсер.  Наличие шприца 20мл, для нагнетания воздуха в манжету. Прозрачная структура. Возможность двойной компрессии, за счет самой манжеты и дополнительных двух раздувающих баллона. Обязательное наличие воздухо-нагнетания минимальным объемом 13 мл максимальным объемом нагнетания 18 мл. Обязательно наличие дополнительной прошивной линии VELCRO. Зеленая маркировка шприца, обозначающая размер. Возможность выбора длины манжеты 24 см и 29 см.</w:t>
            </w:r>
          </w:p>
        </w:tc>
      </w:tr>
      <w:tr w:rsidR="00ED18B1" w:rsidRPr="00ED18B1" w14:paraId="376DBB4C" w14:textId="77777777" w:rsidTr="00ED18B1">
        <w:trPr>
          <w:trHeight w:val="53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317919D" w14:textId="77777777" w:rsidR="00ED18B1" w:rsidRPr="00ED18B1" w:rsidRDefault="00ED18B1" w:rsidP="00ED18B1">
            <w:pPr>
              <w:jc w:val="center"/>
              <w:rPr>
                <w:color w:val="000000"/>
              </w:rPr>
            </w:pPr>
            <w:r w:rsidRPr="00ED18B1">
              <w:rPr>
                <w:color w:val="000000"/>
              </w:rPr>
              <w:lastRenderedPageBreak/>
              <w:t>46</w:t>
            </w:r>
          </w:p>
        </w:tc>
        <w:tc>
          <w:tcPr>
            <w:tcW w:w="3772" w:type="dxa"/>
            <w:tcBorders>
              <w:top w:val="nil"/>
              <w:left w:val="nil"/>
              <w:bottom w:val="single" w:sz="4" w:space="0" w:color="auto"/>
              <w:right w:val="single" w:sz="4" w:space="0" w:color="auto"/>
            </w:tcBorders>
            <w:shd w:val="clear" w:color="000000" w:fill="FFFFFF"/>
            <w:vAlign w:val="center"/>
            <w:hideMark/>
          </w:tcPr>
          <w:p w14:paraId="4A3A0BC7" w14:textId="77777777" w:rsidR="00ED18B1" w:rsidRPr="00ED18B1" w:rsidRDefault="00ED18B1" w:rsidP="00ED18B1">
            <w:pPr>
              <w:jc w:val="center"/>
              <w:rPr>
                <w:color w:val="000000"/>
              </w:rPr>
            </w:pPr>
            <w:r w:rsidRPr="00ED18B1">
              <w:rPr>
                <w:color w:val="000000"/>
              </w:rPr>
              <w:t>Транскатетерная система аортального клапана</w:t>
            </w:r>
            <w:r w:rsidRPr="00ED18B1">
              <w:rPr>
                <w:color w:val="333333"/>
                <w:sz w:val="22"/>
                <w:szCs w:val="22"/>
              </w:rPr>
              <w:t xml:space="preserve">с набором для его доставки и установки с размерами (мм): 20; 21.5; 23; 24.5; 26; 27.5; 29; 30.5; 32. </w:t>
            </w:r>
          </w:p>
        </w:tc>
        <w:tc>
          <w:tcPr>
            <w:tcW w:w="1020" w:type="dxa"/>
            <w:tcBorders>
              <w:top w:val="nil"/>
              <w:left w:val="nil"/>
              <w:bottom w:val="single" w:sz="4" w:space="0" w:color="auto"/>
              <w:right w:val="single" w:sz="4" w:space="0" w:color="auto"/>
            </w:tcBorders>
            <w:shd w:val="clear" w:color="000000" w:fill="FFFFFF"/>
            <w:vAlign w:val="center"/>
            <w:hideMark/>
          </w:tcPr>
          <w:p w14:paraId="2FE29FAB"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4143CD0" w14:textId="77777777" w:rsidR="00ED18B1" w:rsidRPr="00ED18B1" w:rsidRDefault="00ED18B1" w:rsidP="00ED18B1">
            <w:pPr>
              <w:jc w:val="center"/>
              <w:rPr>
                <w:color w:val="000000"/>
              </w:rPr>
            </w:pPr>
            <w:r w:rsidRPr="00ED18B1">
              <w:rPr>
                <w:color w:val="000000"/>
              </w:rPr>
              <w:t>Предназначен для транскатетерной имплантации аортального клапана у больных с тяжелым симптомным аортальным стенозом при наличии противопоказаний к проведению операции в условиях ИК и/или тяжелой  сопутствующей патологии. Транскатетерный сердечный клапан (биопротез) состоит из расширяемого баллоном рентгенконтрастного стента из хрома-кобальтового сплава, трехстворчатого клапана из биологического материала и полиэтилентерефталатной (ПЭТ) ткани диаметром 23 мм. Профиль (высота) биопротеза не более 14.3 мм или не более 17.2 мм. Створки из бычьего перикарда. Идентичность створок биопротеза по толщине и эластичности Термическая обработка ткани клапана в глутаральдегиде с использованием этанола и полисорбата-80. Технические характеристики набора для доставки и установки. Интродьюсер 14Fr., с гидрофильным покрытием, атравматичный, с гемостатическими клапанами и удобным боковым портом с трехходовым краником.Отдельная загрузочная трубка обеспечивает временное открытие кожуха клапана, что позволяет плавно проходить установленному клапану. Оболочка на мгновение расширяется, что позволяет беспрепятственно провести установленный на системе доставки аортальный клапан.  Используемая длина 30 см. Плавный переход от расширителя к дистальному кончику. Катетер баллонный для предварительной вальвулопластики нативного клапана, двухпросветный, размерами (мм): 14x40мм; 16х40 мм; 18х40 мм; 20х40 мм; 23х40 мм; 25х40 мм; 28х40 мм; 30х40 мм. Объем заполнения физ.раствором (мл): 8мл; 10мл; 13мл; 16мл; 23мл; 25мл; 34мл; 42мл. (Предоставляется при необходимости в использовании) Давление разрыва 6 ATM (608 kPa). Система доставки – травмобезопасная, с тонким мягким кончиком, рентгенконтрастными метками. Используемая система доставки – 130 см. Диаметр системы доставки 9Fr. Баллонный катетер совместим с 0.035'' проводником. Транскатетерная система доставки сердечного клапана с тонким мягким атравматичным кончиком, и системой с двойным стопором (дистальный и проксимальный) для точной и плотной опрессовки клапана. Наличие рентгенконтрастных меток, баллоном для развертывания биопротеза (давление разрыва 6 ATM (608 kPa) размерами: (мм): 20.0х30 мм; 21.5х30 мм; 23.0х30 мм; 24.5х30 мм; 26.0х30 мм; 27.5х30 мм; 29х30 мм; Объем заполнения физ.раствором (мл): 12мл;15мл; 18мл; 20мл; 23мл;28мл; 32мл; 36мл; 40мл. Поставляется с вращающейся рукояткой для высокой гибкости и простоты навигации. Длина системы достаки - 120см. Транскатетерная система доставки совместима с 0.035'' проводником. Приспособление для загрузки клапана. Зажим для монтажа биопротеза на баллоне доставляющего устройства с калибраторами баллона и сжатого биопротеза.</w:t>
            </w:r>
          </w:p>
        </w:tc>
      </w:tr>
      <w:tr w:rsidR="00ED18B1" w:rsidRPr="00ED18B1" w14:paraId="60F95BF5" w14:textId="77777777" w:rsidTr="00ED18B1">
        <w:trPr>
          <w:trHeight w:val="81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7B7343F" w14:textId="77777777" w:rsidR="00ED18B1" w:rsidRPr="00ED18B1" w:rsidRDefault="00ED18B1" w:rsidP="00ED18B1">
            <w:pPr>
              <w:jc w:val="center"/>
              <w:rPr>
                <w:color w:val="000000"/>
              </w:rPr>
            </w:pPr>
            <w:r w:rsidRPr="00ED18B1">
              <w:rPr>
                <w:color w:val="000000"/>
              </w:rPr>
              <w:lastRenderedPageBreak/>
              <w:t>47</w:t>
            </w:r>
          </w:p>
        </w:tc>
        <w:tc>
          <w:tcPr>
            <w:tcW w:w="3772" w:type="dxa"/>
            <w:tcBorders>
              <w:top w:val="nil"/>
              <w:left w:val="nil"/>
              <w:bottom w:val="single" w:sz="4" w:space="0" w:color="auto"/>
              <w:right w:val="single" w:sz="4" w:space="0" w:color="auto"/>
            </w:tcBorders>
            <w:shd w:val="clear" w:color="000000" w:fill="FFFFFF"/>
            <w:vAlign w:val="center"/>
            <w:hideMark/>
          </w:tcPr>
          <w:p w14:paraId="1A5BFC00" w14:textId="77777777" w:rsidR="00ED18B1" w:rsidRPr="00ED18B1" w:rsidRDefault="00ED18B1" w:rsidP="00ED18B1">
            <w:pPr>
              <w:jc w:val="center"/>
              <w:rPr>
                <w:color w:val="000000"/>
              </w:rPr>
            </w:pPr>
            <w:r w:rsidRPr="00ED18B1">
              <w:rPr>
                <w:color w:val="000000"/>
              </w:rPr>
              <w:t xml:space="preserve"> Система стент-графта  для грудного отдела аорты с размерами: проксимальный диаметр (D1) (мм): 20,22,24,26,28,30,32,34,36,38,40,42,44,46.; Общая длина закрытой части (L1) (мм): </w:t>
            </w:r>
          </w:p>
        </w:tc>
        <w:tc>
          <w:tcPr>
            <w:tcW w:w="1020" w:type="dxa"/>
            <w:tcBorders>
              <w:top w:val="nil"/>
              <w:left w:val="nil"/>
              <w:bottom w:val="single" w:sz="4" w:space="0" w:color="auto"/>
              <w:right w:val="single" w:sz="4" w:space="0" w:color="auto"/>
            </w:tcBorders>
            <w:shd w:val="clear" w:color="000000" w:fill="FFFFFF"/>
            <w:vAlign w:val="center"/>
            <w:hideMark/>
          </w:tcPr>
          <w:p w14:paraId="55DF5ECB"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54486EE" w14:textId="77777777" w:rsidR="00ED18B1" w:rsidRPr="00ED18B1" w:rsidRDefault="00ED18B1" w:rsidP="00ED18B1">
            <w:pPr>
              <w:jc w:val="center"/>
              <w:rPr>
                <w:color w:val="000000"/>
              </w:rPr>
            </w:pPr>
            <w:r w:rsidRPr="00ED18B1">
              <w:rPr>
                <w:color w:val="000000"/>
              </w:rPr>
              <w:t>Система стент-графта, для грудного отдела аорты — это стерильное не рассасывающееся трубчатое изделие, имплантируемое для восстановления нисходящей части грудной аорты (включа лечение аневризмы грудной аорты , поперечных разрезов/расслоений, возникших в результате травмы, фистул, пенетрирующих язв). Обычно сделано из металлического сплава [, например, никель-титанового сплава (нитинола)], который формирует внешнюю сетчатую структуру с внутренней трубкой из синтетического полимера (эндоваскулярный графт). Обычно сделано из металлического сплава [, например, никель-титанового сплава (нитинола)], который формирует внешнюю сетчатую структуру с внутренней трубкой из синтетического полимера (эндоваскулярный графт). Обычно разработано в виде одиночной и/или модульной конструкции. Предназначено для чрез кожного введения.</w:t>
            </w:r>
            <w:r w:rsidRPr="00ED18B1">
              <w:rPr>
                <w:color w:val="000000"/>
              </w:rPr>
              <w:br/>
              <w:t>Возможность проведения метода фенестрации грудного стент-графта во время операции, который является инновационной техникой, применяемой в лечении аневризм и расслоений дуги и нисходящего отделов аорты. Исходно целью методики являлось сохранение кровоснабжения по левой подключичной и левой общей сонной артериям после имплантации покрытого стента в аорту, позволяя таким образом избегать необходимости выполнения открытого шунтирующего вмешательства, что особенно оправдано у пациентов высокого хирургического риска. Данный метод позволяет выполнить фенестрации всех ветвей дуги аорты в теле грудного стент-графта, имплантированного в патологический участок аорты.</w:t>
            </w:r>
            <w:r w:rsidRPr="00ED18B1">
              <w:rPr>
                <w:color w:val="000000"/>
              </w:rPr>
              <w:br/>
              <w:t>Параметры системы стент-графта :</w:t>
            </w:r>
            <w:r w:rsidRPr="00ED18B1">
              <w:rPr>
                <w:color w:val="000000"/>
              </w:rPr>
              <w:br/>
              <w:t>•МРТ совместимость</w:t>
            </w:r>
            <w:r w:rsidRPr="00ED18B1">
              <w:rPr>
                <w:color w:val="000000"/>
              </w:rPr>
              <w:br/>
              <w:t>•Конический компонент. Дистальный диаметр меньше проксимального - необходимо для лечения конического типа аорты</w:t>
            </w:r>
            <w:r w:rsidRPr="00ED18B1">
              <w:rPr>
                <w:color w:val="000000"/>
              </w:rPr>
              <w:br/>
              <w:t>•Легко визуализируемые под рентгеноскопом рентгеноконтрастные маркеры в проксимальной и дистальной части - необходимо для обеспечения четкой визуализации и контроля во время имплантации</w:t>
            </w:r>
            <w:r w:rsidRPr="00ED18B1">
              <w:rPr>
                <w:color w:val="000000"/>
              </w:rPr>
              <w:br/>
              <w:t>•Высвобождение протеза может осуществляться путем вращения или стягивания винтовой рукоятки – для обеспечения контроля имплантации, снижения риска сдергивания стент-графта во время имплантации, предотвращения миграции стент-графта</w:t>
            </w:r>
            <w:r w:rsidRPr="00ED18B1">
              <w:rPr>
                <w:color w:val="000000"/>
              </w:rPr>
              <w:br/>
              <w:t>•Система развертывания с гидрофильным покрытием - для более простого проведения системы доставки через сосуды доступа</w:t>
            </w:r>
            <w:r w:rsidRPr="00ED18B1">
              <w:rPr>
                <w:color w:val="000000"/>
              </w:rPr>
              <w:br/>
              <w:t>•Непокрытое звено стента в проксимальной части для фиксации выше левой подключичной артерии - Параметр позволяет установить стент-графт без риска его смещения, частичного или полного складывания стент-графта во время и после его раскрытия</w:t>
            </w:r>
            <w:r w:rsidRPr="00ED18B1">
              <w:rPr>
                <w:color w:val="000000"/>
              </w:rPr>
              <w:br/>
              <w:t>•Материал стента – нитинол</w:t>
            </w:r>
            <w:r w:rsidRPr="00ED18B1">
              <w:rPr>
                <w:color w:val="000000"/>
              </w:rPr>
              <w:br/>
              <w:t>•Материал покрытия – Двухслойная мембрана E-PTFE - предотвращает развития подтеканий (эндоликов) в полость аневризмы; растянутый политетрафторэтилен, расположенный в 2 слоя перекрестно, препятствует расползанию материала стент-графта</w:t>
            </w:r>
            <w:r w:rsidRPr="00ED18B1">
              <w:rPr>
                <w:color w:val="000000"/>
              </w:rPr>
              <w:br/>
              <w:t>•Отсутствие вспомогательных фиксирующих приспособлений (крючков, зубцов и т.д.) для фиксации стента, для снижения рисков отслойки внутреннего слоя аорты</w:t>
            </w:r>
            <w:r w:rsidRPr="00ED18B1">
              <w:rPr>
                <w:color w:val="000000"/>
              </w:rPr>
              <w:br/>
              <w:t>•Направление раскрытия от проксимального (аортального) конца доставляющего катетера к дистальному, проксимальное непокрытое звено высвобождается в последнюю очередь, для точного позиционирования стент-графта и предотвращения рисков перекрытия сосудов, питающих органы</w:t>
            </w:r>
            <w:r w:rsidRPr="00ED18B1">
              <w:rPr>
                <w:color w:val="000000"/>
              </w:rPr>
              <w:br/>
              <w:t>•Размеры Прямой:</w:t>
            </w:r>
            <w:r w:rsidRPr="00ED18B1">
              <w:rPr>
                <w:color w:val="000000"/>
              </w:rPr>
              <w:br/>
              <w:t>Проксимальный диаметр (D1) (мм): 20,22,24,26,28,30,32,34,36,38,40,42,44,46.</w:t>
            </w:r>
            <w:r w:rsidRPr="00ED18B1">
              <w:rPr>
                <w:color w:val="000000"/>
              </w:rPr>
              <w:br/>
              <w:t>Дистальный диаметр (D2) (мм): 20,22,24,26,28,30,32,34,36,38,40,42,44,46.</w:t>
            </w:r>
            <w:r w:rsidRPr="00ED18B1">
              <w:rPr>
                <w:color w:val="000000"/>
              </w:rPr>
              <w:br/>
              <w:t>Общая длина закрытой части (L1) (мм): 40,60,80,100,120,140,160,180,200.</w:t>
            </w:r>
            <w:r w:rsidRPr="00ED18B1">
              <w:rPr>
                <w:color w:val="000000"/>
              </w:rPr>
              <w:br/>
            </w:r>
            <w:r w:rsidRPr="00ED18B1">
              <w:rPr>
                <w:color w:val="000000"/>
              </w:rPr>
              <w:lastRenderedPageBreak/>
              <w:t>•Размеры Суженной в дистальной части:</w:t>
            </w:r>
            <w:r w:rsidRPr="00ED18B1">
              <w:rPr>
                <w:color w:val="000000"/>
              </w:rPr>
              <w:br/>
              <w:t>Проксимальный диаметр (D1) (мм): 24,26,28,30,32,34,36,38,40,42,44,46.</w:t>
            </w:r>
            <w:r w:rsidRPr="00ED18B1">
              <w:rPr>
                <w:color w:val="000000"/>
              </w:rPr>
              <w:br/>
              <w:t>Дистальный диаметр (D2) (мм): 20,22,24,26,28,30,32,34,36,38.</w:t>
            </w:r>
            <w:r w:rsidRPr="00ED18B1">
              <w:rPr>
                <w:color w:val="000000"/>
              </w:rPr>
              <w:br/>
              <w:t>Общая длина закрытой части (L1) (мм): 120,140,160,180,200.</w:t>
            </w:r>
            <w:r w:rsidRPr="00ED18B1">
              <w:rPr>
                <w:color w:val="000000"/>
              </w:rPr>
              <w:br/>
              <w:t>•Диаметр системы доставки - ≥ 21  и ≤ 24 Fr</w:t>
            </w:r>
          </w:p>
        </w:tc>
      </w:tr>
      <w:tr w:rsidR="00ED18B1" w:rsidRPr="00ED18B1" w14:paraId="27131983" w14:textId="77777777" w:rsidTr="00ED18B1">
        <w:trPr>
          <w:trHeight w:val="81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949BDD0" w14:textId="77777777" w:rsidR="00ED18B1" w:rsidRPr="00ED18B1" w:rsidRDefault="00ED18B1" w:rsidP="00ED18B1">
            <w:pPr>
              <w:jc w:val="center"/>
              <w:rPr>
                <w:color w:val="000000"/>
              </w:rPr>
            </w:pPr>
            <w:r w:rsidRPr="00ED18B1">
              <w:rPr>
                <w:color w:val="000000"/>
              </w:rPr>
              <w:lastRenderedPageBreak/>
              <w:t>48</w:t>
            </w:r>
          </w:p>
        </w:tc>
        <w:tc>
          <w:tcPr>
            <w:tcW w:w="3772" w:type="dxa"/>
            <w:tcBorders>
              <w:top w:val="nil"/>
              <w:left w:val="nil"/>
              <w:bottom w:val="single" w:sz="4" w:space="0" w:color="auto"/>
              <w:right w:val="single" w:sz="4" w:space="0" w:color="auto"/>
            </w:tcBorders>
            <w:shd w:val="clear" w:color="000000" w:fill="FFFFFF"/>
            <w:vAlign w:val="center"/>
            <w:hideMark/>
          </w:tcPr>
          <w:p w14:paraId="7D03BF68" w14:textId="77777777" w:rsidR="00ED18B1" w:rsidRPr="00ED18B1" w:rsidRDefault="00ED18B1" w:rsidP="00ED18B1">
            <w:pPr>
              <w:jc w:val="center"/>
              <w:rPr>
                <w:color w:val="000000"/>
              </w:rPr>
            </w:pPr>
            <w:r w:rsidRPr="00ED18B1">
              <w:rPr>
                <w:b/>
                <w:bCs/>
                <w:color w:val="000000"/>
                <w:sz w:val="22"/>
                <w:szCs w:val="22"/>
              </w:rPr>
              <w:t xml:space="preserve">Система стент-графта </w:t>
            </w:r>
            <w:r w:rsidRPr="00ED18B1">
              <w:rPr>
                <w:color w:val="000000"/>
                <w:sz w:val="22"/>
                <w:szCs w:val="22"/>
              </w:rPr>
              <w:t xml:space="preserve"> для абдоминального (брюшного) отдела аорты (AАА) в комплекте:</w:t>
            </w:r>
          </w:p>
        </w:tc>
        <w:tc>
          <w:tcPr>
            <w:tcW w:w="1020" w:type="dxa"/>
            <w:tcBorders>
              <w:top w:val="nil"/>
              <w:left w:val="nil"/>
              <w:bottom w:val="single" w:sz="4" w:space="0" w:color="auto"/>
              <w:right w:val="single" w:sz="4" w:space="0" w:color="auto"/>
            </w:tcBorders>
            <w:shd w:val="clear" w:color="000000" w:fill="FFFFFF"/>
            <w:vAlign w:val="center"/>
            <w:hideMark/>
          </w:tcPr>
          <w:p w14:paraId="13D2F9BC" w14:textId="77777777" w:rsidR="00ED18B1" w:rsidRPr="00ED18B1" w:rsidRDefault="00ED18B1" w:rsidP="00ED18B1">
            <w:pPr>
              <w:jc w:val="center"/>
              <w:rPr>
                <w:color w:val="000000"/>
              </w:rPr>
            </w:pPr>
            <w:r w:rsidRPr="00ED18B1">
              <w:rPr>
                <w:color w:val="000000"/>
              </w:rPr>
              <w:t>комплект</w:t>
            </w:r>
          </w:p>
        </w:tc>
        <w:tc>
          <w:tcPr>
            <w:tcW w:w="9269" w:type="dxa"/>
            <w:tcBorders>
              <w:top w:val="nil"/>
              <w:left w:val="nil"/>
              <w:bottom w:val="single" w:sz="4" w:space="0" w:color="auto"/>
              <w:right w:val="single" w:sz="4" w:space="0" w:color="auto"/>
            </w:tcBorders>
            <w:shd w:val="clear" w:color="000000" w:fill="FFFFFF"/>
            <w:vAlign w:val="center"/>
            <w:hideMark/>
          </w:tcPr>
          <w:p w14:paraId="1FC36C01" w14:textId="77777777" w:rsidR="00ED18B1" w:rsidRPr="00ED18B1" w:rsidRDefault="00ED18B1" w:rsidP="00ED18B1">
            <w:pPr>
              <w:jc w:val="center"/>
              <w:rPr>
                <w:color w:val="000000"/>
              </w:rPr>
            </w:pPr>
            <w:r w:rsidRPr="00ED18B1">
              <w:rPr>
                <w:color w:val="000000"/>
              </w:rPr>
              <w:t>Система стент-графта (бифуркационный компанент) для аневризмы абдоминальной (брюшной) аорты - стерильное не рассасывающееся трубчатое изделие, обычно имплантируемое в место соединения абдоминальной аорты и общих подвздошных артерий для уменьшения давления на аневризму абдоминальной аорты. Вводится чрескожно через бедренную артерию к месту имплантации с помощью одноразового устройства для доставки, после чего оно самостоятельно расширяется.Обычно сделано из никель-титанового сплава (Нитинола), который формирует внешнюю сетчатую структуру с внутренней полимерной трубкой (эндоваскулярным графтом). Как правило, изделие доступно в двух исполнениях: 1) одиночная непрерывная трубка для введения в одну подвздошную артерию; или 2) бифуркационное исполнение из двух частей (например, трубка в форме буквы Y) для введения через обе подвздошные артерии.</w:t>
            </w:r>
            <w:r w:rsidRPr="00ED18B1">
              <w:rPr>
                <w:color w:val="000000"/>
              </w:rPr>
              <w:br/>
              <w:t>Возможность проведения метода фенестрации стент-графта во время операции, который является инновационной техникой, применяемой в лечении аневризм.</w:t>
            </w:r>
            <w:r w:rsidRPr="00ED18B1">
              <w:rPr>
                <w:color w:val="000000"/>
              </w:rPr>
              <w:br/>
              <w:t xml:space="preserve">Параметры Системы стент-графта: </w:t>
            </w:r>
            <w:r w:rsidRPr="00ED18B1">
              <w:rPr>
                <w:color w:val="000000"/>
              </w:rPr>
              <w:br/>
              <w:t>А) Основной бифуркационный модуль:</w:t>
            </w:r>
            <w:r w:rsidRPr="00ED18B1">
              <w:rPr>
                <w:color w:val="000000"/>
              </w:rPr>
              <w:br/>
              <w:t>•Легко визуализируемые под рентгеноскопом рентгеноконтрастные маркеры в проксимальной части - необходимо для обеспечения четкой визуализации и контроля во время имплантации</w:t>
            </w:r>
            <w:r w:rsidRPr="00ED18B1">
              <w:rPr>
                <w:color w:val="000000"/>
              </w:rPr>
              <w:br/>
              <w:t>•Легко визуализируемые под рентгеноскопом рентгеноконтрастные маркеры в длинной ножке бифуркации в проксимальной части и дистальном конце</w:t>
            </w:r>
            <w:r w:rsidRPr="00ED18B1">
              <w:rPr>
                <w:color w:val="000000"/>
              </w:rPr>
              <w:br/>
              <w:t>•Легко визуализируемые под рентгеноскопом рентгеноконтрастные маркеры в короткой ножке бифуркации в проксимальной части и дистальном конце</w:t>
            </w:r>
            <w:r w:rsidRPr="00ED18B1">
              <w:rPr>
                <w:color w:val="000000"/>
              </w:rPr>
              <w:br/>
              <w:t>•Высвобождение протеза может осуществляться путем вращения или стягивания винтовой рукоятки, проксимальное непокрытое звено с опорными зубцами высвобождается в последнюю очередь – для обеспечения контроля имплантации, снижения риска сдергивания стент-графта во время имплантации, предотвращения миграции стент-графта</w:t>
            </w:r>
            <w:r w:rsidRPr="00ED18B1">
              <w:rPr>
                <w:color w:val="000000"/>
              </w:rPr>
              <w:br/>
              <w:t>•Система развертывания: гидрофильное покрытие и захваченный наконечник – механизм выпуска, который должен выпустить устройство после позиционирования - для более простого проведения системы доставки через сосуды доступа</w:t>
            </w:r>
            <w:r w:rsidRPr="00ED18B1">
              <w:rPr>
                <w:color w:val="000000"/>
              </w:rPr>
              <w:br/>
              <w:t>•Бифуркационный эндопротез для рентгеноэндоваскулярной реконструкции аневризм брюшной аорты с открытой короной в проксимальной части для фиксации выше почечных артерий - параметр позволяет установить стент-графт без риска его смещения, частичного или полного складывания стент-графта во время и после его раскрытия</w:t>
            </w:r>
            <w:r w:rsidRPr="00ED18B1">
              <w:rPr>
                <w:color w:val="000000"/>
              </w:rPr>
              <w:br/>
              <w:t>•Материал стента – нитинол</w:t>
            </w:r>
            <w:r w:rsidRPr="00ED18B1">
              <w:rPr>
                <w:color w:val="000000"/>
              </w:rPr>
              <w:br/>
              <w:t>•Материал покрытия – Двухслойная мембрана E-PTFE - предотвращает развития подтеканий (эндоликов) в полость аневризмы; растянутый политетрафторэтилен, расположенный в 2 слоя перекрестно, препятствует расползанию материала стент-графта</w:t>
            </w:r>
            <w:r w:rsidRPr="00ED18B1">
              <w:rPr>
                <w:color w:val="000000"/>
              </w:rPr>
              <w:br/>
              <w:t>•Наличие вспомогательных фиксирующих приспособлений (крючков, зубцов и т.д.) для фиксации стента - опорные зубцы для супраренальной фиксации стент-графта</w:t>
            </w:r>
            <w:r w:rsidRPr="00ED18B1">
              <w:rPr>
                <w:color w:val="000000"/>
              </w:rPr>
              <w:br/>
              <w:t xml:space="preserve">•Направление раскрытия от проксимального (аортального) конца доставляющего катетера к дистальному - параметр необходим для точного позиционирования стент-графта и предотвращения рисков перекрытия сосудов, питающих органы </w:t>
            </w:r>
            <w:r w:rsidRPr="00ED18B1">
              <w:rPr>
                <w:color w:val="000000"/>
              </w:rPr>
              <w:br/>
              <w:t>•Характкристики :</w:t>
            </w:r>
            <w:r w:rsidRPr="00ED18B1">
              <w:rPr>
                <w:color w:val="000000"/>
              </w:rPr>
              <w:br/>
              <w:t>Проксимальный диаметр (D0) (мм): 20,22,24,26,28,30,32,34.</w:t>
            </w:r>
            <w:r w:rsidRPr="00ED18B1">
              <w:rPr>
                <w:color w:val="000000"/>
              </w:rPr>
              <w:br/>
              <w:t>Диаметр для односторонней/противоположной конечности (D1) (мм): 10,12.</w:t>
            </w:r>
            <w:r w:rsidRPr="00ED18B1">
              <w:rPr>
                <w:color w:val="000000"/>
              </w:rPr>
              <w:br/>
            </w:r>
            <w:r w:rsidRPr="00ED18B1">
              <w:rPr>
                <w:color w:val="000000"/>
              </w:rPr>
              <w:lastRenderedPageBreak/>
              <w:t>Длина закрытой части изделия в организме (включая длину односторонней конечности), (L1) (мм): 120,140.</w:t>
            </w:r>
            <w:r w:rsidRPr="00ED18B1">
              <w:rPr>
                <w:color w:val="000000"/>
              </w:rPr>
              <w:br/>
              <w:t>Длина закрытой части изделия в организме (L2) (мм): 50.</w:t>
            </w:r>
            <w:r w:rsidRPr="00ED18B1">
              <w:rPr>
                <w:color w:val="000000"/>
              </w:rPr>
              <w:br/>
              <w:t>Длина противоположной конечности (L3) (мм): 30.</w:t>
            </w:r>
            <w:r w:rsidRPr="00ED18B1">
              <w:rPr>
                <w:color w:val="000000"/>
              </w:rPr>
              <w:br/>
              <w:t>•Диаметр системы доставки - ≥ 21 и ≤ 23 Fr</w:t>
            </w:r>
            <w:r w:rsidRPr="00ED18B1">
              <w:rPr>
                <w:color w:val="000000"/>
              </w:rPr>
              <w:br/>
              <w:t>Б) Контрлатеральный компонент (Cuff) для системы стент-графта , абдоминального (брюшного) отдела аорты (AAA)</w:t>
            </w:r>
            <w:r w:rsidRPr="00ED18B1">
              <w:rPr>
                <w:color w:val="000000"/>
              </w:rPr>
              <w:br/>
              <w:t>Контрлатеральный компонент:</w:t>
            </w:r>
            <w:r w:rsidRPr="00ED18B1">
              <w:rPr>
                <w:color w:val="000000"/>
              </w:rPr>
              <w:br/>
              <w:t>Легко визуализируемые под рентгеноскопом рентгеноконтрастные маркеры в проксимальной части.</w:t>
            </w:r>
            <w:r w:rsidRPr="00ED18B1">
              <w:rPr>
                <w:color w:val="000000"/>
              </w:rPr>
              <w:br/>
              <w:t>Легко визуализируемые под рентгеноскопом рентгеноконтрастные маркеры в дистальной части.</w:t>
            </w:r>
            <w:r w:rsidRPr="00ED18B1">
              <w:rPr>
                <w:color w:val="000000"/>
              </w:rPr>
              <w:br/>
              <w:t>Материал стента – нитинол.</w:t>
            </w:r>
            <w:r w:rsidRPr="00ED18B1">
              <w:rPr>
                <w:color w:val="000000"/>
              </w:rPr>
              <w:br/>
              <w:t>Материал покрытия – Двухслойная мембрана E-PTFE - предотвращает развития подтеканий (эндоликов) в полость аневризмы; растянутый политетрафторэтилен, расположенный в 2 слоя перекрестно, препятствует расползанию материала стент-графта.</w:t>
            </w:r>
            <w:r w:rsidRPr="00ED18B1">
              <w:rPr>
                <w:color w:val="000000"/>
              </w:rPr>
              <w:br/>
              <w:t>Характеристики:</w:t>
            </w:r>
            <w:r w:rsidRPr="00ED18B1">
              <w:rPr>
                <w:color w:val="000000"/>
              </w:rPr>
              <w:br/>
              <w:t>Проксимальный диаметр (D1) (мм): 12,14,16.</w:t>
            </w:r>
            <w:r w:rsidRPr="00ED18B1">
              <w:rPr>
                <w:color w:val="000000"/>
              </w:rPr>
              <w:br/>
              <w:t>Дистальный диаметр (D2) (мм): 10,12,14,16,18,20,22.</w:t>
            </w:r>
            <w:r w:rsidRPr="00ED18B1">
              <w:rPr>
                <w:color w:val="000000"/>
              </w:rPr>
              <w:br/>
              <w:t>Общая длина закрытой части (L1) (мм): 40,60,80,100,120.</w:t>
            </w:r>
            <w:r w:rsidRPr="00ED18B1">
              <w:rPr>
                <w:color w:val="000000"/>
              </w:rPr>
              <w:br/>
              <w:t>Диаметр системы доставки - 18 Fr.</w:t>
            </w:r>
          </w:p>
        </w:tc>
      </w:tr>
      <w:tr w:rsidR="00ED18B1" w:rsidRPr="00ED18B1" w14:paraId="58C5DF76" w14:textId="77777777" w:rsidTr="00ED18B1">
        <w:trPr>
          <w:trHeight w:val="53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2C68471" w14:textId="77777777" w:rsidR="00ED18B1" w:rsidRPr="00ED18B1" w:rsidRDefault="00ED18B1" w:rsidP="00ED18B1">
            <w:pPr>
              <w:jc w:val="center"/>
              <w:rPr>
                <w:color w:val="000000"/>
              </w:rPr>
            </w:pPr>
            <w:r w:rsidRPr="00ED18B1">
              <w:rPr>
                <w:color w:val="000000"/>
              </w:rPr>
              <w:lastRenderedPageBreak/>
              <w:t>49</w:t>
            </w:r>
          </w:p>
        </w:tc>
        <w:tc>
          <w:tcPr>
            <w:tcW w:w="3772" w:type="dxa"/>
            <w:tcBorders>
              <w:top w:val="nil"/>
              <w:left w:val="nil"/>
              <w:bottom w:val="single" w:sz="4" w:space="0" w:color="auto"/>
              <w:right w:val="single" w:sz="4" w:space="0" w:color="auto"/>
            </w:tcBorders>
            <w:shd w:val="clear" w:color="000000" w:fill="FFFFFF"/>
            <w:vAlign w:val="center"/>
            <w:hideMark/>
          </w:tcPr>
          <w:p w14:paraId="34D3B253" w14:textId="77777777" w:rsidR="00ED18B1" w:rsidRPr="00ED18B1" w:rsidRDefault="00ED18B1" w:rsidP="00ED18B1">
            <w:pPr>
              <w:jc w:val="center"/>
              <w:rPr>
                <w:color w:val="000000"/>
              </w:rPr>
            </w:pPr>
            <w:r w:rsidRPr="00ED18B1">
              <w:rPr>
                <w:color w:val="000000"/>
              </w:rPr>
              <w:t xml:space="preserve">Двух просветный баллонный дилатационный катетер для чрескожной транслюминальной ангиопластики, стерильный, однократного применения, с рабочей длиной 800 мм и 1350 мм, диаметр баллона (мм) -3.00, 4.00, 5.00, 6.00, 7.00, 8.00; длина баллона (мм) -20, 30, 40, 50, 60, 70, 80, 120.  </w:t>
            </w:r>
          </w:p>
        </w:tc>
        <w:tc>
          <w:tcPr>
            <w:tcW w:w="1020" w:type="dxa"/>
            <w:tcBorders>
              <w:top w:val="nil"/>
              <w:left w:val="nil"/>
              <w:bottom w:val="single" w:sz="4" w:space="0" w:color="auto"/>
              <w:right w:val="single" w:sz="4" w:space="0" w:color="auto"/>
            </w:tcBorders>
            <w:shd w:val="clear" w:color="000000" w:fill="FFFFFF"/>
            <w:vAlign w:val="center"/>
            <w:hideMark/>
          </w:tcPr>
          <w:p w14:paraId="386CFABC"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7DBDD4E" w14:textId="77777777" w:rsidR="00ED18B1" w:rsidRPr="00ED18B1" w:rsidRDefault="00ED18B1" w:rsidP="00ED18B1">
            <w:pPr>
              <w:jc w:val="center"/>
              <w:rPr>
                <w:color w:val="000000"/>
              </w:rPr>
            </w:pPr>
            <w:r w:rsidRPr="00ED18B1">
              <w:rPr>
                <w:color w:val="000000"/>
              </w:rPr>
              <w:t>Двухпросветный баллонный дилатационный катетер для чрескожной транслюминальной ангиопластики PTA 0.035”  это РТА катетер, который работает на принципе воздействия гидравлического давления, которое осуществляется с помощью расширяющегося баллона, закрепленного на дистальный конец. Баллонный дилатационный катетер - 0.035” OTW вводится с помощью Проволочного направителя 0.035” PTA. Баллон проводится по артерии и располагается на месте повреждения. Расширение баллона с использованием соответствующего метода расширения гарантирует модификацию бляшки, что приводит к восстановлению тока крови. ; Материал баллона – нейлон – Non compliant; Длина баллонного катетера (мм):20, 30, 40, 50, 60, 70, 80; 120; диаметр баллонного катетера (мм): 3.00; 4.00; 5.00; 6.00; 7.00; 8.00; Рабочая длина - 80±2 / 135±2; Минимальная совместимость оболочки – 5F – 7F в зависимости от диаметра и длины баллона. Наличие 2 маркеров – Платина/Иридий; Длина кончика катетера – 5.0±1 мм; Диаметр шафта – 5F (1.72 мм / 0.068´´); Номинальное давление – 6 / 7 АТМ в зависимости от диаметра и длины баллонного катетера; Давление разрыва – 11 / 14 АТМ в зависимости от длины и диаметра баллонного катетера</w:t>
            </w:r>
          </w:p>
        </w:tc>
      </w:tr>
      <w:tr w:rsidR="00ED18B1" w:rsidRPr="00ED18B1" w14:paraId="2AAE5E53" w14:textId="77777777" w:rsidTr="00ED18B1">
        <w:trPr>
          <w:trHeight w:val="33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A1AA1D0" w14:textId="77777777" w:rsidR="00ED18B1" w:rsidRPr="00ED18B1" w:rsidRDefault="00ED18B1" w:rsidP="00ED18B1">
            <w:pPr>
              <w:jc w:val="center"/>
              <w:rPr>
                <w:color w:val="000000"/>
              </w:rPr>
            </w:pPr>
            <w:r w:rsidRPr="00ED18B1">
              <w:rPr>
                <w:color w:val="000000"/>
              </w:rPr>
              <w:t>50</w:t>
            </w:r>
          </w:p>
        </w:tc>
        <w:tc>
          <w:tcPr>
            <w:tcW w:w="3772" w:type="dxa"/>
            <w:tcBorders>
              <w:top w:val="nil"/>
              <w:left w:val="nil"/>
              <w:bottom w:val="single" w:sz="4" w:space="0" w:color="auto"/>
              <w:right w:val="single" w:sz="4" w:space="0" w:color="auto"/>
            </w:tcBorders>
            <w:shd w:val="clear" w:color="000000" w:fill="FFFFFF"/>
            <w:vAlign w:val="center"/>
            <w:hideMark/>
          </w:tcPr>
          <w:p w14:paraId="2ABE6A47" w14:textId="77777777" w:rsidR="00ED18B1" w:rsidRPr="00ED18B1" w:rsidRDefault="00ED18B1" w:rsidP="00ED18B1">
            <w:pPr>
              <w:jc w:val="center"/>
              <w:rPr>
                <w:color w:val="000000"/>
              </w:rPr>
            </w:pPr>
            <w:r w:rsidRPr="00ED18B1">
              <w:rPr>
                <w:color w:val="000000"/>
              </w:rPr>
              <w:t xml:space="preserve">  Баллонно-расширяемая периферийная стент-система, размеры системы 800 мм; 1350мм; размеры стента: диаметром (мм) 5.00; 6.00; 7.00; 8.00; 9.00; 10.00; длиной (мм): 17; 27; 37; 47; 57. </w:t>
            </w:r>
          </w:p>
        </w:tc>
        <w:tc>
          <w:tcPr>
            <w:tcW w:w="1020" w:type="dxa"/>
            <w:tcBorders>
              <w:top w:val="nil"/>
              <w:left w:val="nil"/>
              <w:bottom w:val="single" w:sz="4" w:space="0" w:color="auto"/>
              <w:right w:val="single" w:sz="4" w:space="0" w:color="auto"/>
            </w:tcBorders>
            <w:shd w:val="clear" w:color="000000" w:fill="FFFFFF"/>
            <w:vAlign w:val="center"/>
            <w:hideMark/>
          </w:tcPr>
          <w:p w14:paraId="65FFE4BB"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4F6C9F4" w14:textId="77777777" w:rsidR="00ED18B1" w:rsidRPr="00ED18B1" w:rsidRDefault="00ED18B1" w:rsidP="00ED18B1">
            <w:pPr>
              <w:jc w:val="center"/>
              <w:rPr>
                <w:color w:val="000000"/>
              </w:rPr>
            </w:pPr>
            <w:r w:rsidRPr="00ED18B1">
              <w:rPr>
                <w:color w:val="000000"/>
              </w:rPr>
              <w:t xml:space="preserve">Балонно расширяемая перефириная стент-система применяется в лечении артеросклеротических заболеваний перефирических артерий, расположенных ниже дуги аорты, с диаметром пораженного сосуда от 5,00 до 10,00мм, включая подвздошные/ ключичные и другие перефирические артерии у пациентов, для лечения которых допустимо применение чрескожной ангиопластики и процедур стентирования.Стент: Полированный кобальт-хромовый сплав L605, полученный посредством лазерной резки из бесшовной трубки по гибридной модели. </w:t>
            </w:r>
            <w:r w:rsidRPr="00ED18B1">
              <w:rPr>
                <w:color w:val="000000"/>
              </w:rPr>
              <w:br/>
              <w:t>Отношение металла к сосуду (%) 10.76-19.92. Толщина распорки (мм) 120 ± 15. Доступный диаметр стента (мм) 5, 6, 7.8, 9,10 . Характеристики системы доставки Конструкция системы доставки: Надпроводная. Эффективная длина (используемая длина) (см) 80, 135. Проксимальный стержень (F) 5. Кожух интродьюсера (F) 6/7/8. Совместимость провода проводника 0.035”. Номинальное давление (атм) 8/10. Внешние данные штифта 5F. Совместимость проволочного проводника катетера: OTW 0,035'' (0/89mm)</w:t>
            </w:r>
          </w:p>
        </w:tc>
      </w:tr>
      <w:tr w:rsidR="00ED18B1" w:rsidRPr="00ED18B1" w14:paraId="37D7A44D" w14:textId="77777777" w:rsidTr="00ED18B1">
        <w:trPr>
          <w:trHeight w:val="40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E6550F8" w14:textId="77777777" w:rsidR="00ED18B1" w:rsidRPr="00ED18B1" w:rsidRDefault="00ED18B1" w:rsidP="00ED18B1">
            <w:pPr>
              <w:jc w:val="center"/>
              <w:rPr>
                <w:color w:val="000000"/>
              </w:rPr>
            </w:pPr>
            <w:r w:rsidRPr="00ED18B1">
              <w:rPr>
                <w:color w:val="000000"/>
              </w:rPr>
              <w:lastRenderedPageBreak/>
              <w:t>51</w:t>
            </w:r>
          </w:p>
        </w:tc>
        <w:tc>
          <w:tcPr>
            <w:tcW w:w="3772" w:type="dxa"/>
            <w:tcBorders>
              <w:top w:val="nil"/>
              <w:left w:val="nil"/>
              <w:bottom w:val="single" w:sz="4" w:space="0" w:color="auto"/>
              <w:right w:val="single" w:sz="4" w:space="0" w:color="auto"/>
            </w:tcBorders>
            <w:shd w:val="clear" w:color="000000" w:fill="FFFFFF"/>
            <w:vAlign w:val="center"/>
            <w:hideMark/>
          </w:tcPr>
          <w:p w14:paraId="0FE02A7D" w14:textId="77777777" w:rsidR="00ED18B1" w:rsidRPr="00ED18B1" w:rsidRDefault="00ED18B1" w:rsidP="00ED18B1">
            <w:pPr>
              <w:jc w:val="center"/>
              <w:rPr>
                <w:color w:val="000000"/>
              </w:rPr>
            </w:pPr>
            <w:r w:rsidRPr="00ED18B1">
              <w:rPr>
                <w:color w:val="000000"/>
              </w:rPr>
              <w:t xml:space="preserve">Устройство для закрытия места пункции сосудов  размерами (FR): 6;8.. </w:t>
            </w:r>
          </w:p>
        </w:tc>
        <w:tc>
          <w:tcPr>
            <w:tcW w:w="1020" w:type="dxa"/>
            <w:tcBorders>
              <w:top w:val="nil"/>
              <w:left w:val="nil"/>
              <w:bottom w:val="single" w:sz="4" w:space="0" w:color="auto"/>
              <w:right w:val="single" w:sz="4" w:space="0" w:color="auto"/>
            </w:tcBorders>
            <w:shd w:val="clear" w:color="000000" w:fill="FFFFFF"/>
            <w:vAlign w:val="center"/>
            <w:hideMark/>
          </w:tcPr>
          <w:p w14:paraId="25CAC292"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E97279D" w14:textId="77777777" w:rsidR="00ED18B1" w:rsidRPr="00ED18B1" w:rsidRDefault="00ED18B1" w:rsidP="00ED18B1">
            <w:pPr>
              <w:jc w:val="center"/>
              <w:rPr>
                <w:color w:val="000000"/>
              </w:rPr>
            </w:pPr>
            <w:r w:rsidRPr="00ED18B1">
              <w:rPr>
                <w:color w:val="000000"/>
              </w:rPr>
              <w:t>Устройство для закрытия сосудов  представляет собой эффективную механическую систему для закрытия места пункции бедренной артерии.</w:t>
            </w:r>
            <w:r w:rsidRPr="00ED18B1">
              <w:rPr>
                <w:color w:val="000000"/>
              </w:rPr>
              <w:br/>
              <w:t>В сочетании с мощной системой герметизации, он обеспечивает надежную герметизацию с помощью коллагеновой пробки и эффективно спроектированного анкера. Сосудистое закрывающее устройство  представляет собой простое трехэтапное закрывающее устройство, простое в использовании и обеспечивающее быстрый гемостаз.</w:t>
            </w:r>
            <w:r w:rsidRPr="00ED18B1">
              <w:rPr>
                <w:color w:val="000000"/>
              </w:rPr>
              <w:br/>
              <w:t>Устройство закрывает и размещает артериотомию между якорем и коллагеновой губкой. Гемостаз достигается в первую очередь механическим способом якорь-артериотомия-коллагеновый сэндвич, который дополняется коагуляционными свойствами коллагена.Специально разработанное устройство,  совместимо со стандартными существующими интродьюсерами, используемыми во время интервенционных процедур, которое не тредует смены интродьюсера по сравнению с другими существующими аналогами, что снижает кровопотерю, и травмотизацию сосуда .</w:t>
            </w:r>
            <w:r w:rsidRPr="00ED18B1">
              <w:rPr>
                <w:color w:val="000000"/>
              </w:rPr>
              <w:br/>
              <w:t>Используется с существующими 6 и 8 Fr., интродьюсерами, используемыми во время интервенционных процедур с рабочей длиной до 12 см.</w:t>
            </w:r>
            <w:r w:rsidRPr="00ED18B1">
              <w:rPr>
                <w:color w:val="000000"/>
              </w:rPr>
              <w:br/>
              <w:t>Размер устройства: 6F и 8F.</w:t>
            </w:r>
            <w:r w:rsidRPr="00ED18B1">
              <w:rPr>
                <w:color w:val="000000"/>
              </w:rPr>
              <w:br/>
              <w:t>Общая длина устройства: 205 ±10 мм.</w:t>
            </w:r>
            <w:r w:rsidRPr="00ED18B1">
              <w:rPr>
                <w:color w:val="000000"/>
              </w:rPr>
              <w:br/>
              <w:t>Эффективная длина устройства: 155 ±10 мм.</w:t>
            </w:r>
            <w:r w:rsidRPr="00ED18B1">
              <w:rPr>
                <w:color w:val="000000"/>
              </w:rPr>
              <w:br/>
              <w:t>Полный период деградации: 90 дней.</w:t>
            </w:r>
            <w:r w:rsidRPr="00ED18B1">
              <w:rPr>
                <w:color w:val="000000"/>
              </w:rPr>
              <w:br/>
              <w:t>Совместимость с интродьюсерной оболочкой: Устройство 6F, совместимое с интродьюсерами 6F и 7F. Устройство 8F, совместимое с интродьюсерами 8F и 9F.</w:t>
            </w:r>
          </w:p>
        </w:tc>
      </w:tr>
      <w:tr w:rsidR="00ED18B1" w:rsidRPr="00ED18B1" w14:paraId="05BDDE1F" w14:textId="77777777" w:rsidTr="00ED18B1">
        <w:trPr>
          <w:trHeight w:val="33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6C6F7F6" w14:textId="77777777" w:rsidR="00ED18B1" w:rsidRPr="00ED18B1" w:rsidRDefault="00ED18B1" w:rsidP="00ED18B1">
            <w:pPr>
              <w:jc w:val="center"/>
              <w:rPr>
                <w:color w:val="000000"/>
              </w:rPr>
            </w:pPr>
            <w:r w:rsidRPr="00ED18B1">
              <w:rPr>
                <w:color w:val="000000"/>
              </w:rPr>
              <w:t>52</w:t>
            </w:r>
          </w:p>
        </w:tc>
        <w:tc>
          <w:tcPr>
            <w:tcW w:w="3772" w:type="dxa"/>
            <w:tcBorders>
              <w:top w:val="nil"/>
              <w:left w:val="nil"/>
              <w:bottom w:val="single" w:sz="4" w:space="0" w:color="auto"/>
              <w:right w:val="single" w:sz="4" w:space="0" w:color="auto"/>
            </w:tcBorders>
            <w:shd w:val="clear" w:color="000000" w:fill="FFFFFF"/>
            <w:vAlign w:val="center"/>
            <w:hideMark/>
          </w:tcPr>
          <w:p w14:paraId="7A2377F9" w14:textId="77777777" w:rsidR="00ED18B1" w:rsidRPr="00ED18B1" w:rsidRDefault="00ED18B1" w:rsidP="00ED18B1">
            <w:pPr>
              <w:jc w:val="center"/>
              <w:rPr>
                <w:color w:val="000000"/>
              </w:rPr>
            </w:pPr>
            <w:r w:rsidRPr="00ED18B1">
              <w:rPr>
                <w:color w:val="000000"/>
              </w:rPr>
              <w:t xml:space="preserve"> Саморасширяющаяся периферическая стент система из нитинола, размерами: диаметром (мм) - 5.00; 6.00; 7.00; 8.00; 9.00; 10.00; длиной (мм) – 30; 40; 60; 80; 100;120;150; 180. </w:t>
            </w:r>
          </w:p>
        </w:tc>
        <w:tc>
          <w:tcPr>
            <w:tcW w:w="1020" w:type="dxa"/>
            <w:tcBorders>
              <w:top w:val="nil"/>
              <w:left w:val="nil"/>
              <w:bottom w:val="single" w:sz="4" w:space="0" w:color="auto"/>
              <w:right w:val="single" w:sz="4" w:space="0" w:color="auto"/>
            </w:tcBorders>
            <w:shd w:val="clear" w:color="000000" w:fill="FFFFFF"/>
            <w:vAlign w:val="center"/>
            <w:hideMark/>
          </w:tcPr>
          <w:p w14:paraId="3DBE82F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0B33324" w14:textId="77777777" w:rsidR="00ED18B1" w:rsidRPr="00ED18B1" w:rsidRDefault="00ED18B1" w:rsidP="00ED18B1">
            <w:pPr>
              <w:jc w:val="center"/>
              <w:rPr>
                <w:color w:val="000000"/>
              </w:rPr>
            </w:pPr>
            <w:r w:rsidRPr="00ED18B1">
              <w:rPr>
                <w:color w:val="000000"/>
              </w:rPr>
              <w:t>Показана для применения у пациентов с атеросклеротическим заболеванием ренальных артерий после субоптимальной чрескожной транслюминальной ренальной ангиопластики, вызванной новообразовавшимся сужением атеросклеротического поражения и рестенозом и для паллиации злокачественных новообразований в билиарном дереве с диаметром референтного сосуда 5,00 мм. до 7,00 мм у пациентов, подходящих для чрескожной транслюминальной ангиопластики (PTA) и процедур стентирования. Доступные диаметры стента (мм): 5.00, 6.00, 7.00, Отклонение: ± 5%; Доступная длина стента (мм): 12, 15, 18; Отклонение: ± 0.3мм; Используемая длина катетера (эффективная длина): 1500мм ± 20 мм; Общая длина катетера: 1570мм ± 20 мм; Внешний диаметр дистального вала: 1.08±0.02мм; Внешний диаметр проксимального вала: 0.730 +0.046/-0.010мм; Стент: Электрополированный сплав L605 с кобальтом и хромом, вырезанный лазером из бесшовных труб в гибридной конструкции; Баллон для доставки стента: Полу-совместимый, полиамидный баллон, номинально 1 мм длиннее стента. Длина и местоположение монтируемого стента определяется радиопрозрачными маркерами.</w:t>
            </w:r>
          </w:p>
        </w:tc>
      </w:tr>
      <w:tr w:rsidR="00ED18B1" w:rsidRPr="00ED18B1" w14:paraId="15252E59" w14:textId="77777777" w:rsidTr="00ED18B1">
        <w:trPr>
          <w:trHeight w:val="33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FFF1045" w14:textId="77777777" w:rsidR="00ED18B1" w:rsidRPr="00ED18B1" w:rsidRDefault="00ED18B1" w:rsidP="00ED18B1">
            <w:pPr>
              <w:jc w:val="center"/>
              <w:rPr>
                <w:color w:val="000000"/>
              </w:rPr>
            </w:pPr>
            <w:r w:rsidRPr="00ED18B1">
              <w:rPr>
                <w:color w:val="000000"/>
              </w:rPr>
              <w:lastRenderedPageBreak/>
              <w:t>53</w:t>
            </w:r>
          </w:p>
        </w:tc>
        <w:tc>
          <w:tcPr>
            <w:tcW w:w="3772" w:type="dxa"/>
            <w:tcBorders>
              <w:top w:val="nil"/>
              <w:left w:val="nil"/>
              <w:bottom w:val="single" w:sz="4" w:space="0" w:color="auto"/>
              <w:right w:val="single" w:sz="4" w:space="0" w:color="auto"/>
            </w:tcBorders>
            <w:shd w:val="clear" w:color="000000" w:fill="FFFFFF"/>
            <w:vAlign w:val="center"/>
            <w:hideMark/>
          </w:tcPr>
          <w:p w14:paraId="57200C12" w14:textId="77777777" w:rsidR="00ED18B1" w:rsidRPr="00ED18B1" w:rsidRDefault="00ED18B1" w:rsidP="00ED18B1">
            <w:pPr>
              <w:jc w:val="center"/>
              <w:rPr>
                <w:color w:val="000000"/>
              </w:rPr>
            </w:pPr>
            <w:r w:rsidRPr="00ED18B1">
              <w:rPr>
                <w:color w:val="000000"/>
              </w:rPr>
              <w:t xml:space="preserve">Баллонно-расширяемая ренальная и билиарная стент-система </w:t>
            </w:r>
            <w:r w:rsidRPr="00ED18B1">
              <w:rPr>
                <w:color w:val="000000"/>
                <w:sz w:val="22"/>
                <w:szCs w:val="22"/>
              </w:rPr>
              <w:t xml:space="preserve">размерами: диаметры стента (мм): 5.00, 6.00, 7.00; длина стента (мм): 12, 15, 18. </w:t>
            </w:r>
          </w:p>
        </w:tc>
        <w:tc>
          <w:tcPr>
            <w:tcW w:w="1020" w:type="dxa"/>
            <w:tcBorders>
              <w:top w:val="nil"/>
              <w:left w:val="nil"/>
              <w:bottom w:val="single" w:sz="4" w:space="0" w:color="auto"/>
              <w:right w:val="single" w:sz="4" w:space="0" w:color="auto"/>
            </w:tcBorders>
            <w:shd w:val="clear" w:color="000000" w:fill="FFFFFF"/>
            <w:vAlign w:val="center"/>
            <w:hideMark/>
          </w:tcPr>
          <w:p w14:paraId="037BE2B0"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2B42CBD" w14:textId="77777777" w:rsidR="00ED18B1" w:rsidRPr="00ED18B1" w:rsidRDefault="00ED18B1" w:rsidP="00ED18B1">
            <w:pPr>
              <w:jc w:val="center"/>
              <w:rPr>
                <w:color w:val="000000"/>
              </w:rPr>
            </w:pPr>
            <w:r w:rsidRPr="00ED18B1">
              <w:rPr>
                <w:color w:val="000000"/>
              </w:rPr>
              <w:t xml:space="preserve">Показана для применения у пациентов с атеросклеротическим заболеванием ренальных артерий после субоптимальной чрескожной транслюминальной ренальной ангиопластики, вызванной новообразовавшимся сужением атеросклеротического поражения и рестенозом и для паллиации злокачественных новообразований в билиарном дереве с диаметром референтного сосуда 5,00 мм. до 7,00 мм у пациентов, подходящих для чрескожной транслюминальной ангиопластики (PTA) и процедур стентирования. </w:t>
            </w:r>
            <w:r w:rsidRPr="00ED18B1">
              <w:rPr>
                <w:color w:val="000000"/>
              </w:rPr>
              <w:br/>
              <w:t>Доступные диаметры стента (мм): 5.00, 6.00, 7.00, Отклонение: ± 5%; Доступная длина стента (мм): 12, 15, 18; Отклонение: ± 0.3мм; Используемая длина катетера (эффективная длина): 1500мм ± 20 мм; Общая длина катетера: 1570мм ± 20 мм; Внешний диаметр дистального вала: 1.08±0.02мм; Внешний диаметр проксимального вала: 0.730 +0.046/-0.010мм; Стент: Электрополированный сплав L605 с кобальтом и хромом, вырезанный лазером из бесшовных труб в гибридной конструкции; Баллон для доставки стента: Полу-совместимый, полиамидный баллон, номинально 1 мм длиннее стента. Длина и местоположение монтируемого стента определяется радиопрозрачными маркерами.</w:t>
            </w:r>
          </w:p>
        </w:tc>
      </w:tr>
      <w:tr w:rsidR="00ED18B1" w:rsidRPr="00ED18B1" w14:paraId="50A8D635"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E6FBE15" w14:textId="77777777" w:rsidR="00ED18B1" w:rsidRPr="00ED18B1" w:rsidRDefault="00ED18B1" w:rsidP="00ED18B1">
            <w:pPr>
              <w:jc w:val="center"/>
              <w:rPr>
                <w:color w:val="000000"/>
              </w:rPr>
            </w:pPr>
            <w:r w:rsidRPr="00ED18B1">
              <w:rPr>
                <w:color w:val="000000"/>
              </w:rPr>
              <w:t>54</w:t>
            </w:r>
          </w:p>
        </w:tc>
        <w:tc>
          <w:tcPr>
            <w:tcW w:w="3772" w:type="dxa"/>
            <w:tcBorders>
              <w:top w:val="nil"/>
              <w:left w:val="nil"/>
              <w:bottom w:val="single" w:sz="4" w:space="0" w:color="auto"/>
              <w:right w:val="single" w:sz="4" w:space="0" w:color="auto"/>
            </w:tcBorders>
            <w:shd w:val="clear" w:color="000000" w:fill="FFFFFF"/>
            <w:vAlign w:val="center"/>
            <w:hideMark/>
          </w:tcPr>
          <w:p w14:paraId="2FDC1CD9" w14:textId="77777777" w:rsidR="00ED18B1" w:rsidRPr="00ED18B1" w:rsidRDefault="00ED18B1" w:rsidP="00ED18B1">
            <w:pPr>
              <w:jc w:val="center"/>
              <w:rPr>
                <w:color w:val="000000"/>
              </w:rPr>
            </w:pPr>
            <w:r w:rsidRPr="00ED18B1">
              <w:rPr>
                <w:color w:val="000000"/>
              </w:rPr>
              <w:t>Коаксиальный двухпросветный баллонный катетер</w:t>
            </w:r>
          </w:p>
        </w:tc>
        <w:tc>
          <w:tcPr>
            <w:tcW w:w="1020" w:type="dxa"/>
            <w:tcBorders>
              <w:top w:val="nil"/>
              <w:left w:val="nil"/>
              <w:bottom w:val="single" w:sz="4" w:space="0" w:color="auto"/>
              <w:right w:val="single" w:sz="4" w:space="0" w:color="auto"/>
            </w:tcBorders>
            <w:shd w:val="clear" w:color="000000" w:fill="FFFFFF"/>
            <w:vAlign w:val="center"/>
            <w:hideMark/>
          </w:tcPr>
          <w:p w14:paraId="2A4B75EB"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BF77DFB" w14:textId="77777777" w:rsidR="00ED18B1" w:rsidRPr="00ED18B1" w:rsidRDefault="00ED18B1" w:rsidP="00ED18B1">
            <w:pPr>
              <w:jc w:val="center"/>
              <w:rPr>
                <w:color w:val="000000"/>
              </w:rPr>
            </w:pPr>
            <w:r w:rsidRPr="00ED18B1">
              <w:rPr>
                <w:color w:val="000000"/>
              </w:rPr>
              <w:t>Коаксиальный двухпросветный баллонный катетер  под 0.014" проводник. Профиль кончика не более 0.54мм. Материал баллона нейлон. Комплаинс: номинальное давление (NP) 8 атм., максимальное расчетное давление разрыва (RBP) 14 атм. 2 рентгеноконтрастных вольфрамовых маркера интегрированных в шафт катетера. Для баллона 4.0х200мм: профиль нераздутого баллона не более 0.89мм. Устойчивый к изломам шафт длиной 90, 150см сужающийся от 3.9F проксимально до 2.7F в дистальной части. Совместимость с интродьюсером 4F для всех размеров. Гидрофильное покрытие баллона и дистальной части шафта. Размеры: диаметр 1.5, 2.0, 2.5, 3.0, 4.0мм, длина 20, 40, 60, 80, 120, 200мм.</w:t>
            </w:r>
          </w:p>
        </w:tc>
      </w:tr>
      <w:tr w:rsidR="00ED18B1" w:rsidRPr="00ED18B1" w14:paraId="28845999"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82E88CA" w14:textId="77777777" w:rsidR="00ED18B1" w:rsidRPr="00ED18B1" w:rsidRDefault="00ED18B1" w:rsidP="00ED18B1">
            <w:pPr>
              <w:jc w:val="center"/>
              <w:rPr>
                <w:color w:val="000000"/>
              </w:rPr>
            </w:pPr>
            <w:r w:rsidRPr="00ED18B1">
              <w:rPr>
                <w:color w:val="000000"/>
              </w:rPr>
              <w:t>55</w:t>
            </w:r>
          </w:p>
        </w:tc>
        <w:tc>
          <w:tcPr>
            <w:tcW w:w="3772" w:type="dxa"/>
            <w:tcBorders>
              <w:top w:val="nil"/>
              <w:left w:val="nil"/>
              <w:bottom w:val="single" w:sz="4" w:space="0" w:color="auto"/>
              <w:right w:val="single" w:sz="4" w:space="0" w:color="auto"/>
            </w:tcBorders>
            <w:shd w:val="clear" w:color="000000" w:fill="FFFFFF"/>
            <w:vAlign w:val="center"/>
            <w:hideMark/>
          </w:tcPr>
          <w:p w14:paraId="2C42AFE9" w14:textId="77777777" w:rsidR="00ED18B1" w:rsidRPr="00ED18B1" w:rsidRDefault="00ED18B1" w:rsidP="00ED18B1">
            <w:pPr>
              <w:jc w:val="center"/>
              <w:rPr>
                <w:color w:val="000000"/>
              </w:rPr>
            </w:pPr>
            <w:r w:rsidRPr="00ED18B1">
              <w:rPr>
                <w:color w:val="000000"/>
              </w:rPr>
              <w:t xml:space="preserve">Коаксиальный двухпросветный баллонный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1563414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BCD2800" w14:textId="77777777" w:rsidR="00ED18B1" w:rsidRPr="00ED18B1" w:rsidRDefault="00ED18B1" w:rsidP="00ED18B1">
            <w:pPr>
              <w:jc w:val="center"/>
              <w:rPr>
                <w:color w:val="000000"/>
              </w:rPr>
            </w:pPr>
            <w:r w:rsidRPr="00ED18B1">
              <w:rPr>
                <w:color w:val="000000"/>
              </w:rPr>
              <w:t>Коаксиальный двухпросветный баллонный катетер под 0.018" проводник. Материал баллона нейлон. Комплаинс: номинальное давление (NP) 8 атм., максимальное расчетное давление разрыва (RBP) 14 атм. 2 рентгеноконтрастных вольфрамовых маркера интегрированных в шафт катетера. Устойчивый к изломам шафт длиной 90, 150см. Совместимость с интродьюсером 4F для всех размеров диаметром 4.0мм (для диаметра 5.0мм длинной до 80мм, для диаметра 5.5мм длиной до 40мм). Остальные размеры совместимы с интродьюсером 5.0Fr. Гидрофильное покрытие баллона и дистальной части шафта. Размеры: диаметр 2.0, 2.5, 3.0, 4.0, 5.0, 5.5, 6.0 мм, длина 20, 40, 60, 80, 120, 150, 180, 200мм.</w:t>
            </w:r>
          </w:p>
        </w:tc>
      </w:tr>
      <w:tr w:rsidR="00ED18B1" w:rsidRPr="00ED18B1" w14:paraId="013C173C" w14:textId="77777777" w:rsidTr="00ED18B1">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86E1500" w14:textId="77777777" w:rsidR="00ED18B1" w:rsidRPr="00ED18B1" w:rsidRDefault="00ED18B1" w:rsidP="00ED18B1">
            <w:pPr>
              <w:jc w:val="center"/>
              <w:rPr>
                <w:color w:val="000000"/>
              </w:rPr>
            </w:pPr>
            <w:r w:rsidRPr="00ED18B1">
              <w:rPr>
                <w:color w:val="000000"/>
              </w:rPr>
              <w:t>56</w:t>
            </w:r>
          </w:p>
        </w:tc>
        <w:tc>
          <w:tcPr>
            <w:tcW w:w="3772" w:type="dxa"/>
            <w:tcBorders>
              <w:top w:val="nil"/>
              <w:left w:val="nil"/>
              <w:bottom w:val="single" w:sz="4" w:space="0" w:color="auto"/>
              <w:right w:val="single" w:sz="4" w:space="0" w:color="auto"/>
            </w:tcBorders>
            <w:shd w:val="clear" w:color="000000" w:fill="FFFFFF"/>
            <w:vAlign w:val="center"/>
            <w:hideMark/>
          </w:tcPr>
          <w:p w14:paraId="322899B6" w14:textId="77777777" w:rsidR="00ED18B1" w:rsidRPr="00ED18B1" w:rsidRDefault="00ED18B1" w:rsidP="00ED18B1">
            <w:pPr>
              <w:jc w:val="center"/>
              <w:rPr>
                <w:color w:val="000000"/>
              </w:rPr>
            </w:pPr>
            <w:r w:rsidRPr="00ED18B1">
              <w:rPr>
                <w:color w:val="000000"/>
              </w:rPr>
              <w:t xml:space="preserve">Коаксиальный двухпросветный баллонный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5A9DA692"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D0C0581" w14:textId="77777777" w:rsidR="00ED18B1" w:rsidRPr="00ED18B1" w:rsidRDefault="00ED18B1" w:rsidP="00ED18B1">
            <w:pPr>
              <w:jc w:val="center"/>
              <w:rPr>
                <w:color w:val="000000"/>
              </w:rPr>
            </w:pPr>
            <w:r w:rsidRPr="00ED18B1">
              <w:rPr>
                <w:color w:val="000000"/>
              </w:rPr>
              <w:t>Коаксиальный двухпросветный баллонный катетер  под 0.035" проводник. Профиль кончика не более 1.26мм (для баллона 6х40мм).Двухслойный нейлон-полиэфир материал баллона. Комплаинс: номинальное давление (NP) 4-8 атм., расчетное давление разрыва (RBP) до 28 атм максимально (для баллонов 3.0мм), 18-20 атм в среднем (для баллонов 5-6.0мм). Устойчивый к изломам шафт длиной 80, 135см. Совместимость с интродьюсером 5Fr для размеров до 7х80мм, 6Fr до 12х80мм. Гидрофильное покрытие баллона и дистальной части шафта. Размеры: диаметр 3.0, 4.0, 5.0, 6.0, 7.0, 8.0, 9.0, 10.0, 12.0, 14.0мм, длина 20, 40, 60, 80, 100, 120, 150, 200, 250мм.</w:t>
            </w:r>
          </w:p>
        </w:tc>
      </w:tr>
      <w:tr w:rsidR="00ED18B1" w:rsidRPr="00ED18B1" w14:paraId="3C7279CD" w14:textId="77777777" w:rsidTr="00ED18B1">
        <w:trPr>
          <w:trHeight w:val="66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9540587" w14:textId="77777777" w:rsidR="00ED18B1" w:rsidRPr="00ED18B1" w:rsidRDefault="00ED18B1" w:rsidP="00ED18B1">
            <w:pPr>
              <w:jc w:val="center"/>
              <w:rPr>
                <w:color w:val="000000"/>
              </w:rPr>
            </w:pPr>
            <w:r w:rsidRPr="00ED18B1">
              <w:rPr>
                <w:color w:val="000000"/>
              </w:rPr>
              <w:lastRenderedPageBreak/>
              <w:t>57</w:t>
            </w:r>
          </w:p>
        </w:tc>
        <w:tc>
          <w:tcPr>
            <w:tcW w:w="3772" w:type="dxa"/>
            <w:tcBorders>
              <w:top w:val="nil"/>
              <w:left w:val="nil"/>
              <w:bottom w:val="single" w:sz="4" w:space="0" w:color="auto"/>
              <w:right w:val="single" w:sz="4" w:space="0" w:color="auto"/>
            </w:tcBorders>
            <w:shd w:val="clear" w:color="000000" w:fill="FFFFFF"/>
            <w:vAlign w:val="center"/>
            <w:hideMark/>
          </w:tcPr>
          <w:p w14:paraId="2764F6BE" w14:textId="77777777" w:rsidR="00ED18B1" w:rsidRPr="00ED18B1" w:rsidRDefault="00ED18B1" w:rsidP="00ED18B1">
            <w:pPr>
              <w:jc w:val="center"/>
              <w:rPr>
                <w:color w:val="000000"/>
              </w:rPr>
            </w:pPr>
            <w:r w:rsidRPr="00ED18B1">
              <w:rPr>
                <w:color w:val="000000"/>
              </w:rPr>
              <w:t>Микрокатетер с микропроводником</w:t>
            </w:r>
          </w:p>
        </w:tc>
        <w:tc>
          <w:tcPr>
            <w:tcW w:w="1020" w:type="dxa"/>
            <w:tcBorders>
              <w:top w:val="nil"/>
              <w:left w:val="nil"/>
              <w:bottom w:val="single" w:sz="4" w:space="0" w:color="auto"/>
              <w:right w:val="single" w:sz="4" w:space="0" w:color="auto"/>
            </w:tcBorders>
            <w:shd w:val="clear" w:color="000000" w:fill="FFFFFF"/>
            <w:vAlign w:val="center"/>
            <w:hideMark/>
          </w:tcPr>
          <w:p w14:paraId="675AAF36"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D00A2CE" w14:textId="77777777" w:rsidR="00ED18B1" w:rsidRPr="00ED18B1" w:rsidRDefault="00ED18B1" w:rsidP="00ED18B1">
            <w:pPr>
              <w:jc w:val="center"/>
              <w:rPr>
                <w:color w:val="000000"/>
              </w:rPr>
            </w:pPr>
            <w:r w:rsidRPr="00ED18B1">
              <w:rPr>
                <w:color w:val="000000"/>
              </w:rPr>
              <w:t xml:space="preserve">Микрокатетер с микропроводником в комплекте (по коаксиальным микрокатетерам). суперселективные гидрофильные рентгенконтрастные микрокатетеры с полимерным покрытием по всей длине, за исключением проксимального конца. Покрытие обеспечивает скользящую способность после увлажнения. Кроме того, проводник имеет стрежень из сверхэластичного сплава, полиуретановую оболочку, гидрофильное покрытие на поверхности и золотую спираль на дистальном маркере, которая способствует продвижению катетера в целевые сосуды. Структура шафта катетера состоит из 3-х слоев: внутренний слой из PTFE (тефлон); средний слой: вольфрамовая рентгенконтрастная спираль внешний слой: полиэстер эластомер с полимерным покрытием M Coat™. Доступны катетеры с одной или двумя дистальными рентгенконтрастными метками (материал меток - Pt/Ir) по 7 мм каждый. </w:t>
            </w:r>
            <w:r w:rsidRPr="00ED18B1">
              <w:rPr>
                <w:color w:val="000000"/>
              </w:rPr>
              <w:br/>
              <w:t xml:space="preserve">Длина коаксиального/не коаксиального миикрокатетера: </w:t>
            </w:r>
            <w:r w:rsidRPr="00ED18B1">
              <w:rPr>
                <w:color w:val="000000"/>
              </w:rPr>
              <w:br/>
              <w:t>110 см., 130 см., 150 см.</w:t>
            </w:r>
            <w:r w:rsidRPr="00ED18B1">
              <w:rPr>
                <w:color w:val="000000"/>
              </w:rPr>
              <w:br/>
              <w:t xml:space="preserve">Максимальное давление катетеров: 750 psi (5171 kPa); 900 psi (6205 kPa). </w:t>
            </w:r>
            <w:r w:rsidRPr="00ED18B1">
              <w:rPr>
                <w:color w:val="000000"/>
              </w:rPr>
              <w:br/>
              <w:t xml:space="preserve">Внешний диаметр для коаксиальных микрокатетеров: </w:t>
            </w:r>
            <w:r w:rsidRPr="00ED18B1">
              <w:rPr>
                <w:color w:val="000000"/>
              </w:rPr>
              <w:br/>
              <w:t>2.4 Fr (0.80 мм), 2.7 Fr (0.90 мм), 2.8 Fr (0.93 мм).</w:t>
            </w:r>
            <w:r w:rsidRPr="00ED18B1">
              <w:rPr>
                <w:color w:val="000000"/>
              </w:rPr>
              <w:br/>
              <w:t xml:space="preserve">Внутренний диаметр для коаксиальных микрокатетеров: </w:t>
            </w:r>
            <w:r w:rsidRPr="00ED18B1">
              <w:rPr>
                <w:color w:val="000000"/>
              </w:rPr>
              <w:br/>
              <w:t xml:space="preserve">0.022 (0.57 мм), 0.025 (0.65 мм), 0.027 (0.70 мм). </w:t>
            </w:r>
            <w:r w:rsidRPr="00ED18B1">
              <w:rPr>
                <w:color w:val="000000"/>
              </w:rPr>
              <w:br/>
              <w:t xml:space="preserve">Внешний диаметр для не коаксиальных микрокатетеров: </w:t>
            </w:r>
            <w:r w:rsidRPr="00ED18B1">
              <w:rPr>
                <w:color w:val="000000"/>
              </w:rPr>
              <w:br/>
              <w:t>2.0 Fr (0.67 мм), 2.4 Fr (0.80 мм), 2.7 Fr (0.90 мм), 2.8 Fr (0.93 мм).</w:t>
            </w:r>
            <w:r w:rsidRPr="00ED18B1">
              <w:rPr>
                <w:color w:val="000000"/>
              </w:rPr>
              <w:br/>
              <w:t xml:space="preserve">Внутренний диаметр для не коаксиальных микрокатетеров: </w:t>
            </w:r>
            <w:r w:rsidRPr="00ED18B1">
              <w:rPr>
                <w:color w:val="000000"/>
              </w:rPr>
              <w:br/>
              <w:t xml:space="preserve">0.019 (0.49 мм), 0.022 (0.57 мм), 0.025 (0.65 мм), 0.027 (0.70 мм). </w:t>
            </w:r>
            <w:r w:rsidRPr="00ED18B1">
              <w:rPr>
                <w:color w:val="000000"/>
              </w:rPr>
              <w:br/>
              <w:t>Дистальный кончик: прямой, угловой 90 градусов.</w:t>
            </w:r>
            <w:r w:rsidRPr="00ED18B1">
              <w:rPr>
                <w:color w:val="000000"/>
              </w:rPr>
              <w:br/>
              <w:t>Диаметры микропроводника (для коаксиальных версий): 0.018" (0.46 мм), 0.021" (0.53 мм). Длина микропроводника (для коаксиальных версий): 120 см; 140 см. Выступающая часть микропроводника микрокатетера (для коаксиальных версий): 10 см максимум. Доступны два типа проводников, предварительно сформированный тип и проводник формируемого типа. Форма наконечника проводника формируемого типа может быть изменена. При введении контрастного вещества через катетер может использоваться автоматический шприц.</w:t>
            </w:r>
            <w:r w:rsidRPr="00ED18B1">
              <w:rPr>
                <w:color w:val="000000"/>
              </w:rPr>
              <w:br/>
              <w:t>Совместимость проводника: 0.016" (0.41 мм); 0.018" (0.46 мм); 0.021" (0.53 мм). Мёртвый объём (разъём + катетер): 0.43 мл; 0.53 мл; 0.57 мл; 0.58 мл; 0.59 мл; 0,64 мл; 0.68 мл; 0.73 мл; 0.66 мл.</w:t>
            </w:r>
          </w:p>
        </w:tc>
      </w:tr>
      <w:tr w:rsidR="00ED18B1" w:rsidRPr="00ED18B1" w14:paraId="311C063A" w14:textId="77777777" w:rsidTr="00ED18B1">
        <w:trPr>
          <w:trHeight w:val="3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EB77376" w14:textId="77777777" w:rsidR="00ED18B1" w:rsidRPr="00ED18B1" w:rsidRDefault="00ED18B1" w:rsidP="00ED18B1">
            <w:pPr>
              <w:jc w:val="center"/>
              <w:rPr>
                <w:color w:val="000000"/>
              </w:rPr>
            </w:pPr>
            <w:r w:rsidRPr="00ED18B1">
              <w:rPr>
                <w:color w:val="000000"/>
              </w:rPr>
              <w:lastRenderedPageBreak/>
              <w:t>58</w:t>
            </w:r>
          </w:p>
        </w:tc>
        <w:tc>
          <w:tcPr>
            <w:tcW w:w="3772" w:type="dxa"/>
            <w:tcBorders>
              <w:top w:val="nil"/>
              <w:left w:val="nil"/>
              <w:bottom w:val="single" w:sz="4" w:space="0" w:color="auto"/>
              <w:right w:val="single" w:sz="4" w:space="0" w:color="auto"/>
            </w:tcBorders>
            <w:shd w:val="clear" w:color="000000" w:fill="FFFFFF"/>
            <w:vAlign w:val="center"/>
            <w:hideMark/>
          </w:tcPr>
          <w:p w14:paraId="2ED51C02" w14:textId="77777777" w:rsidR="00ED18B1" w:rsidRPr="00ED18B1" w:rsidRDefault="00ED18B1" w:rsidP="00ED18B1">
            <w:pPr>
              <w:jc w:val="center"/>
              <w:rPr>
                <w:color w:val="000000"/>
              </w:rPr>
            </w:pPr>
            <w:r w:rsidRPr="00ED18B1">
              <w:rPr>
                <w:color w:val="000000"/>
              </w:rPr>
              <w:t xml:space="preserve">Катетер ангиографический </w:t>
            </w:r>
          </w:p>
        </w:tc>
        <w:tc>
          <w:tcPr>
            <w:tcW w:w="1020" w:type="dxa"/>
            <w:tcBorders>
              <w:top w:val="nil"/>
              <w:left w:val="nil"/>
              <w:bottom w:val="single" w:sz="4" w:space="0" w:color="auto"/>
              <w:right w:val="single" w:sz="4" w:space="0" w:color="auto"/>
            </w:tcBorders>
            <w:shd w:val="clear" w:color="000000" w:fill="FFFFFF"/>
            <w:vAlign w:val="center"/>
            <w:hideMark/>
          </w:tcPr>
          <w:p w14:paraId="40A03DA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E6A5A6E" w14:textId="77777777" w:rsidR="00ED18B1" w:rsidRPr="00ED18B1" w:rsidRDefault="00ED18B1" w:rsidP="00ED18B1">
            <w:pPr>
              <w:jc w:val="center"/>
              <w:rPr>
                <w:color w:val="000000"/>
              </w:rPr>
            </w:pPr>
            <w:r w:rsidRPr="00ED18B1">
              <w:rPr>
                <w:color w:val="000000"/>
              </w:rPr>
              <w:t>Катетер ангиографический : размерами (Fr/мм)- 4/1.40; 5/1.70; длиной (см)- 40; 65; 70; 80; 100; 110; 120, 150.Тонкая гибкая трубка предназначенная для впрыскивания контрастного вещества в некоторые кровеносные сосуды головной, висцеральной или периферической сосудистой системы во время проведения процедуры ангиографии в целях облегчения четкой визуализации сосудистой системы целевого органа или области тела. Супермягкий гидрофильный катетер вводится подкожно и оснащен рентгенконтрастными полосами, размещенными вдоль ее дальнего рабочего конца, чтобы определить её положение в теле и провести анатомические измерения. Он также может быть использован для измерения давления и одновременного определения трансвальвулярного, внутрисосудистого и внутрижелудочкового давления. Это одноразовое устройство.</w:t>
            </w:r>
            <w:r w:rsidRPr="00ED18B1">
              <w:rPr>
                <w:color w:val="000000"/>
              </w:rPr>
              <w:br/>
              <w:t>Катетер предназначен для использования в ангиографических процедурах. Катетер подает рентгеноконтрастные вещества и терапевтические агенты в отдельные участки в сосудистой системе. Он также используется для доставки направляющего проводника или катетера к месту целевого назначения.</w:t>
            </w:r>
            <w:r w:rsidRPr="00ED18B1">
              <w:rPr>
                <w:color w:val="000000"/>
              </w:rPr>
              <w:br/>
              <w:t>Внешний диаметр: 4Fr (1.40 мм), 5Fr (1.70 мм), 4Fr (1.40 мм).</w:t>
            </w:r>
            <w:r w:rsidRPr="00ED18B1">
              <w:rPr>
                <w:color w:val="000000"/>
              </w:rPr>
              <w:br/>
              <w:t>Внутренний диаметр: 0.041 (1.03 мм), : 0.043 (1.1 мм).</w:t>
            </w:r>
            <w:r w:rsidRPr="00ED18B1">
              <w:rPr>
                <w:color w:val="000000"/>
              </w:rPr>
              <w:br/>
              <w:t>Максимальное давление впрыска: 5171 kPa (750 psi), 6895 kPa (1000 psi), 5171 kPa (750 psi).</w:t>
            </w:r>
          </w:p>
        </w:tc>
      </w:tr>
      <w:tr w:rsidR="00ED18B1" w:rsidRPr="00ED18B1" w14:paraId="53FC3CE7" w14:textId="77777777" w:rsidTr="00ED18B1">
        <w:trPr>
          <w:trHeight w:val="25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B27B7DD" w14:textId="77777777" w:rsidR="00ED18B1" w:rsidRPr="00ED18B1" w:rsidRDefault="00ED18B1" w:rsidP="00ED18B1">
            <w:pPr>
              <w:jc w:val="center"/>
              <w:rPr>
                <w:color w:val="000000"/>
              </w:rPr>
            </w:pPr>
            <w:r w:rsidRPr="00ED18B1">
              <w:rPr>
                <w:color w:val="000000"/>
              </w:rPr>
              <w:t>59</w:t>
            </w:r>
          </w:p>
        </w:tc>
        <w:tc>
          <w:tcPr>
            <w:tcW w:w="3772" w:type="dxa"/>
            <w:tcBorders>
              <w:top w:val="nil"/>
              <w:left w:val="nil"/>
              <w:bottom w:val="single" w:sz="4" w:space="0" w:color="auto"/>
              <w:right w:val="single" w:sz="4" w:space="0" w:color="auto"/>
            </w:tcBorders>
            <w:shd w:val="clear" w:color="000000" w:fill="FFFFFF"/>
            <w:vAlign w:val="center"/>
            <w:hideMark/>
          </w:tcPr>
          <w:p w14:paraId="5DC55620" w14:textId="77777777" w:rsidR="00ED18B1" w:rsidRPr="00ED18B1" w:rsidRDefault="00ED18B1" w:rsidP="00ED18B1">
            <w:pPr>
              <w:jc w:val="center"/>
              <w:rPr>
                <w:color w:val="000000"/>
              </w:rPr>
            </w:pPr>
            <w:r w:rsidRPr="00ED18B1">
              <w:rPr>
                <w:color w:val="000000"/>
              </w:rPr>
              <w:t xml:space="preserve">Периферийная эндоваскулярная спиралевидная система эмболизации </w:t>
            </w:r>
          </w:p>
        </w:tc>
        <w:tc>
          <w:tcPr>
            <w:tcW w:w="1020" w:type="dxa"/>
            <w:tcBorders>
              <w:top w:val="nil"/>
              <w:left w:val="nil"/>
              <w:bottom w:val="single" w:sz="4" w:space="0" w:color="auto"/>
              <w:right w:val="single" w:sz="4" w:space="0" w:color="auto"/>
            </w:tcBorders>
            <w:shd w:val="clear" w:color="000000" w:fill="FFFFFF"/>
            <w:vAlign w:val="center"/>
            <w:hideMark/>
          </w:tcPr>
          <w:p w14:paraId="7685F65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C487D51" w14:textId="77777777" w:rsidR="00ED18B1" w:rsidRPr="00ED18B1" w:rsidRDefault="00ED18B1" w:rsidP="00ED18B1">
            <w:pPr>
              <w:jc w:val="center"/>
              <w:rPr>
                <w:color w:val="000000"/>
              </w:rPr>
            </w:pPr>
            <w:r w:rsidRPr="00ED18B1">
              <w:rPr>
                <w:color w:val="000000"/>
              </w:rPr>
              <w:t>Периферийная эндоваскулярная спиралевидная система эмболизации  18  в комплекте.Периферийная эндоваскулярная спиралевидная система эмболизации  18  в комплекте.</w:t>
            </w:r>
            <w:r w:rsidRPr="00ED18B1">
              <w:rPr>
                <w:color w:val="000000"/>
              </w:rPr>
              <w:br/>
              <w:t xml:space="preserve">Спиралевидная  система предназначена для уменьшения или блокирования скорости кровотока в сосудах периферической сосудистой системы для использования в интервенционном управлении радиологических артериовенозных мальформаций, артериовенозных свищей, аневризмом и других повреждений в периферической сосудистой системе. Система  состоит из имплантируемой спирали, прикрепленной к толкателю доставки, которая состоит из платинового сплава с наружным слоем из гидрофильного полимерного материала. Система спиралей доставляется к месту обработки через микрокатетер. Тип спирали: толкаемая или отделяемая. Диаметр спирали: 0,018”. Катетер: 0.021" – 0.022". Микрокатетер внутренний диаметр: 0.53 мм. – 0.56 мм. </w:t>
            </w:r>
            <w:r w:rsidRPr="00ED18B1">
              <w:rPr>
                <w:color w:val="000000"/>
              </w:rPr>
              <w:br/>
              <w:t>Диаметр петли: 2 мм., 3 мм., 4 мм., 5 мм., 6 мм., 8 мм., 10 мм. Длина (см.): 2, 4, 6, 10, 14, 20</w:t>
            </w:r>
          </w:p>
        </w:tc>
      </w:tr>
      <w:tr w:rsidR="00ED18B1" w:rsidRPr="00ED18B1" w14:paraId="22D84D9B" w14:textId="77777777" w:rsidTr="00ED18B1">
        <w:trPr>
          <w:trHeight w:val="20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EB957C4" w14:textId="77777777" w:rsidR="00ED18B1" w:rsidRPr="00ED18B1" w:rsidRDefault="00ED18B1" w:rsidP="00ED18B1">
            <w:pPr>
              <w:jc w:val="center"/>
              <w:rPr>
                <w:color w:val="000000"/>
              </w:rPr>
            </w:pPr>
            <w:r w:rsidRPr="00ED18B1">
              <w:rPr>
                <w:color w:val="000000"/>
              </w:rPr>
              <w:t>60</w:t>
            </w:r>
          </w:p>
        </w:tc>
        <w:tc>
          <w:tcPr>
            <w:tcW w:w="3772" w:type="dxa"/>
            <w:tcBorders>
              <w:top w:val="nil"/>
              <w:left w:val="nil"/>
              <w:bottom w:val="single" w:sz="4" w:space="0" w:color="auto"/>
              <w:right w:val="single" w:sz="4" w:space="0" w:color="auto"/>
            </w:tcBorders>
            <w:shd w:val="clear" w:color="000000" w:fill="FFFFFF"/>
            <w:vAlign w:val="center"/>
            <w:hideMark/>
          </w:tcPr>
          <w:p w14:paraId="7768B89E" w14:textId="77777777" w:rsidR="00ED18B1" w:rsidRPr="00ED18B1" w:rsidRDefault="00ED18B1" w:rsidP="00ED18B1">
            <w:pPr>
              <w:jc w:val="center"/>
              <w:rPr>
                <w:color w:val="000000"/>
              </w:rPr>
            </w:pPr>
            <w:r w:rsidRPr="00ED18B1">
              <w:rPr>
                <w:color w:val="000000"/>
              </w:rPr>
              <w:t>Периферийная эндоваскулярная спиралевидная система эмболизации 35</w:t>
            </w:r>
          </w:p>
        </w:tc>
        <w:tc>
          <w:tcPr>
            <w:tcW w:w="1020" w:type="dxa"/>
            <w:tcBorders>
              <w:top w:val="nil"/>
              <w:left w:val="nil"/>
              <w:bottom w:val="single" w:sz="4" w:space="0" w:color="auto"/>
              <w:right w:val="single" w:sz="4" w:space="0" w:color="auto"/>
            </w:tcBorders>
            <w:shd w:val="clear" w:color="000000" w:fill="FFFFFF"/>
            <w:vAlign w:val="center"/>
            <w:hideMark/>
          </w:tcPr>
          <w:p w14:paraId="077F6B01"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E38C487" w14:textId="77777777" w:rsidR="00ED18B1" w:rsidRPr="00ED18B1" w:rsidRDefault="00ED18B1" w:rsidP="00ED18B1">
            <w:pPr>
              <w:jc w:val="center"/>
              <w:rPr>
                <w:color w:val="000000"/>
              </w:rPr>
            </w:pPr>
            <w:r w:rsidRPr="00ED18B1">
              <w:rPr>
                <w:color w:val="000000"/>
              </w:rPr>
              <w:t>Периферийная эндоваскулярная спиралевидная система эмболизации 35 в комплекте.Спиралевидная  система предназначена для уменьшения или блокирования скорости кровотока в сосудах периферической сосудистой системы для использования в интервенционном управлении радиологических артериовенозных мальформаций, артериовенозных свищей, аневризмом и других повреждений в периферической сосудистой системе. Система  состоит из имплантируемой спирали, прикрепленной к толкателю доставки, которая состоит из платинового сплава с наружным слоем из гидрофильного полимерного материала. Система спиралей доставляется к месту обработки через микрокатетер. Тип спирали: толкаемая или отделяемая. Диаметр спирали: 0,018”. Катетер: 0.021" – 0.022". Микрокатетер внутренний диаметр: 0.53 мм. – 0.56 мм.  Диаметр спирали: 0,035”. Катетер: 0.041" – 0.047". Микрокатетер внутренний диаметр: 1.04 мм. – 1.19 мм. Диаметр петли: 4 мм., 5 мм., 6 мм., 8 мм., 10 мм., 15 мм., 16 мм. Длина (см.): 4, 6, 10, 14, 20</w:t>
            </w:r>
          </w:p>
        </w:tc>
      </w:tr>
      <w:tr w:rsidR="00ED18B1" w:rsidRPr="00ED18B1" w14:paraId="31E3DD7D" w14:textId="77777777" w:rsidTr="00ED18B1">
        <w:trPr>
          <w:trHeight w:val="24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F25EFA0" w14:textId="77777777" w:rsidR="00ED18B1" w:rsidRPr="00ED18B1" w:rsidRDefault="00ED18B1" w:rsidP="00ED18B1">
            <w:pPr>
              <w:jc w:val="center"/>
              <w:rPr>
                <w:color w:val="000000"/>
              </w:rPr>
            </w:pPr>
            <w:r w:rsidRPr="00ED18B1">
              <w:rPr>
                <w:color w:val="000000"/>
              </w:rPr>
              <w:lastRenderedPageBreak/>
              <w:t>61</w:t>
            </w:r>
          </w:p>
        </w:tc>
        <w:tc>
          <w:tcPr>
            <w:tcW w:w="3772" w:type="dxa"/>
            <w:tcBorders>
              <w:top w:val="nil"/>
              <w:left w:val="nil"/>
              <w:bottom w:val="single" w:sz="4" w:space="0" w:color="auto"/>
              <w:right w:val="single" w:sz="4" w:space="0" w:color="auto"/>
            </w:tcBorders>
            <w:shd w:val="clear" w:color="000000" w:fill="FFFFFF"/>
            <w:vAlign w:val="center"/>
            <w:hideMark/>
          </w:tcPr>
          <w:p w14:paraId="4D66AF6E" w14:textId="77777777" w:rsidR="00ED18B1" w:rsidRPr="00ED18B1" w:rsidRDefault="00ED18B1" w:rsidP="00ED18B1">
            <w:pPr>
              <w:jc w:val="center"/>
              <w:rPr>
                <w:color w:val="000000"/>
              </w:rPr>
            </w:pPr>
            <w:r w:rsidRPr="00ED18B1">
              <w:rPr>
                <w:color w:val="000000"/>
              </w:rPr>
              <w:t>Периферийная спиралевидная система  18</w:t>
            </w:r>
          </w:p>
        </w:tc>
        <w:tc>
          <w:tcPr>
            <w:tcW w:w="1020" w:type="dxa"/>
            <w:tcBorders>
              <w:top w:val="nil"/>
              <w:left w:val="nil"/>
              <w:bottom w:val="single" w:sz="4" w:space="0" w:color="auto"/>
              <w:right w:val="single" w:sz="4" w:space="0" w:color="auto"/>
            </w:tcBorders>
            <w:shd w:val="clear" w:color="000000" w:fill="FFFFFF"/>
            <w:vAlign w:val="center"/>
            <w:hideMark/>
          </w:tcPr>
          <w:p w14:paraId="7764F4C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70FBD73" w14:textId="77777777" w:rsidR="00ED18B1" w:rsidRPr="00ED18B1" w:rsidRDefault="00ED18B1" w:rsidP="00ED18B1">
            <w:pPr>
              <w:jc w:val="center"/>
              <w:rPr>
                <w:color w:val="000000"/>
              </w:rPr>
            </w:pPr>
            <w:r w:rsidRPr="00ED18B1">
              <w:rPr>
                <w:color w:val="000000"/>
              </w:rPr>
              <w:t xml:space="preserve">Система периферийных катушек </w:t>
            </w:r>
            <w:r w:rsidRPr="00ED18B1">
              <w:rPr>
                <w:rFonts w:ascii="Book Antiqua" w:hAnsi="Book Antiqua"/>
                <w:color w:val="222222"/>
                <w:sz w:val="18"/>
                <w:szCs w:val="18"/>
              </w:rPr>
              <w:t xml:space="preserve"> </w:t>
            </w:r>
            <w:r w:rsidRPr="00ED18B1">
              <w:rPr>
                <w:rFonts w:ascii="Book Antiqua" w:hAnsi="Book Antiqua"/>
                <w:color w:val="000000"/>
                <w:sz w:val="18"/>
                <w:szCs w:val="18"/>
              </w:rPr>
              <w:t>представляет новую и уникальную концепцию: первый и единственный периферийный l с поперечным покрытием и преимуществами запатентованной технологии гидрогеля, позволяющей легко управлять в зонах с высокой интенсивностью потока. Заполнение просвета сосуда или аневризмы осуществляется благодаря расширению гидрогеля в самой спирали за счет контакта с кровью – это уникальное преимущество, которое делает данные спирали наиболее эффективными по сравнению с аналогичными медицинскими изделиями. Данный гидрогель заполняет разрывы между спиралями (платиновая катушка, покрытая гидрогелем) и направляет их к стенкам сосудов. Сложная форма с петлями различного диаметра для оптимального покрытия в зонах с высокой интенсивностью потока. Диаметр петли: 4 мм., 5 мм., 6 мм., 8 мм., 10 мм., 13 мм., 16 мм., 20 мм.</w:t>
            </w:r>
            <w:r w:rsidRPr="00ED18B1">
              <w:rPr>
                <w:rFonts w:ascii="Book Antiqua" w:hAnsi="Book Antiqua"/>
                <w:color w:val="000000"/>
                <w:sz w:val="18"/>
                <w:szCs w:val="18"/>
              </w:rPr>
              <w:br/>
              <w:t>Длина (см.): 7, 9, 11, 12, 17, 19, 24, 32, 39</w:t>
            </w:r>
          </w:p>
        </w:tc>
      </w:tr>
      <w:tr w:rsidR="00ED18B1" w:rsidRPr="00ED18B1" w14:paraId="05CADA0D" w14:textId="77777777" w:rsidTr="00ED18B1">
        <w:trPr>
          <w:trHeight w:val="25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DB4CFDE" w14:textId="77777777" w:rsidR="00ED18B1" w:rsidRPr="00ED18B1" w:rsidRDefault="00ED18B1" w:rsidP="00ED18B1">
            <w:pPr>
              <w:jc w:val="center"/>
              <w:rPr>
                <w:color w:val="000000"/>
              </w:rPr>
            </w:pPr>
            <w:r w:rsidRPr="00ED18B1">
              <w:rPr>
                <w:color w:val="000000"/>
              </w:rPr>
              <w:t>62</w:t>
            </w:r>
          </w:p>
        </w:tc>
        <w:tc>
          <w:tcPr>
            <w:tcW w:w="3772" w:type="dxa"/>
            <w:tcBorders>
              <w:top w:val="nil"/>
              <w:left w:val="nil"/>
              <w:bottom w:val="single" w:sz="4" w:space="0" w:color="auto"/>
              <w:right w:val="single" w:sz="4" w:space="0" w:color="auto"/>
            </w:tcBorders>
            <w:shd w:val="clear" w:color="000000" w:fill="FFFFFF"/>
            <w:vAlign w:val="center"/>
            <w:hideMark/>
          </w:tcPr>
          <w:p w14:paraId="6C9727C0" w14:textId="77777777" w:rsidR="00ED18B1" w:rsidRPr="00ED18B1" w:rsidRDefault="00ED18B1" w:rsidP="00ED18B1">
            <w:pPr>
              <w:jc w:val="center"/>
              <w:rPr>
                <w:color w:val="000000"/>
              </w:rPr>
            </w:pPr>
            <w:r w:rsidRPr="00ED18B1">
              <w:rPr>
                <w:color w:val="000000"/>
              </w:rPr>
              <w:t xml:space="preserve">Периферический проводниковый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7DDCE21D"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DDB6BFF" w14:textId="77777777" w:rsidR="00ED18B1" w:rsidRPr="00ED18B1" w:rsidRDefault="00ED18B1" w:rsidP="00ED18B1">
            <w:pPr>
              <w:jc w:val="center"/>
              <w:rPr>
                <w:color w:val="000000"/>
              </w:rPr>
            </w:pPr>
            <w:r w:rsidRPr="00ED18B1">
              <w:rPr>
                <w:color w:val="000000"/>
              </w:rPr>
              <w:t xml:space="preserve">Периферический Гайд-Интродьюсер разработан для выполнения функций проводникового катетера и интродьюсера.  разработан для введения интервенционных и диагностических устройств в сосудистую систему человека, включая, но не ограничиваясь нижними конечностями, почечными артериями и сонными артериями. Cross Cut гемостатический клапан для всех размеров. Tuohy-Borst клапан только на 90 см. Доступные размеры: 5Fr, 6Fr,  7Fr, 8Fr. Длина катетера: 45 см., 65 см., 90 см. Наружный диаметр: 0.098” (2.49 мм.), 0.109” (2.77 мм.), 0.111” (2.82 мм.), 0.122” (3.10 мм.), 0.136” (3.45 мм). Внутренний диаметр: 0.076” (1.92 мм.), 0.087” (2.21 мм.), 0.101" (2.57 мм.), 0.115" (2.92 мм). Наружный слой: нейлон. Внутренний слой PTFE (тефлон) обеспечивает плавное прохождение устройств внутри катетера. Катетер усилен стальной оплеткой по всей длине, наличие золотого рентгенконтрасного маркера перед кончиком, наружное покрытие Нейлон, обязательное наличие  гидрофильного покрытия. Кончик атравматичный. Нержавеющая сталь катетера. Гидрофильное покрытие дистальной части катетера улучшает проходимость.Шафт катетера усилен оплеткой по всей длине, что обеспечивает хорошую сопротивляемость перегибам. Безопасный гемостаз обеспечивается уникальным клапаном компании Терумо (CCV клапан). Мягкий атравматический кончик. </w:t>
            </w:r>
          </w:p>
        </w:tc>
      </w:tr>
      <w:tr w:rsidR="00ED18B1" w:rsidRPr="00ED18B1" w14:paraId="1EC681B6" w14:textId="77777777" w:rsidTr="00ED18B1">
        <w:trPr>
          <w:trHeight w:val="48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21BD1FB" w14:textId="77777777" w:rsidR="00ED18B1" w:rsidRPr="00ED18B1" w:rsidRDefault="00ED18B1" w:rsidP="00ED18B1">
            <w:pPr>
              <w:jc w:val="center"/>
              <w:rPr>
                <w:color w:val="000000"/>
              </w:rPr>
            </w:pPr>
            <w:r w:rsidRPr="00ED18B1">
              <w:rPr>
                <w:color w:val="000000"/>
              </w:rPr>
              <w:lastRenderedPageBreak/>
              <w:t>63</w:t>
            </w:r>
          </w:p>
        </w:tc>
        <w:tc>
          <w:tcPr>
            <w:tcW w:w="3772" w:type="dxa"/>
            <w:tcBorders>
              <w:top w:val="nil"/>
              <w:left w:val="nil"/>
              <w:bottom w:val="single" w:sz="4" w:space="0" w:color="auto"/>
              <w:right w:val="single" w:sz="4" w:space="0" w:color="auto"/>
            </w:tcBorders>
            <w:shd w:val="clear" w:color="000000" w:fill="FFFFFF"/>
            <w:vAlign w:val="center"/>
            <w:hideMark/>
          </w:tcPr>
          <w:p w14:paraId="105358F0" w14:textId="77777777" w:rsidR="00ED18B1" w:rsidRPr="00ED18B1" w:rsidRDefault="00ED18B1" w:rsidP="00ED18B1">
            <w:pPr>
              <w:jc w:val="center"/>
              <w:rPr>
                <w:color w:val="000000"/>
              </w:rPr>
            </w:pPr>
            <w:r w:rsidRPr="00ED18B1">
              <w:rPr>
                <w:color w:val="000000"/>
              </w:rPr>
              <w:t xml:space="preserve">Проводник </w:t>
            </w:r>
          </w:p>
        </w:tc>
        <w:tc>
          <w:tcPr>
            <w:tcW w:w="1020" w:type="dxa"/>
            <w:tcBorders>
              <w:top w:val="nil"/>
              <w:left w:val="nil"/>
              <w:bottom w:val="single" w:sz="4" w:space="0" w:color="auto"/>
              <w:right w:val="single" w:sz="4" w:space="0" w:color="auto"/>
            </w:tcBorders>
            <w:shd w:val="clear" w:color="000000" w:fill="FFFFFF"/>
            <w:vAlign w:val="center"/>
            <w:hideMark/>
          </w:tcPr>
          <w:p w14:paraId="68879EFD"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5EB4BC4" w14:textId="77777777" w:rsidR="00ED18B1" w:rsidRPr="00ED18B1" w:rsidRDefault="00ED18B1" w:rsidP="00ED18B1">
            <w:pPr>
              <w:jc w:val="center"/>
              <w:rPr>
                <w:color w:val="000000"/>
              </w:rPr>
            </w:pPr>
            <w:r w:rsidRPr="00ED18B1">
              <w:rPr>
                <w:color w:val="000000"/>
              </w:rPr>
              <w:t xml:space="preserve">Проводник  предназначен для всех уровней периферического вмешательства. Основной материал: двойной гибридный жесткий нитинол. Тип проводника - супер жесткий. Внешний диаметр: 0.014", 0.018", 0.035". Длина изделия: 180, 260, 300 см. Дистальная рентгеноконтрастная оплетка: полиуретановый слой с вольфрамом, 25 см. Гибкая длина наконечника: коническая 1 или 5 см. Маркер катушки наконечника: на 0,014 "и 0,018" – золотой. Форма наконечника: прямой и угловой.  Дистальная часть покрыта гидрофильным покрытием длиной 25 см. Длина гибкого кончика: 1 см - для внутреннего диаметра 0,014" и 0,018"; и 5 см - для внутреннего диаметра 0,035 ".  Внешний диаметр: 0,014” / 0,36 мм., 0,018” / 0,46 мм. Полная длина проводника: 180 см., 260 см., 300 см.  Длина проксимального покрытия: 155 см., 275 см. Основной материал: двойной гибридный жесткий нитинол. Проводник сочетает в себе маневренность, проходимость и поддержку устройства для достижения цели. Превосходная тактильная обратная связь. Проксимальная спиралевидная структура из PTFE обеспечивает прочное сцепление с валом направляющего провода для управляемости и комфортного обращения. Лучший в своем классе по отслеживаемости. Повышенная устойчивость к изгибам благодаря очень жесткому проксимальному стержню из нитинола даже при сложных поражениях. Улучшенная платформа для интервенционных устройств. Прочный проксимальный стержень из нитинола обеспечивает дополнительную поддержку устройства. Проксимальное спиральное PTFE покрытие ограничивает поверхностный контакт в просвете катетера, уменьшая трение и улучшая отслеживаемость по направляющей проволоке. </w:t>
            </w:r>
            <w:r w:rsidRPr="00ED18B1">
              <w:rPr>
                <w:color w:val="000000"/>
              </w:rPr>
              <w:br/>
              <w:t xml:space="preserve">Периферический поддерживающий катетер первоrо выбора. Периферический поддерживающий катетер совместимый с проводниками диаметром до 0.035" (0.89 мм). Предназначен для проведения и поддержки проводника для обеспечения сосудистоrо доступа к периферическим сосудам, за исключением церебральных и коронарных. Позволяет производить замену проводника, а также вводить контрастные препараты. Шафт: двойная оплетка, нержавеющая сталь по всей длине. Длина катетера: 65, 90, 135 и 150 см. Диаметр катетера: 4 Fr. Маркеры: 1 внутри стенки и 2 внешних рентгеноконтрастных маркера. Покрытие гидрофильное на протяжении 40 см. Форма кончика: прямой или загнутый 30°. Длина кончика 12 мм. </w:t>
            </w:r>
          </w:p>
        </w:tc>
      </w:tr>
      <w:tr w:rsidR="00ED18B1" w:rsidRPr="00ED18B1" w14:paraId="7942E21E" w14:textId="77777777" w:rsidTr="00ED18B1">
        <w:trPr>
          <w:trHeight w:val="7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06ADEFC" w14:textId="77777777" w:rsidR="00ED18B1" w:rsidRPr="00ED18B1" w:rsidRDefault="00ED18B1" w:rsidP="00ED18B1">
            <w:pPr>
              <w:jc w:val="center"/>
              <w:rPr>
                <w:color w:val="000000"/>
              </w:rPr>
            </w:pPr>
            <w:r w:rsidRPr="00ED18B1">
              <w:rPr>
                <w:color w:val="000000"/>
              </w:rPr>
              <w:t>64</w:t>
            </w:r>
          </w:p>
        </w:tc>
        <w:tc>
          <w:tcPr>
            <w:tcW w:w="3772" w:type="dxa"/>
            <w:tcBorders>
              <w:top w:val="nil"/>
              <w:left w:val="nil"/>
              <w:bottom w:val="single" w:sz="4" w:space="0" w:color="auto"/>
              <w:right w:val="single" w:sz="4" w:space="0" w:color="auto"/>
            </w:tcBorders>
            <w:shd w:val="clear" w:color="000000" w:fill="FFFFFF"/>
            <w:vAlign w:val="center"/>
            <w:hideMark/>
          </w:tcPr>
          <w:p w14:paraId="5EF94868" w14:textId="77777777" w:rsidR="00ED18B1" w:rsidRPr="00ED18B1" w:rsidRDefault="00ED18B1" w:rsidP="00ED18B1">
            <w:pPr>
              <w:jc w:val="center"/>
              <w:rPr>
                <w:color w:val="000000"/>
              </w:rPr>
            </w:pPr>
            <w:r w:rsidRPr="00ED18B1">
              <w:rPr>
                <w:color w:val="000000"/>
              </w:rPr>
              <w:t xml:space="preserve">Баллонный катетер стент-графта </w:t>
            </w:r>
          </w:p>
        </w:tc>
        <w:tc>
          <w:tcPr>
            <w:tcW w:w="1020" w:type="dxa"/>
            <w:tcBorders>
              <w:top w:val="nil"/>
              <w:left w:val="nil"/>
              <w:bottom w:val="single" w:sz="4" w:space="0" w:color="auto"/>
              <w:right w:val="single" w:sz="4" w:space="0" w:color="auto"/>
            </w:tcBorders>
            <w:shd w:val="clear" w:color="000000" w:fill="FFFFFF"/>
            <w:vAlign w:val="center"/>
            <w:hideMark/>
          </w:tcPr>
          <w:p w14:paraId="1C5B95F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0954348" w14:textId="77777777" w:rsidR="00ED18B1" w:rsidRPr="00ED18B1" w:rsidRDefault="00ED18B1" w:rsidP="00ED18B1">
            <w:pPr>
              <w:jc w:val="center"/>
              <w:rPr>
                <w:color w:val="000000"/>
              </w:rPr>
            </w:pPr>
            <w:r w:rsidRPr="00ED18B1">
              <w:rPr>
                <w:color w:val="000000"/>
              </w:rPr>
              <w:t>Баллонный катетер стент-графта диаметр в раздутом состоянии 10-46 (мм); размер шахты 8(F); используемая длина 100 (см); совместимость с интродьюсером 12 (F). Материал – податливый полиуретан, не содержит латекса</w:t>
            </w:r>
          </w:p>
        </w:tc>
      </w:tr>
      <w:tr w:rsidR="00ED18B1" w:rsidRPr="00ED18B1" w14:paraId="404D115E" w14:textId="77777777" w:rsidTr="00ED18B1">
        <w:trPr>
          <w:trHeight w:val="5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5E98540" w14:textId="77777777" w:rsidR="00ED18B1" w:rsidRPr="00ED18B1" w:rsidRDefault="00ED18B1" w:rsidP="00ED18B1">
            <w:pPr>
              <w:jc w:val="center"/>
              <w:rPr>
                <w:color w:val="000000"/>
              </w:rPr>
            </w:pPr>
            <w:r w:rsidRPr="00ED18B1">
              <w:rPr>
                <w:color w:val="000000"/>
              </w:rPr>
              <w:t>65</w:t>
            </w:r>
          </w:p>
        </w:tc>
        <w:tc>
          <w:tcPr>
            <w:tcW w:w="3772" w:type="dxa"/>
            <w:tcBorders>
              <w:top w:val="nil"/>
              <w:left w:val="nil"/>
              <w:bottom w:val="single" w:sz="4" w:space="0" w:color="auto"/>
              <w:right w:val="single" w:sz="4" w:space="0" w:color="auto"/>
            </w:tcBorders>
            <w:shd w:val="clear" w:color="000000" w:fill="FFFFFF"/>
            <w:vAlign w:val="center"/>
            <w:hideMark/>
          </w:tcPr>
          <w:p w14:paraId="3AA999EE" w14:textId="77777777" w:rsidR="00ED18B1" w:rsidRPr="00ED18B1" w:rsidRDefault="00ED18B1" w:rsidP="00ED18B1">
            <w:pPr>
              <w:jc w:val="center"/>
              <w:rPr>
                <w:color w:val="000000"/>
              </w:rPr>
            </w:pPr>
            <w:r w:rsidRPr="00ED18B1">
              <w:rPr>
                <w:color w:val="000000"/>
              </w:rPr>
              <w:t xml:space="preserve">Жесткий Проводник </w:t>
            </w:r>
          </w:p>
        </w:tc>
        <w:tc>
          <w:tcPr>
            <w:tcW w:w="1020" w:type="dxa"/>
            <w:tcBorders>
              <w:top w:val="nil"/>
              <w:left w:val="nil"/>
              <w:bottom w:val="single" w:sz="4" w:space="0" w:color="auto"/>
              <w:right w:val="single" w:sz="4" w:space="0" w:color="auto"/>
            </w:tcBorders>
            <w:shd w:val="clear" w:color="000000" w:fill="FFFFFF"/>
            <w:vAlign w:val="center"/>
            <w:hideMark/>
          </w:tcPr>
          <w:p w14:paraId="1783035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824368A" w14:textId="77777777" w:rsidR="00ED18B1" w:rsidRPr="00ED18B1" w:rsidRDefault="00ED18B1" w:rsidP="00ED18B1">
            <w:pPr>
              <w:jc w:val="center"/>
              <w:rPr>
                <w:color w:val="000000"/>
              </w:rPr>
            </w:pPr>
            <w:r w:rsidRPr="00ED18B1">
              <w:rPr>
                <w:color w:val="000000"/>
              </w:rPr>
              <w:t>Жесткий Проводник предназначен для введения и позиционирования катетеров при проведении диагностических и интервенционных процедур в сердечных камерах, в том числе транскатетерной замены аортального клапана.</w:t>
            </w:r>
          </w:p>
        </w:tc>
      </w:tr>
      <w:tr w:rsidR="00ED18B1" w:rsidRPr="00ED18B1" w14:paraId="4F0F1941" w14:textId="77777777" w:rsidTr="00ED18B1">
        <w:trPr>
          <w:trHeight w:val="38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7A016B1" w14:textId="77777777" w:rsidR="00ED18B1" w:rsidRPr="00ED18B1" w:rsidRDefault="00ED18B1" w:rsidP="00ED18B1">
            <w:pPr>
              <w:jc w:val="center"/>
              <w:rPr>
                <w:color w:val="000000"/>
              </w:rPr>
            </w:pPr>
            <w:r w:rsidRPr="00ED18B1">
              <w:rPr>
                <w:color w:val="000000"/>
              </w:rPr>
              <w:lastRenderedPageBreak/>
              <w:t>66</w:t>
            </w:r>
          </w:p>
        </w:tc>
        <w:tc>
          <w:tcPr>
            <w:tcW w:w="3772" w:type="dxa"/>
            <w:tcBorders>
              <w:top w:val="nil"/>
              <w:left w:val="nil"/>
              <w:bottom w:val="single" w:sz="4" w:space="0" w:color="auto"/>
              <w:right w:val="single" w:sz="4" w:space="0" w:color="auto"/>
            </w:tcBorders>
            <w:shd w:val="clear" w:color="000000" w:fill="FFFFFF"/>
            <w:vAlign w:val="center"/>
            <w:hideMark/>
          </w:tcPr>
          <w:p w14:paraId="03937273" w14:textId="77777777" w:rsidR="00ED18B1" w:rsidRPr="00ED18B1" w:rsidRDefault="00ED18B1" w:rsidP="00ED18B1">
            <w:pPr>
              <w:jc w:val="center"/>
              <w:rPr>
                <w:color w:val="000000"/>
              </w:rPr>
            </w:pPr>
            <w:r w:rsidRPr="00ED18B1">
              <w:rPr>
                <w:color w:val="000000"/>
              </w:rPr>
              <w:t xml:space="preserve">Микрокатетер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4A9A59B4"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E702383" w14:textId="77777777" w:rsidR="00ED18B1" w:rsidRPr="00ED18B1" w:rsidRDefault="00ED18B1" w:rsidP="00ED18B1">
            <w:pPr>
              <w:jc w:val="center"/>
              <w:rPr>
                <w:color w:val="000000"/>
              </w:rPr>
            </w:pPr>
            <w:r w:rsidRPr="00ED18B1">
              <w:rPr>
                <w:color w:val="000000"/>
              </w:rPr>
              <w:t>Микрокатетер многофункциональный для использования в коронарных и периферических сосудах. Размер гибкой дистальной части 20 см для атравматичного проведения в сосуды. Гидрофильное покрытие дистальных 80см. Наличие рентгеноконтрастной платиновой метки, инкапсулированной в стенку катетера, расположенной на расстоянии 1.3 мм проксимальнее дистального конца катетера. Три формы кончика катетера - прямой, с 45-градусным изгибом и "Swan neck"позволяет надежно зафиксировать кончик катетера в сосуде, исключая его миграцию при введении эмболизата. Три размера катетеров (проксимально/дистально): 2.8F/2.4F; 2.8F/2.8F и 2.9F/2.9F. Длина катетер 110, 130 и 150см. Внутренний диаметр катетеров: 0.020" (052-065мм) для катетеров 2.8F/2.4F;  0.024" (0.62-0.65мм) для катетеров 2.8F/28F;  0.027", (0.69) для катетеров 2.9F/2.9F. Совместимость с проводников 0,018"  для катетеров 2.8F/2.4F и 0,020" для катетеров 2.8F/2.8F и 2.9F/2.9F. Рекомендованный проводниковый катетер 0.040" (1.02 мм) для катетеров 2.8F/2.4Fи 2.8F/2.8F; и 0.042" (1.0.7мм) для катетеров 2.9F/2.9F. Пропускная способность  для катетеров 2.8F/2.4F 3.41 мл/сек для катетеров длиной 110см, 2.61мл/сек для катетеров 130см, 1.71 мл/сек для катетеров длиной 150см. Пропускная способность  для катетеров 2.8F/2.8F 3.44 мл/сек для катетеров длиной 110см, 2.58мл/сек для катетеров 130см, 2.22 мл/сек для катетеров длиной 150см.  Пропускная способность  для катетеров 2.9F/2.9F 4.13 мл/сек для катетеров длиной 110см, 3.70мл/сек для катетеров 130см, 3.73 мл/сек для катетеров длиной 150см.  Трехслойная конструкция катетера. Наружный материал катетер - специальный полимер с изменяемыми свойствами, материал оплетки нейлон. Материал внутреннего слоя политетрафторэтилен (PTFE). Максимальное допустимое давление катетера 800 psi. Материал втулки Grilamed, устойчивый к воздействию жиров, растворителей и спиртосодержащих растворов. Цветовая кодировка основания катетера: 2.9F -темно-синяя, 2.8Fr - синяя, 2.8F/2.4Fr - голубая.</w:t>
            </w:r>
          </w:p>
        </w:tc>
      </w:tr>
      <w:tr w:rsidR="00ED18B1" w:rsidRPr="00ED18B1" w14:paraId="66029C46"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148A317" w14:textId="77777777" w:rsidR="00ED18B1" w:rsidRPr="00ED18B1" w:rsidRDefault="00ED18B1" w:rsidP="00ED18B1">
            <w:pPr>
              <w:jc w:val="center"/>
              <w:rPr>
                <w:color w:val="000000"/>
              </w:rPr>
            </w:pPr>
            <w:r w:rsidRPr="00ED18B1">
              <w:rPr>
                <w:color w:val="000000"/>
              </w:rPr>
              <w:t>67</w:t>
            </w:r>
          </w:p>
        </w:tc>
        <w:tc>
          <w:tcPr>
            <w:tcW w:w="3772" w:type="dxa"/>
            <w:tcBorders>
              <w:top w:val="nil"/>
              <w:left w:val="nil"/>
              <w:bottom w:val="single" w:sz="4" w:space="0" w:color="auto"/>
              <w:right w:val="single" w:sz="4" w:space="0" w:color="auto"/>
            </w:tcBorders>
            <w:shd w:val="clear" w:color="000000" w:fill="FFFFFF"/>
            <w:vAlign w:val="center"/>
            <w:hideMark/>
          </w:tcPr>
          <w:p w14:paraId="2AA55FFB" w14:textId="77777777" w:rsidR="00ED18B1" w:rsidRPr="00ED18B1" w:rsidRDefault="00ED18B1" w:rsidP="00ED18B1">
            <w:pPr>
              <w:jc w:val="center"/>
              <w:rPr>
                <w:color w:val="000000"/>
              </w:rPr>
            </w:pPr>
            <w:r w:rsidRPr="00ED18B1">
              <w:rPr>
                <w:color w:val="000000"/>
              </w:rPr>
              <w:t xml:space="preserve">Микропроводник </w:t>
            </w:r>
          </w:p>
        </w:tc>
        <w:tc>
          <w:tcPr>
            <w:tcW w:w="1020" w:type="dxa"/>
            <w:tcBorders>
              <w:top w:val="nil"/>
              <w:left w:val="nil"/>
              <w:bottom w:val="single" w:sz="4" w:space="0" w:color="auto"/>
              <w:right w:val="single" w:sz="4" w:space="0" w:color="auto"/>
            </w:tcBorders>
            <w:shd w:val="clear" w:color="000000" w:fill="FFFFFF"/>
            <w:vAlign w:val="center"/>
            <w:hideMark/>
          </w:tcPr>
          <w:p w14:paraId="255FE39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AAC1085" w14:textId="77777777" w:rsidR="00ED18B1" w:rsidRPr="00ED18B1" w:rsidRDefault="00ED18B1" w:rsidP="00ED18B1">
            <w:pPr>
              <w:jc w:val="center"/>
              <w:rPr>
                <w:color w:val="000000"/>
              </w:rPr>
            </w:pPr>
            <w:r w:rsidRPr="00ED18B1">
              <w:rPr>
                <w:color w:val="000000"/>
              </w:rPr>
              <w:t>Микропроводник управляемый. Диаметр проводника 0.014" и 0.018". Длина проводника 165см. Материал шафта нержавеющая сталь. Наличие PTFE покрытия проксимальной части проводника. Наличие гидрофильного покрытия дистальных 50см. Наличие полимерного рентгеноконтрастного покрытия дистальной части проводника. Наличие сульфата бария в шафте проводника для рентгеноконтрастности. Наличие платиновой оплетки дистальных 3см. Формы кончика: прямой или ангулированный (угол 45-60град). Длина моделируемой части 1.5см.  Возможность формирования кончика проводника. Проводник упакован в индивидуальное пластиковое кольцо с портом для промывания.</w:t>
            </w:r>
          </w:p>
        </w:tc>
      </w:tr>
      <w:tr w:rsidR="00ED18B1" w:rsidRPr="00ED18B1" w14:paraId="56A891E4" w14:textId="77777777" w:rsidTr="00ED18B1">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D322118" w14:textId="77777777" w:rsidR="00ED18B1" w:rsidRPr="00ED18B1" w:rsidRDefault="00ED18B1" w:rsidP="00ED18B1">
            <w:pPr>
              <w:jc w:val="center"/>
              <w:rPr>
                <w:color w:val="000000"/>
              </w:rPr>
            </w:pPr>
            <w:r w:rsidRPr="00ED18B1">
              <w:rPr>
                <w:color w:val="000000"/>
              </w:rPr>
              <w:t>68</w:t>
            </w:r>
          </w:p>
        </w:tc>
        <w:tc>
          <w:tcPr>
            <w:tcW w:w="3772" w:type="dxa"/>
            <w:tcBorders>
              <w:top w:val="nil"/>
              <w:left w:val="nil"/>
              <w:bottom w:val="single" w:sz="4" w:space="0" w:color="auto"/>
              <w:right w:val="single" w:sz="4" w:space="0" w:color="auto"/>
            </w:tcBorders>
            <w:shd w:val="clear" w:color="000000" w:fill="FFFFFF"/>
            <w:vAlign w:val="center"/>
            <w:hideMark/>
          </w:tcPr>
          <w:p w14:paraId="572C4C44" w14:textId="77777777" w:rsidR="00ED18B1" w:rsidRPr="00ED18B1" w:rsidRDefault="00ED18B1" w:rsidP="00ED18B1">
            <w:pPr>
              <w:jc w:val="center"/>
              <w:rPr>
                <w:color w:val="000000"/>
              </w:rPr>
            </w:pPr>
            <w:r w:rsidRPr="00ED18B1">
              <w:rPr>
                <w:color w:val="000000"/>
              </w:rPr>
              <w:t xml:space="preserve">Микропроводник  </w:t>
            </w:r>
          </w:p>
        </w:tc>
        <w:tc>
          <w:tcPr>
            <w:tcW w:w="1020" w:type="dxa"/>
            <w:tcBorders>
              <w:top w:val="nil"/>
              <w:left w:val="nil"/>
              <w:bottom w:val="single" w:sz="4" w:space="0" w:color="auto"/>
              <w:right w:val="single" w:sz="4" w:space="0" w:color="auto"/>
            </w:tcBorders>
            <w:shd w:val="clear" w:color="000000" w:fill="FFFFFF"/>
            <w:vAlign w:val="center"/>
            <w:hideMark/>
          </w:tcPr>
          <w:p w14:paraId="5976AF8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938E4A6" w14:textId="77777777" w:rsidR="00ED18B1" w:rsidRPr="00ED18B1" w:rsidRDefault="00ED18B1" w:rsidP="00ED18B1">
            <w:pPr>
              <w:jc w:val="center"/>
              <w:rPr>
                <w:color w:val="000000"/>
              </w:rPr>
            </w:pPr>
            <w:r w:rsidRPr="00ED18B1">
              <w:rPr>
                <w:color w:val="000000"/>
              </w:rPr>
              <w:t>Микропроводник управляемый. Диаметр проводника 0.014" (0.36 mm). Длина проводника 145, 165 и 180 см. Материал сердечника - нержавеющая сталь. Наличие гидрофильного покрытия по всей длине проводника. Возможность множественного формирования кончика проводника. Длина формируемого кончика - 2 см. Материал кончика - вольфрам, покрытый золотом. Конфигурация кончика - прямой или ангулированный 45°.  Наличие полиуратенового покрытия с добавлением бария сульфата. Проводник упакован в индивидуальное пластиковое кольцо с портом для промывания.</w:t>
            </w:r>
          </w:p>
        </w:tc>
      </w:tr>
      <w:tr w:rsidR="00ED18B1" w:rsidRPr="00ED18B1" w14:paraId="05E9CA96" w14:textId="77777777" w:rsidTr="00ED18B1">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BF1ACA6" w14:textId="77777777" w:rsidR="00ED18B1" w:rsidRPr="00ED18B1" w:rsidRDefault="00ED18B1" w:rsidP="00ED18B1">
            <w:pPr>
              <w:jc w:val="center"/>
              <w:rPr>
                <w:color w:val="000000"/>
              </w:rPr>
            </w:pPr>
            <w:r w:rsidRPr="00ED18B1">
              <w:rPr>
                <w:color w:val="000000"/>
              </w:rPr>
              <w:t>69</w:t>
            </w:r>
          </w:p>
        </w:tc>
        <w:tc>
          <w:tcPr>
            <w:tcW w:w="3772" w:type="dxa"/>
            <w:tcBorders>
              <w:top w:val="nil"/>
              <w:left w:val="nil"/>
              <w:bottom w:val="single" w:sz="4" w:space="0" w:color="auto"/>
              <w:right w:val="single" w:sz="4" w:space="0" w:color="auto"/>
            </w:tcBorders>
            <w:shd w:val="clear" w:color="000000" w:fill="FFFFFF"/>
            <w:vAlign w:val="center"/>
            <w:hideMark/>
          </w:tcPr>
          <w:p w14:paraId="21792776" w14:textId="77777777" w:rsidR="00ED18B1" w:rsidRPr="00ED18B1" w:rsidRDefault="00ED18B1" w:rsidP="00ED18B1">
            <w:pPr>
              <w:jc w:val="center"/>
              <w:rPr>
                <w:color w:val="000000"/>
              </w:rPr>
            </w:pPr>
            <w:r w:rsidRPr="00ED18B1">
              <w:rPr>
                <w:color w:val="000000"/>
              </w:rPr>
              <w:t xml:space="preserve">Катетер для маточных артерий  </w:t>
            </w:r>
          </w:p>
        </w:tc>
        <w:tc>
          <w:tcPr>
            <w:tcW w:w="1020" w:type="dxa"/>
            <w:tcBorders>
              <w:top w:val="nil"/>
              <w:left w:val="nil"/>
              <w:bottom w:val="single" w:sz="4" w:space="0" w:color="auto"/>
              <w:right w:val="single" w:sz="4" w:space="0" w:color="auto"/>
            </w:tcBorders>
            <w:shd w:val="clear" w:color="000000" w:fill="FFFFFF"/>
            <w:vAlign w:val="center"/>
            <w:hideMark/>
          </w:tcPr>
          <w:p w14:paraId="3FEB9476"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BAB4E5B" w14:textId="77777777" w:rsidR="00ED18B1" w:rsidRPr="00ED18B1" w:rsidRDefault="00ED18B1" w:rsidP="00ED18B1">
            <w:pPr>
              <w:jc w:val="center"/>
              <w:rPr>
                <w:color w:val="000000"/>
              </w:rPr>
            </w:pPr>
            <w:r w:rsidRPr="00ED18B1">
              <w:rPr>
                <w:color w:val="000000"/>
              </w:rPr>
              <w:t>Катетер радиологический для маточных артерий.   Длина катетеров 90см, различная степень жесткости. Размер катетера 5F. Рекомендованный проводник 0.038". Сужающийся кончик катетера для облегчения позиционирования в сосуде. Материал кончика - сплав вольфрама для превосходной визуализации. Материал втулки катетера полиуретан. Конфигурация втулки: крылья. Дизайн втулки "аккордеон" с компенсацией натяжения. Крутящий момент 1:1. Максимальное давление 1200psi (81, 6 bar). Упакован в стерильную упаковку.</w:t>
            </w:r>
          </w:p>
        </w:tc>
      </w:tr>
      <w:tr w:rsidR="00ED18B1" w:rsidRPr="00ED18B1" w14:paraId="443EED1A" w14:textId="77777777" w:rsidTr="00ED18B1">
        <w:trPr>
          <w:trHeight w:val="22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50D8194" w14:textId="77777777" w:rsidR="00ED18B1" w:rsidRPr="00ED18B1" w:rsidRDefault="00ED18B1" w:rsidP="00ED18B1">
            <w:pPr>
              <w:jc w:val="center"/>
              <w:rPr>
                <w:color w:val="000000"/>
              </w:rPr>
            </w:pPr>
            <w:r w:rsidRPr="00ED18B1">
              <w:rPr>
                <w:color w:val="000000"/>
              </w:rPr>
              <w:lastRenderedPageBreak/>
              <w:t>70</w:t>
            </w:r>
          </w:p>
        </w:tc>
        <w:tc>
          <w:tcPr>
            <w:tcW w:w="3772" w:type="dxa"/>
            <w:tcBorders>
              <w:top w:val="nil"/>
              <w:left w:val="nil"/>
              <w:bottom w:val="single" w:sz="4" w:space="0" w:color="auto"/>
              <w:right w:val="single" w:sz="4" w:space="0" w:color="auto"/>
            </w:tcBorders>
            <w:shd w:val="clear" w:color="000000" w:fill="FFFFFF"/>
            <w:vAlign w:val="center"/>
            <w:hideMark/>
          </w:tcPr>
          <w:p w14:paraId="22310799" w14:textId="77777777" w:rsidR="00ED18B1" w:rsidRPr="00ED18B1" w:rsidRDefault="00ED18B1" w:rsidP="00ED18B1">
            <w:pPr>
              <w:jc w:val="center"/>
              <w:rPr>
                <w:color w:val="000000"/>
              </w:rPr>
            </w:pPr>
            <w:r w:rsidRPr="00ED18B1">
              <w:rPr>
                <w:color w:val="000000"/>
              </w:rPr>
              <w:t>Проводник диагностический</w:t>
            </w:r>
          </w:p>
        </w:tc>
        <w:tc>
          <w:tcPr>
            <w:tcW w:w="1020" w:type="dxa"/>
            <w:tcBorders>
              <w:top w:val="nil"/>
              <w:left w:val="nil"/>
              <w:bottom w:val="single" w:sz="4" w:space="0" w:color="auto"/>
              <w:right w:val="single" w:sz="4" w:space="0" w:color="auto"/>
            </w:tcBorders>
            <w:shd w:val="clear" w:color="000000" w:fill="FFFFFF"/>
            <w:vAlign w:val="center"/>
            <w:hideMark/>
          </w:tcPr>
          <w:p w14:paraId="4DFD43BC"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81C6442" w14:textId="77777777" w:rsidR="00ED18B1" w:rsidRPr="00ED18B1" w:rsidRDefault="00ED18B1" w:rsidP="00ED18B1">
            <w:pPr>
              <w:jc w:val="center"/>
              <w:rPr>
                <w:color w:val="000000"/>
              </w:rPr>
            </w:pPr>
            <w:r w:rsidRPr="00ED18B1">
              <w:rPr>
                <w:color w:val="000000"/>
              </w:rPr>
              <w:t>Широкий спектр диаметров диагностических проводников 0,35" (0.89мм), 0,38´´ (0.97мм). Длина проводников не менее 70,80, 100,120,145,150, и не более 180 см . Наличие прямых и/или J-изогнутого кончика проводника. Различный радиус J – загиба – 1.5, 3, 6 и 15мм. Различная длина гибкой дистальной части. Наличие проводников с двумя рабочими кончиками: J – изогнутый/прямой. Конфигурации прямых проводников: прямой (длина подвижного сегмента 7см). Наличие проводников с кончиком Rosen - для почечных артерий - сочетание атравматичного J-кончика большего изгиба с коротким сердечником. Возможность выбора проводников  с фиксированным и нефиксированным внутренним стержнем. Трехкомпонентный дизайн проводника - стержень, гибкая лента и PTFE (политетрафторэтилен) покрытие по всей длине, нанесенное метом грунтовки и придающее проводнику зеленый цвет. Возможность выбора проводников различной жесткости. Порт для промывания с механизмом Luer Lock. Проводник упаковон в пластиковое кольцо. Наличие выпрямителя J-кончика. Материал стержня проводника - нержавеющая сталь.</w:t>
            </w:r>
          </w:p>
        </w:tc>
      </w:tr>
      <w:tr w:rsidR="00ED18B1" w:rsidRPr="00ED18B1" w14:paraId="7626DF55"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D1ACFF8" w14:textId="77777777" w:rsidR="00ED18B1" w:rsidRPr="00ED18B1" w:rsidRDefault="00ED18B1" w:rsidP="00ED18B1">
            <w:pPr>
              <w:jc w:val="center"/>
              <w:rPr>
                <w:color w:val="000000"/>
              </w:rPr>
            </w:pPr>
            <w:r w:rsidRPr="00ED18B1">
              <w:rPr>
                <w:color w:val="000000"/>
              </w:rPr>
              <w:t>71</w:t>
            </w:r>
          </w:p>
        </w:tc>
        <w:tc>
          <w:tcPr>
            <w:tcW w:w="3772" w:type="dxa"/>
            <w:tcBorders>
              <w:top w:val="nil"/>
              <w:left w:val="nil"/>
              <w:bottom w:val="single" w:sz="4" w:space="0" w:color="auto"/>
              <w:right w:val="single" w:sz="4" w:space="0" w:color="auto"/>
            </w:tcBorders>
            <w:shd w:val="clear" w:color="000000" w:fill="FFFFFF"/>
            <w:vAlign w:val="center"/>
            <w:hideMark/>
          </w:tcPr>
          <w:p w14:paraId="48A9288C" w14:textId="77777777" w:rsidR="00ED18B1" w:rsidRPr="00ED18B1" w:rsidRDefault="00ED18B1" w:rsidP="00ED18B1">
            <w:pPr>
              <w:jc w:val="center"/>
              <w:rPr>
                <w:color w:val="000000"/>
              </w:rPr>
            </w:pPr>
            <w:r w:rsidRPr="00ED18B1">
              <w:rPr>
                <w:color w:val="000000"/>
              </w:rPr>
              <w:t>Катетер периферический</w:t>
            </w:r>
          </w:p>
        </w:tc>
        <w:tc>
          <w:tcPr>
            <w:tcW w:w="1020" w:type="dxa"/>
            <w:tcBorders>
              <w:top w:val="nil"/>
              <w:left w:val="nil"/>
              <w:bottom w:val="single" w:sz="4" w:space="0" w:color="auto"/>
              <w:right w:val="single" w:sz="4" w:space="0" w:color="auto"/>
            </w:tcBorders>
            <w:shd w:val="clear" w:color="000000" w:fill="FFFFFF"/>
            <w:vAlign w:val="center"/>
            <w:hideMark/>
          </w:tcPr>
          <w:p w14:paraId="1C855954"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2C0B685" w14:textId="77777777" w:rsidR="00ED18B1" w:rsidRPr="00ED18B1" w:rsidRDefault="00ED18B1" w:rsidP="00ED18B1">
            <w:pPr>
              <w:jc w:val="center"/>
              <w:rPr>
                <w:color w:val="000000"/>
              </w:rPr>
            </w:pPr>
            <w:r w:rsidRPr="00ED18B1">
              <w:rPr>
                <w:color w:val="000000"/>
              </w:rPr>
              <w:t>Катетер диагностический для проведения ангиографии периферических артерий. Дизайн</w:t>
            </w:r>
            <w:r w:rsidRPr="00ED18B1">
              <w:rPr>
                <w:color w:val="000000"/>
                <w:lang w:val="en-US"/>
              </w:rPr>
              <w:t xml:space="preserve"> </w:t>
            </w:r>
            <w:r w:rsidRPr="00ED18B1">
              <w:rPr>
                <w:color w:val="000000"/>
              </w:rPr>
              <w:t>кончика</w:t>
            </w:r>
            <w:r w:rsidRPr="00ED18B1">
              <w:rPr>
                <w:color w:val="000000"/>
                <w:lang w:val="en-US"/>
              </w:rPr>
              <w:t xml:space="preserve"> Simmons, Headhunter,Newton4,Bentson ,Vertebral,Modified Cerebral,Berenstein,Straight selective,MW2 </w:t>
            </w:r>
            <w:r w:rsidRPr="00ED18B1">
              <w:rPr>
                <w:color w:val="000000"/>
              </w:rPr>
              <w:t>или</w:t>
            </w:r>
            <w:r w:rsidRPr="00ED18B1">
              <w:rPr>
                <w:color w:val="000000"/>
                <w:lang w:val="en-US"/>
              </w:rPr>
              <w:t xml:space="preserve"> modified MW2, Osborn , Hook 0.8, Hook 1.0,Modified Hook 1, Modofied Hook 2, Modified Hook 3,Cobra,Shepherd Hook,Renal double curve,Hockey Stick, Amir Motarjeme Cane, Reuter,Mikaelsson,KA ,KA 2 , DVS A1, DVS A2, UHF Shepherd Flush ,  Ultra Bolus Flush, Ultra High Flow Pigtail,Pigtail Flush,Straight Flush,Modified Hook Flush . </w:t>
            </w:r>
            <w:r w:rsidRPr="00ED18B1">
              <w:rPr>
                <w:color w:val="000000"/>
              </w:rPr>
              <w:t>Длина катетеров 30,40, 65, 80,90,100, 110 и 125см, различная степень жесткости. Размер катетеров 4 и 5F, Внутренний диаметр для катетеров 4F 0.040" (1.02мм), 0.046" (1.17мм) для катетеров 5F. Рекомендованный проводник 0.035" и 0.038" (0.97мм).  Наличие 2 боковых отверстий (опция). Наличие катетеров с конфигурацией кончика типа bumper tip (упругий кончик). Двойная стальная оплетка стенок катетеров. Материал катетера нейлон пебакс. Материал втулки катетера полиуретан. Материал кончика - сплав вольфрама для превосходной визуализации. Конфигурация втулки: крылья. Дизайн втулки "аккордеон" с компенсацией натяжения. Максимальное давление 1200psi (81, 6 bar). Пропускная способность для селективных катетеров с оплеткой: для катетеров 4F длиной 30см 20 мл/сек, 40см - 20 мл/сек, 65см - 18 мл/сек, 80см - 15 мл/сек, 100см - 15 мл/сек, 110см - 15 мл/сек, 125см - 15 мл/сек; для катетеров 5F длиной 30см 20 мл/сек, 40см - 27 мл/сек, 65см - 20 мл/сек, 80см - 20 мл/сек, 100см - 15 мл/сек, 110см - 15 мл/сек, 125см - 15 мл/сек.  Упакован в стерильную упаковку. Упакован в стерильную упаковку.</w:t>
            </w:r>
          </w:p>
        </w:tc>
      </w:tr>
      <w:tr w:rsidR="00ED18B1" w:rsidRPr="00ED18B1" w14:paraId="2E86EFD4"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C52C9F9" w14:textId="77777777" w:rsidR="00ED18B1" w:rsidRPr="00ED18B1" w:rsidRDefault="00ED18B1" w:rsidP="00ED18B1">
            <w:pPr>
              <w:jc w:val="center"/>
              <w:rPr>
                <w:color w:val="000000"/>
              </w:rPr>
            </w:pPr>
            <w:r w:rsidRPr="00ED18B1">
              <w:rPr>
                <w:color w:val="000000"/>
              </w:rPr>
              <w:t>72</w:t>
            </w:r>
          </w:p>
        </w:tc>
        <w:tc>
          <w:tcPr>
            <w:tcW w:w="3772" w:type="dxa"/>
            <w:tcBorders>
              <w:top w:val="nil"/>
              <w:left w:val="nil"/>
              <w:bottom w:val="single" w:sz="4" w:space="0" w:color="auto"/>
              <w:right w:val="single" w:sz="4" w:space="0" w:color="auto"/>
            </w:tcBorders>
            <w:shd w:val="clear" w:color="000000" w:fill="FFFFFF"/>
            <w:vAlign w:val="center"/>
            <w:hideMark/>
          </w:tcPr>
          <w:p w14:paraId="1F1B264F" w14:textId="77777777" w:rsidR="00ED18B1" w:rsidRPr="00ED18B1" w:rsidRDefault="00ED18B1" w:rsidP="00ED18B1">
            <w:pPr>
              <w:jc w:val="center"/>
              <w:rPr>
                <w:color w:val="000000"/>
              </w:rPr>
            </w:pPr>
            <w:r w:rsidRPr="00ED18B1">
              <w:rPr>
                <w:color w:val="000000"/>
              </w:rPr>
              <w:t>Катетер периферический  с гидрофильным покрытием</w:t>
            </w:r>
          </w:p>
        </w:tc>
        <w:tc>
          <w:tcPr>
            <w:tcW w:w="1020" w:type="dxa"/>
            <w:tcBorders>
              <w:top w:val="nil"/>
              <w:left w:val="nil"/>
              <w:bottom w:val="single" w:sz="4" w:space="0" w:color="auto"/>
              <w:right w:val="single" w:sz="4" w:space="0" w:color="auto"/>
            </w:tcBorders>
            <w:shd w:val="clear" w:color="000000" w:fill="FFFFFF"/>
            <w:vAlign w:val="center"/>
            <w:hideMark/>
          </w:tcPr>
          <w:p w14:paraId="6F9957CC"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8CA28AA" w14:textId="77777777" w:rsidR="00ED18B1" w:rsidRPr="00ED18B1" w:rsidRDefault="00ED18B1" w:rsidP="00ED18B1">
            <w:pPr>
              <w:jc w:val="center"/>
              <w:rPr>
                <w:color w:val="000000"/>
              </w:rPr>
            </w:pPr>
            <w:r w:rsidRPr="00ED18B1">
              <w:rPr>
                <w:color w:val="000000"/>
              </w:rPr>
              <w:t>Катетер радиологический для проведения ангиографии. Наличие</w:t>
            </w:r>
            <w:r w:rsidRPr="00ED18B1">
              <w:rPr>
                <w:color w:val="000000"/>
                <w:lang w:val="en-US"/>
              </w:rPr>
              <w:t xml:space="preserve"> </w:t>
            </w:r>
            <w:r w:rsidRPr="00ED18B1">
              <w:rPr>
                <w:color w:val="000000"/>
              </w:rPr>
              <w:t>гидрофильного</w:t>
            </w:r>
            <w:r w:rsidRPr="00ED18B1">
              <w:rPr>
                <w:color w:val="000000"/>
                <w:lang w:val="en-US"/>
              </w:rPr>
              <w:t xml:space="preserve"> </w:t>
            </w:r>
            <w:r w:rsidRPr="00ED18B1">
              <w:rPr>
                <w:color w:val="000000"/>
              </w:rPr>
              <w:t>покрытия</w:t>
            </w:r>
            <w:r w:rsidRPr="00ED18B1">
              <w:rPr>
                <w:color w:val="000000"/>
                <w:lang w:val="en-US"/>
              </w:rPr>
              <w:t xml:space="preserve"> Legato. </w:t>
            </w:r>
            <w:r w:rsidRPr="00ED18B1">
              <w:rPr>
                <w:color w:val="000000"/>
              </w:rPr>
              <w:t>Дизайн</w:t>
            </w:r>
            <w:r w:rsidRPr="00ED18B1">
              <w:rPr>
                <w:color w:val="000000"/>
                <w:lang w:val="en-US"/>
              </w:rPr>
              <w:t xml:space="preserve"> </w:t>
            </w:r>
            <w:r w:rsidRPr="00ED18B1">
              <w:rPr>
                <w:color w:val="000000"/>
              </w:rPr>
              <w:t>кончика</w:t>
            </w:r>
            <w:r w:rsidRPr="00ED18B1">
              <w:rPr>
                <w:color w:val="000000"/>
                <w:lang w:val="en-US"/>
              </w:rPr>
              <w:t xml:space="preserve"> Headhunter 1 , Headhunter 3 Newton 1, Newton 2, Newton 3 , Newton 4 , Bentson 1, Bentson 2 ,Mani ,Vertebral,Modified cerebral,Berenstein, Simmons 1, Simmons 2, Simmons modified,Cobra 1, Cobra 2,Hook  , Shepherd Hook,Renal double curve, Amir Motarjeme </w:t>
            </w:r>
            <w:r w:rsidRPr="00ED18B1">
              <w:rPr>
                <w:color w:val="000000"/>
              </w:rPr>
              <w:t>и</w:t>
            </w:r>
            <w:r w:rsidRPr="00ED18B1">
              <w:rPr>
                <w:color w:val="000000"/>
                <w:lang w:val="en-US"/>
              </w:rPr>
              <w:t xml:space="preserve"> Amir Motarjeme Cane, Reuter,Mikaelsson,KA2, Hockey Stick,Modified Hook 1,Modified Hook 2, Modified Hook 3,Straight Selective, RBI,RIM, Multipurpose A1. </w:t>
            </w:r>
            <w:r w:rsidRPr="00ED18B1">
              <w:rPr>
                <w:color w:val="000000"/>
              </w:rPr>
              <w:t xml:space="preserve">Длина катетеров 40, 65 , 80  100 ,110 и 125см, . Размер катетеров 4 и 5F, Внутренний диаметр для катетеров 4F 0.040" (1.02мм), 0.046" (1.17мм) для катетеров 5F. Рекомендованный проводник 0.035" (0.89мм) и 0.038" (0.97мм).  Двойная стальная оплетка стенок катетеров. Сужающийся кончик катетера для облегчения позиционирования в сосуде. Материал кончика - сплав вольфрама для превосходной вихуализации Материал втулки катетера мягкий полиуретан. Эргономичный дизайн крыльев втулки. Дизайн втулки "аккордеон" с компенсацией натяжения. Максимальное давление 1200psi (81, 6 bar). Протяженность гидрофильного покрытия: 25см для катетеров 40 и 65см, 40см для катетеров 100 и 125см. Пропускная способность для катетеров катетеров для промывания без оплетки/с оплеткой: Пропускная способность катетеров: 15-20мл/сек (1050psi) для </w:t>
            </w:r>
            <w:r w:rsidRPr="00ED18B1">
              <w:rPr>
                <w:color w:val="000000"/>
              </w:rPr>
              <w:lastRenderedPageBreak/>
              <w:t>катетеров 4F и 15-27 мл/сек (1200 psi) для катетеров 5F.   .. Наличие стикера голубого цвета с надписью Legato и крючка голубого цвета на упаковке катетера. Упакован в стерильную упаковку.</w:t>
            </w:r>
          </w:p>
        </w:tc>
      </w:tr>
      <w:tr w:rsidR="00ED18B1" w:rsidRPr="00ED18B1" w14:paraId="70522E63"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9AB6B57" w14:textId="77777777" w:rsidR="00ED18B1" w:rsidRPr="00ED18B1" w:rsidRDefault="00ED18B1" w:rsidP="00ED18B1">
            <w:pPr>
              <w:jc w:val="center"/>
              <w:rPr>
                <w:color w:val="000000"/>
              </w:rPr>
            </w:pPr>
            <w:r w:rsidRPr="00ED18B1">
              <w:rPr>
                <w:color w:val="000000"/>
              </w:rPr>
              <w:lastRenderedPageBreak/>
              <w:t>73</w:t>
            </w:r>
          </w:p>
        </w:tc>
        <w:tc>
          <w:tcPr>
            <w:tcW w:w="3772" w:type="dxa"/>
            <w:tcBorders>
              <w:top w:val="nil"/>
              <w:left w:val="nil"/>
              <w:bottom w:val="single" w:sz="4" w:space="0" w:color="auto"/>
              <w:right w:val="single" w:sz="4" w:space="0" w:color="auto"/>
            </w:tcBorders>
            <w:shd w:val="clear" w:color="000000" w:fill="FFFFFF"/>
            <w:vAlign w:val="center"/>
            <w:hideMark/>
          </w:tcPr>
          <w:p w14:paraId="10419B7C" w14:textId="77777777" w:rsidR="00ED18B1" w:rsidRPr="00ED18B1" w:rsidRDefault="00ED18B1" w:rsidP="00ED18B1">
            <w:pPr>
              <w:jc w:val="center"/>
              <w:rPr>
                <w:color w:val="000000"/>
              </w:rPr>
            </w:pPr>
            <w:r w:rsidRPr="00ED18B1">
              <w:rPr>
                <w:color w:val="000000"/>
              </w:rPr>
              <w:t>Микросферы для эмболизации в шприце, 2мл.</w:t>
            </w:r>
          </w:p>
        </w:tc>
        <w:tc>
          <w:tcPr>
            <w:tcW w:w="1020" w:type="dxa"/>
            <w:tcBorders>
              <w:top w:val="nil"/>
              <w:left w:val="nil"/>
              <w:bottom w:val="single" w:sz="4" w:space="0" w:color="auto"/>
              <w:right w:val="single" w:sz="4" w:space="0" w:color="auto"/>
            </w:tcBorders>
            <w:shd w:val="clear" w:color="000000" w:fill="FFFFFF"/>
            <w:vAlign w:val="center"/>
            <w:hideMark/>
          </w:tcPr>
          <w:p w14:paraId="3FF6A456"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40B4B3C" w14:textId="77777777" w:rsidR="00ED18B1" w:rsidRPr="00ED18B1" w:rsidRDefault="00ED18B1" w:rsidP="00ED18B1">
            <w:pPr>
              <w:jc w:val="center"/>
              <w:rPr>
                <w:color w:val="000000"/>
              </w:rPr>
            </w:pPr>
            <w:r w:rsidRPr="00ED18B1">
              <w:rPr>
                <w:color w:val="000000"/>
              </w:rPr>
              <w:t>Микросферы представляют собой биосовместимые, гидрофильные, не рассасывающиеся, точно калиброванные микросферы из акрилового полимера, пропитанные желатином. Форма выпуска: предварительно наполненный шприц вместимостью 20 мл со стандартным наконечником Люэра, индивидуально упакованный на блистерном лотке, герметически закрытом отрывающейся крышкой . Пластмассовый навинчивающийся колпачок и поршень. Уплотнитель поршня с тремя кольцами из эластомера.  Микросферы в составе с частицами золота окрашены красным цветом для облегчения визуализации при обращении и видимости рентгенконтрастности. Содержимое: 2 мл микросфер в стерильном апирогенном физиологическом растворе с 0,9% NaCl. Диаметр частиц 40-120, 100-300, 300-500, 500-700, 700-900, 900-1200 мкм. Микросферы представляют собой гибкие частицы, способные временно подвергаться сжатию на не более 20 – 30%, что облегчает их прохождение по микрокатетерам, и исключает нецелевую эмболизацию.  Микросферы не образуют агрегатов. Совместимы с микрокатетером с I.D. 0.008” до 0.038”. Микросферы предназначены для окклюзии кровеносных сосудов в терапевтических или предоперационных целях при следующих процедурах: - Эмболизации гиперваскулярных опухолей и процессов, включая маточные фиброиды, эмболизации предстательной железы, Эмболизации артериовенозных аномалий-  мальформаций ,гемостатической эмболизации, дезартеризация геммороидальных узлов, эмболизация органов малого  таза,  менингиомы и пр.</w:t>
            </w:r>
          </w:p>
        </w:tc>
      </w:tr>
      <w:tr w:rsidR="00ED18B1" w:rsidRPr="00ED18B1" w14:paraId="11B1C774"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BCA73E5" w14:textId="77777777" w:rsidR="00ED18B1" w:rsidRPr="00ED18B1" w:rsidRDefault="00ED18B1" w:rsidP="00ED18B1">
            <w:pPr>
              <w:jc w:val="center"/>
              <w:rPr>
                <w:color w:val="000000"/>
              </w:rPr>
            </w:pPr>
            <w:r w:rsidRPr="00ED18B1">
              <w:rPr>
                <w:color w:val="000000"/>
              </w:rPr>
              <w:t>74</w:t>
            </w:r>
          </w:p>
        </w:tc>
        <w:tc>
          <w:tcPr>
            <w:tcW w:w="3772" w:type="dxa"/>
            <w:tcBorders>
              <w:top w:val="nil"/>
              <w:left w:val="nil"/>
              <w:bottom w:val="single" w:sz="4" w:space="0" w:color="auto"/>
              <w:right w:val="single" w:sz="4" w:space="0" w:color="auto"/>
            </w:tcBorders>
            <w:shd w:val="clear" w:color="000000" w:fill="FFFFFF"/>
            <w:vAlign w:val="center"/>
            <w:hideMark/>
          </w:tcPr>
          <w:p w14:paraId="40CCC945" w14:textId="77777777" w:rsidR="00ED18B1" w:rsidRPr="00ED18B1" w:rsidRDefault="00ED18B1" w:rsidP="00ED18B1">
            <w:pPr>
              <w:jc w:val="center"/>
              <w:rPr>
                <w:color w:val="000000"/>
              </w:rPr>
            </w:pPr>
            <w:r w:rsidRPr="00ED18B1">
              <w:rPr>
                <w:color w:val="000000"/>
              </w:rPr>
              <w:t xml:space="preserve">Шприц-индефлятор </w:t>
            </w:r>
          </w:p>
        </w:tc>
        <w:tc>
          <w:tcPr>
            <w:tcW w:w="1020" w:type="dxa"/>
            <w:tcBorders>
              <w:top w:val="nil"/>
              <w:left w:val="nil"/>
              <w:bottom w:val="single" w:sz="4" w:space="0" w:color="auto"/>
              <w:right w:val="single" w:sz="4" w:space="0" w:color="auto"/>
            </w:tcBorders>
            <w:shd w:val="clear" w:color="000000" w:fill="FFFFFF"/>
            <w:vAlign w:val="center"/>
            <w:hideMark/>
          </w:tcPr>
          <w:p w14:paraId="0B5234E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BC578A2" w14:textId="77777777" w:rsidR="00ED18B1" w:rsidRPr="00ED18B1" w:rsidRDefault="00ED18B1" w:rsidP="00ED18B1">
            <w:pPr>
              <w:jc w:val="center"/>
              <w:rPr>
                <w:color w:val="000000"/>
              </w:rPr>
            </w:pPr>
            <w:r w:rsidRPr="00ED18B1">
              <w:rPr>
                <w:color w:val="000000"/>
              </w:rPr>
              <w:t xml:space="preserve">Шприц-манометр  для создания и мониторинга давления в пределах от 0 до 40 АТМ/бар (от 0 до 588 PSI) для инфляции и дефляции ангиопластического баллона или других интервенционных устройств, а также для измерения давления внутри баллона. Материал корпуса прозрачный поликарбонат; объем 30мл, оборудовано безвоздушным ротатором, обеспечивающим безвоздушное соединение с баллонным катетером. Наличие гибкой трубки высокого давления с двойным плетением длиной 33,02 см. Устройство оборудовано поршнем  с резьбовым соединением с запирающим/высвобождающим механизмом, который активируется в одно касание. Механизм  позволяет удалить воздух и чрезмерную жидкость без сжимания спускового устройства (триггера). Внешняя поверхность рукоятки мягкая для исключения соскальзывания рук оператора и удобства манипулирования, материал АБС-сополимер, зеленого цвета. Внутренняя сторона рукоятки с выемками для пальцев для удобства захвата и манипулирования, серого цвета. Воможность достижения максимального давления за 3 полных оборота рукоятки. Устройство аналоговое. Поршень, расположенный в корпусе, имеет тройное кольцо (для исключения протекания колбы), на конце поршень заострен для образования «безопасного пространства», с целью минимизации попадания воздуха. Дисплей с флюоресцирующим фоном </w:t>
            </w:r>
            <w:r w:rsidRPr="00ED18B1">
              <w:rPr>
                <w:color w:val="000000"/>
              </w:rPr>
              <w:lastRenderedPageBreak/>
              <w:t>расположен под углом 30° по отношению к корпусу прибора для лучшей визуализации оператором. Комплектуется краником трехходовым, с прозрачным корпусом, крутящимся.</w:t>
            </w:r>
          </w:p>
        </w:tc>
      </w:tr>
      <w:tr w:rsidR="00ED18B1" w:rsidRPr="00ED18B1" w14:paraId="4F123D38" w14:textId="77777777" w:rsidTr="00ED18B1">
        <w:trPr>
          <w:trHeight w:val="20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C3D767E" w14:textId="77777777" w:rsidR="00ED18B1" w:rsidRPr="00ED18B1" w:rsidRDefault="00ED18B1" w:rsidP="00ED18B1">
            <w:pPr>
              <w:jc w:val="center"/>
              <w:rPr>
                <w:color w:val="000000"/>
              </w:rPr>
            </w:pPr>
            <w:r w:rsidRPr="00ED18B1">
              <w:rPr>
                <w:color w:val="000000"/>
              </w:rPr>
              <w:lastRenderedPageBreak/>
              <w:t>75</w:t>
            </w:r>
          </w:p>
        </w:tc>
        <w:tc>
          <w:tcPr>
            <w:tcW w:w="3772" w:type="dxa"/>
            <w:tcBorders>
              <w:top w:val="nil"/>
              <w:left w:val="nil"/>
              <w:bottom w:val="single" w:sz="4" w:space="0" w:color="auto"/>
              <w:right w:val="single" w:sz="4" w:space="0" w:color="auto"/>
            </w:tcBorders>
            <w:shd w:val="clear" w:color="000000" w:fill="FFFFFF"/>
            <w:vAlign w:val="center"/>
            <w:hideMark/>
          </w:tcPr>
          <w:p w14:paraId="0CF7B950" w14:textId="77777777" w:rsidR="00ED18B1" w:rsidRPr="00ED18B1" w:rsidRDefault="00ED18B1" w:rsidP="00ED18B1">
            <w:pPr>
              <w:jc w:val="center"/>
              <w:rPr>
                <w:color w:val="000000"/>
              </w:rPr>
            </w:pPr>
            <w:r w:rsidRPr="00ED18B1">
              <w:rPr>
                <w:color w:val="000000"/>
              </w:rPr>
              <w:t xml:space="preserve">Поддерживающий катетер для прохождения хронических окклюзий </w:t>
            </w:r>
          </w:p>
        </w:tc>
        <w:tc>
          <w:tcPr>
            <w:tcW w:w="1020" w:type="dxa"/>
            <w:tcBorders>
              <w:top w:val="nil"/>
              <w:left w:val="nil"/>
              <w:bottom w:val="single" w:sz="4" w:space="0" w:color="auto"/>
              <w:right w:val="single" w:sz="4" w:space="0" w:color="auto"/>
            </w:tcBorders>
            <w:shd w:val="clear" w:color="000000" w:fill="FFFFFF"/>
            <w:vAlign w:val="center"/>
            <w:hideMark/>
          </w:tcPr>
          <w:p w14:paraId="168CD72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426C9A3" w14:textId="77777777" w:rsidR="00ED18B1" w:rsidRPr="00ED18B1" w:rsidRDefault="00ED18B1" w:rsidP="00ED18B1">
            <w:pPr>
              <w:jc w:val="center"/>
              <w:rPr>
                <w:color w:val="000000"/>
              </w:rPr>
            </w:pPr>
            <w:r w:rsidRPr="00ED18B1">
              <w:rPr>
                <w:color w:val="000000"/>
              </w:rPr>
              <w:t>Прозрачный микрокатетер с отверстием на дистальном конце, движимый по проводнику 0.014", 0.018"или 0.035". Проксимальный конец имеет стандартный люеровский адаптер для облегченного присоединения аксессуаров. Катетер предназначен для прохождения тотальных хронических окклюзий. Катетер имеет 3 маркера, размещенные между слоями катетера. Катетер имеет 2 слоя: поверхностный: выполнен из особо прочного материала и имеет гидрофильное покрытие на дистальном конце, на протяжение 40см; внутренний слой гидрофильный, выполнен из полиэтилена. Катетер имеет конусный кончик. Маркеры расположены: первый маркер на расстоянии 2.5 мм от кончика, последующие на расстоянии 15 мм друг от друга (для 0.014" и 0.018"), и на расстоянии 50 мм (для 0.035"). Маркеры имеют увеличенную на 50% длину. Ручка формы "гуппи". Дистальный профиль: для 0.014" - 2F; 0.018" - 2.2F; 0.035" - 3.8F. Проксимальный профиль: 0.014" - 3.0 F; 0.018" - 3.4 F; 0.035" - 4.8F.  Длина 65, 90, 135 или 150 см.</w:t>
            </w:r>
          </w:p>
        </w:tc>
      </w:tr>
      <w:tr w:rsidR="00ED18B1" w:rsidRPr="00ED18B1" w14:paraId="4192E691" w14:textId="77777777" w:rsidTr="00ED18B1">
        <w:trPr>
          <w:trHeight w:val="17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9C3605E" w14:textId="77777777" w:rsidR="00ED18B1" w:rsidRPr="00ED18B1" w:rsidRDefault="00ED18B1" w:rsidP="00ED18B1">
            <w:pPr>
              <w:jc w:val="center"/>
              <w:rPr>
                <w:color w:val="000000"/>
              </w:rPr>
            </w:pPr>
            <w:r w:rsidRPr="00ED18B1">
              <w:rPr>
                <w:color w:val="000000"/>
              </w:rPr>
              <w:t>76</w:t>
            </w:r>
          </w:p>
        </w:tc>
        <w:tc>
          <w:tcPr>
            <w:tcW w:w="3772" w:type="dxa"/>
            <w:tcBorders>
              <w:top w:val="nil"/>
              <w:left w:val="nil"/>
              <w:bottom w:val="single" w:sz="4" w:space="0" w:color="auto"/>
              <w:right w:val="single" w:sz="4" w:space="0" w:color="auto"/>
            </w:tcBorders>
            <w:shd w:val="clear" w:color="000000" w:fill="FFFFFF"/>
            <w:vAlign w:val="center"/>
            <w:hideMark/>
          </w:tcPr>
          <w:p w14:paraId="2754B384" w14:textId="77777777" w:rsidR="00ED18B1" w:rsidRPr="00ED18B1" w:rsidRDefault="00ED18B1" w:rsidP="00ED18B1">
            <w:pPr>
              <w:jc w:val="center"/>
              <w:rPr>
                <w:color w:val="000000"/>
              </w:rPr>
            </w:pPr>
            <w:r w:rsidRPr="00ED18B1">
              <w:rPr>
                <w:color w:val="000000"/>
              </w:rPr>
              <w:t xml:space="preserve">Баллонный катетер для ЧТА </w:t>
            </w:r>
            <w:r w:rsidRPr="00ED18B1">
              <w:rPr>
                <w:b/>
                <w:bCs/>
                <w:color w:val="000000"/>
                <w:sz w:val="22"/>
                <w:szCs w:val="22"/>
              </w:rPr>
              <w:t xml:space="preserve"> 0.035"</w:t>
            </w:r>
          </w:p>
        </w:tc>
        <w:tc>
          <w:tcPr>
            <w:tcW w:w="1020" w:type="dxa"/>
            <w:tcBorders>
              <w:top w:val="nil"/>
              <w:left w:val="nil"/>
              <w:bottom w:val="single" w:sz="4" w:space="0" w:color="auto"/>
              <w:right w:val="single" w:sz="4" w:space="0" w:color="auto"/>
            </w:tcBorders>
            <w:shd w:val="clear" w:color="000000" w:fill="FFFFFF"/>
            <w:vAlign w:val="center"/>
            <w:hideMark/>
          </w:tcPr>
          <w:p w14:paraId="77779FB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3377511" w14:textId="77777777" w:rsidR="00ED18B1" w:rsidRPr="00ED18B1" w:rsidRDefault="00ED18B1" w:rsidP="00ED18B1">
            <w:pPr>
              <w:jc w:val="center"/>
              <w:rPr>
                <w:color w:val="000000"/>
              </w:rPr>
            </w:pPr>
            <w:r w:rsidRPr="00ED18B1">
              <w:rPr>
                <w:color w:val="000000"/>
              </w:rPr>
              <w:t>Коаксиальный двухпросветный баллонный катетер для периферической ангиопластики на системе доставки, совместимый с 0,035“ проводником. Специальный материал баллона сочетает в себе сверхтонкие стенки и устойчивость к царапинам. Гидрофильное (LFC) покрытие баллона и дистальной части шафта.  Шафт катетера, с повышенной проходимостью и устойчивостью к перегибам, в сочетании с гибкостью, длинной 80 и 130 см. Совместим с интродьюсером 5F–7F. 2 обжатых (с нулевым профилем) платино-иридиевых маркера по краям баллона. Расчетное давление разрыва (RBP): 18 атм. (Ø 3мм), 14-18 атм. (Ø 4мм), 14-17 атм. (Ø 5мм), 12-17атм. (Ø 6мм), 12-16 атм. (Ø 7мм), 11-14атм. (Ø 8-9мм), 11атм. (Ø 10-12мм). Ø шафта катетера 5F–6F. Размеры: Ø баллона (мм): 3; 4; 5; 6; 7; 8; 9; 10; 12. Длина баллона (мм): 20; 40; 60; 80; 120; 150; 200; 250; 300. Размеры по заявке получателя.</w:t>
            </w:r>
          </w:p>
        </w:tc>
      </w:tr>
      <w:tr w:rsidR="00ED18B1" w:rsidRPr="00ED18B1" w14:paraId="4A553245"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BA416E7" w14:textId="77777777" w:rsidR="00ED18B1" w:rsidRPr="00ED18B1" w:rsidRDefault="00ED18B1" w:rsidP="00ED18B1">
            <w:pPr>
              <w:jc w:val="center"/>
              <w:rPr>
                <w:color w:val="000000"/>
              </w:rPr>
            </w:pPr>
            <w:r w:rsidRPr="00ED18B1">
              <w:rPr>
                <w:color w:val="000000"/>
              </w:rPr>
              <w:t>77</w:t>
            </w:r>
          </w:p>
        </w:tc>
        <w:tc>
          <w:tcPr>
            <w:tcW w:w="3772" w:type="dxa"/>
            <w:tcBorders>
              <w:top w:val="nil"/>
              <w:left w:val="nil"/>
              <w:bottom w:val="single" w:sz="4" w:space="0" w:color="auto"/>
              <w:right w:val="single" w:sz="4" w:space="0" w:color="auto"/>
            </w:tcBorders>
            <w:shd w:val="clear" w:color="000000" w:fill="FFFFFF"/>
            <w:vAlign w:val="center"/>
            <w:hideMark/>
          </w:tcPr>
          <w:p w14:paraId="210F67AC" w14:textId="77777777" w:rsidR="00ED18B1" w:rsidRPr="00ED18B1" w:rsidRDefault="00ED18B1" w:rsidP="00ED18B1">
            <w:pPr>
              <w:jc w:val="center"/>
              <w:rPr>
                <w:color w:val="000000"/>
              </w:rPr>
            </w:pPr>
            <w:r w:rsidRPr="00ED18B1">
              <w:rPr>
                <w:color w:val="000000"/>
              </w:rPr>
              <w:t xml:space="preserve">Баллонные катетеры для ЧТА </w:t>
            </w:r>
            <w:r w:rsidRPr="00ED18B1">
              <w:rPr>
                <w:b/>
                <w:bCs/>
                <w:color w:val="000000"/>
                <w:sz w:val="22"/>
                <w:szCs w:val="22"/>
              </w:rPr>
              <w:t xml:space="preserve"> 0.035"</w:t>
            </w:r>
          </w:p>
        </w:tc>
        <w:tc>
          <w:tcPr>
            <w:tcW w:w="1020" w:type="dxa"/>
            <w:tcBorders>
              <w:top w:val="nil"/>
              <w:left w:val="nil"/>
              <w:bottom w:val="single" w:sz="4" w:space="0" w:color="auto"/>
              <w:right w:val="single" w:sz="4" w:space="0" w:color="auto"/>
            </w:tcBorders>
            <w:shd w:val="clear" w:color="000000" w:fill="FFFFFF"/>
            <w:vAlign w:val="center"/>
            <w:hideMark/>
          </w:tcPr>
          <w:p w14:paraId="6708FD76"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EF078BF" w14:textId="77777777" w:rsidR="00ED18B1" w:rsidRPr="00ED18B1" w:rsidRDefault="00ED18B1" w:rsidP="00ED18B1">
            <w:pPr>
              <w:jc w:val="center"/>
              <w:rPr>
                <w:color w:val="000000"/>
              </w:rPr>
            </w:pPr>
            <w:r w:rsidRPr="00ED18B1">
              <w:rPr>
                <w:color w:val="000000"/>
              </w:rPr>
              <w:t>Периферический баллонный катетер, коаксиальная система доставки под 0.035" проводник. Устойчивая к изломам и сминанию система доставки из материала Pebax blend. Мягкий конусный атравматичный кончик со скосом 450 для наилучшего прохождения стенозов. Материал баллона NYLON-12,  давление разрыва 20 - 10 атм, в зависимости от диаметра. Наличие двух рентгеноконтрастных маркеров по краям баллона. Совместимость с интродьюсером 5F для баллонов 3-7 мм, 6F для баллонов 8-10 мм, 7F для баллонов 12 мм. Гидрофильное покрытие баллона и дистальной части шафта. Длина катетера 40, 80 или 135 см. Диаметр баллона: 3; 4; 5; 6; 6; 7; 8; 9; 10; 12 мм, Длина баллона: 20, 30, 40, 60, 80, 100, 120, 150, 200 мм</w:t>
            </w:r>
          </w:p>
        </w:tc>
      </w:tr>
      <w:tr w:rsidR="00ED18B1" w:rsidRPr="00ED18B1" w14:paraId="4E5BA14F" w14:textId="77777777" w:rsidTr="00ED18B1">
        <w:trPr>
          <w:trHeight w:val="17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17656B6" w14:textId="77777777" w:rsidR="00ED18B1" w:rsidRPr="00ED18B1" w:rsidRDefault="00ED18B1" w:rsidP="00ED18B1">
            <w:pPr>
              <w:jc w:val="center"/>
              <w:rPr>
                <w:color w:val="000000"/>
              </w:rPr>
            </w:pPr>
            <w:r w:rsidRPr="00ED18B1">
              <w:rPr>
                <w:color w:val="000000"/>
              </w:rPr>
              <w:lastRenderedPageBreak/>
              <w:t>78</w:t>
            </w:r>
          </w:p>
        </w:tc>
        <w:tc>
          <w:tcPr>
            <w:tcW w:w="3772" w:type="dxa"/>
            <w:tcBorders>
              <w:top w:val="nil"/>
              <w:left w:val="nil"/>
              <w:bottom w:val="single" w:sz="4" w:space="0" w:color="auto"/>
              <w:right w:val="single" w:sz="4" w:space="0" w:color="auto"/>
            </w:tcBorders>
            <w:shd w:val="clear" w:color="000000" w:fill="FFFFFF"/>
            <w:vAlign w:val="center"/>
            <w:hideMark/>
          </w:tcPr>
          <w:p w14:paraId="73E94F31" w14:textId="77777777" w:rsidR="00ED18B1" w:rsidRPr="00ED18B1" w:rsidRDefault="00ED18B1" w:rsidP="00ED18B1">
            <w:pPr>
              <w:jc w:val="center"/>
              <w:rPr>
                <w:color w:val="000000"/>
              </w:rPr>
            </w:pPr>
            <w:r w:rsidRPr="00ED18B1">
              <w:rPr>
                <w:color w:val="000000"/>
              </w:rPr>
              <w:t xml:space="preserve">Баллонный катетер для ЧТА </w:t>
            </w:r>
            <w:r w:rsidRPr="00ED18B1">
              <w:rPr>
                <w:b/>
                <w:bCs/>
                <w:color w:val="000000"/>
                <w:sz w:val="22"/>
                <w:szCs w:val="22"/>
              </w:rPr>
              <w:t xml:space="preserve"> 0.018</w:t>
            </w:r>
          </w:p>
        </w:tc>
        <w:tc>
          <w:tcPr>
            <w:tcW w:w="1020" w:type="dxa"/>
            <w:tcBorders>
              <w:top w:val="nil"/>
              <w:left w:val="nil"/>
              <w:bottom w:val="single" w:sz="4" w:space="0" w:color="auto"/>
              <w:right w:val="single" w:sz="4" w:space="0" w:color="auto"/>
            </w:tcBorders>
            <w:shd w:val="clear" w:color="000000" w:fill="FFFFFF"/>
            <w:vAlign w:val="center"/>
            <w:hideMark/>
          </w:tcPr>
          <w:p w14:paraId="58900B27"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908B6DA" w14:textId="77777777" w:rsidR="00ED18B1" w:rsidRPr="00ED18B1" w:rsidRDefault="00ED18B1" w:rsidP="00ED18B1">
            <w:pPr>
              <w:jc w:val="center"/>
              <w:rPr>
                <w:color w:val="000000"/>
              </w:rPr>
            </w:pPr>
            <w:r w:rsidRPr="00ED18B1">
              <w:rPr>
                <w:color w:val="000000"/>
              </w:rPr>
              <w:t xml:space="preserve">Коаксиальный двухпросветный периферический баллонный катетер на системе доставки . Материал баллона с повышенной гибкостью при сохранении высокого значения давления разрыва. Гидрофильное LFC покрытие баллона и дистальной части шафта.  Материал шафта с высоким уровнем проходимости и стойкость к изгибам, в сочетании с исключительной гибкостью. Шафт: длина – 90, 130 и 180см; Ø – 4F. Совместимость с интродьюсером 4F–5F, с 0,018’’ проводником. 2 обжатых с профилем «0» платиноиридиевых маркера по краям баллона. Размеры: Длина баллона (мм): для диаметров 2.0; 2.5; 3.0; 3.5 –  20; 40; 60; 80; 120; 150 и для диаметров 4.0; 4.5; 5.0; 6.0; 7.0 – 20; 40; 60; 80; 120. Комплаинс: Номинальное давление (NP): 8 атм. Расчетное давление разрыва (RBP): 22 атм. (Ø 2.0мм), 16 атм. (Ø 2.5; 3.0; 3.5 мм), 14 атм. (Ø 4.0 – 6.0мм), 12атм. (Ø 7мм).  Размеры по заявке получателя. </w:t>
            </w:r>
          </w:p>
        </w:tc>
      </w:tr>
      <w:tr w:rsidR="00ED18B1" w:rsidRPr="00ED18B1" w14:paraId="4BDD5D6F"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C4844EB" w14:textId="77777777" w:rsidR="00ED18B1" w:rsidRPr="00ED18B1" w:rsidRDefault="00ED18B1" w:rsidP="00ED18B1">
            <w:pPr>
              <w:jc w:val="center"/>
              <w:rPr>
                <w:color w:val="000000"/>
              </w:rPr>
            </w:pPr>
            <w:r w:rsidRPr="00ED18B1">
              <w:rPr>
                <w:color w:val="000000"/>
              </w:rPr>
              <w:t>79</w:t>
            </w:r>
          </w:p>
        </w:tc>
        <w:tc>
          <w:tcPr>
            <w:tcW w:w="3772" w:type="dxa"/>
            <w:tcBorders>
              <w:top w:val="nil"/>
              <w:left w:val="nil"/>
              <w:bottom w:val="single" w:sz="4" w:space="0" w:color="auto"/>
              <w:right w:val="single" w:sz="4" w:space="0" w:color="auto"/>
            </w:tcBorders>
            <w:shd w:val="clear" w:color="000000" w:fill="FFFFFF"/>
            <w:vAlign w:val="center"/>
            <w:hideMark/>
          </w:tcPr>
          <w:p w14:paraId="6B88B074" w14:textId="77777777" w:rsidR="00ED18B1" w:rsidRPr="00ED18B1" w:rsidRDefault="00ED18B1" w:rsidP="00ED18B1">
            <w:pPr>
              <w:jc w:val="center"/>
              <w:rPr>
                <w:color w:val="000000"/>
              </w:rPr>
            </w:pPr>
            <w:r w:rsidRPr="00ED18B1">
              <w:rPr>
                <w:color w:val="000000"/>
              </w:rPr>
              <w:t xml:space="preserve">Баллонный катетер для ЧТА </w:t>
            </w:r>
            <w:r w:rsidRPr="00ED18B1">
              <w:rPr>
                <w:b/>
                <w:bCs/>
                <w:color w:val="000000"/>
                <w:sz w:val="22"/>
                <w:szCs w:val="22"/>
              </w:rPr>
              <w:t>0.018"</w:t>
            </w:r>
          </w:p>
        </w:tc>
        <w:tc>
          <w:tcPr>
            <w:tcW w:w="1020" w:type="dxa"/>
            <w:tcBorders>
              <w:top w:val="nil"/>
              <w:left w:val="nil"/>
              <w:bottom w:val="single" w:sz="4" w:space="0" w:color="auto"/>
              <w:right w:val="single" w:sz="4" w:space="0" w:color="auto"/>
            </w:tcBorders>
            <w:shd w:val="clear" w:color="000000" w:fill="FFFFFF"/>
            <w:vAlign w:val="center"/>
            <w:hideMark/>
          </w:tcPr>
          <w:p w14:paraId="75E63E1C"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CE9AEA3" w14:textId="77777777" w:rsidR="00ED18B1" w:rsidRPr="00ED18B1" w:rsidRDefault="00ED18B1" w:rsidP="00ED18B1">
            <w:pPr>
              <w:jc w:val="center"/>
              <w:rPr>
                <w:color w:val="000000"/>
              </w:rPr>
            </w:pPr>
            <w:r w:rsidRPr="00ED18B1">
              <w:rPr>
                <w:color w:val="000000"/>
              </w:rPr>
              <w:t>Коаксиальный двухпросветный периферический баллонный катетер на системе доставки. Материал баллона с повышенной гибкостью при сохранении высокого значения давления разрыва. Гидрофильное LFC покрытие баллона и дистальной части шафта.  Материал шафта с высоким уровнем проходимости и стойкость к изгибам, в сочетании с исключительной гибкостью. Шафт: длина – 90, 130 см; Ø – 3.9-4.2F. Совместимость с интродьюсером 4F–5F, с 0,018’’ проводником. 2 обжатых с профилем «0» платиноиридиевых маркера по краям баллона. Длина баллона (мм): 150; 200; 250 – для диаметров 4.0; 5.0; 6.0; 7.0 и 300 для диаметра 4.0; 5.0; 6.0. Комплаинс: номинальное давление (NP) –  6 атм, расчетное давление разрыва (RBP): 14 атм. (Ø 4.0; 5.0; 6.0мм), 12атм. (Ø 7мм).</w:t>
            </w:r>
          </w:p>
        </w:tc>
      </w:tr>
      <w:tr w:rsidR="00ED18B1" w:rsidRPr="00ED18B1" w14:paraId="7630B872" w14:textId="77777777" w:rsidTr="00ED18B1">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6564A56" w14:textId="77777777" w:rsidR="00ED18B1" w:rsidRPr="00ED18B1" w:rsidRDefault="00ED18B1" w:rsidP="00ED18B1">
            <w:pPr>
              <w:jc w:val="center"/>
              <w:rPr>
                <w:color w:val="000000"/>
              </w:rPr>
            </w:pPr>
            <w:r w:rsidRPr="00ED18B1">
              <w:rPr>
                <w:color w:val="000000"/>
              </w:rPr>
              <w:t>80</w:t>
            </w:r>
          </w:p>
        </w:tc>
        <w:tc>
          <w:tcPr>
            <w:tcW w:w="3772" w:type="dxa"/>
            <w:tcBorders>
              <w:top w:val="nil"/>
              <w:left w:val="nil"/>
              <w:bottom w:val="single" w:sz="4" w:space="0" w:color="auto"/>
              <w:right w:val="single" w:sz="4" w:space="0" w:color="auto"/>
            </w:tcBorders>
            <w:shd w:val="clear" w:color="000000" w:fill="FFFFFF"/>
            <w:vAlign w:val="center"/>
            <w:hideMark/>
          </w:tcPr>
          <w:p w14:paraId="376E8502" w14:textId="77777777" w:rsidR="00ED18B1" w:rsidRPr="00ED18B1" w:rsidRDefault="00ED18B1" w:rsidP="00ED18B1">
            <w:pPr>
              <w:jc w:val="center"/>
              <w:rPr>
                <w:color w:val="000000"/>
              </w:rPr>
            </w:pPr>
            <w:r w:rsidRPr="00ED18B1">
              <w:rPr>
                <w:color w:val="000000"/>
              </w:rPr>
              <w:t xml:space="preserve">Баллонные катетеры для ЧТА </w:t>
            </w:r>
            <w:r w:rsidRPr="00ED18B1">
              <w:rPr>
                <w:b/>
                <w:bCs/>
                <w:color w:val="000000"/>
                <w:sz w:val="22"/>
                <w:szCs w:val="22"/>
              </w:rPr>
              <w:t xml:space="preserve"> 0.014"</w:t>
            </w:r>
          </w:p>
        </w:tc>
        <w:tc>
          <w:tcPr>
            <w:tcW w:w="1020" w:type="dxa"/>
            <w:tcBorders>
              <w:top w:val="nil"/>
              <w:left w:val="nil"/>
              <w:bottom w:val="single" w:sz="4" w:space="0" w:color="auto"/>
              <w:right w:val="single" w:sz="4" w:space="0" w:color="auto"/>
            </w:tcBorders>
            <w:shd w:val="clear" w:color="000000" w:fill="FFFFFF"/>
            <w:vAlign w:val="center"/>
            <w:hideMark/>
          </w:tcPr>
          <w:p w14:paraId="25F1674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9150369" w14:textId="77777777" w:rsidR="00ED18B1" w:rsidRPr="00ED18B1" w:rsidRDefault="00ED18B1" w:rsidP="00ED18B1">
            <w:pPr>
              <w:jc w:val="center"/>
              <w:rPr>
                <w:color w:val="000000"/>
              </w:rPr>
            </w:pPr>
            <w:r w:rsidRPr="00ED18B1">
              <w:rPr>
                <w:color w:val="000000"/>
              </w:rPr>
              <w:t>Двухпросветный баллонный катетер система , Проксимальная часть шафта 1,24", дистальная - 0,99", Совместимость с проводником .014", маркеры рентгеноконтрастные, двойные, давление баллона -   7-10 атм, давление разрыва - 18 атм, покрытие гидрофильное на всем протяжении, диаметр баллона - 1,5; 2; 2-1,5; 2,5; 2,5-2; 3; 3-2,5; 3,5; 3,5-3; 4; 4-3,5 мм., длина баллона - 20, 40, 80, 120, 150, 210 мм, длина катетера 90-150 мм. Устойчивая к изломам и сминанию система доставки из материала Pebax blend. Мягкий конусный атравматичный кончик со скосом 360 для наилучшего прохождения стенозов. Материал баллона NYLON-12.</w:t>
            </w:r>
          </w:p>
        </w:tc>
      </w:tr>
      <w:tr w:rsidR="00ED18B1" w:rsidRPr="00ED18B1" w14:paraId="5F2D36EE" w14:textId="77777777" w:rsidTr="00ED18B1">
        <w:trPr>
          <w:trHeight w:val="7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620DD6F" w14:textId="77777777" w:rsidR="00ED18B1" w:rsidRPr="00ED18B1" w:rsidRDefault="00ED18B1" w:rsidP="00ED18B1">
            <w:pPr>
              <w:jc w:val="center"/>
              <w:rPr>
                <w:color w:val="000000"/>
              </w:rPr>
            </w:pPr>
            <w:r w:rsidRPr="00ED18B1">
              <w:rPr>
                <w:color w:val="000000"/>
              </w:rPr>
              <w:t>81</w:t>
            </w:r>
          </w:p>
        </w:tc>
        <w:tc>
          <w:tcPr>
            <w:tcW w:w="3772" w:type="dxa"/>
            <w:tcBorders>
              <w:top w:val="nil"/>
              <w:left w:val="nil"/>
              <w:bottom w:val="single" w:sz="4" w:space="0" w:color="auto"/>
              <w:right w:val="single" w:sz="4" w:space="0" w:color="auto"/>
            </w:tcBorders>
            <w:shd w:val="clear" w:color="000000" w:fill="FFFFFF"/>
            <w:vAlign w:val="center"/>
            <w:hideMark/>
          </w:tcPr>
          <w:p w14:paraId="75DBB414" w14:textId="77777777" w:rsidR="00ED18B1" w:rsidRPr="00ED18B1" w:rsidRDefault="00ED18B1" w:rsidP="00ED18B1">
            <w:pPr>
              <w:jc w:val="center"/>
              <w:rPr>
                <w:color w:val="000000"/>
              </w:rPr>
            </w:pPr>
            <w:r w:rsidRPr="00ED18B1">
              <w:rPr>
                <w:color w:val="000000"/>
              </w:rPr>
              <w:t xml:space="preserve">Баллонные катетеры для ЧТА 0,014" </w:t>
            </w:r>
          </w:p>
        </w:tc>
        <w:tc>
          <w:tcPr>
            <w:tcW w:w="1020" w:type="dxa"/>
            <w:tcBorders>
              <w:top w:val="nil"/>
              <w:left w:val="nil"/>
              <w:bottom w:val="single" w:sz="4" w:space="0" w:color="auto"/>
              <w:right w:val="single" w:sz="4" w:space="0" w:color="auto"/>
            </w:tcBorders>
            <w:shd w:val="clear" w:color="000000" w:fill="FFFFFF"/>
            <w:vAlign w:val="center"/>
            <w:hideMark/>
          </w:tcPr>
          <w:p w14:paraId="08984B6B"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5920DEE" w14:textId="77777777" w:rsidR="00ED18B1" w:rsidRPr="00ED18B1" w:rsidRDefault="00ED18B1" w:rsidP="00ED18B1">
            <w:pPr>
              <w:jc w:val="center"/>
              <w:rPr>
                <w:color w:val="000000"/>
              </w:rPr>
            </w:pPr>
            <w:r w:rsidRPr="00ED18B1">
              <w:rPr>
                <w:color w:val="000000"/>
              </w:rPr>
              <w:t>Двухпросветный баллонный катетер , Совместимость с проводником 0.014", маркеры рентгеноконтрастные, двойные, покрытие гидрофильное на протяжении на всем протяжении, диаметр баллона - 1,5; 2; 2-1,5; 2,5; 2,5-2; 3; 3-2,5; 3,5; 3,5-3; 4; 4-3,5 мм, длина баллона - 20, 40, 80, 120, 150, 210 мм, длина катетера 90-150 мм. Номин. давл. – 8 атм, давл. разрыва – 14 атм. Низкий профиль кончика – 0,017”.</w:t>
            </w:r>
          </w:p>
        </w:tc>
      </w:tr>
      <w:tr w:rsidR="00ED18B1" w:rsidRPr="00ED18B1" w14:paraId="60A40A3E" w14:textId="77777777" w:rsidTr="00ED18B1">
        <w:trPr>
          <w:trHeight w:val="15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4A12FA3" w14:textId="77777777" w:rsidR="00ED18B1" w:rsidRPr="00ED18B1" w:rsidRDefault="00ED18B1" w:rsidP="00ED18B1">
            <w:pPr>
              <w:jc w:val="center"/>
              <w:rPr>
                <w:color w:val="000000"/>
              </w:rPr>
            </w:pPr>
            <w:r w:rsidRPr="00ED18B1">
              <w:rPr>
                <w:color w:val="000000"/>
              </w:rPr>
              <w:t>82</w:t>
            </w:r>
          </w:p>
        </w:tc>
        <w:tc>
          <w:tcPr>
            <w:tcW w:w="3772" w:type="dxa"/>
            <w:tcBorders>
              <w:top w:val="nil"/>
              <w:left w:val="nil"/>
              <w:bottom w:val="single" w:sz="4" w:space="0" w:color="auto"/>
              <w:right w:val="single" w:sz="4" w:space="0" w:color="auto"/>
            </w:tcBorders>
            <w:shd w:val="clear" w:color="000000" w:fill="FFFFFF"/>
            <w:vAlign w:val="center"/>
            <w:hideMark/>
          </w:tcPr>
          <w:p w14:paraId="16AD5EA1" w14:textId="77777777" w:rsidR="00ED18B1" w:rsidRPr="00ED18B1" w:rsidRDefault="00ED18B1" w:rsidP="00ED18B1">
            <w:pPr>
              <w:jc w:val="center"/>
              <w:rPr>
                <w:color w:val="000000"/>
              </w:rPr>
            </w:pPr>
            <w:r w:rsidRPr="00ED18B1">
              <w:rPr>
                <w:color w:val="000000"/>
              </w:rPr>
              <w:t xml:space="preserve">Петля ловушка </w:t>
            </w:r>
          </w:p>
        </w:tc>
        <w:tc>
          <w:tcPr>
            <w:tcW w:w="1020" w:type="dxa"/>
            <w:tcBorders>
              <w:top w:val="nil"/>
              <w:left w:val="nil"/>
              <w:bottom w:val="single" w:sz="4" w:space="0" w:color="auto"/>
              <w:right w:val="single" w:sz="4" w:space="0" w:color="auto"/>
            </w:tcBorders>
            <w:shd w:val="clear" w:color="000000" w:fill="FFFFFF"/>
            <w:vAlign w:val="center"/>
            <w:hideMark/>
          </w:tcPr>
          <w:p w14:paraId="1413F4DF"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CA5D332" w14:textId="77777777" w:rsidR="00ED18B1" w:rsidRPr="00ED18B1" w:rsidRDefault="00ED18B1" w:rsidP="00ED18B1">
            <w:pPr>
              <w:jc w:val="center"/>
              <w:rPr>
                <w:color w:val="000000"/>
              </w:rPr>
            </w:pPr>
            <w:r w:rsidRPr="00ED18B1">
              <w:rPr>
                <w:color w:val="000000"/>
              </w:rPr>
              <w:t>Система для извлечения и манипуляции с инородными предметами внутри просвета сосуда. Наличие трех петель. Материал петель суперэластичный нитинол, обеспечивающий высокую гибкость и устойчивость к изломам. Рабочий диаметр ловушки: 2-4, 4-8, мм, диаметр шафта 0,018 дюймов. Длина катетера 150 см для ловушки 175см и, внутренний диаметр катетера .030, дюймов. Длина ловушки 175 см (для рабочего диаметра 2-4 и 4-8мм). Размер катетера 3.2F для рабочего диаметра 2-8мм. Наличие рентгеноконтрастной маркерной зоны на кончике катетера. Материал доставочного катетера тефлон (FEP). Наличие платиновой нити на петлях ловушки для улучшенной визуализации. В наборе ловушка, торк девайс, интродьюсер и катетер. Ловушка и катетер упакованы отдельно.</w:t>
            </w:r>
          </w:p>
        </w:tc>
      </w:tr>
      <w:tr w:rsidR="00ED18B1" w:rsidRPr="00ED18B1" w14:paraId="440CF8E6" w14:textId="77777777" w:rsidTr="00ED18B1">
        <w:trPr>
          <w:trHeight w:val="17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029C7A4" w14:textId="77777777" w:rsidR="00ED18B1" w:rsidRPr="00ED18B1" w:rsidRDefault="00ED18B1" w:rsidP="00ED18B1">
            <w:pPr>
              <w:jc w:val="center"/>
              <w:rPr>
                <w:color w:val="000000"/>
              </w:rPr>
            </w:pPr>
            <w:r w:rsidRPr="00ED18B1">
              <w:rPr>
                <w:color w:val="000000"/>
              </w:rPr>
              <w:lastRenderedPageBreak/>
              <w:t>83</w:t>
            </w:r>
          </w:p>
        </w:tc>
        <w:tc>
          <w:tcPr>
            <w:tcW w:w="3772" w:type="dxa"/>
            <w:tcBorders>
              <w:top w:val="nil"/>
              <w:left w:val="nil"/>
              <w:bottom w:val="single" w:sz="4" w:space="0" w:color="auto"/>
              <w:right w:val="single" w:sz="4" w:space="0" w:color="auto"/>
            </w:tcBorders>
            <w:shd w:val="clear" w:color="000000" w:fill="FFFFFF"/>
            <w:vAlign w:val="center"/>
            <w:hideMark/>
          </w:tcPr>
          <w:p w14:paraId="2DDC8D43" w14:textId="77777777" w:rsidR="00ED18B1" w:rsidRPr="00ED18B1" w:rsidRDefault="00ED18B1" w:rsidP="00ED18B1">
            <w:pPr>
              <w:jc w:val="center"/>
              <w:rPr>
                <w:color w:val="000000"/>
              </w:rPr>
            </w:pPr>
            <w:r w:rsidRPr="00ED18B1">
              <w:rPr>
                <w:color w:val="000000"/>
              </w:rPr>
              <w:t xml:space="preserve">Петля ловушка  </w:t>
            </w:r>
          </w:p>
        </w:tc>
        <w:tc>
          <w:tcPr>
            <w:tcW w:w="1020" w:type="dxa"/>
            <w:tcBorders>
              <w:top w:val="nil"/>
              <w:left w:val="nil"/>
              <w:bottom w:val="single" w:sz="4" w:space="0" w:color="auto"/>
              <w:right w:val="single" w:sz="4" w:space="0" w:color="auto"/>
            </w:tcBorders>
            <w:shd w:val="clear" w:color="000000" w:fill="FFFFFF"/>
            <w:vAlign w:val="center"/>
            <w:hideMark/>
          </w:tcPr>
          <w:p w14:paraId="0123FD0A"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CAF16DD" w14:textId="77777777" w:rsidR="00ED18B1" w:rsidRPr="00ED18B1" w:rsidRDefault="00ED18B1" w:rsidP="00ED18B1">
            <w:pPr>
              <w:jc w:val="center"/>
              <w:rPr>
                <w:color w:val="000000"/>
              </w:rPr>
            </w:pPr>
            <w:r w:rsidRPr="00ED18B1">
              <w:rPr>
                <w:color w:val="000000"/>
              </w:rPr>
              <w:t>Система для извлечения и манипуляции с инородными предметами внутри просвета сосуда. Наличие трех петель. Материал петель суперэластичный нитинол, обеспечивающий высокую гибкость и устойчивость к изломам. Рабочий диаметр ловушки: 6-10, 9-15, 12-20, 18-30 и 27-45мм, диаметр шафта 0,026 дюймов. Длина катетера 100 см для ловушки 120см, внутренний диаметр катетера 062, .074 дюймов. Длина ловушки 120 см (для рабочего диаметра 6-45мм). Размер катетера 6F для рабочего диаметра 6-20мм, 7F для рабочего диаметра 18-45мм. Наличие рентгеноконтрастной маркерной зоны на кончике катетера. Материал доставочного катетера тефлон (FEP). Изогнутый на 15° кончик у катетеров 6 и 7 Fr для лучшей управляемости. Наличие платиновой нити на петлях ловушки для улучшенной визуализации. В наборе ловушка, торк девайс, интродьюсер и катетер. Ловушка и катетер упакованы отдельно</w:t>
            </w:r>
          </w:p>
        </w:tc>
      </w:tr>
      <w:tr w:rsidR="00ED18B1" w:rsidRPr="00ED18B1" w14:paraId="38C3B3A0" w14:textId="77777777" w:rsidTr="00ED18B1">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0B561FA" w14:textId="77777777" w:rsidR="00ED18B1" w:rsidRPr="00ED18B1" w:rsidRDefault="00ED18B1" w:rsidP="00ED18B1">
            <w:pPr>
              <w:jc w:val="center"/>
              <w:rPr>
                <w:color w:val="000000"/>
              </w:rPr>
            </w:pPr>
            <w:r w:rsidRPr="00ED18B1">
              <w:rPr>
                <w:color w:val="000000"/>
              </w:rPr>
              <w:t>84</w:t>
            </w:r>
          </w:p>
        </w:tc>
        <w:tc>
          <w:tcPr>
            <w:tcW w:w="3772" w:type="dxa"/>
            <w:tcBorders>
              <w:top w:val="nil"/>
              <w:left w:val="nil"/>
              <w:bottom w:val="single" w:sz="4" w:space="0" w:color="auto"/>
              <w:right w:val="single" w:sz="4" w:space="0" w:color="auto"/>
            </w:tcBorders>
            <w:shd w:val="clear" w:color="000000" w:fill="FFFFFF"/>
            <w:vAlign w:val="center"/>
            <w:hideMark/>
          </w:tcPr>
          <w:p w14:paraId="097C862C" w14:textId="77777777" w:rsidR="00ED18B1" w:rsidRPr="00ED18B1" w:rsidRDefault="00ED18B1" w:rsidP="00ED18B1">
            <w:pPr>
              <w:jc w:val="center"/>
              <w:rPr>
                <w:color w:val="000000"/>
              </w:rPr>
            </w:pPr>
            <w:r w:rsidRPr="00ED18B1">
              <w:rPr>
                <w:color w:val="000000"/>
              </w:rPr>
              <w:t xml:space="preserve">Шприц ангиографический </w:t>
            </w:r>
          </w:p>
        </w:tc>
        <w:tc>
          <w:tcPr>
            <w:tcW w:w="1020" w:type="dxa"/>
            <w:tcBorders>
              <w:top w:val="nil"/>
              <w:left w:val="nil"/>
              <w:bottom w:val="single" w:sz="4" w:space="0" w:color="auto"/>
              <w:right w:val="single" w:sz="4" w:space="0" w:color="auto"/>
            </w:tcBorders>
            <w:shd w:val="clear" w:color="000000" w:fill="FFFFFF"/>
            <w:vAlign w:val="center"/>
            <w:hideMark/>
          </w:tcPr>
          <w:p w14:paraId="0933EB01"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7CB2E80" w14:textId="77777777" w:rsidR="00ED18B1" w:rsidRPr="00ED18B1" w:rsidRDefault="00ED18B1" w:rsidP="00ED18B1">
            <w:pPr>
              <w:jc w:val="center"/>
              <w:rPr>
                <w:color w:val="000000"/>
              </w:rPr>
            </w:pPr>
            <w:r w:rsidRPr="00ED18B1">
              <w:rPr>
                <w:color w:val="000000"/>
              </w:rPr>
              <w:t>Не содержат латекса. Материал корпуса прозрачный поликарбонат для облегчения идентификации пузырьков воздуха, различные цвета поршня шприца (голубой, желтый, красный, белый, ветло-зеленый, темно-зеленый) для облегчения идентификации.  Возможность печати надписей белого или черного цвета, любого содержания и на любом языке. Размеры шприца: 1, 3, 6, 10, 20, 30 и 60мл. Типы коннекторов: фиксированный коннектор типа "папа" и slip-коннектор. Наличие шприцов с мечевидной рукояткой  объемом 10 и 20мл. Наличие шприцов с матовой поверхностью.В упаковке  25 штук.</w:t>
            </w:r>
          </w:p>
        </w:tc>
      </w:tr>
      <w:tr w:rsidR="00ED18B1" w:rsidRPr="00ED18B1" w14:paraId="2F5DAFEE" w14:textId="77777777" w:rsidTr="00ED18B1">
        <w:trPr>
          <w:trHeight w:val="33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6CED3C5" w14:textId="77777777" w:rsidR="00ED18B1" w:rsidRPr="00ED18B1" w:rsidRDefault="00ED18B1" w:rsidP="00ED18B1">
            <w:pPr>
              <w:jc w:val="center"/>
              <w:rPr>
                <w:color w:val="000000"/>
              </w:rPr>
            </w:pPr>
            <w:r w:rsidRPr="00ED18B1">
              <w:rPr>
                <w:color w:val="000000"/>
              </w:rPr>
              <w:t>85</w:t>
            </w:r>
          </w:p>
        </w:tc>
        <w:tc>
          <w:tcPr>
            <w:tcW w:w="3772" w:type="dxa"/>
            <w:tcBorders>
              <w:top w:val="nil"/>
              <w:left w:val="nil"/>
              <w:bottom w:val="single" w:sz="4" w:space="0" w:color="auto"/>
              <w:right w:val="single" w:sz="4" w:space="0" w:color="auto"/>
            </w:tcBorders>
            <w:shd w:val="clear" w:color="000000" w:fill="FFFFFF"/>
            <w:vAlign w:val="center"/>
            <w:hideMark/>
          </w:tcPr>
          <w:p w14:paraId="079F13D2" w14:textId="77777777" w:rsidR="00ED18B1" w:rsidRPr="00ED18B1" w:rsidRDefault="00ED18B1" w:rsidP="00ED18B1">
            <w:pPr>
              <w:jc w:val="center"/>
              <w:rPr>
                <w:color w:val="000000"/>
              </w:rPr>
            </w:pPr>
            <w:r w:rsidRPr="00ED18B1">
              <w:rPr>
                <w:color w:val="000000"/>
              </w:rPr>
              <w:t xml:space="preserve">Система коронарных стентов покрытых сиролимусом  с размерами: диаметром (мм) 2.75х2.25; 3.00х2.50; 3.50х2.75; 3.50х3.00; длиной: 30; 40; 50; 60. </w:t>
            </w:r>
          </w:p>
        </w:tc>
        <w:tc>
          <w:tcPr>
            <w:tcW w:w="1020" w:type="dxa"/>
            <w:tcBorders>
              <w:top w:val="nil"/>
              <w:left w:val="nil"/>
              <w:bottom w:val="single" w:sz="4" w:space="0" w:color="auto"/>
              <w:right w:val="single" w:sz="4" w:space="0" w:color="auto"/>
            </w:tcBorders>
            <w:shd w:val="clear" w:color="000000" w:fill="FFFFFF"/>
            <w:vAlign w:val="center"/>
            <w:hideMark/>
          </w:tcPr>
          <w:p w14:paraId="7CC81E4D"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43F66F6" w14:textId="77777777" w:rsidR="00ED18B1" w:rsidRPr="00ED18B1" w:rsidRDefault="00ED18B1" w:rsidP="00ED18B1">
            <w:pPr>
              <w:jc w:val="center"/>
              <w:rPr>
                <w:color w:val="000000"/>
              </w:rPr>
            </w:pPr>
            <w:r w:rsidRPr="00ED18B1">
              <w:rPr>
                <w:color w:val="000000"/>
              </w:rPr>
              <w:t xml:space="preserve">Система коронарного стента , содержащего лекарственный препарат Сиролимус, предназначен для улучшения диаметра коронарного просвета у пациентов с симптоматической ишемической болезнью сердца, обусловленной de novo, а также внутристентовых очагов повторного сужения (длины « 56мм) в нативных коронарных артериях с диаметром эталонного сосуда от 2,25мм до 3,5мм у пациентов, которым можно делать чрескожную транслюминальную коронарную ангиопластику (ЧТКА) и стентирование.                                                                                                                                                     </w:t>
            </w:r>
            <w:r w:rsidRPr="00ED18B1">
              <w:rPr>
                <w:color w:val="000000"/>
              </w:rPr>
              <w:br/>
              <w:t>Тип стента Расширяющийся баллон</w:t>
            </w:r>
            <w:r w:rsidRPr="00ED18B1">
              <w:rPr>
                <w:color w:val="000000"/>
              </w:rPr>
              <w:br/>
              <w:t>Дизайн стента: Конусовидный с уникальным гибридным дизайном ячеек, включающий разумное сочетание открытого и закрытого типа этих ячеек</w:t>
            </w:r>
            <w:r w:rsidRPr="00ED18B1">
              <w:rPr>
                <w:color w:val="000000"/>
              </w:rPr>
              <w:br/>
              <w:t>Длина стента: 30, 40, 50, 60 мм (длина стента обусловлена сложностью лечения протяженных стенозов)</w:t>
            </w:r>
            <w:r w:rsidRPr="00ED18B1">
              <w:rPr>
                <w:color w:val="000000"/>
              </w:rPr>
              <w:br/>
              <w:t>Диаметр стента: 2.75-2.25, 3.00-2.50, 3.50-2.75 мм,</w:t>
            </w:r>
            <w:r w:rsidRPr="00ED18B1">
              <w:rPr>
                <w:color w:val="000000"/>
              </w:rPr>
              <w:br/>
              <w:t>3.50-3.00 мм</w:t>
            </w:r>
            <w:r w:rsidRPr="00ED18B1">
              <w:rPr>
                <w:color w:val="000000"/>
              </w:rPr>
              <w:br/>
              <w:t>Толщина балки - 65 мкм</w:t>
            </w:r>
            <w:r w:rsidRPr="00ED18B1">
              <w:rPr>
                <w:color w:val="000000"/>
              </w:rPr>
              <w:br/>
              <w:t>Площадь поверхности (Max) 299.66 мм2 (диаметр: 3.50 - 3.00 мм, длина стента: 60 мм)</w:t>
            </w:r>
          </w:p>
        </w:tc>
      </w:tr>
      <w:tr w:rsidR="00ED18B1" w:rsidRPr="00ED18B1" w14:paraId="419239A4" w14:textId="77777777" w:rsidTr="00ED18B1">
        <w:trPr>
          <w:trHeight w:val="20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832F8A8" w14:textId="77777777" w:rsidR="00ED18B1" w:rsidRPr="00ED18B1" w:rsidRDefault="00ED18B1" w:rsidP="00ED18B1">
            <w:pPr>
              <w:jc w:val="center"/>
              <w:rPr>
                <w:color w:val="000000"/>
              </w:rPr>
            </w:pPr>
            <w:r w:rsidRPr="00ED18B1">
              <w:rPr>
                <w:color w:val="000000"/>
              </w:rPr>
              <w:t>86</w:t>
            </w:r>
          </w:p>
        </w:tc>
        <w:tc>
          <w:tcPr>
            <w:tcW w:w="3772" w:type="dxa"/>
            <w:tcBorders>
              <w:top w:val="nil"/>
              <w:left w:val="nil"/>
              <w:bottom w:val="single" w:sz="4" w:space="0" w:color="auto"/>
              <w:right w:val="single" w:sz="4" w:space="0" w:color="auto"/>
            </w:tcBorders>
            <w:shd w:val="clear" w:color="000000" w:fill="FFFFFF"/>
            <w:vAlign w:val="center"/>
            <w:hideMark/>
          </w:tcPr>
          <w:p w14:paraId="167A0B8B" w14:textId="77777777" w:rsidR="00ED18B1" w:rsidRPr="00ED18B1" w:rsidRDefault="00ED18B1" w:rsidP="00ED18B1">
            <w:pPr>
              <w:jc w:val="center"/>
              <w:rPr>
                <w:color w:val="000000"/>
              </w:rPr>
            </w:pPr>
            <w:r w:rsidRPr="00ED18B1">
              <w:rPr>
                <w:color w:val="000000"/>
              </w:rPr>
              <w:t xml:space="preserve">Аспирационный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6319840C"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4EBB52C" w14:textId="77777777" w:rsidR="00ED18B1" w:rsidRPr="00ED18B1" w:rsidRDefault="00ED18B1" w:rsidP="00ED18B1">
            <w:pPr>
              <w:jc w:val="center"/>
              <w:rPr>
                <w:color w:val="000000"/>
              </w:rPr>
            </w:pPr>
            <w:r w:rsidRPr="00ED18B1">
              <w:rPr>
                <w:color w:val="000000"/>
              </w:rPr>
              <w:t>Катетер имеет дистальный рентгеноконтрастный концевой маркер, проксимальный люэровский порт и предварительно установленный стилет (в соответствующих случаях). Проксимальный люэровский порт предназначен для подсоединения аспирационной линии . Наличие инкапсулированной металлической оплетки в стенке катетера, технология FullWall. Плоское сечение металлической оплетки. Наличие рентгеноконтрастной метки на 1,5 мм проксимальнее мягкого кончика катетера.Совместимость с проводником 0.014", с проводниковым катетером 6F. Длина катетера 140 см. Диаметр кончика 0.068". Внутренний просвет 0,043".  Мягкий атравматичный кончик с фигурным срезом запатентованной конфигурации. Комплект: Аспирационная линия, Аспирационный шприц - 2 шт по 30 мл,Чашка фильтр с размером пор 40  µ, аспирационный катетер двухпросветный на протяжении 21 см с минимальным диаметром 6F (минимальный внутреннний диаметр 1,78 мм (0,070 дюйма)) или 7F (минимальный внутренний диаметр 2,03 мм (0,080 дюйма))  .</w:t>
            </w:r>
          </w:p>
        </w:tc>
      </w:tr>
      <w:tr w:rsidR="00ED18B1" w:rsidRPr="00ED18B1" w14:paraId="49CE9EB3" w14:textId="77777777" w:rsidTr="00ED18B1">
        <w:trPr>
          <w:trHeight w:val="13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1BA2E8F" w14:textId="77777777" w:rsidR="00ED18B1" w:rsidRPr="00ED18B1" w:rsidRDefault="00ED18B1" w:rsidP="00ED18B1">
            <w:pPr>
              <w:jc w:val="center"/>
              <w:rPr>
                <w:color w:val="000000"/>
              </w:rPr>
            </w:pPr>
            <w:r w:rsidRPr="00ED18B1">
              <w:rPr>
                <w:color w:val="000000"/>
              </w:rPr>
              <w:lastRenderedPageBreak/>
              <w:t>87</w:t>
            </w:r>
          </w:p>
        </w:tc>
        <w:tc>
          <w:tcPr>
            <w:tcW w:w="3772" w:type="dxa"/>
            <w:tcBorders>
              <w:top w:val="nil"/>
              <w:left w:val="nil"/>
              <w:bottom w:val="single" w:sz="4" w:space="0" w:color="auto"/>
              <w:right w:val="single" w:sz="4" w:space="0" w:color="auto"/>
            </w:tcBorders>
            <w:shd w:val="clear" w:color="000000" w:fill="FFFFFF"/>
            <w:vAlign w:val="center"/>
            <w:hideMark/>
          </w:tcPr>
          <w:p w14:paraId="7E98DF97" w14:textId="77777777" w:rsidR="00ED18B1" w:rsidRPr="00ED18B1" w:rsidRDefault="00ED18B1" w:rsidP="00ED18B1">
            <w:pPr>
              <w:jc w:val="center"/>
              <w:rPr>
                <w:color w:val="000000"/>
              </w:rPr>
            </w:pPr>
            <w:r w:rsidRPr="00ED18B1">
              <w:rPr>
                <w:color w:val="000000"/>
              </w:rPr>
              <w:t xml:space="preserve">Проводниковый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49C6942C"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22F409C" w14:textId="77777777" w:rsidR="00ED18B1" w:rsidRPr="00ED18B1" w:rsidRDefault="00ED18B1" w:rsidP="00ED18B1">
            <w:pPr>
              <w:jc w:val="center"/>
              <w:rPr>
                <w:color w:val="000000"/>
              </w:rPr>
            </w:pPr>
            <w:r w:rsidRPr="00ED18B1">
              <w:rPr>
                <w:color w:val="000000"/>
              </w:rPr>
              <w:t>Материал проводникового катетера на основе Нейлона . Наличие инкапсулированной металлической оплетки в стенке катетера, технология FullWall. Плоское сечение металлической оплетки. Наличие рентгеноконтрастной метки на 4 мм проксимальнее мягкого кончика катетера. Внутренний диаметр у   катетеров: - 6F - 0.071”. Наружный диаметр 5-8F. Наличие катетера для почечной денервации длинной 45-55см</w:t>
            </w:r>
          </w:p>
        </w:tc>
      </w:tr>
      <w:tr w:rsidR="00ED18B1" w:rsidRPr="00ED18B1" w14:paraId="7475D03D" w14:textId="77777777" w:rsidTr="00ED18B1">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6AB26CD" w14:textId="77777777" w:rsidR="00ED18B1" w:rsidRPr="00ED18B1" w:rsidRDefault="00ED18B1" w:rsidP="00ED18B1">
            <w:pPr>
              <w:jc w:val="center"/>
              <w:rPr>
                <w:color w:val="000000"/>
              </w:rPr>
            </w:pPr>
            <w:r w:rsidRPr="00ED18B1">
              <w:rPr>
                <w:color w:val="000000"/>
              </w:rPr>
              <w:t>88</w:t>
            </w:r>
          </w:p>
        </w:tc>
        <w:tc>
          <w:tcPr>
            <w:tcW w:w="3772" w:type="dxa"/>
            <w:tcBorders>
              <w:top w:val="nil"/>
              <w:left w:val="nil"/>
              <w:bottom w:val="single" w:sz="4" w:space="0" w:color="auto"/>
              <w:right w:val="single" w:sz="4" w:space="0" w:color="auto"/>
            </w:tcBorders>
            <w:shd w:val="clear" w:color="000000" w:fill="FFFFFF"/>
            <w:vAlign w:val="center"/>
            <w:hideMark/>
          </w:tcPr>
          <w:p w14:paraId="3EFC3DEC" w14:textId="77777777" w:rsidR="00ED18B1" w:rsidRPr="00ED18B1" w:rsidRDefault="00ED18B1" w:rsidP="00ED18B1">
            <w:pPr>
              <w:jc w:val="center"/>
              <w:rPr>
                <w:color w:val="000000"/>
              </w:rPr>
            </w:pPr>
            <w:r w:rsidRPr="00ED18B1">
              <w:rPr>
                <w:color w:val="000000"/>
              </w:rPr>
              <w:t xml:space="preserve">Удлинительный проводниковый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6DE04A1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0875FDF" w14:textId="77777777" w:rsidR="00ED18B1" w:rsidRPr="00ED18B1" w:rsidRDefault="00ED18B1" w:rsidP="00ED18B1">
            <w:pPr>
              <w:jc w:val="center"/>
              <w:rPr>
                <w:color w:val="000000"/>
              </w:rPr>
            </w:pPr>
            <w:r w:rsidRPr="00ED18B1">
              <w:rPr>
                <w:color w:val="000000"/>
              </w:rPr>
              <w:t>Катетер проводниковый удлинительный, используется для обеспечения дополнительной резервной поддержки и доступа к дистальным поражениям. Направляющие детали удлинённого катетера помогают доставлять коронарные стенты, баллоны и другие интервенционные устройства во время процедур ангиопластики, которые помогают восстановить кровоток через коронарные и периферические артерии. Рабочая длина катетера 150 см (в том числе проксимальная часть и входной порт 125 см, и дистальная часть катетера 25 см), имеет гидрофильное покрытие с наконечником по технологии TruFlex ™=2 мм. Размер 6F-7F, стерильный, однократного применения.</w:t>
            </w:r>
          </w:p>
        </w:tc>
      </w:tr>
      <w:tr w:rsidR="00ED18B1" w:rsidRPr="00ED18B1" w14:paraId="10ABF7C2" w14:textId="77777777" w:rsidTr="00ED18B1">
        <w:trPr>
          <w:trHeight w:val="23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6C2B961" w14:textId="77777777" w:rsidR="00ED18B1" w:rsidRPr="00ED18B1" w:rsidRDefault="00ED18B1" w:rsidP="00ED18B1">
            <w:pPr>
              <w:jc w:val="center"/>
              <w:rPr>
                <w:color w:val="000000"/>
              </w:rPr>
            </w:pPr>
            <w:r w:rsidRPr="00ED18B1">
              <w:rPr>
                <w:color w:val="000000"/>
              </w:rPr>
              <w:t>89</w:t>
            </w:r>
          </w:p>
        </w:tc>
        <w:tc>
          <w:tcPr>
            <w:tcW w:w="3772" w:type="dxa"/>
            <w:tcBorders>
              <w:top w:val="nil"/>
              <w:left w:val="nil"/>
              <w:bottom w:val="single" w:sz="4" w:space="0" w:color="auto"/>
              <w:right w:val="single" w:sz="4" w:space="0" w:color="auto"/>
            </w:tcBorders>
            <w:shd w:val="clear" w:color="000000" w:fill="FFFFFF"/>
            <w:vAlign w:val="center"/>
            <w:hideMark/>
          </w:tcPr>
          <w:p w14:paraId="574EBCF1" w14:textId="77777777" w:rsidR="00ED18B1" w:rsidRPr="00ED18B1" w:rsidRDefault="00ED18B1" w:rsidP="00ED18B1">
            <w:pPr>
              <w:jc w:val="center"/>
              <w:rPr>
                <w:color w:val="000000"/>
              </w:rPr>
            </w:pPr>
            <w:r w:rsidRPr="00ED18B1">
              <w:rPr>
                <w:color w:val="000000"/>
              </w:rPr>
              <w:t xml:space="preserve">Баллон с лекарственным покрытием </w:t>
            </w:r>
          </w:p>
        </w:tc>
        <w:tc>
          <w:tcPr>
            <w:tcW w:w="1020" w:type="dxa"/>
            <w:tcBorders>
              <w:top w:val="nil"/>
              <w:left w:val="nil"/>
              <w:bottom w:val="single" w:sz="4" w:space="0" w:color="auto"/>
              <w:right w:val="single" w:sz="4" w:space="0" w:color="auto"/>
            </w:tcBorders>
            <w:shd w:val="clear" w:color="000000" w:fill="FFFFFF"/>
            <w:vAlign w:val="center"/>
            <w:hideMark/>
          </w:tcPr>
          <w:p w14:paraId="02B34950"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3103AC9" w14:textId="77777777" w:rsidR="00ED18B1" w:rsidRPr="00ED18B1" w:rsidRDefault="00ED18B1" w:rsidP="00ED18B1">
            <w:pPr>
              <w:jc w:val="center"/>
              <w:rPr>
                <w:color w:val="000000"/>
              </w:rPr>
            </w:pPr>
            <w:r w:rsidRPr="00ED18B1">
              <w:rPr>
                <w:color w:val="000000"/>
              </w:rPr>
              <w:t>Баллон с лекарственным покрытием Паклитаксел, применяемый для лечения рестеноза в стенте, новых поражений и мелких сосудов с полезной длиной 142 см. Баллон с лекарственным покрытием доставляет активный лекарственный препарат Паклитаксел (3,5 мкг/мм2 из расчета развернутой поверхности баллона) к целевому поражению. Время высвобождения лекарственного препарата 30-60 секунд. Имеет 2 штампованных маркера из платины (90%) и иридия (10%). Совместимость с проводником 0,014 (0,36 мм), рекомендованная совместимость с проводниковым катетером 5F. Номинальное давление 8 атм, расчетное давление разрыва 14 атм. Наружный диаметр дистального отдела стержня: 2,5 F для 2,00–3,50 мм/2,7 F для 4,00 мм. Внешний диаметр переходного стержня: 2,5 F для 2,00–4,00 мм (все размеры). Внешний диаметр проксимального стержня: 2,1 F для 2,00–4,00 мм (все размеры). Метод стерилизации Этиленоксид (ЭО). Размеры: диаметр (мм) 2,00; 2,25; 2,50; 2,75; 3,00; 3,50; 4,00; длинна (мм) 10, 15, 20, 25, 30</w:t>
            </w:r>
          </w:p>
        </w:tc>
      </w:tr>
      <w:tr w:rsidR="00ED18B1" w:rsidRPr="00ED18B1" w14:paraId="37294AD2" w14:textId="77777777" w:rsidTr="00ED18B1">
        <w:trPr>
          <w:trHeight w:val="56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04C8393" w14:textId="77777777" w:rsidR="00ED18B1" w:rsidRPr="00ED18B1" w:rsidRDefault="00ED18B1" w:rsidP="00ED18B1">
            <w:pPr>
              <w:jc w:val="center"/>
              <w:rPr>
                <w:color w:val="000000"/>
              </w:rPr>
            </w:pPr>
            <w:r w:rsidRPr="00ED18B1">
              <w:rPr>
                <w:color w:val="000000"/>
              </w:rPr>
              <w:lastRenderedPageBreak/>
              <w:t>90</w:t>
            </w:r>
          </w:p>
        </w:tc>
        <w:tc>
          <w:tcPr>
            <w:tcW w:w="3772" w:type="dxa"/>
            <w:tcBorders>
              <w:top w:val="nil"/>
              <w:left w:val="nil"/>
              <w:bottom w:val="single" w:sz="4" w:space="0" w:color="auto"/>
              <w:right w:val="single" w:sz="4" w:space="0" w:color="auto"/>
            </w:tcBorders>
            <w:shd w:val="clear" w:color="000000" w:fill="FFFFFF"/>
            <w:vAlign w:val="center"/>
            <w:hideMark/>
          </w:tcPr>
          <w:p w14:paraId="02607DCA" w14:textId="77777777" w:rsidR="00ED18B1" w:rsidRPr="00ED18B1" w:rsidRDefault="00ED18B1" w:rsidP="00ED18B1">
            <w:pPr>
              <w:jc w:val="center"/>
              <w:rPr>
                <w:color w:val="000000"/>
              </w:rPr>
            </w:pPr>
            <w:r w:rsidRPr="00ED18B1">
              <w:rPr>
                <w:color w:val="000000"/>
              </w:rPr>
              <w:t xml:space="preserve">стент система боковых ответвлений коронарной артерии, покрытая сиролимусом размерами: диаметром (мм): 2.50-2.50; 3.00-2.50; 3.50-2.50; 3.50-3.00; 4.00-3.50; длиной (мм)-16;19; 24; 29. </w:t>
            </w:r>
          </w:p>
        </w:tc>
        <w:tc>
          <w:tcPr>
            <w:tcW w:w="1020" w:type="dxa"/>
            <w:tcBorders>
              <w:top w:val="nil"/>
              <w:left w:val="nil"/>
              <w:bottom w:val="single" w:sz="4" w:space="0" w:color="auto"/>
              <w:right w:val="single" w:sz="4" w:space="0" w:color="auto"/>
            </w:tcBorders>
            <w:shd w:val="clear" w:color="000000" w:fill="FFFFFF"/>
            <w:vAlign w:val="center"/>
            <w:hideMark/>
          </w:tcPr>
          <w:p w14:paraId="4AC66AA0"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8F55777" w14:textId="77777777" w:rsidR="00ED18B1" w:rsidRPr="00ED18B1" w:rsidRDefault="00ED18B1" w:rsidP="00ED18B1">
            <w:pPr>
              <w:jc w:val="center"/>
              <w:rPr>
                <w:color w:val="000000"/>
              </w:rPr>
            </w:pPr>
            <w:r w:rsidRPr="00ED18B1">
              <w:rPr>
                <w:color w:val="000000"/>
              </w:rPr>
              <w:t xml:space="preserve">Стент система представляет собой систему коронарных стентов, выделяющих сиролимус, с ультратонкой толщиной стержня 65 мкм. Этот SES следующего поколения имеет новую гибридную конструкцию с анкерным сегментом проксимальной основной ветви и дистальным коническим сегментом боковой ветви. Два сегмента соединены с помощью усовершенствованной «технологии гибких соединителей» для непрерывного доступа и защиты боковых ответвлений. Конструкция обеспечивает простоту имплантации и полную интеграцию стента основного сосуда. </w:t>
            </w:r>
            <w:r w:rsidRPr="00ED18B1">
              <w:rPr>
                <w:color w:val="000000"/>
              </w:rPr>
              <w:br/>
              <w:t>Диаметр стента (мм): 2.50-2.50, 3.00-2.50, 3.50-2.50, 3.50-3.00, 4.00-3.50 мм.</w:t>
            </w:r>
            <w:r w:rsidRPr="00ED18B1">
              <w:rPr>
                <w:color w:val="000000"/>
              </w:rPr>
              <w:br/>
              <w:t>Длина стента (мм): 16, 19, 24, 29 мм.</w:t>
            </w:r>
            <w:r w:rsidRPr="00ED18B1">
              <w:rPr>
                <w:color w:val="000000"/>
              </w:rPr>
              <w:br/>
              <w:t>Тип стента Расширяющийся баллон</w:t>
            </w:r>
            <w:r w:rsidRPr="00ED18B1">
              <w:rPr>
                <w:color w:val="000000"/>
              </w:rPr>
              <w:br/>
              <w:t>Дизайн стента: Конусовидный</w:t>
            </w:r>
            <w:r w:rsidRPr="00ED18B1">
              <w:rPr>
                <w:color w:val="000000"/>
              </w:rPr>
              <w:br/>
              <w:t>Материал стента: Кобальт-хром L605, толщина стойки 65 мкм (0.065mm or 0.0026”)</w:t>
            </w:r>
            <w:r w:rsidRPr="00ED18B1">
              <w:rPr>
                <w:color w:val="000000"/>
              </w:rPr>
              <w:br/>
              <w:t>Стентовая архитектура: Якорный сегмент проксимальной основной ветви с сегментом дистальной конусообразной боковой ветви, соединенными с помощью усовершенствованной «технологии гибкого соединителя».</w:t>
            </w:r>
            <w:r w:rsidRPr="00ED18B1">
              <w:rPr>
                <w:color w:val="000000"/>
              </w:rPr>
              <w:br/>
              <w:t>Лекарственное покрытие: Сиролимус</w:t>
            </w:r>
            <w:r w:rsidRPr="00ED18B1">
              <w:rPr>
                <w:color w:val="000000"/>
              </w:rPr>
              <w:br/>
              <w:t>Доза лекарственного вещества: 1,25 мкг/мм 2</w:t>
            </w:r>
            <w:r w:rsidRPr="00ED18B1">
              <w:rPr>
                <w:color w:val="000000"/>
              </w:rPr>
              <w:br/>
              <w:t>Полимер: Биоразлагаемый + биосовместимый (PLGA and PLLA)</w:t>
            </w:r>
            <w:r w:rsidRPr="00ED18B1">
              <w:rPr>
                <w:color w:val="000000"/>
              </w:rPr>
              <w:br/>
              <w:t>Система доставки: Быстрой смены (Rapid Exchange)</w:t>
            </w:r>
            <w:r w:rsidRPr="00ED18B1">
              <w:rPr>
                <w:color w:val="000000"/>
              </w:rPr>
              <w:br/>
              <w:t>Номинальное давление: 9 атм.</w:t>
            </w:r>
            <w:r w:rsidRPr="00ED18B1">
              <w:rPr>
                <w:color w:val="000000"/>
              </w:rPr>
              <w:br/>
              <w:t>Номинальное давление разрыва: 16 атм.</w:t>
            </w:r>
            <w:r w:rsidRPr="00ED18B1">
              <w:rPr>
                <w:color w:val="000000"/>
              </w:rPr>
              <w:br/>
              <w:t>Рентгеноконтрастные маркеры:</w:t>
            </w:r>
            <w:r w:rsidRPr="00ED18B1">
              <w:rPr>
                <w:color w:val="000000"/>
              </w:rPr>
              <w:br/>
              <w:t>Полезная длина катетера: 4 платино-иридеевых маркера</w:t>
            </w:r>
            <w:r w:rsidRPr="00ED18B1">
              <w:rPr>
                <w:color w:val="000000"/>
              </w:rPr>
              <w:br/>
              <w:t>Совместимость с направляющим катетером: 5F (Min. I. D. 0.056"/1.42 mm).</w:t>
            </w:r>
            <w:r w:rsidRPr="00ED18B1">
              <w:rPr>
                <w:color w:val="000000"/>
              </w:rPr>
              <w:br/>
              <w:t>Максимум. Проводник: 0.014" (0.36 mm).</w:t>
            </w:r>
          </w:p>
        </w:tc>
      </w:tr>
      <w:tr w:rsidR="00ED18B1" w:rsidRPr="00ED18B1" w14:paraId="7F355CBB" w14:textId="77777777" w:rsidTr="00ED18B1">
        <w:trPr>
          <w:trHeight w:val="28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62824EB" w14:textId="77777777" w:rsidR="00ED18B1" w:rsidRPr="00ED18B1" w:rsidRDefault="00ED18B1" w:rsidP="00ED18B1">
            <w:pPr>
              <w:jc w:val="center"/>
              <w:rPr>
                <w:color w:val="000000"/>
              </w:rPr>
            </w:pPr>
            <w:r w:rsidRPr="00ED18B1">
              <w:rPr>
                <w:color w:val="000000"/>
              </w:rPr>
              <w:t>91</w:t>
            </w:r>
          </w:p>
        </w:tc>
        <w:tc>
          <w:tcPr>
            <w:tcW w:w="3772" w:type="dxa"/>
            <w:tcBorders>
              <w:top w:val="nil"/>
              <w:left w:val="nil"/>
              <w:bottom w:val="single" w:sz="4" w:space="0" w:color="auto"/>
              <w:right w:val="single" w:sz="4" w:space="0" w:color="auto"/>
            </w:tcBorders>
            <w:shd w:val="clear" w:color="000000" w:fill="FFFFFF"/>
            <w:vAlign w:val="center"/>
            <w:hideMark/>
          </w:tcPr>
          <w:p w14:paraId="0D1D21EB" w14:textId="77777777" w:rsidR="00ED18B1" w:rsidRPr="00ED18B1" w:rsidRDefault="00ED18B1" w:rsidP="00ED18B1">
            <w:pPr>
              <w:jc w:val="center"/>
              <w:rPr>
                <w:color w:val="000000"/>
              </w:rPr>
            </w:pPr>
            <w:r w:rsidRPr="00ED18B1">
              <w:rPr>
                <w:color w:val="000000"/>
              </w:rPr>
              <w:t xml:space="preserve">Катетер для временной стимуляции 5F  из комплекта  Кардиовертер-дефибриллятор имплантируемый трехкамерный  в вариантах исполнения 3/5/7 ; 3/5/7 </w:t>
            </w:r>
          </w:p>
        </w:tc>
        <w:tc>
          <w:tcPr>
            <w:tcW w:w="1020" w:type="dxa"/>
            <w:tcBorders>
              <w:top w:val="nil"/>
              <w:left w:val="nil"/>
              <w:bottom w:val="single" w:sz="4" w:space="0" w:color="auto"/>
              <w:right w:val="single" w:sz="4" w:space="0" w:color="auto"/>
            </w:tcBorders>
            <w:shd w:val="clear" w:color="000000" w:fill="FFFFFF"/>
            <w:vAlign w:val="center"/>
            <w:hideMark/>
          </w:tcPr>
          <w:p w14:paraId="31AADFFB"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35F6F16" w14:textId="77777777" w:rsidR="00ED18B1" w:rsidRPr="00ED18B1" w:rsidRDefault="00ED18B1" w:rsidP="00ED18B1">
            <w:pPr>
              <w:jc w:val="center"/>
              <w:rPr>
                <w:color w:val="000000"/>
              </w:rPr>
            </w:pPr>
            <w:r w:rsidRPr="00ED18B1">
              <w:rPr>
                <w:color w:val="000000"/>
              </w:rPr>
              <w:t xml:space="preserve">Стерильная гибкая трубка с баллоном на конце, разработанная для доставки к сердцу временных задающих ритм импульсов; изделие может определять биоэлектрические сигналы сердца. Используется в области предсердия и/или желудочков и имеет электроды, которые обычно накладываются на желудочки и подключаются к внешнему электрокардиостимулятору, который генерирует электрические задающие ритм импульсы. Изделие может быть однополярным или биполярным и способствовать отображению электрокардиографических сигналов. Диаметр катетера не более 5 Fr.  Рабочая длина не менее 110 см. Количество полюсов – два. Материал полюса – нерж.сталь. Длина дистального полюса не менее 3 мм. Длина кольцевого полюса не менее 3 мм. Межполюсное расстояние (спейсинг) не более 10 мм. Изгиб дистальной части – J-образный. Диаметр баллона не более 9 мм. Коннектор: 2х2 мм. Предназначен для однократного применения.  </w:t>
            </w:r>
          </w:p>
        </w:tc>
      </w:tr>
      <w:tr w:rsidR="00ED18B1" w:rsidRPr="00ED18B1" w14:paraId="11E54C3A" w14:textId="77777777" w:rsidTr="00ED18B1">
        <w:trPr>
          <w:trHeight w:val="3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D33658C" w14:textId="77777777" w:rsidR="00ED18B1" w:rsidRPr="00ED18B1" w:rsidRDefault="00ED18B1" w:rsidP="00ED18B1">
            <w:pPr>
              <w:jc w:val="center"/>
              <w:rPr>
                <w:color w:val="000000"/>
              </w:rPr>
            </w:pPr>
            <w:r w:rsidRPr="00ED18B1">
              <w:rPr>
                <w:color w:val="000000"/>
              </w:rPr>
              <w:lastRenderedPageBreak/>
              <w:t>92</w:t>
            </w:r>
          </w:p>
        </w:tc>
        <w:tc>
          <w:tcPr>
            <w:tcW w:w="3772" w:type="dxa"/>
            <w:tcBorders>
              <w:top w:val="nil"/>
              <w:left w:val="nil"/>
              <w:bottom w:val="single" w:sz="4" w:space="0" w:color="auto"/>
              <w:right w:val="single" w:sz="4" w:space="0" w:color="auto"/>
            </w:tcBorders>
            <w:shd w:val="clear" w:color="000000" w:fill="FFFFFF"/>
            <w:vAlign w:val="center"/>
            <w:hideMark/>
          </w:tcPr>
          <w:p w14:paraId="77CB902F" w14:textId="77777777" w:rsidR="00ED18B1" w:rsidRPr="00ED18B1" w:rsidRDefault="00ED18B1" w:rsidP="00ED18B1">
            <w:pPr>
              <w:jc w:val="center"/>
              <w:rPr>
                <w:color w:val="000000"/>
              </w:rPr>
            </w:pPr>
            <w:r w:rsidRPr="00ED18B1">
              <w:rPr>
                <w:color w:val="000000"/>
              </w:rPr>
              <w:t xml:space="preserve">Проводниковая система размерами 4F, 5F,6F, 7F и 8F, длинами 45 см из комплекта Кардиовертер-дефибриллятор имплантируемый однокамерный в вариантах исполнения 5/7 ; 5/7 </w:t>
            </w:r>
          </w:p>
        </w:tc>
        <w:tc>
          <w:tcPr>
            <w:tcW w:w="1020" w:type="dxa"/>
            <w:tcBorders>
              <w:top w:val="nil"/>
              <w:left w:val="nil"/>
              <w:bottom w:val="single" w:sz="4" w:space="0" w:color="auto"/>
              <w:right w:val="single" w:sz="4" w:space="0" w:color="auto"/>
            </w:tcBorders>
            <w:shd w:val="clear" w:color="000000" w:fill="FFFFFF"/>
            <w:vAlign w:val="center"/>
            <w:hideMark/>
          </w:tcPr>
          <w:p w14:paraId="5767639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4649643" w14:textId="77777777" w:rsidR="00ED18B1" w:rsidRPr="00ED18B1" w:rsidRDefault="00ED18B1" w:rsidP="00ED18B1">
            <w:pPr>
              <w:jc w:val="center"/>
              <w:rPr>
                <w:color w:val="000000"/>
              </w:rPr>
            </w:pPr>
            <w:r w:rsidRPr="00ED18B1">
              <w:rPr>
                <w:color w:val="000000"/>
              </w:rPr>
              <w:t>Армированные интродьюсеры для доступа к артериям нижних конечностей с наличием рентгенконтрастного маркера. Диаметр интродьюсеров 4Fr, 5Fr, 6Fr, 7Fr, 8Fr. Длина интродьюсера не менее 45 см. Материал интродьюсера: внутренняя оболочка – ПТФЭ, оболочка из нержавеющей стали и наружная оболочка – полимер. Наличие рентгенконтрастного маркера на дистальном конце интродьюсера. Форма интродьюсера: прямая и изогнутая. Силиконовое гидрофобное покрытие наружной поверхности дистального участка длиною 30 см для 5F, 6F, 7F и 8F. Наличие гемостатического клапана. Для 5F, 6F, 7F и 8F – съемный гемостатический клапан для возможности удаления для аспирации тромботических масс, для 4F: фиксированный гемостатический клапан.</w:t>
            </w:r>
          </w:p>
        </w:tc>
      </w:tr>
      <w:tr w:rsidR="00ED18B1" w:rsidRPr="00ED18B1" w14:paraId="6F0B0E00" w14:textId="77777777" w:rsidTr="00ED18B1">
        <w:trPr>
          <w:trHeight w:val="3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4AA1647" w14:textId="77777777" w:rsidR="00ED18B1" w:rsidRPr="00ED18B1" w:rsidRDefault="00ED18B1" w:rsidP="00ED18B1">
            <w:pPr>
              <w:jc w:val="center"/>
              <w:rPr>
                <w:color w:val="000000"/>
              </w:rPr>
            </w:pPr>
            <w:r w:rsidRPr="00ED18B1">
              <w:rPr>
                <w:color w:val="000000"/>
              </w:rPr>
              <w:t>93</w:t>
            </w:r>
          </w:p>
        </w:tc>
        <w:tc>
          <w:tcPr>
            <w:tcW w:w="3772" w:type="dxa"/>
            <w:tcBorders>
              <w:top w:val="nil"/>
              <w:left w:val="nil"/>
              <w:bottom w:val="single" w:sz="4" w:space="0" w:color="auto"/>
              <w:right w:val="single" w:sz="4" w:space="0" w:color="auto"/>
            </w:tcBorders>
            <w:shd w:val="clear" w:color="000000" w:fill="FFFFFF"/>
            <w:vAlign w:val="center"/>
            <w:hideMark/>
          </w:tcPr>
          <w:p w14:paraId="2C256707" w14:textId="77777777" w:rsidR="00ED18B1" w:rsidRPr="00ED18B1" w:rsidRDefault="00ED18B1" w:rsidP="00ED18B1">
            <w:pPr>
              <w:jc w:val="center"/>
              <w:rPr>
                <w:color w:val="000000"/>
              </w:rPr>
            </w:pPr>
            <w:r w:rsidRPr="00ED18B1">
              <w:rPr>
                <w:color w:val="000000"/>
              </w:rPr>
              <w:t xml:space="preserve">Проводниковая система размерами 4F, 5F,6F, 7F и 8F, длинами 65 см из комплекта Кардиовертер-дефибриллятор имплантируемый однокамерный  в вариантах исполнения 5/7 ; 5/7 </w:t>
            </w:r>
          </w:p>
        </w:tc>
        <w:tc>
          <w:tcPr>
            <w:tcW w:w="1020" w:type="dxa"/>
            <w:tcBorders>
              <w:top w:val="nil"/>
              <w:left w:val="nil"/>
              <w:bottom w:val="single" w:sz="4" w:space="0" w:color="auto"/>
              <w:right w:val="single" w:sz="4" w:space="0" w:color="auto"/>
            </w:tcBorders>
            <w:shd w:val="clear" w:color="000000" w:fill="FFFFFF"/>
            <w:vAlign w:val="center"/>
            <w:hideMark/>
          </w:tcPr>
          <w:p w14:paraId="31EE4B17"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DC37924" w14:textId="77777777" w:rsidR="00ED18B1" w:rsidRPr="00ED18B1" w:rsidRDefault="00ED18B1" w:rsidP="00ED18B1">
            <w:pPr>
              <w:jc w:val="center"/>
              <w:rPr>
                <w:color w:val="000000"/>
              </w:rPr>
            </w:pPr>
            <w:r w:rsidRPr="00ED18B1">
              <w:rPr>
                <w:color w:val="000000"/>
              </w:rPr>
              <w:t>Армированные интродьюсеры для доступа к артериям нижних конечностей с наличием рентгенконтрастного маркера. Диаметр интродьюсеров 4Fr, 5Fr, 6Fr, 7Fr, 8Fr. Длина интродьюсера не менее 65 см. Материал интродьюсера: внутренняя оболочка – ПТФЭ, оболочка из нержавеющей стали и наружная оболочка – полимер. Наличие рентгенконтрастного маркера на дистальном конце интродьюсера. Форма интродьюсера: прямая и изогнутая. Силиконовое гидрофобное покрытие наружной поверхности дистального участка длиною 30 см для 5F, 6F, 7F и 8F. Наличие гемостатического клапана. Для 5F, 6F, 7F и 8F – съемный гемостатический клапан для возможности удаления для аспирации тромботических масс, для 4F: фиксированный гемостатический клапан.</w:t>
            </w:r>
          </w:p>
        </w:tc>
      </w:tr>
      <w:tr w:rsidR="00ED18B1" w:rsidRPr="00ED18B1" w14:paraId="3F755AE8" w14:textId="77777777" w:rsidTr="00ED18B1">
        <w:trPr>
          <w:trHeight w:val="3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625117C" w14:textId="77777777" w:rsidR="00ED18B1" w:rsidRPr="00ED18B1" w:rsidRDefault="00ED18B1" w:rsidP="00ED18B1">
            <w:pPr>
              <w:jc w:val="center"/>
              <w:rPr>
                <w:color w:val="000000"/>
              </w:rPr>
            </w:pPr>
            <w:r w:rsidRPr="00ED18B1">
              <w:rPr>
                <w:color w:val="000000"/>
              </w:rPr>
              <w:lastRenderedPageBreak/>
              <w:t>94</w:t>
            </w:r>
          </w:p>
        </w:tc>
        <w:tc>
          <w:tcPr>
            <w:tcW w:w="3772" w:type="dxa"/>
            <w:tcBorders>
              <w:top w:val="nil"/>
              <w:left w:val="nil"/>
              <w:bottom w:val="single" w:sz="4" w:space="0" w:color="auto"/>
              <w:right w:val="single" w:sz="4" w:space="0" w:color="auto"/>
            </w:tcBorders>
            <w:shd w:val="clear" w:color="000000" w:fill="FFFFFF"/>
            <w:vAlign w:val="center"/>
            <w:hideMark/>
          </w:tcPr>
          <w:p w14:paraId="271C82B6" w14:textId="77777777" w:rsidR="00ED18B1" w:rsidRPr="00ED18B1" w:rsidRDefault="00ED18B1" w:rsidP="00ED18B1">
            <w:pPr>
              <w:jc w:val="center"/>
              <w:rPr>
                <w:color w:val="000000"/>
              </w:rPr>
            </w:pPr>
            <w:r w:rsidRPr="00ED18B1">
              <w:rPr>
                <w:color w:val="000000"/>
              </w:rPr>
              <w:t xml:space="preserve">Проводниковая система размерами 4F, 5F,6F, 7F и 8F, длинами 90 см из комплекта Кардиовертер-дефибриллятор имплантируемый однокамерный  в вариантах исполнения 5/7 VR-T; 5/7 </w:t>
            </w:r>
          </w:p>
        </w:tc>
        <w:tc>
          <w:tcPr>
            <w:tcW w:w="1020" w:type="dxa"/>
            <w:tcBorders>
              <w:top w:val="nil"/>
              <w:left w:val="nil"/>
              <w:bottom w:val="single" w:sz="4" w:space="0" w:color="auto"/>
              <w:right w:val="single" w:sz="4" w:space="0" w:color="auto"/>
            </w:tcBorders>
            <w:shd w:val="clear" w:color="000000" w:fill="FFFFFF"/>
            <w:vAlign w:val="center"/>
            <w:hideMark/>
          </w:tcPr>
          <w:p w14:paraId="0BCF509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B538DD8" w14:textId="77777777" w:rsidR="00ED18B1" w:rsidRPr="00ED18B1" w:rsidRDefault="00ED18B1" w:rsidP="00ED18B1">
            <w:pPr>
              <w:jc w:val="center"/>
              <w:rPr>
                <w:color w:val="000000"/>
              </w:rPr>
            </w:pPr>
            <w:r w:rsidRPr="00ED18B1">
              <w:rPr>
                <w:color w:val="000000"/>
              </w:rPr>
              <w:t>Армированные интродьюсеры для доступа к артериям нижних конечностей с наличием рентгенконтрастного маркера. Диаметр интродьюсеров 4Fr, 5Fr, 6Fr, 7Fr, 8Fr. Длина интродьюсера не менее 90 см. Материал интродьюсера: внутренняя оболочка – ПТФЭ, оболочка из нержавеющей стали и наружная оболочка – полимер. Наличие рентгенконтрастного маркера на дистальном конце интродьюсера. Форма интродьюсера: прямая и изогнутая. Силиконовое гидрофобное покрытие наружной поверхности дистального участка длиною 30 см для 5F, 6F, 7F и 8F. Наличие гемостатического клапана. Для 5F, 6F, 7F и 8F – съемный гемостатический клапан для возможности удаления для аспирации тромботических масс, для 4F: фиксированный гемостатический клапан.</w:t>
            </w:r>
          </w:p>
        </w:tc>
      </w:tr>
      <w:tr w:rsidR="00ED18B1" w:rsidRPr="00ED18B1" w14:paraId="5F8DBA1D" w14:textId="77777777" w:rsidTr="00ED18B1">
        <w:trPr>
          <w:trHeight w:val="44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42D3C0B" w14:textId="77777777" w:rsidR="00ED18B1" w:rsidRPr="00ED18B1" w:rsidRDefault="00ED18B1" w:rsidP="00ED18B1">
            <w:pPr>
              <w:jc w:val="center"/>
              <w:rPr>
                <w:color w:val="000000"/>
              </w:rPr>
            </w:pPr>
            <w:r w:rsidRPr="00ED18B1">
              <w:rPr>
                <w:color w:val="000000"/>
              </w:rPr>
              <w:t>95</w:t>
            </w:r>
          </w:p>
        </w:tc>
        <w:tc>
          <w:tcPr>
            <w:tcW w:w="3772" w:type="dxa"/>
            <w:tcBorders>
              <w:top w:val="nil"/>
              <w:left w:val="nil"/>
              <w:bottom w:val="single" w:sz="4" w:space="0" w:color="auto"/>
              <w:right w:val="single" w:sz="4" w:space="0" w:color="auto"/>
            </w:tcBorders>
            <w:shd w:val="clear" w:color="000000" w:fill="FFFFFF"/>
            <w:vAlign w:val="center"/>
            <w:hideMark/>
          </w:tcPr>
          <w:p w14:paraId="26652998" w14:textId="77777777" w:rsidR="00ED18B1" w:rsidRPr="00ED18B1" w:rsidRDefault="00ED18B1" w:rsidP="00ED18B1">
            <w:pPr>
              <w:jc w:val="center"/>
              <w:rPr>
                <w:color w:val="000000"/>
              </w:rPr>
            </w:pPr>
            <w:r w:rsidRPr="00ED18B1">
              <w:rPr>
                <w:color w:val="000000"/>
              </w:rPr>
              <w:t xml:space="preserve">Катетер баллонный для ЧТКА </w:t>
            </w:r>
            <w:r w:rsidRPr="00ED18B1">
              <w:rPr>
                <w:rFonts w:ascii="Calibri" w:hAnsi="Calibri" w:cs="Calibri"/>
                <w:color w:val="000000"/>
                <w:sz w:val="22"/>
                <w:szCs w:val="22"/>
              </w:rPr>
              <w:t>, выделяющий Паклитаксел, стерильный, однократного применения, размерами: диаметром (мм) 2,0; 2,5; 3,0; 3,5; 4,0; длиной (мм) 10,0; 15,0; 20,0; 25,0; 30,0</w:t>
            </w:r>
          </w:p>
        </w:tc>
        <w:tc>
          <w:tcPr>
            <w:tcW w:w="1020" w:type="dxa"/>
            <w:tcBorders>
              <w:top w:val="nil"/>
              <w:left w:val="nil"/>
              <w:bottom w:val="single" w:sz="4" w:space="0" w:color="auto"/>
              <w:right w:val="single" w:sz="4" w:space="0" w:color="auto"/>
            </w:tcBorders>
            <w:shd w:val="clear" w:color="000000" w:fill="FFFFFF"/>
            <w:vAlign w:val="center"/>
            <w:hideMark/>
          </w:tcPr>
          <w:p w14:paraId="11F97D85"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B510DDE" w14:textId="77777777" w:rsidR="00ED18B1" w:rsidRPr="00ED18B1" w:rsidRDefault="00ED18B1" w:rsidP="00ED18B1">
            <w:pPr>
              <w:jc w:val="center"/>
              <w:rPr>
                <w:color w:val="000000"/>
              </w:rPr>
            </w:pPr>
            <w:r w:rsidRPr="00ED18B1">
              <w:rPr>
                <w:color w:val="000000"/>
              </w:rPr>
              <w:t>Баллон с лекарственным покрытием на быстрозаменяемом катетере рабочей длиной не менее 140 см. Профиль входа не более 0,017”.  Наличие платиноиридиевых маркеров с нулевым профайлом. Количество маркеров не менее 2 штук. Совместимость с проводником 0.014". Диаметр проксимального шафта не более 2.0F. Диаметр дистального шафта не более 2.5F (Ø 2.0 – 3.5 мм), 2.6F (Ø 4.0мм). Дополнительная маркировка проксимального шафта от наконечника 92 и 102 см. Укладка баллона на катетере: 3-х лепестковая. Система усиленной передачи воздействия шафта.  Рекомендованный направляющий катетер не более 5F.  Номинальное давление не менее 7 атм. Расчетное давление разрыва не менее 13 атм (Ø 2.0-3.5 мм) и 12 атм (Ø 4.0мм). Баллон катетера имеет покрытие носителем-матрицей, содержащей 3мкг Паклитаксела на 1 мм2. Полимерная основа покрытия: Бутирил-три-гексил-цитрат. Зона покрытия на цилиндрической и конусной части баллона, выходящая за границы проксимального и дистального маркеров. Размеры: диаметр (мм) 2,0; 2,5; 3,0; 3,5; 4,0; длина (мм) 10,0; 15,0; 20,0; 25,0; 30,0</w:t>
            </w:r>
          </w:p>
        </w:tc>
      </w:tr>
      <w:tr w:rsidR="00ED18B1" w:rsidRPr="00ED18B1" w14:paraId="554BCC7A" w14:textId="77777777" w:rsidTr="00ED18B1">
        <w:trPr>
          <w:trHeight w:val="20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B29DAC7" w14:textId="77777777" w:rsidR="00ED18B1" w:rsidRPr="00ED18B1" w:rsidRDefault="00ED18B1" w:rsidP="00ED18B1">
            <w:pPr>
              <w:jc w:val="center"/>
              <w:rPr>
                <w:color w:val="000000"/>
              </w:rPr>
            </w:pPr>
            <w:r w:rsidRPr="00ED18B1">
              <w:rPr>
                <w:color w:val="000000"/>
              </w:rPr>
              <w:t>96</w:t>
            </w:r>
          </w:p>
        </w:tc>
        <w:tc>
          <w:tcPr>
            <w:tcW w:w="3772" w:type="dxa"/>
            <w:tcBorders>
              <w:top w:val="nil"/>
              <w:left w:val="nil"/>
              <w:bottom w:val="single" w:sz="4" w:space="0" w:color="auto"/>
              <w:right w:val="single" w:sz="4" w:space="0" w:color="auto"/>
            </w:tcBorders>
            <w:shd w:val="clear" w:color="000000" w:fill="FFFFFF"/>
            <w:vAlign w:val="center"/>
            <w:hideMark/>
          </w:tcPr>
          <w:p w14:paraId="6FBAE1E0" w14:textId="77777777" w:rsidR="00ED18B1" w:rsidRPr="00ED18B1" w:rsidRDefault="00ED18B1" w:rsidP="00ED18B1">
            <w:pPr>
              <w:jc w:val="center"/>
              <w:rPr>
                <w:color w:val="000000"/>
              </w:rPr>
            </w:pPr>
            <w:r w:rsidRPr="00ED18B1">
              <w:rPr>
                <w:color w:val="000000"/>
              </w:rPr>
              <w:t xml:space="preserve">Система коронарного стента с покрытием </w:t>
            </w:r>
          </w:p>
        </w:tc>
        <w:tc>
          <w:tcPr>
            <w:tcW w:w="1020" w:type="dxa"/>
            <w:tcBorders>
              <w:top w:val="nil"/>
              <w:left w:val="nil"/>
              <w:bottom w:val="single" w:sz="4" w:space="0" w:color="auto"/>
              <w:right w:val="single" w:sz="4" w:space="0" w:color="auto"/>
            </w:tcBorders>
            <w:shd w:val="clear" w:color="000000" w:fill="FFFFFF"/>
            <w:vAlign w:val="center"/>
            <w:hideMark/>
          </w:tcPr>
          <w:p w14:paraId="6F78498E"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4AABE19" w14:textId="77777777" w:rsidR="00ED18B1" w:rsidRPr="00ED18B1" w:rsidRDefault="00ED18B1" w:rsidP="00ED18B1">
            <w:pPr>
              <w:jc w:val="center"/>
              <w:rPr>
                <w:color w:val="000000"/>
              </w:rPr>
            </w:pPr>
            <w:r w:rsidRPr="00ED18B1">
              <w:rPr>
                <w:color w:val="000000"/>
              </w:rPr>
              <w:t xml:space="preserve">Материал стента: кобальт-хромовый сплав (L-605) с покрытием из аморфного карбида кремния,  наружная поверхность стента покрыта электротканной полиуретановой мембраной. Толщина каркаса для стентов не более Ø 2,25 -3,00 мм - 60 мкм (0,0024”) и для Ø 3,5-4,0 мм - 80мкм (0,0031”), Ø 4,5-5,0 мм - 120мкм (0,0047”). Толщина покрытия стента не более 90 мкм.  Конструкция каркаса стента: матричный, по типу двойной спирали. Длина стентов: 15, 20, 26 мм. Номинальный диаметр стентов: 2.5/3.0/3.5/4.0/4.5/5.0 мм. Система доставки быстрой смены.  Материал баллона: полукристаллический ко-полимер.  Два вмонтированных платиноиридиевых маркера с нулевым профилем.  Диаметр проводника не более 0.014” (0.3556 мм).  Рабочая длина катетера - 140 см. Номинальное давление не </w:t>
            </w:r>
            <w:r w:rsidRPr="00ED18B1">
              <w:rPr>
                <w:color w:val="000000"/>
              </w:rPr>
              <w:lastRenderedPageBreak/>
              <w:t>менее 8 атм для диаметров Ø 2,5 -3,5 мм, 7 атм Ø 4,00 -5,00 мм . Расчетное давление разрыва баллона не менее 16 атм. для  Ø 2,5 -4,0 мм; не менее 14 атм. для  Ø 4,5 -5,0 мм. . Срок хранения не менее 24 месяцев.</w:t>
            </w:r>
          </w:p>
        </w:tc>
      </w:tr>
      <w:tr w:rsidR="00ED18B1" w:rsidRPr="00ED18B1" w14:paraId="46FB23F9" w14:textId="77777777" w:rsidTr="00ED18B1">
        <w:trPr>
          <w:trHeight w:val="3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7F046DA" w14:textId="77777777" w:rsidR="00ED18B1" w:rsidRPr="00ED18B1" w:rsidRDefault="00ED18B1" w:rsidP="00ED18B1">
            <w:pPr>
              <w:jc w:val="center"/>
              <w:rPr>
                <w:color w:val="000000"/>
              </w:rPr>
            </w:pPr>
            <w:r w:rsidRPr="00ED18B1">
              <w:rPr>
                <w:color w:val="000000"/>
              </w:rPr>
              <w:lastRenderedPageBreak/>
              <w:t>97</w:t>
            </w:r>
          </w:p>
        </w:tc>
        <w:tc>
          <w:tcPr>
            <w:tcW w:w="3772" w:type="dxa"/>
            <w:tcBorders>
              <w:top w:val="nil"/>
              <w:left w:val="nil"/>
              <w:bottom w:val="single" w:sz="4" w:space="0" w:color="auto"/>
              <w:right w:val="single" w:sz="4" w:space="0" w:color="auto"/>
            </w:tcBorders>
            <w:shd w:val="clear" w:color="000000" w:fill="FFFFFF"/>
            <w:vAlign w:val="center"/>
            <w:hideMark/>
          </w:tcPr>
          <w:p w14:paraId="37DAED91" w14:textId="77777777" w:rsidR="00ED18B1" w:rsidRPr="00ED18B1" w:rsidRDefault="00ED18B1" w:rsidP="00ED18B1">
            <w:pPr>
              <w:jc w:val="center"/>
              <w:rPr>
                <w:color w:val="000000"/>
              </w:rPr>
            </w:pPr>
            <w:r w:rsidRPr="00ED18B1">
              <w:rPr>
                <w:color w:val="000000"/>
              </w:rPr>
              <w:t>Самораскрывающийся стент-графт из нитинола с 2-мя слоями</w:t>
            </w:r>
          </w:p>
        </w:tc>
        <w:tc>
          <w:tcPr>
            <w:tcW w:w="1020" w:type="dxa"/>
            <w:tcBorders>
              <w:top w:val="nil"/>
              <w:left w:val="nil"/>
              <w:bottom w:val="single" w:sz="4" w:space="0" w:color="auto"/>
              <w:right w:val="single" w:sz="4" w:space="0" w:color="auto"/>
            </w:tcBorders>
            <w:shd w:val="clear" w:color="000000" w:fill="FFFFFF"/>
            <w:vAlign w:val="center"/>
            <w:hideMark/>
          </w:tcPr>
          <w:p w14:paraId="64D89B61"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4CDD1EB" w14:textId="77777777" w:rsidR="00ED18B1" w:rsidRPr="00ED18B1" w:rsidRDefault="00ED18B1" w:rsidP="00ED18B1">
            <w:pPr>
              <w:jc w:val="center"/>
              <w:rPr>
                <w:color w:val="000000"/>
              </w:rPr>
            </w:pPr>
            <w:r w:rsidRPr="00ED18B1">
              <w:rPr>
                <w:color w:val="000000"/>
              </w:rPr>
              <w:t>Самораскрывающийся стент-графт из нитинола с 2-мя слоями ПТФЭ и расширенными кончиками</w:t>
            </w:r>
            <w:r w:rsidRPr="00ED18B1">
              <w:rPr>
                <w:color w:val="000000"/>
              </w:rPr>
              <w:br/>
              <w:t>2 мм с каждой стороны  без покрытия. Внутренния поверхность стенок стент-графта покрыта углеродом. Стент предназначен для поддержания проходимости подвздошных артерий в случаях диссекции, люминальной обструкции и частично отделившихся от сосудистой стенки атеросклеротических бляшек, окклюзий после тромболиза и аспирации, рестеноза или реоклюзии. МРТ-совместимость стент-графта (возможность проведения МРТ-исследования пациентам с имплантированным стент-графтом). Возможность постдилатации.  Материал покрытия – политетрафторэтилен. . Укорочение стент-графта при раскрытии, не более - 2%. Количество маркеров с дистальной стороны стента – 4, с проксимальной стороны-4. Материал маркеров – тантал. Тип системы доставки – сдвигающаяся (“pull-back”). Дизайн системы доставки – коаксиальный. Соединение внутреннего катетера системы доставки с рукояткой металлической трубкой.  Система доставки S.A.F.E.® Диаметр стент-графта, не менее - 5, 6, 7, 8, 9, 10, 12, 13.5 мм.Длина стент-графта, не менее - 20, 30, 40, 60. 80, 100, 120 мм Толщина стент-графта:</w:t>
            </w:r>
            <w:r w:rsidRPr="00ED18B1">
              <w:rPr>
                <w:color w:val="000000"/>
              </w:rPr>
              <w:br/>
              <w:t>В месте каркаса – 0.26 мм, В ячейках – 0.07 мм, Пористость – 10-40 µm</w:t>
            </w:r>
            <w:r w:rsidRPr="00ED18B1">
              <w:rPr>
                <w:color w:val="000000"/>
              </w:rPr>
              <w:br/>
              <w:t>Длина системы доставки, не менее – 80,117 см. Совместимость с проводником не более – 0,035 дюйм</w:t>
            </w:r>
            <w:r w:rsidRPr="00ED18B1">
              <w:rPr>
                <w:color w:val="000000"/>
              </w:rPr>
              <w:br/>
              <w:t>Совместимость с интродюссером – 8, 9, 10F</w:t>
            </w:r>
          </w:p>
        </w:tc>
      </w:tr>
      <w:tr w:rsidR="00ED18B1" w:rsidRPr="00ED18B1" w14:paraId="6E70ADD7" w14:textId="77777777" w:rsidTr="00ED18B1">
        <w:trPr>
          <w:trHeight w:val="43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B9FEE1C" w14:textId="77777777" w:rsidR="00ED18B1" w:rsidRPr="00ED18B1" w:rsidRDefault="00ED18B1" w:rsidP="00ED18B1">
            <w:pPr>
              <w:jc w:val="center"/>
              <w:rPr>
                <w:color w:val="000000"/>
              </w:rPr>
            </w:pPr>
            <w:r w:rsidRPr="00ED18B1">
              <w:rPr>
                <w:color w:val="000000"/>
              </w:rPr>
              <w:t>98</w:t>
            </w:r>
          </w:p>
        </w:tc>
        <w:tc>
          <w:tcPr>
            <w:tcW w:w="3772" w:type="dxa"/>
            <w:tcBorders>
              <w:top w:val="nil"/>
              <w:left w:val="nil"/>
              <w:bottom w:val="single" w:sz="4" w:space="0" w:color="auto"/>
              <w:right w:val="single" w:sz="4" w:space="0" w:color="auto"/>
            </w:tcBorders>
            <w:shd w:val="clear" w:color="000000" w:fill="FFFFFF"/>
            <w:vAlign w:val="center"/>
            <w:hideMark/>
          </w:tcPr>
          <w:p w14:paraId="317E7C2B" w14:textId="77777777" w:rsidR="00ED18B1" w:rsidRPr="00ED18B1" w:rsidRDefault="00ED18B1" w:rsidP="00ED18B1">
            <w:pPr>
              <w:jc w:val="center"/>
              <w:rPr>
                <w:color w:val="000000"/>
              </w:rPr>
            </w:pPr>
            <w:r w:rsidRPr="00ED18B1">
              <w:rPr>
                <w:color w:val="000000"/>
              </w:rPr>
              <w:t>Стальной баллонорасширяемый стент графт</w:t>
            </w:r>
          </w:p>
        </w:tc>
        <w:tc>
          <w:tcPr>
            <w:tcW w:w="1020" w:type="dxa"/>
            <w:tcBorders>
              <w:top w:val="nil"/>
              <w:left w:val="nil"/>
              <w:bottom w:val="single" w:sz="4" w:space="0" w:color="auto"/>
              <w:right w:val="single" w:sz="4" w:space="0" w:color="auto"/>
            </w:tcBorders>
            <w:shd w:val="clear" w:color="000000" w:fill="FFFFFF"/>
            <w:vAlign w:val="center"/>
            <w:hideMark/>
          </w:tcPr>
          <w:p w14:paraId="5C6E48D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DED94C3" w14:textId="77777777" w:rsidR="00ED18B1" w:rsidRPr="00ED18B1" w:rsidRDefault="00ED18B1" w:rsidP="00ED18B1">
            <w:pPr>
              <w:spacing w:after="240"/>
              <w:jc w:val="center"/>
              <w:rPr>
                <w:color w:val="000000"/>
              </w:rPr>
            </w:pPr>
            <w:r w:rsidRPr="00ED18B1">
              <w:rPr>
                <w:color w:val="000000"/>
              </w:rPr>
              <w:t>Стальной баллонорасширяемый стент графт (316L), полностью помещенный в капсулу из двойного ультратонкого растянутого политетрафторэтилена (ePTFE 10-40 микрон). Предназначен для лечения атеросклеротических пораженных участков общих и наружных подвздошных артерий. Эндопротезирование аорты и её ветвей. Выраженная радиальная поддержка. Хорошая гибкость.Минимальное укорочение</w:t>
            </w:r>
            <w:r w:rsidRPr="00ED18B1">
              <w:rPr>
                <w:color w:val="000000"/>
              </w:rPr>
              <w:br/>
              <w:t>Диаметр: 5 – 12mm . Длина: 16 – 58mm. .035” OTW некомплаенсный баллон. Возможность постдилатации</w:t>
            </w:r>
            <w:r w:rsidRPr="00ED18B1">
              <w:rPr>
                <w:color w:val="000000"/>
              </w:rPr>
              <w:br/>
              <w:t xml:space="preserve">5mm до 8mm ® до 10mm . 9mm и 10mm ® до 12mm . МРТ-совместимость стент-графта </w:t>
            </w:r>
            <w:r w:rsidRPr="00ED18B1">
              <w:rPr>
                <w:color w:val="000000"/>
              </w:rPr>
              <w:br/>
              <w:t>Совместимость с интродюссером: 6, 7, и 8F. Длина доставки: 80 &amp; 135 см</w:t>
            </w:r>
            <w:r w:rsidRPr="00ED18B1">
              <w:rPr>
                <w:color w:val="000000"/>
              </w:rPr>
              <w:br/>
              <w:t>Контрастные маркеры на баллоне. Равномерное расширение и отличное прилегание</w:t>
            </w:r>
            <w:r w:rsidRPr="00ED18B1">
              <w:rPr>
                <w:color w:val="000000"/>
              </w:rPr>
              <w:br/>
              <w:t>Минимально выступающие части баллона. Не содержит латекс. Индивидуальное расположение маркеров позволяет точно позиционировать любые размерыю. Минимально выступающие части баллона</w:t>
            </w:r>
            <w:r w:rsidRPr="00ED18B1">
              <w:rPr>
                <w:color w:val="000000"/>
              </w:rPr>
              <w:br/>
              <w:t>Короткие выступающие части баллона способствуютэ ффективной методике «киссинга» при постановке</w:t>
            </w:r>
            <w:r w:rsidRPr="00ED18B1">
              <w:rPr>
                <w:color w:val="000000"/>
              </w:rPr>
              <w:br/>
              <w:t>Для экстренных ситуаций (повреждение артерии, расслоение, аневризма и т.д.)</w:t>
            </w:r>
            <w:r w:rsidRPr="00ED18B1">
              <w:rPr>
                <w:color w:val="000000"/>
              </w:rPr>
              <w:br/>
            </w:r>
            <w:r w:rsidRPr="00ED18B1">
              <w:rPr>
                <w:color w:val="000000"/>
              </w:rPr>
              <w:br/>
            </w:r>
            <w:r w:rsidRPr="00ED18B1">
              <w:rPr>
                <w:color w:val="000000"/>
              </w:rPr>
              <w:br/>
            </w:r>
          </w:p>
        </w:tc>
      </w:tr>
      <w:tr w:rsidR="00ED18B1" w:rsidRPr="00ED18B1" w14:paraId="619CC62C" w14:textId="77777777" w:rsidTr="00ED18B1">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3CA095D" w14:textId="77777777" w:rsidR="00ED18B1" w:rsidRPr="00ED18B1" w:rsidRDefault="00ED18B1" w:rsidP="00ED18B1">
            <w:pPr>
              <w:jc w:val="center"/>
              <w:rPr>
                <w:color w:val="000000"/>
              </w:rPr>
            </w:pPr>
            <w:r w:rsidRPr="00ED18B1">
              <w:rPr>
                <w:color w:val="000000"/>
              </w:rPr>
              <w:lastRenderedPageBreak/>
              <w:t>99</w:t>
            </w:r>
          </w:p>
        </w:tc>
        <w:tc>
          <w:tcPr>
            <w:tcW w:w="3772" w:type="dxa"/>
            <w:tcBorders>
              <w:top w:val="nil"/>
              <w:left w:val="nil"/>
              <w:bottom w:val="single" w:sz="4" w:space="0" w:color="auto"/>
              <w:right w:val="single" w:sz="4" w:space="0" w:color="auto"/>
            </w:tcBorders>
            <w:shd w:val="clear" w:color="000000" w:fill="FFFFFF"/>
            <w:vAlign w:val="center"/>
            <w:hideMark/>
          </w:tcPr>
          <w:p w14:paraId="28D62328" w14:textId="77777777" w:rsidR="00ED18B1" w:rsidRPr="00ED18B1" w:rsidRDefault="00ED18B1" w:rsidP="00ED18B1">
            <w:pPr>
              <w:jc w:val="center"/>
              <w:rPr>
                <w:color w:val="000000"/>
              </w:rPr>
            </w:pPr>
            <w:r w:rsidRPr="00ED18B1">
              <w:rPr>
                <w:color w:val="000000"/>
              </w:rPr>
              <w:t>Система для установки парагиссального электрода</w:t>
            </w:r>
          </w:p>
        </w:tc>
        <w:tc>
          <w:tcPr>
            <w:tcW w:w="1020" w:type="dxa"/>
            <w:tcBorders>
              <w:top w:val="nil"/>
              <w:left w:val="nil"/>
              <w:bottom w:val="single" w:sz="4" w:space="0" w:color="auto"/>
              <w:right w:val="single" w:sz="4" w:space="0" w:color="auto"/>
            </w:tcBorders>
            <w:shd w:val="clear" w:color="000000" w:fill="FFFFFF"/>
            <w:vAlign w:val="center"/>
            <w:hideMark/>
          </w:tcPr>
          <w:p w14:paraId="3A0F7E70"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F725E68" w14:textId="77777777" w:rsidR="00ED18B1" w:rsidRPr="00ED18B1" w:rsidRDefault="00ED18B1" w:rsidP="00ED18B1">
            <w:pPr>
              <w:jc w:val="center"/>
              <w:rPr>
                <w:color w:val="000000"/>
              </w:rPr>
            </w:pPr>
            <w:r w:rsidRPr="00ED18B1">
              <w:rPr>
                <w:color w:val="000000"/>
              </w:rPr>
              <w:t xml:space="preserve">Наружный направляющий интродьюсер для доставки и установки электрода к области пучка Гиса. Наружный диаметр не более 8.7Fr (2.91 мм), внутренний диаметр не менее 7.3Fr (2.44 мм). Варианты длин 32, 39, 42 см. Варианты кривизны радиуса доставочной системы: 40, 55, 65 мм. Материал интродьюсера: полиэфирблокамид, полиамид. Атравматический наконечник с высокорадиоконтрастным полимерным маркером. Внутреннее покрытие интродьюсера гидрофильное. Комплект упаковки: наружный интродьюсер и дилататор. Длина дилататора 46.5 см. </w:t>
            </w:r>
          </w:p>
        </w:tc>
      </w:tr>
      <w:tr w:rsidR="00ED18B1" w:rsidRPr="00ED18B1" w14:paraId="13C24FD2" w14:textId="77777777" w:rsidTr="00ED18B1">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66B72B4" w14:textId="77777777" w:rsidR="00ED18B1" w:rsidRPr="00ED18B1" w:rsidRDefault="00ED18B1" w:rsidP="00ED18B1">
            <w:pPr>
              <w:jc w:val="center"/>
              <w:rPr>
                <w:color w:val="000000"/>
              </w:rPr>
            </w:pPr>
            <w:r w:rsidRPr="00ED18B1">
              <w:rPr>
                <w:color w:val="000000"/>
              </w:rPr>
              <w:t>100</w:t>
            </w:r>
          </w:p>
        </w:tc>
        <w:tc>
          <w:tcPr>
            <w:tcW w:w="3772" w:type="dxa"/>
            <w:tcBorders>
              <w:top w:val="nil"/>
              <w:left w:val="nil"/>
              <w:bottom w:val="single" w:sz="4" w:space="0" w:color="auto"/>
              <w:right w:val="single" w:sz="4" w:space="0" w:color="auto"/>
            </w:tcBorders>
            <w:shd w:val="clear" w:color="000000" w:fill="FFFFFF"/>
            <w:vAlign w:val="center"/>
            <w:hideMark/>
          </w:tcPr>
          <w:p w14:paraId="731C52BB" w14:textId="77777777" w:rsidR="00ED18B1" w:rsidRPr="00ED18B1" w:rsidRDefault="00ED18B1" w:rsidP="00ED18B1">
            <w:pPr>
              <w:jc w:val="center"/>
              <w:rPr>
                <w:color w:val="000000"/>
              </w:rPr>
            </w:pPr>
            <w:r w:rsidRPr="00ED18B1">
              <w:rPr>
                <w:color w:val="000000"/>
              </w:rPr>
              <w:t>Система доставки для постановки левожелудочкового электрода</w:t>
            </w:r>
          </w:p>
        </w:tc>
        <w:tc>
          <w:tcPr>
            <w:tcW w:w="1020" w:type="dxa"/>
            <w:tcBorders>
              <w:top w:val="nil"/>
              <w:left w:val="nil"/>
              <w:bottom w:val="single" w:sz="4" w:space="0" w:color="auto"/>
              <w:right w:val="single" w:sz="4" w:space="0" w:color="auto"/>
            </w:tcBorders>
            <w:shd w:val="clear" w:color="000000" w:fill="FFFFFF"/>
            <w:vAlign w:val="center"/>
            <w:hideMark/>
          </w:tcPr>
          <w:p w14:paraId="209ECCFE"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72AE5E6" w14:textId="77777777" w:rsidR="00ED18B1" w:rsidRPr="00ED18B1" w:rsidRDefault="00ED18B1" w:rsidP="00ED18B1">
            <w:pPr>
              <w:jc w:val="center"/>
              <w:rPr>
                <w:color w:val="000000"/>
              </w:rPr>
            </w:pPr>
            <w:r w:rsidRPr="00ED18B1">
              <w:rPr>
                <w:color w:val="000000"/>
              </w:rPr>
              <w:t>Система доставки для постановки левожелудочкового электрода (вращающая ручка для проводников OTW (0.36 мм= 0.014" диаметр); шприц; проводник в защитном футляре (проводник, диаметр 0.89 мм); односторонний клапан; краник; заглушка; приспособление для проведения проводника через гемостатический клапан интродьюсера системы доставки; резак для внешних и внутренних направляющих интродьюсеров; внешний направляющий интродьюсер).</w:t>
            </w:r>
          </w:p>
        </w:tc>
      </w:tr>
      <w:tr w:rsidR="00ED18B1" w:rsidRPr="00ED18B1" w14:paraId="60374E88" w14:textId="77777777" w:rsidTr="00ED18B1">
        <w:trPr>
          <w:trHeight w:val="30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07CE5A9" w14:textId="77777777" w:rsidR="00ED18B1" w:rsidRPr="00ED18B1" w:rsidRDefault="00ED18B1" w:rsidP="00ED18B1">
            <w:pPr>
              <w:jc w:val="center"/>
              <w:rPr>
                <w:color w:val="000000"/>
              </w:rPr>
            </w:pPr>
            <w:r w:rsidRPr="00ED18B1">
              <w:rPr>
                <w:color w:val="000000"/>
              </w:rPr>
              <w:t>101</w:t>
            </w:r>
          </w:p>
        </w:tc>
        <w:tc>
          <w:tcPr>
            <w:tcW w:w="3772" w:type="dxa"/>
            <w:tcBorders>
              <w:top w:val="nil"/>
              <w:left w:val="nil"/>
              <w:bottom w:val="single" w:sz="4" w:space="0" w:color="auto"/>
              <w:right w:val="single" w:sz="4" w:space="0" w:color="auto"/>
            </w:tcBorders>
            <w:shd w:val="clear" w:color="000000" w:fill="FFFFFF"/>
            <w:vAlign w:val="center"/>
            <w:hideMark/>
          </w:tcPr>
          <w:p w14:paraId="72834AF9" w14:textId="77777777" w:rsidR="00ED18B1" w:rsidRPr="00ED18B1" w:rsidRDefault="00ED18B1" w:rsidP="00ED18B1">
            <w:pPr>
              <w:jc w:val="center"/>
              <w:rPr>
                <w:color w:val="000000"/>
              </w:rPr>
            </w:pPr>
            <w:r w:rsidRPr="00ED18B1">
              <w:rPr>
                <w:color w:val="000000"/>
              </w:rPr>
              <w:t xml:space="preserve">Направляющий 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31E036B5"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19F8829" w14:textId="77777777" w:rsidR="00ED18B1" w:rsidRPr="00ED18B1" w:rsidRDefault="00ED18B1" w:rsidP="00ED18B1">
            <w:pPr>
              <w:jc w:val="center"/>
              <w:rPr>
                <w:color w:val="000000"/>
              </w:rPr>
            </w:pPr>
            <w:r w:rsidRPr="00ED18B1">
              <w:rPr>
                <w:color w:val="000000"/>
              </w:rPr>
              <w:t xml:space="preserve">Периферический поддерживающий катетер первоrо выбора.  Периферический поддерживающий катетер совместимый с проводниками диаметром до 0.035" (0.89 мм). Предназначен для проведения и поддержки проводника для обеспечения сосудистоrо доступа к периферическим сосудам, за исключением церебральных и коронарных. Позволяет производить замену проводника, а также вводить контрастные препараты. Шафт: двойная оплетка, нержавеющая сталь по всей длине. Длина катетера: 65, 90, 135 и 150 см. Диаметр катетера: 4 Fr. Маркеры: 1 внутри стенки и 2 внешних рентгеноконтрастных маркера. Покрытие гидрофильное на протяжении 40 см. Форма кончика: прямой или загнутый 30°. Длина кончика 12 мм. </w:t>
            </w:r>
          </w:p>
        </w:tc>
      </w:tr>
      <w:tr w:rsidR="00ED18B1" w:rsidRPr="00ED18B1" w14:paraId="4F7B6509" w14:textId="77777777" w:rsidTr="00ED18B1">
        <w:trPr>
          <w:trHeight w:val="54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4CC95BE" w14:textId="77777777" w:rsidR="00ED18B1" w:rsidRPr="00ED18B1" w:rsidRDefault="00ED18B1" w:rsidP="00ED18B1">
            <w:pPr>
              <w:jc w:val="center"/>
              <w:rPr>
                <w:color w:val="000000"/>
              </w:rPr>
            </w:pPr>
            <w:r w:rsidRPr="00ED18B1">
              <w:rPr>
                <w:color w:val="000000"/>
              </w:rPr>
              <w:lastRenderedPageBreak/>
              <w:t>102</w:t>
            </w:r>
          </w:p>
        </w:tc>
        <w:tc>
          <w:tcPr>
            <w:tcW w:w="3772" w:type="dxa"/>
            <w:tcBorders>
              <w:top w:val="nil"/>
              <w:left w:val="nil"/>
              <w:bottom w:val="single" w:sz="4" w:space="0" w:color="auto"/>
              <w:right w:val="single" w:sz="4" w:space="0" w:color="auto"/>
            </w:tcBorders>
            <w:shd w:val="clear" w:color="000000" w:fill="FFFFFF"/>
            <w:vAlign w:val="center"/>
            <w:hideMark/>
          </w:tcPr>
          <w:p w14:paraId="77997343" w14:textId="77777777" w:rsidR="00ED18B1" w:rsidRPr="00ED18B1" w:rsidRDefault="00ED18B1" w:rsidP="00ED18B1">
            <w:pPr>
              <w:jc w:val="center"/>
              <w:rPr>
                <w:color w:val="000000"/>
              </w:rPr>
            </w:pPr>
            <w:r w:rsidRPr="00ED18B1">
              <w:rPr>
                <w:color w:val="000000"/>
              </w:rPr>
              <w:t xml:space="preserve">Коронарный  управляемый проводник для острых окклюзии </w:t>
            </w:r>
          </w:p>
        </w:tc>
        <w:tc>
          <w:tcPr>
            <w:tcW w:w="1020" w:type="dxa"/>
            <w:tcBorders>
              <w:top w:val="nil"/>
              <w:left w:val="nil"/>
              <w:bottom w:val="single" w:sz="4" w:space="0" w:color="auto"/>
              <w:right w:val="single" w:sz="4" w:space="0" w:color="auto"/>
            </w:tcBorders>
            <w:shd w:val="clear" w:color="000000" w:fill="FFFFFF"/>
            <w:vAlign w:val="center"/>
            <w:hideMark/>
          </w:tcPr>
          <w:p w14:paraId="54E7B7FE"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588A5F6B" w14:textId="77777777" w:rsidR="00ED18B1" w:rsidRPr="00ED18B1" w:rsidRDefault="00ED18B1" w:rsidP="00ED18B1">
            <w:pPr>
              <w:jc w:val="center"/>
              <w:rPr>
                <w:color w:val="000000"/>
              </w:rPr>
            </w:pPr>
            <w:r w:rsidRPr="00ED18B1">
              <w:rPr>
                <w:color w:val="000000"/>
              </w:rPr>
              <w:t>Универсальный коронарный проводник для острых окклюзии.Диаметр: не более 0,014" (0,3556 мм).Наличие длин, см: 190 см, 300 см.Материал сердечника: наличие нержавеющая сталь, Прочный наконечник для сохранения формы.</w:t>
            </w:r>
            <w:r w:rsidRPr="00ED18B1">
              <w:rPr>
                <w:color w:val="000000"/>
              </w:rPr>
              <w:br/>
              <w:t>Тип сердечника: Технология изготовления «composite core»+ полимерная оболочка, наличие однокомпонентный из стали и дублирующий, идущий параллельно витой микросердечник из стальных проволок. Повышенная гибкость. Передача вращения наличие 1:1</w:t>
            </w:r>
            <w:r w:rsidRPr="00ED18B1">
              <w:rPr>
                <w:color w:val="000000"/>
              </w:rPr>
              <w:br/>
              <w:t xml:space="preserve">Вес дистального сегмента: 0.8 г. </w:t>
            </w:r>
            <w:r w:rsidRPr="00ED18B1">
              <w:rPr>
                <w:color w:val="000000"/>
              </w:rPr>
              <w:br/>
              <w:t>Дистальная рентгенокотрастная спираль, длиной: 3 см</w:t>
            </w:r>
            <w:r w:rsidRPr="00ED18B1">
              <w:rPr>
                <w:color w:val="000000"/>
              </w:rPr>
              <w:br/>
              <w:t>Проксимальная спираль из нержавеющей стали, длиной: 20 см</w:t>
            </w:r>
            <w:r w:rsidRPr="00ED18B1">
              <w:rPr>
                <w:color w:val="000000"/>
              </w:rPr>
              <w:br/>
              <w:t>Покрытие проксимальной спирали: наличие PTFE</w:t>
            </w:r>
            <w:r w:rsidRPr="00ED18B1">
              <w:rPr>
                <w:color w:val="000000"/>
              </w:rPr>
              <w:br/>
              <w:t>Наличие дублирующей (внутренней) оплетки сердечника.</w:t>
            </w:r>
            <w:r w:rsidRPr="00ED18B1">
              <w:rPr>
                <w:color w:val="000000"/>
              </w:rPr>
              <w:br/>
              <w:t>Варианты покрытия дистальной части: наличие гидрофильное.</w:t>
            </w:r>
            <w:r w:rsidRPr="00ED18B1">
              <w:rPr>
                <w:color w:val="000000"/>
              </w:rPr>
              <w:br/>
              <w:t>Варианты поддержки: наличие стандартная и дополнительная</w:t>
            </w:r>
            <w:r w:rsidRPr="00ED18B1">
              <w:rPr>
                <w:color w:val="000000"/>
              </w:rPr>
              <w:br/>
              <w:t>Варианты дистального кончика: наличие прямой, J и предварительная форма</w:t>
            </w:r>
            <w:r w:rsidRPr="00ED18B1">
              <w:rPr>
                <w:color w:val="000000"/>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доставки инструментов- коронарных баллонов и стентов.</w:t>
            </w:r>
            <w:r w:rsidRPr="00ED18B1">
              <w:rPr>
                <w:color w:val="000000"/>
              </w:rPr>
              <w:br/>
              <w:t>Срок хранения с момента производства: 36 месяцев.</w:t>
            </w:r>
          </w:p>
        </w:tc>
      </w:tr>
      <w:tr w:rsidR="00ED18B1" w:rsidRPr="00ED18B1" w14:paraId="5D666C56" w14:textId="77777777" w:rsidTr="00ED18B1">
        <w:trPr>
          <w:trHeight w:val="54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BDFE9F4" w14:textId="77777777" w:rsidR="00ED18B1" w:rsidRPr="00ED18B1" w:rsidRDefault="00ED18B1" w:rsidP="00ED18B1">
            <w:pPr>
              <w:jc w:val="center"/>
              <w:rPr>
                <w:color w:val="000000"/>
              </w:rPr>
            </w:pPr>
            <w:r w:rsidRPr="00ED18B1">
              <w:rPr>
                <w:color w:val="000000"/>
              </w:rPr>
              <w:lastRenderedPageBreak/>
              <w:t>103</w:t>
            </w:r>
          </w:p>
        </w:tc>
        <w:tc>
          <w:tcPr>
            <w:tcW w:w="3772" w:type="dxa"/>
            <w:tcBorders>
              <w:top w:val="nil"/>
              <w:left w:val="nil"/>
              <w:bottom w:val="single" w:sz="4" w:space="0" w:color="auto"/>
              <w:right w:val="single" w:sz="4" w:space="0" w:color="auto"/>
            </w:tcBorders>
            <w:shd w:val="clear" w:color="000000" w:fill="FFFFFF"/>
            <w:vAlign w:val="center"/>
            <w:hideMark/>
          </w:tcPr>
          <w:p w14:paraId="681F0DC1" w14:textId="77777777" w:rsidR="00ED18B1" w:rsidRPr="00ED18B1" w:rsidRDefault="00ED18B1" w:rsidP="00ED18B1">
            <w:pPr>
              <w:jc w:val="center"/>
              <w:rPr>
                <w:color w:val="000000"/>
              </w:rPr>
            </w:pPr>
            <w:r w:rsidRPr="00ED18B1">
              <w:rPr>
                <w:color w:val="000000"/>
              </w:rPr>
              <w:t xml:space="preserve">Коронарный  управляемый проводник   для субтотальных и диффузных окклюзии </w:t>
            </w:r>
          </w:p>
        </w:tc>
        <w:tc>
          <w:tcPr>
            <w:tcW w:w="1020" w:type="dxa"/>
            <w:tcBorders>
              <w:top w:val="nil"/>
              <w:left w:val="nil"/>
              <w:bottom w:val="single" w:sz="4" w:space="0" w:color="auto"/>
              <w:right w:val="single" w:sz="4" w:space="0" w:color="auto"/>
            </w:tcBorders>
            <w:shd w:val="clear" w:color="000000" w:fill="FFFFFF"/>
            <w:vAlign w:val="center"/>
            <w:hideMark/>
          </w:tcPr>
          <w:p w14:paraId="0A5F9655"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016FFF7" w14:textId="77777777" w:rsidR="00ED18B1" w:rsidRPr="00ED18B1" w:rsidRDefault="00ED18B1" w:rsidP="00ED18B1">
            <w:pPr>
              <w:jc w:val="center"/>
              <w:rPr>
                <w:color w:val="000000"/>
              </w:rPr>
            </w:pPr>
            <w:r w:rsidRPr="00ED18B1">
              <w:rPr>
                <w:color w:val="000000"/>
              </w:rPr>
              <w:t>Коронарные проводники для для субтотальных и диффузных окклюзии.Диаметр: не более 0,014" (0,3556 мм.) Наличие длин, см: 180 см.   Наличие длин спирали: 11,12.30,20,</w:t>
            </w:r>
            <w:r w:rsidRPr="00ED18B1">
              <w:rPr>
                <w:color w:val="000000"/>
              </w:rPr>
              <w:br/>
              <w:t>Материал сердечника: наличие нержавеющая сталь,Тип сердечника: наличие однокомпонентный из стали и дублирующий, идущий параллельно витой микросердечник из стальных проволок.  Передача вращения наличие 1:1,Дистальная рентгенокотрастная спираль, длиной: 3, 11,17,20, см</w:t>
            </w:r>
            <w:r w:rsidRPr="00ED18B1">
              <w:rPr>
                <w:color w:val="000000"/>
              </w:rPr>
              <w:br/>
              <w:t>Проксимальная спираль из нержавеющей стали, длиной: 15, 25 см</w:t>
            </w:r>
            <w:r w:rsidRPr="00ED18B1">
              <w:rPr>
                <w:color w:val="000000"/>
              </w:rPr>
              <w:br/>
              <w:t>Покрытие проксимальной спирали: наличие PTFE</w:t>
            </w:r>
            <w:r w:rsidRPr="00ED18B1">
              <w:rPr>
                <w:color w:val="000000"/>
              </w:rPr>
              <w:br/>
              <w:t>Возможность удлинения до: не менее 300 см</w:t>
            </w:r>
            <w:r w:rsidRPr="00ED18B1">
              <w:rPr>
                <w:color w:val="000000"/>
              </w:rPr>
              <w:br/>
              <w:t>Варианты покрытия дистальной части: наличие гидрофильное</w:t>
            </w:r>
            <w:r w:rsidRPr="00ED18B1">
              <w:rPr>
                <w:color w:val="000000"/>
              </w:rPr>
              <w:br/>
              <w:t>Варианты жесткости кончика: наличие высокой гибкости, гибкий, средней гибкости, жесткий, высокой жесткости.   Варианты поддержки: наличие стандартная и дополнительная</w:t>
            </w:r>
            <w:r w:rsidRPr="00ED18B1">
              <w:rPr>
                <w:color w:val="000000"/>
              </w:rPr>
              <w:br/>
              <w:t>Варианты дистального кончика: наличие прямой и J</w:t>
            </w:r>
            <w:r w:rsidRPr="00ED18B1">
              <w:rPr>
                <w:color w:val="000000"/>
              </w:rPr>
              <w:br/>
              <w:t>Степень жесткости кончика в граммах, 0.8г, 1.0 г, 3.0 г,4.0 г,5.0 г.6.0 г, 9.0 г, 12.0 г,20.0 г.</w:t>
            </w:r>
            <w:r w:rsidRPr="00ED18B1">
              <w:rPr>
                <w:color w:val="000000"/>
              </w:rPr>
              <w:b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и  так же для доставки инструментов- коронарных баллонов и стентов.</w:t>
            </w:r>
            <w:r w:rsidRPr="00ED18B1">
              <w:rPr>
                <w:color w:val="000000"/>
              </w:rPr>
              <w:br/>
              <w:t>Срок хранения с момента производства, мес.: не менее 24</w:t>
            </w:r>
          </w:p>
        </w:tc>
      </w:tr>
      <w:tr w:rsidR="00ED18B1" w:rsidRPr="00ED18B1" w14:paraId="350DA36E" w14:textId="77777777" w:rsidTr="00ED18B1">
        <w:trPr>
          <w:trHeight w:val="66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D5715A1" w14:textId="77777777" w:rsidR="00ED18B1" w:rsidRPr="00ED18B1" w:rsidRDefault="00ED18B1" w:rsidP="00ED18B1">
            <w:pPr>
              <w:jc w:val="center"/>
              <w:rPr>
                <w:color w:val="000000"/>
              </w:rPr>
            </w:pPr>
            <w:r w:rsidRPr="00ED18B1">
              <w:rPr>
                <w:color w:val="000000"/>
              </w:rPr>
              <w:lastRenderedPageBreak/>
              <w:t>104</w:t>
            </w:r>
          </w:p>
        </w:tc>
        <w:tc>
          <w:tcPr>
            <w:tcW w:w="3772" w:type="dxa"/>
            <w:tcBorders>
              <w:top w:val="nil"/>
              <w:left w:val="nil"/>
              <w:bottom w:val="single" w:sz="4" w:space="0" w:color="auto"/>
              <w:right w:val="single" w:sz="4" w:space="0" w:color="auto"/>
            </w:tcBorders>
            <w:shd w:val="clear" w:color="000000" w:fill="FFFFFF"/>
            <w:vAlign w:val="center"/>
            <w:hideMark/>
          </w:tcPr>
          <w:p w14:paraId="50E59B07" w14:textId="77777777" w:rsidR="00ED18B1" w:rsidRPr="00ED18B1" w:rsidRDefault="00ED18B1" w:rsidP="00ED18B1">
            <w:pPr>
              <w:jc w:val="center"/>
              <w:rPr>
                <w:color w:val="000000"/>
              </w:rPr>
            </w:pPr>
            <w:r w:rsidRPr="00ED18B1">
              <w:rPr>
                <w:color w:val="000000"/>
              </w:rPr>
              <w:t>Микрокатетер</w:t>
            </w:r>
            <w:r w:rsidRPr="00ED18B1">
              <w:rPr>
                <w:b/>
                <w:bCs/>
                <w:color w:val="000000"/>
                <w:sz w:val="28"/>
                <w:szCs w:val="28"/>
              </w:rPr>
              <w:t xml:space="preserve"> </w:t>
            </w:r>
          </w:p>
        </w:tc>
        <w:tc>
          <w:tcPr>
            <w:tcW w:w="1020" w:type="dxa"/>
            <w:tcBorders>
              <w:top w:val="nil"/>
              <w:left w:val="nil"/>
              <w:bottom w:val="single" w:sz="4" w:space="0" w:color="auto"/>
              <w:right w:val="single" w:sz="4" w:space="0" w:color="auto"/>
            </w:tcBorders>
            <w:shd w:val="clear" w:color="000000" w:fill="FFFFFF"/>
            <w:vAlign w:val="center"/>
            <w:hideMark/>
          </w:tcPr>
          <w:p w14:paraId="137937B5"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C5ADE44" w14:textId="77777777" w:rsidR="00ED18B1" w:rsidRPr="00ED18B1" w:rsidRDefault="00ED18B1" w:rsidP="00ED18B1">
            <w:pPr>
              <w:jc w:val="center"/>
              <w:rPr>
                <w:color w:val="000000"/>
              </w:rPr>
            </w:pPr>
            <w:r w:rsidRPr="00ED18B1">
              <w:rPr>
                <w:color w:val="000000"/>
              </w:rPr>
              <w:t xml:space="preserve">Усиленный, суживающийся в дистальном направлении шафт                                                                    </w:t>
            </w:r>
            <w:r w:rsidRPr="00ED18B1">
              <w:rPr>
                <w:color w:val="000000"/>
              </w:rPr>
              <w:br/>
              <w:t>Диаметр дистальный: не более 0,87 мм (2,6 Fr)</w:t>
            </w:r>
            <w:r w:rsidRPr="00ED18B1">
              <w:rPr>
                <w:color w:val="000000"/>
              </w:rPr>
              <w:br/>
              <w:t>Диаметр проксимальный: не более 0,93 мм (2,8 Fr)</w:t>
            </w:r>
            <w:r w:rsidRPr="00ED18B1">
              <w:rPr>
                <w:color w:val="000000"/>
              </w:rPr>
              <w:br/>
              <w:t xml:space="preserve">Наличие длин, см: 135 см и 150 см. </w:t>
            </w:r>
            <w:r w:rsidRPr="00ED18B1">
              <w:rPr>
                <w:color w:val="000000"/>
              </w:rPr>
              <w:br/>
              <w:t xml:space="preserve">Атравматичный зауженный конусный кончик для лучшей проходимости в узкие окклюзии: с длинной </w:t>
            </w:r>
            <w:r w:rsidRPr="00ED18B1">
              <w:rPr>
                <w:sz w:val="28"/>
                <w:szCs w:val="28"/>
              </w:rPr>
              <w:t>не менее 1мм для лучшей визуализации и отслеживаемости с наружним диаметром не менее 0,53 мм.</w:t>
            </w:r>
            <w:r w:rsidRPr="00ED18B1">
              <w:rPr>
                <w:color w:val="000000"/>
                <w:sz w:val="28"/>
                <w:szCs w:val="28"/>
              </w:rPr>
              <w:t xml:space="preserve"> Проксимальная втулка (HUB) в виде спирали для  защиты проксимального стержня и предотвращения излишнего изгиба и перелома. </w:t>
            </w:r>
            <w:r w:rsidRPr="00ED18B1">
              <w:rPr>
                <w:color w:val="000000"/>
                <w:sz w:val="28"/>
                <w:szCs w:val="28"/>
              </w:rPr>
              <w:br/>
              <w:t>Внутренний диаметр: 0.38 мм (0,015”), наружний диаметр 0,42 мм. (1,3Fr)</w:t>
            </w:r>
            <w:r w:rsidRPr="00ED18B1">
              <w:rPr>
                <w:color w:val="000000"/>
                <w:sz w:val="28"/>
                <w:szCs w:val="28"/>
              </w:rPr>
              <w:br/>
              <w:t>Спирали армированные нитями вольфрама.</w:t>
            </w:r>
            <w:r w:rsidRPr="00ED18B1">
              <w:rPr>
                <w:color w:val="000000"/>
                <w:sz w:val="28"/>
                <w:szCs w:val="28"/>
              </w:rPr>
              <w:br/>
              <w:t xml:space="preserve">Полимерное гидрофильное покрытие. </w:t>
            </w:r>
            <w:r w:rsidRPr="00ED18B1">
              <w:rPr>
                <w:color w:val="000000"/>
                <w:sz w:val="28"/>
                <w:szCs w:val="28"/>
              </w:rPr>
              <w:br/>
              <w:t>Используемые проводники:  не более 0,36мм (0,014”), используемые проводниковые катетеры: при использовании 2х микрокатетров или микрокатетера и баллона рекомендованно 7 Fr, при использовании микрокатетера и IVUS рекомендованно 8Fr. минимальный внутренний диаметр катетера должен составлять не менее 1,05мм (0,041").</w:t>
            </w:r>
            <w:r w:rsidRPr="00ED18B1">
              <w:rPr>
                <w:color w:val="000000"/>
                <w:sz w:val="28"/>
                <w:szCs w:val="28"/>
              </w:rPr>
              <w:br/>
              <w:t>Максимальное давление: kPe/psi 2,079/300</w:t>
            </w:r>
            <w:r w:rsidRPr="00ED18B1">
              <w:rPr>
                <w:color w:val="000000"/>
                <w:sz w:val="28"/>
                <w:szCs w:val="28"/>
              </w:rPr>
              <w:br/>
              <w:t>Назначение: облегчает, ускоряет и делает более безопасным лечение поражений всех видов, позволяет делать суперселективное введение контраста, дает поддержку при проведении проводника, позволяет делать замену проводников, делает предилятацию каналов, проходит наиболее извилистые микроканалы.</w:t>
            </w:r>
            <w:r w:rsidRPr="00ED18B1">
              <w:rPr>
                <w:color w:val="000000"/>
                <w:sz w:val="28"/>
                <w:szCs w:val="28"/>
              </w:rPr>
              <w:br/>
              <w:t>Срок хранения с момента производства, мес.: не менее 36</w:t>
            </w:r>
          </w:p>
        </w:tc>
      </w:tr>
      <w:tr w:rsidR="00ED18B1" w:rsidRPr="00ED18B1" w14:paraId="5440BD0F" w14:textId="77777777" w:rsidTr="00ED18B1">
        <w:trPr>
          <w:trHeight w:val="4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7438CCC" w14:textId="77777777" w:rsidR="00ED18B1" w:rsidRPr="00ED18B1" w:rsidRDefault="00ED18B1" w:rsidP="00ED18B1">
            <w:pPr>
              <w:jc w:val="center"/>
              <w:rPr>
                <w:color w:val="000000"/>
              </w:rPr>
            </w:pPr>
            <w:r w:rsidRPr="00ED18B1">
              <w:rPr>
                <w:color w:val="000000"/>
              </w:rPr>
              <w:lastRenderedPageBreak/>
              <w:t>105</w:t>
            </w:r>
          </w:p>
        </w:tc>
        <w:tc>
          <w:tcPr>
            <w:tcW w:w="3772" w:type="dxa"/>
            <w:tcBorders>
              <w:top w:val="nil"/>
              <w:left w:val="nil"/>
              <w:bottom w:val="single" w:sz="4" w:space="0" w:color="auto"/>
              <w:right w:val="single" w:sz="4" w:space="0" w:color="auto"/>
            </w:tcBorders>
            <w:shd w:val="clear" w:color="000000" w:fill="FFFFFF"/>
            <w:vAlign w:val="center"/>
            <w:hideMark/>
          </w:tcPr>
          <w:p w14:paraId="257D6625" w14:textId="77777777" w:rsidR="00ED18B1" w:rsidRPr="00ED18B1" w:rsidRDefault="00ED18B1" w:rsidP="00ED18B1">
            <w:pPr>
              <w:jc w:val="center"/>
              <w:rPr>
                <w:color w:val="000000"/>
              </w:rPr>
            </w:pPr>
            <w:r w:rsidRPr="00ED18B1">
              <w:rPr>
                <w:color w:val="000000"/>
              </w:rPr>
              <w:t xml:space="preserve">Двухпросветный катетер быстрой замены </w:t>
            </w:r>
          </w:p>
        </w:tc>
        <w:tc>
          <w:tcPr>
            <w:tcW w:w="1020" w:type="dxa"/>
            <w:tcBorders>
              <w:top w:val="nil"/>
              <w:left w:val="nil"/>
              <w:bottom w:val="single" w:sz="4" w:space="0" w:color="auto"/>
              <w:right w:val="single" w:sz="4" w:space="0" w:color="auto"/>
            </w:tcBorders>
            <w:shd w:val="clear" w:color="000000" w:fill="FFFFFF"/>
            <w:vAlign w:val="center"/>
            <w:hideMark/>
          </w:tcPr>
          <w:p w14:paraId="56C472D4"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976239B" w14:textId="77777777" w:rsidR="00ED18B1" w:rsidRPr="00ED18B1" w:rsidRDefault="00ED18B1" w:rsidP="00ED18B1">
            <w:pPr>
              <w:jc w:val="center"/>
              <w:rPr>
                <w:color w:val="000000"/>
              </w:rPr>
            </w:pPr>
            <w:r w:rsidRPr="00ED18B1">
              <w:rPr>
                <w:color w:val="000000"/>
              </w:rPr>
              <w:t>Предназначен для использования в коронарных или периферических артериях. Двухпросветный поддерживающий катетер быстрой замены (Rx), совместим с проводниками диаметром не более 0,014 дюйма/0,36 мм. Катетер имеет два просвета: типа OTW, идущий по всей длине катетера, и просвет для быстрой замены (Rx) на дистальном конце. Рабочая длина 135 см. Наличие двух указателей глубины, расположены на расстоянии 95 и 105 см от дистального наконечника. Мягкий кончик конической формы. Наличие двух рентгеноконтрастных указателей, первый обозначает дистальный конец катетера, второй расположен на расстоянии 8 мм от дистального наконечника, обозначает дистальный конец просвета OTW. Дистальная часть (15 см) имеет гидрофильное покрытие. Просветы полностью покрыты MDX (силиконовым) покрытием. На OTW просвет устанавливается съемный стилет. Поперечное сечение катетера овальное, площадь поперечного сечения 0.67 мм2. Шафт катетера усилен плетением из нержавеющей стали, Rx секция имеет дополнительное усиление в виде плоских стежней из нержавеющей стали. Профиль входа в поражение не более 1.5 F. Рекомендованный направляющий катетер диаметром не более 5F.</w:t>
            </w:r>
          </w:p>
        </w:tc>
      </w:tr>
      <w:tr w:rsidR="00ED18B1" w:rsidRPr="00ED18B1" w14:paraId="0142CCC7" w14:textId="77777777" w:rsidTr="00ED18B1">
        <w:trPr>
          <w:trHeight w:val="4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2A1DACA" w14:textId="77777777" w:rsidR="00ED18B1" w:rsidRPr="00ED18B1" w:rsidRDefault="00ED18B1" w:rsidP="00ED18B1">
            <w:pPr>
              <w:jc w:val="center"/>
              <w:rPr>
                <w:color w:val="000000"/>
              </w:rPr>
            </w:pPr>
            <w:r w:rsidRPr="00ED18B1">
              <w:rPr>
                <w:color w:val="000000"/>
              </w:rPr>
              <w:t>106</w:t>
            </w:r>
          </w:p>
        </w:tc>
        <w:tc>
          <w:tcPr>
            <w:tcW w:w="3772" w:type="dxa"/>
            <w:tcBorders>
              <w:top w:val="nil"/>
              <w:left w:val="nil"/>
              <w:bottom w:val="single" w:sz="4" w:space="0" w:color="auto"/>
              <w:right w:val="single" w:sz="4" w:space="0" w:color="auto"/>
            </w:tcBorders>
            <w:shd w:val="clear" w:color="000000" w:fill="FFFFFF"/>
            <w:vAlign w:val="center"/>
            <w:hideMark/>
          </w:tcPr>
          <w:p w14:paraId="26535844" w14:textId="77777777" w:rsidR="00ED18B1" w:rsidRPr="00ED18B1" w:rsidRDefault="00ED18B1" w:rsidP="00ED18B1">
            <w:pPr>
              <w:jc w:val="center"/>
              <w:rPr>
                <w:color w:val="000000"/>
              </w:rPr>
            </w:pPr>
            <w:r w:rsidRPr="00ED18B1">
              <w:rPr>
                <w:color w:val="000000"/>
              </w:rPr>
              <w:t xml:space="preserve">Двухпросветный  микрокатетер </w:t>
            </w:r>
          </w:p>
        </w:tc>
        <w:tc>
          <w:tcPr>
            <w:tcW w:w="1020" w:type="dxa"/>
            <w:tcBorders>
              <w:top w:val="nil"/>
              <w:left w:val="nil"/>
              <w:bottom w:val="single" w:sz="4" w:space="0" w:color="auto"/>
              <w:right w:val="single" w:sz="4" w:space="0" w:color="auto"/>
            </w:tcBorders>
            <w:shd w:val="clear" w:color="000000" w:fill="FFFFFF"/>
            <w:vAlign w:val="center"/>
            <w:hideMark/>
          </w:tcPr>
          <w:p w14:paraId="666DFD3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498495A" w14:textId="77777777" w:rsidR="00ED18B1" w:rsidRPr="00ED18B1" w:rsidRDefault="00ED18B1" w:rsidP="00ED18B1">
            <w:pPr>
              <w:jc w:val="center"/>
              <w:rPr>
                <w:color w:val="000000"/>
              </w:rPr>
            </w:pPr>
            <w:r w:rsidRPr="00ED18B1">
              <w:rPr>
                <w:color w:val="000000"/>
              </w:rPr>
              <w:t>Двухпросветный поддерживающий катетер с тремя портами выхода проводника, для использования в коронарной и/или периферической сосудистой сети. Предназначен для поддержки проводников во время доступа к сосудам, обеспечивает канал для локальной доставки контрастных веществ. Катетер типа OTW (Over the Wire) с двумя просветами, которые идут по всей длине катетера. Рабочая длина 140 см. Совместим с проводниками размера 0,014 дюйма / 0,36 мм или меньше. Имеет два указателя глубины, расположенные на расстоянии 95 и 105 см от дистального наконечника. Наличие трех рентгеноконтрастных указателей; первый обозначает дистальный конец самого длинного просвета (концевого просвета) катетера; второй рентгеноконтрастный указатель расположен на расстоянии 8 мм от дистального наконечника, обозначает дистальный конец более короткого просвета (стилетного просвета) катетера; третий - расположен на расстоянии 12 мм от дистального конца, указывает местоположение дополнительного выходного порта, на 180° противоположного порту выхода стилетного просвета. Дистальная часть катетера (25 см) имеет гидрофильное покрытие. Внутренняя поверхность просветов полностью покрыта MDX (силиконовым) покрытием. На стилетный просвет устанавливается съемный стилет. Наличие двух удлинителей на проксимальном конце с указанием просвета на соединениях Люэра.</w:t>
            </w:r>
          </w:p>
        </w:tc>
      </w:tr>
      <w:tr w:rsidR="00ED18B1" w:rsidRPr="00ED18B1" w14:paraId="4142056E" w14:textId="77777777" w:rsidTr="00ED18B1">
        <w:trPr>
          <w:trHeight w:val="30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AB6A1EA" w14:textId="77777777" w:rsidR="00ED18B1" w:rsidRPr="00ED18B1" w:rsidRDefault="00ED18B1" w:rsidP="00ED18B1">
            <w:pPr>
              <w:jc w:val="center"/>
              <w:rPr>
                <w:color w:val="000000"/>
              </w:rPr>
            </w:pPr>
            <w:r w:rsidRPr="00ED18B1">
              <w:rPr>
                <w:color w:val="000000"/>
              </w:rPr>
              <w:lastRenderedPageBreak/>
              <w:t>107</w:t>
            </w:r>
          </w:p>
        </w:tc>
        <w:tc>
          <w:tcPr>
            <w:tcW w:w="3772" w:type="dxa"/>
            <w:tcBorders>
              <w:top w:val="nil"/>
              <w:left w:val="nil"/>
              <w:bottom w:val="single" w:sz="4" w:space="0" w:color="auto"/>
              <w:right w:val="single" w:sz="4" w:space="0" w:color="auto"/>
            </w:tcBorders>
            <w:shd w:val="clear" w:color="000000" w:fill="FFFFFF"/>
            <w:vAlign w:val="center"/>
            <w:hideMark/>
          </w:tcPr>
          <w:p w14:paraId="4B6E93FB" w14:textId="77777777" w:rsidR="00ED18B1" w:rsidRPr="00ED18B1" w:rsidRDefault="00ED18B1" w:rsidP="00ED18B1">
            <w:pPr>
              <w:jc w:val="center"/>
              <w:rPr>
                <w:color w:val="000000"/>
              </w:rPr>
            </w:pPr>
            <w:r w:rsidRPr="00ED18B1">
              <w:rPr>
                <w:color w:val="000000"/>
              </w:rPr>
              <w:t xml:space="preserve">Баллонный катетер для фиксации </w:t>
            </w:r>
          </w:p>
        </w:tc>
        <w:tc>
          <w:tcPr>
            <w:tcW w:w="1020" w:type="dxa"/>
            <w:tcBorders>
              <w:top w:val="nil"/>
              <w:left w:val="nil"/>
              <w:bottom w:val="single" w:sz="4" w:space="0" w:color="auto"/>
              <w:right w:val="single" w:sz="4" w:space="0" w:color="auto"/>
            </w:tcBorders>
            <w:shd w:val="clear" w:color="000000" w:fill="FFFFFF"/>
            <w:vAlign w:val="center"/>
            <w:hideMark/>
          </w:tcPr>
          <w:p w14:paraId="6C2FE0DE"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3D298F1" w14:textId="77777777" w:rsidR="00ED18B1" w:rsidRPr="00ED18B1" w:rsidRDefault="00ED18B1" w:rsidP="00ED18B1">
            <w:pPr>
              <w:jc w:val="center"/>
              <w:rPr>
                <w:color w:val="000000"/>
              </w:rPr>
            </w:pPr>
            <w:r w:rsidRPr="00ED18B1">
              <w:rPr>
                <w:color w:val="000000"/>
              </w:rPr>
              <w:t xml:space="preserve">Баллонный катетер для фиксации предназначен для облегчения замены инвазивного устройства с сохранением положения проводника при проведении процедуры ЧКВ. Баллонный катетер для фиксации не предназначен для использования без проводникового катетера. Шафт баллонного катетера имеет просвет для наполнения баллона контрастным веществом. Наличие встроенного ограничителя на основе тактильной обратной связи. Размеры: рабочая длина 100см, общая длина 111,5 см (для стандартного направляющего катетера длиной 100 см); рабочая длина 90 см, общая длина 101,5 см (для стандартного направляющего катетера длиной 90 см).  Шафт 100-сантиметрового совместимого устройства имеет указатель глубины шафта, который помогает определить положение баллонного катетера относительно наконечника проводникового катетера длиной 90 см. Совместимость с направляющими катетерами 6F, 7F, 8F для всех размеров. Номинальное давление 8 АТМ, расчетное давление разрыва 12 АТМ. Диаметр шафта 2 F. Длина баллона 15 мм. Диаметр баллона 2.5 мм. </w:t>
            </w:r>
          </w:p>
        </w:tc>
      </w:tr>
      <w:tr w:rsidR="00ED18B1" w:rsidRPr="00ED18B1" w14:paraId="1CB4E8FA" w14:textId="77777777" w:rsidTr="00ED18B1">
        <w:trPr>
          <w:trHeight w:val="20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CD7296D" w14:textId="77777777" w:rsidR="00ED18B1" w:rsidRPr="00ED18B1" w:rsidRDefault="00ED18B1" w:rsidP="00ED18B1">
            <w:pPr>
              <w:jc w:val="center"/>
              <w:rPr>
                <w:color w:val="000000"/>
              </w:rPr>
            </w:pPr>
            <w:r w:rsidRPr="00ED18B1">
              <w:rPr>
                <w:color w:val="000000"/>
              </w:rPr>
              <w:t>108</w:t>
            </w:r>
          </w:p>
        </w:tc>
        <w:tc>
          <w:tcPr>
            <w:tcW w:w="3772" w:type="dxa"/>
            <w:tcBorders>
              <w:top w:val="nil"/>
              <w:left w:val="nil"/>
              <w:bottom w:val="single" w:sz="4" w:space="0" w:color="auto"/>
              <w:right w:val="single" w:sz="4" w:space="0" w:color="auto"/>
            </w:tcBorders>
            <w:shd w:val="clear" w:color="000000" w:fill="FFFFFF"/>
            <w:vAlign w:val="center"/>
            <w:hideMark/>
          </w:tcPr>
          <w:p w14:paraId="055CF39F" w14:textId="77777777" w:rsidR="00ED18B1" w:rsidRPr="00ED18B1" w:rsidRDefault="00ED18B1" w:rsidP="00ED18B1">
            <w:pPr>
              <w:jc w:val="center"/>
              <w:rPr>
                <w:color w:val="000000"/>
              </w:rPr>
            </w:pPr>
            <w:r w:rsidRPr="00ED18B1">
              <w:rPr>
                <w:color w:val="000000"/>
              </w:rPr>
              <w:t>Интродьюсер в комплекте с иглой для феморального доступа, удлинённый</w:t>
            </w:r>
          </w:p>
        </w:tc>
        <w:tc>
          <w:tcPr>
            <w:tcW w:w="1020" w:type="dxa"/>
            <w:tcBorders>
              <w:top w:val="nil"/>
              <w:left w:val="nil"/>
              <w:bottom w:val="single" w:sz="4" w:space="0" w:color="auto"/>
              <w:right w:val="single" w:sz="4" w:space="0" w:color="auto"/>
            </w:tcBorders>
            <w:shd w:val="clear" w:color="000000" w:fill="FFFFFF"/>
            <w:vAlign w:val="center"/>
            <w:hideMark/>
          </w:tcPr>
          <w:p w14:paraId="59FAD701"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07171CB4" w14:textId="77777777" w:rsidR="00ED18B1" w:rsidRPr="00ED18B1" w:rsidRDefault="00ED18B1" w:rsidP="00ED18B1">
            <w:pPr>
              <w:jc w:val="center"/>
              <w:rPr>
                <w:color w:val="000000"/>
              </w:rPr>
            </w:pPr>
            <w:r w:rsidRPr="00ED18B1">
              <w:rPr>
                <w:color w:val="000000"/>
              </w:rPr>
              <w:t>Интродьюсер феморальный. Возможность выбора диаметра 4, 5, 6, 7, 8, 9, 10, 11 Fr.  Возможность выбора длины интродьюсеров длиной 25 см. Возможность выбора интродьюсеров с ренгенконтрастной меткой. Возможность выбора цветовой кодировки диаметра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Возможность выбора интродьюсеров с гидрофильным покрытием.  Наличие интродьюсеров с иглой в комплекте 20 G x 32 mm, 20 G x 36 mm, 21 G x 36 mm, 20 G x 38 mm, 21 G x 35 mm, 20 G x 51 mm, 18 G x 64 mm, 18 G x 70mm. . Наличие возможности выбора комплекта интродьюсера с металлической иглой или иглой-катетером.  Возможность выбора педиатрических наборов.  Наличие выбора длин минипроводника 45см, 80см. Наличие выбора диаметра мини проводника: 0,021", 0,025", 0,035", 0,038".</w:t>
            </w:r>
          </w:p>
        </w:tc>
      </w:tr>
      <w:tr w:rsidR="00ED18B1" w:rsidRPr="00ED18B1" w14:paraId="52D1F369" w14:textId="77777777" w:rsidTr="00ED18B1">
        <w:trPr>
          <w:trHeight w:val="28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35A9283" w14:textId="77777777" w:rsidR="00ED18B1" w:rsidRPr="00ED18B1" w:rsidRDefault="00ED18B1" w:rsidP="00ED18B1">
            <w:pPr>
              <w:jc w:val="center"/>
              <w:rPr>
                <w:color w:val="000000"/>
              </w:rPr>
            </w:pPr>
            <w:r w:rsidRPr="00ED18B1">
              <w:rPr>
                <w:color w:val="000000"/>
              </w:rPr>
              <w:t>109</w:t>
            </w:r>
          </w:p>
        </w:tc>
        <w:tc>
          <w:tcPr>
            <w:tcW w:w="3772" w:type="dxa"/>
            <w:tcBorders>
              <w:top w:val="nil"/>
              <w:left w:val="nil"/>
              <w:bottom w:val="single" w:sz="4" w:space="0" w:color="auto"/>
              <w:right w:val="single" w:sz="4" w:space="0" w:color="auto"/>
            </w:tcBorders>
            <w:shd w:val="clear" w:color="000000" w:fill="FFFFFF"/>
            <w:vAlign w:val="center"/>
            <w:hideMark/>
          </w:tcPr>
          <w:p w14:paraId="24B3A7AC" w14:textId="77777777" w:rsidR="00ED18B1" w:rsidRPr="00ED18B1" w:rsidRDefault="00ED18B1" w:rsidP="00ED18B1">
            <w:pPr>
              <w:jc w:val="center"/>
              <w:rPr>
                <w:color w:val="000000"/>
              </w:rPr>
            </w:pPr>
            <w:r w:rsidRPr="00ED18B1">
              <w:rPr>
                <w:color w:val="000000"/>
              </w:rPr>
              <w:t>Интродьюсер с гидрофильным покрытием в комплекте с иглой для трансрадиального доступа</w:t>
            </w:r>
          </w:p>
        </w:tc>
        <w:tc>
          <w:tcPr>
            <w:tcW w:w="1020" w:type="dxa"/>
            <w:tcBorders>
              <w:top w:val="nil"/>
              <w:left w:val="nil"/>
              <w:bottom w:val="single" w:sz="4" w:space="0" w:color="auto"/>
              <w:right w:val="single" w:sz="4" w:space="0" w:color="auto"/>
            </w:tcBorders>
            <w:shd w:val="clear" w:color="000000" w:fill="FFFFFF"/>
            <w:vAlign w:val="center"/>
            <w:hideMark/>
          </w:tcPr>
          <w:p w14:paraId="1B34438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F0F8E46" w14:textId="77777777" w:rsidR="00ED18B1" w:rsidRPr="00ED18B1" w:rsidRDefault="00ED18B1" w:rsidP="00ED18B1">
            <w:pPr>
              <w:jc w:val="center"/>
              <w:rPr>
                <w:color w:val="000000"/>
              </w:rPr>
            </w:pPr>
            <w:r w:rsidRPr="00ED18B1">
              <w:rPr>
                <w:color w:val="000000"/>
              </w:rPr>
              <w:t>Интродьюсер для трансрадиального доступа. Возможность выбора диаметра  5, 6 Fr. Возможность выбора длины интродьюсеров длиной 10, 16, 25 см.  Возможность выбора интродьюсеров с ренгенконтрастной меткой. Возможность выбора цветовой кодировки диаметра интродьюсера. Наличие ушка на интродьюсере для подшивания к коже, что обеспечивает удобство фиксации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Наличие гидрофильного М -покрытия на поверхности интродьюсеров. Наличие возможности выбора комплекта интродьюсера с металлической иглой или иглой-катетером, с пластиковым или металлическим минипроводником. Наличие дилататора. Наличие выбора диаметра прямого, пластикового или металлического мини проводника: 0,021", 0,025". Длина прямого пластикового или прямого металлического мини проводника 45см для интродьюсеров длиной 10 см, Длина прямого пластикового или прямого металлического мини проводника 80 см для интродьюсеров длиной 16 и 25 см.  Пластиковая игла 20Gx 32мм (для пластикового мини проводника 0,025"), металлическая игла 20Gx 36мм и 21Gx 36мм  (для металлического мини проводника 0,021" и 0,025").</w:t>
            </w:r>
          </w:p>
        </w:tc>
      </w:tr>
      <w:tr w:rsidR="00ED18B1" w:rsidRPr="00ED18B1" w14:paraId="2E9AB837" w14:textId="77777777" w:rsidTr="00ED18B1">
        <w:trPr>
          <w:trHeight w:val="22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5B73F722" w14:textId="77777777" w:rsidR="00ED18B1" w:rsidRPr="00ED18B1" w:rsidRDefault="00ED18B1" w:rsidP="00ED18B1">
            <w:pPr>
              <w:jc w:val="center"/>
              <w:rPr>
                <w:color w:val="000000"/>
              </w:rPr>
            </w:pPr>
            <w:r w:rsidRPr="00ED18B1">
              <w:rPr>
                <w:color w:val="000000"/>
              </w:rPr>
              <w:lastRenderedPageBreak/>
              <w:t>110</w:t>
            </w:r>
          </w:p>
        </w:tc>
        <w:tc>
          <w:tcPr>
            <w:tcW w:w="3772" w:type="dxa"/>
            <w:tcBorders>
              <w:top w:val="nil"/>
              <w:left w:val="nil"/>
              <w:bottom w:val="single" w:sz="4" w:space="0" w:color="auto"/>
              <w:right w:val="single" w:sz="4" w:space="0" w:color="auto"/>
            </w:tcBorders>
            <w:shd w:val="clear" w:color="000000" w:fill="FFFFFF"/>
            <w:vAlign w:val="center"/>
            <w:hideMark/>
          </w:tcPr>
          <w:p w14:paraId="0ADCB416" w14:textId="77777777" w:rsidR="00ED18B1" w:rsidRPr="00ED18B1" w:rsidRDefault="00ED18B1" w:rsidP="00ED18B1">
            <w:pPr>
              <w:jc w:val="center"/>
              <w:rPr>
                <w:color w:val="000000"/>
              </w:rPr>
            </w:pPr>
            <w:r w:rsidRPr="00ED18B1">
              <w:rPr>
                <w:color w:val="000000"/>
              </w:rPr>
              <w:t>Интродьюсер для трансрадиального доступа в комплекте с манжетой для гемостаза</w:t>
            </w:r>
          </w:p>
        </w:tc>
        <w:tc>
          <w:tcPr>
            <w:tcW w:w="1020" w:type="dxa"/>
            <w:tcBorders>
              <w:top w:val="nil"/>
              <w:left w:val="nil"/>
              <w:bottom w:val="single" w:sz="4" w:space="0" w:color="auto"/>
              <w:right w:val="single" w:sz="4" w:space="0" w:color="auto"/>
            </w:tcBorders>
            <w:shd w:val="clear" w:color="000000" w:fill="FFFFFF"/>
            <w:vAlign w:val="center"/>
            <w:hideMark/>
          </w:tcPr>
          <w:p w14:paraId="4FF57693"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16D2C34A" w14:textId="77777777" w:rsidR="00ED18B1" w:rsidRPr="00ED18B1" w:rsidRDefault="00ED18B1" w:rsidP="00ED18B1">
            <w:pPr>
              <w:jc w:val="center"/>
              <w:rPr>
                <w:color w:val="000000"/>
              </w:rPr>
            </w:pPr>
            <w:r w:rsidRPr="00ED18B1">
              <w:rPr>
                <w:color w:val="000000"/>
              </w:rPr>
              <w:t>Интродьюсер для трансрадиального доступа, Возможность выбора диаметра 5, 6, 7 Fr. Наружный диаметр интродьюсеров: 5 Fr - 2,13 мм, 6 Fr - 2,46 мм, 7 Fr - 2,79 мм. Возможность выбора длины интродьюсеров длиной 10, 16 см.  Возможность выбора интродьюсеров с ренгенконтрастной меткой. Возможность выбора цветовой кодировки диаметра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Наличие интродьюсеров с гидрофильным покрытием.  Наличие интродьюсеров с иглой в комплекте.  Наличие возможности выбора комплекта интродьюсера с металлической иглой или иглой-катетером. Наличие выбора диаметра прямого, стального или пластикового мини проводника: 0,018", 0,021",0,025". Длина мини проводника 45, 80 см. Игла 18G длиной 64мм. Игла 20G длиной: 35, 51 мм (для мини проводника 0,025"), Игла 21G длиной 35 мм (для мини проводника 0,021"), игла 22G длиной: 25, 35 мм (для мини проводника 0,021").</w:t>
            </w:r>
          </w:p>
        </w:tc>
      </w:tr>
      <w:tr w:rsidR="00ED18B1" w:rsidRPr="00ED18B1" w14:paraId="5D19D9C0" w14:textId="77777777" w:rsidTr="00ED18B1">
        <w:trPr>
          <w:trHeight w:val="25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099D0A7" w14:textId="77777777" w:rsidR="00ED18B1" w:rsidRPr="00ED18B1" w:rsidRDefault="00ED18B1" w:rsidP="00ED18B1">
            <w:pPr>
              <w:jc w:val="center"/>
              <w:rPr>
                <w:color w:val="000000"/>
              </w:rPr>
            </w:pPr>
            <w:r w:rsidRPr="00ED18B1">
              <w:rPr>
                <w:color w:val="000000"/>
              </w:rPr>
              <w:t>111</w:t>
            </w:r>
          </w:p>
        </w:tc>
        <w:tc>
          <w:tcPr>
            <w:tcW w:w="3772" w:type="dxa"/>
            <w:tcBorders>
              <w:top w:val="nil"/>
              <w:left w:val="nil"/>
              <w:bottom w:val="single" w:sz="4" w:space="0" w:color="auto"/>
              <w:right w:val="single" w:sz="4" w:space="0" w:color="auto"/>
            </w:tcBorders>
            <w:shd w:val="clear" w:color="000000" w:fill="FFFFFF"/>
            <w:vAlign w:val="center"/>
            <w:hideMark/>
          </w:tcPr>
          <w:p w14:paraId="27E652C3" w14:textId="77777777" w:rsidR="00ED18B1" w:rsidRPr="00ED18B1" w:rsidRDefault="00ED18B1" w:rsidP="00ED18B1">
            <w:pPr>
              <w:jc w:val="center"/>
              <w:rPr>
                <w:color w:val="000000"/>
              </w:rPr>
            </w:pPr>
            <w:r w:rsidRPr="00ED18B1">
              <w:rPr>
                <w:color w:val="000000"/>
              </w:rPr>
              <w:t xml:space="preserve">Устройство защиты от дистальной эмболии </w:t>
            </w:r>
          </w:p>
        </w:tc>
        <w:tc>
          <w:tcPr>
            <w:tcW w:w="1020" w:type="dxa"/>
            <w:tcBorders>
              <w:top w:val="nil"/>
              <w:left w:val="nil"/>
              <w:bottom w:val="single" w:sz="4" w:space="0" w:color="auto"/>
              <w:right w:val="single" w:sz="4" w:space="0" w:color="auto"/>
            </w:tcBorders>
            <w:shd w:val="clear" w:color="000000" w:fill="FFFFFF"/>
            <w:vAlign w:val="center"/>
            <w:hideMark/>
          </w:tcPr>
          <w:p w14:paraId="4A01D03E"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29EB1DA" w14:textId="77777777" w:rsidR="00ED18B1" w:rsidRPr="00ED18B1" w:rsidRDefault="00ED18B1" w:rsidP="00ED18B1">
            <w:pPr>
              <w:jc w:val="center"/>
              <w:rPr>
                <w:color w:val="000000"/>
              </w:rPr>
            </w:pPr>
            <w:r w:rsidRPr="00ED18B1">
              <w:rPr>
                <w:color w:val="000000"/>
              </w:rPr>
              <w:t>Устройство для защиты от дистальной эмболии. Представляет собой конический фильтр установленный на системе доставки. Материал фильтра – нитинол, который обеспечивает отличную гемосовместимость. Плетеная конструкция фильтра и круглый дистальный кончик исключают риск травмы сосуда. Точный аксиальный контроль и устойчивость к перегибам обеспечивают проходимость в сложной извитой анатомии. Золотая петля позволяет точно идентифицировать статус открытия и положения фильтра в сосуде. Рентгеноконтастные маркеры на дистальном и проксимальном концах фильтра. Маркер на дистальном конце катетера доставки. Маркер на дистальном конце катетера для извлечения фильтра. Диаметр ячеек фильтра обеспечивает низкое эндоваскулярное давление и непрерывность кровотока. Устройство для извлечения одновременно закрывает фильтр со всех сторон, что минимизирует потерю эмболов, закрытие фильтра можно производить под любым углом. Совместимость с любым проводником 0,014”. Совместимость c направляющим катетером с минимальным внутренним диаметром 0,066’’. Профиль дистальной части в сложенном состоянии 3,2 Fr /4,2 Fr. Размеры: Ø корзины фильтра 3,4,5,6,7,8 мм.  Рабочая длина доставки катетера – 190 см и 320 см.</w:t>
            </w:r>
          </w:p>
        </w:tc>
      </w:tr>
      <w:tr w:rsidR="00ED18B1" w:rsidRPr="00ED18B1" w14:paraId="30C4EEB4" w14:textId="77777777" w:rsidTr="00ED18B1">
        <w:trPr>
          <w:trHeight w:val="7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43C3879F" w14:textId="77777777" w:rsidR="00ED18B1" w:rsidRPr="00ED18B1" w:rsidRDefault="00ED18B1" w:rsidP="00ED18B1">
            <w:pPr>
              <w:jc w:val="center"/>
              <w:rPr>
                <w:color w:val="000000"/>
              </w:rPr>
            </w:pPr>
            <w:r w:rsidRPr="00ED18B1">
              <w:rPr>
                <w:color w:val="000000"/>
              </w:rPr>
              <w:t>112</w:t>
            </w:r>
          </w:p>
        </w:tc>
        <w:tc>
          <w:tcPr>
            <w:tcW w:w="3772" w:type="dxa"/>
            <w:tcBorders>
              <w:top w:val="nil"/>
              <w:left w:val="nil"/>
              <w:bottom w:val="single" w:sz="4" w:space="0" w:color="auto"/>
              <w:right w:val="single" w:sz="4" w:space="0" w:color="auto"/>
            </w:tcBorders>
            <w:shd w:val="clear" w:color="000000" w:fill="FFFFFF"/>
            <w:vAlign w:val="center"/>
            <w:hideMark/>
          </w:tcPr>
          <w:p w14:paraId="3F36B5AE" w14:textId="77777777" w:rsidR="00ED18B1" w:rsidRPr="00ED18B1" w:rsidRDefault="00ED18B1" w:rsidP="00ED18B1">
            <w:pPr>
              <w:jc w:val="center"/>
              <w:rPr>
                <w:color w:val="000000"/>
              </w:rPr>
            </w:pPr>
            <w:r w:rsidRPr="00ED18B1">
              <w:rPr>
                <w:color w:val="000000"/>
              </w:rPr>
              <w:t xml:space="preserve">Проводник усиленной поддержки </w:t>
            </w:r>
          </w:p>
        </w:tc>
        <w:tc>
          <w:tcPr>
            <w:tcW w:w="1020" w:type="dxa"/>
            <w:tcBorders>
              <w:top w:val="nil"/>
              <w:left w:val="nil"/>
              <w:bottom w:val="single" w:sz="4" w:space="0" w:color="auto"/>
              <w:right w:val="single" w:sz="4" w:space="0" w:color="auto"/>
            </w:tcBorders>
            <w:shd w:val="clear" w:color="000000" w:fill="FFFFFF"/>
            <w:vAlign w:val="center"/>
            <w:hideMark/>
          </w:tcPr>
          <w:p w14:paraId="30E4A2A9"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4E410E0D" w14:textId="77777777" w:rsidR="00ED18B1" w:rsidRPr="00ED18B1" w:rsidRDefault="00ED18B1" w:rsidP="00ED18B1">
            <w:pPr>
              <w:jc w:val="center"/>
              <w:rPr>
                <w:color w:val="000000"/>
              </w:rPr>
            </w:pPr>
            <w:r w:rsidRPr="00ED18B1">
              <w:rPr>
                <w:color w:val="000000"/>
              </w:rPr>
              <w:t xml:space="preserve">Проводник внутрисосудистый. Диаметр 0,035 дюймов, 0,038 дюймов. Длина 75 см, 145 см, 180 см, 260 см. Материал сердечника нержавеющая сталь. Конструкция сердечника - усиленная поддержка. Покрытие тефлон (PTFE). Форма кончика: прямой, J 3 мм, формируемый дистальный сегмент 3 см. Длина гибкого кончика  1 см, 4 см, 6 см, 7 см. </w:t>
            </w:r>
          </w:p>
        </w:tc>
      </w:tr>
      <w:tr w:rsidR="00ED18B1" w:rsidRPr="00ED18B1" w14:paraId="7899CB28" w14:textId="77777777" w:rsidTr="00ED18B1">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0E062B09" w14:textId="77777777" w:rsidR="00ED18B1" w:rsidRPr="00ED18B1" w:rsidRDefault="00ED18B1" w:rsidP="00ED18B1">
            <w:pPr>
              <w:jc w:val="center"/>
              <w:rPr>
                <w:color w:val="000000"/>
              </w:rPr>
            </w:pPr>
            <w:r w:rsidRPr="00ED18B1">
              <w:rPr>
                <w:color w:val="000000"/>
              </w:rPr>
              <w:t>113</w:t>
            </w:r>
          </w:p>
        </w:tc>
        <w:tc>
          <w:tcPr>
            <w:tcW w:w="3772" w:type="dxa"/>
            <w:tcBorders>
              <w:top w:val="nil"/>
              <w:left w:val="nil"/>
              <w:bottom w:val="single" w:sz="4" w:space="0" w:color="auto"/>
              <w:right w:val="single" w:sz="4" w:space="0" w:color="auto"/>
            </w:tcBorders>
            <w:shd w:val="clear" w:color="000000" w:fill="FFFFFF"/>
            <w:vAlign w:val="center"/>
            <w:hideMark/>
          </w:tcPr>
          <w:p w14:paraId="1DADC23A" w14:textId="77777777" w:rsidR="00ED18B1" w:rsidRPr="00ED18B1" w:rsidRDefault="00ED18B1" w:rsidP="00ED18B1">
            <w:pPr>
              <w:jc w:val="center"/>
              <w:rPr>
                <w:color w:val="000000"/>
              </w:rPr>
            </w:pPr>
            <w:r w:rsidRPr="00ED18B1">
              <w:rPr>
                <w:color w:val="000000"/>
              </w:rPr>
              <w:t>Проводники стандартные, жесткие, сверхжесткие модификации</w:t>
            </w:r>
          </w:p>
        </w:tc>
        <w:tc>
          <w:tcPr>
            <w:tcW w:w="1020" w:type="dxa"/>
            <w:tcBorders>
              <w:top w:val="nil"/>
              <w:left w:val="nil"/>
              <w:bottom w:val="single" w:sz="4" w:space="0" w:color="auto"/>
              <w:right w:val="single" w:sz="4" w:space="0" w:color="auto"/>
            </w:tcBorders>
            <w:shd w:val="clear" w:color="000000" w:fill="FFFFFF"/>
            <w:vAlign w:val="center"/>
            <w:hideMark/>
          </w:tcPr>
          <w:p w14:paraId="2E00E943"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4018009" w14:textId="77777777" w:rsidR="00ED18B1" w:rsidRPr="00ED18B1" w:rsidRDefault="00ED18B1" w:rsidP="00ED18B1">
            <w:pPr>
              <w:jc w:val="center"/>
              <w:rPr>
                <w:color w:val="000000"/>
              </w:rPr>
            </w:pPr>
            <w:r w:rsidRPr="00ED18B1">
              <w:rPr>
                <w:color w:val="000000"/>
              </w:rPr>
              <w:t>'Проводники стандартные,  свержесткий для проведения транскатетерной имплантации клапана Покрытие модифицированный тефлон PTFE. Кончики имеют память формы, обеспечивая высокую манёвренность. Гидрофильное покрытие AQ обеспечивает низкий коэффициент трения. Рентгенконтрастная платина в составе- обеспечивает четкую визуализацию и легкое атравматичное расположение в селективном сосуде. Размерная линейка: диаметр .014, .016, .018, .025, .035, .038 дюйм. Длина 60, 80, 90, 135, 145, 180, 260, 300 см</w:t>
            </w:r>
          </w:p>
        </w:tc>
      </w:tr>
      <w:tr w:rsidR="00ED18B1" w:rsidRPr="00ED18B1" w14:paraId="07C34AD8" w14:textId="77777777" w:rsidTr="00ED18B1">
        <w:trPr>
          <w:trHeight w:val="22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3F13C155" w14:textId="77777777" w:rsidR="00ED18B1" w:rsidRPr="00ED18B1" w:rsidRDefault="00ED18B1" w:rsidP="00ED18B1">
            <w:pPr>
              <w:jc w:val="center"/>
              <w:rPr>
                <w:color w:val="000000"/>
              </w:rPr>
            </w:pPr>
            <w:r w:rsidRPr="00ED18B1">
              <w:rPr>
                <w:color w:val="000000"/>
              </w:rPr>
              <w:lastRenderedPageBreak/>
              <w:t>114</w:t>
            </w:r>
          </w:p>
        </w:tc>
        <w:tc>
          <w:tcPr>
            <w:tcW w:w="3772" w:type="dxa"/>
            <w:tcBorders>
              <w:top w:val="nil"/>
              <w:left w:val="nil"/>
              <w:bottom w:val="single" w:sz="4" w:space="0" w:color="auto"/>
              <w:right w:val="single" w:sz="4" w:space="0" w:color="auto"/>
            </w:tcBorders>
            <w:shd w:val="clear" w:color="000000" w:fill="FFFFFF"/>
            <w:vAlign w:val="center"/>
            <w:hideMark/>
          </w:tcPr>
          <w:p w14:paraId="73ECA0D5" w14:textId="77777777" w:rsidR="00ED18B1" w:rsidRPr="00ED18B1" w:rsidRDefault="00ED18B1" w:rsidP="00ED18B1">
            <w:pPr>
              <w:jc w:val="center"/>
              <w:rPr>
                <w:color w:val="000000"/>
              </w:rPr>
            </w:pPr>
            <w:r w:rsidRPr="00ED18B1">
              <w:rPr>
                <w:color w:val="000000"/>
              </w:rPr>
              <w:t>Баллонный катетер для ЧТКА</w:t>
            </w:r>
          </w:p>
        </w:tc>
        <w:tc>
          <w:tcPr>
            <w:tcW w:w="1020" w:type="dxa"/>
            <w:tcBorders>
              <w:top w:val="nil"/>
              <w:left w:val="nil"/>
              <w:bottom w:val="single" w:sz="4" w:space="0" w:color="auto"/>
              <w:right w:val="single" w:sz="4" w:space="0" w:color="auto"/>
            </w:tcBorders>
            <w:shd w:val="clear" w:color="000000" w:fill="FFFFFF"/>
            <w:vAlign w:val="center"/>
            <w:hideMark/>
          </w:tcPr>
          <w:p w14:paraId="57E30C1B"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C54440C" w14:textId="77777777" w:rsidR="00ED18B1" w:rsidRPr="00ED18B1" w:rsidRDefault="00ED18B1" w:rsidP="00ED18B1">
            <w:pPr>
              <w:jc w:val="center"/>
              <w:rPr>
                <w:color w:val="000000"/>
              </w:rPr>
            </w:pPr>
            <w:r w:rsidRPr="00ED18B1">
              <w:rPr>
                <w:color w:val="000000"/>
              </w:rPr>
              <w:t>Нонкомплайенсный баллонный катетер высокого давления для чрескожной транслюминальной коронарной ангиопластики с системой быстрой смены. Возможность быстрой смены обеспечивается коаксиальным двухпросветным дистальным шафтом. Проксимальный стержень имеет два маркера для измерения положения дилатационного катетера относительно кончика проводникового катетера (маркер, расположенный ближе всего к втулке дилатационного катетера, предназначен для проводниковых катетеров для бедренного доступа, а другой маркер – для проводниковых катетеров для плечевого доступа).</w:t>
            </w:r>
            <w:r w:rsidRPr="00ED18B1">
              <w:rPr>
                <w:color w:val="000000"/>
              </w:rPr>
              <w:br/>
              <w:t xml:space="preserve">Рабочая длина: 145 см. Профиль входа: 0.017”. Наличие 2 -х рентгенконтрастных маркеров баллона. Трехлепестковая укладная баллонов. Проксимальный диаметр шафта 2,3F. Дистальный диаметр шафта 2,7F. Материал баллона: полимер. Покрытие баллона: гидрофильное. Номинальное давление 12 атм. Расчетное давление разрыва 20 атм. (Ø 2.5-4.0 мм) и 18 атм. (Ø 4.5-5.0 мм). Варианты диаметров баллона: 2.25, 2.5, 2.75, 3.0, 3.25, 3.5, 3.75, 4.0, 4.5, 5.0 мм. Варианты длин баллона: 6, 8, 10, 12, 15, 20 мм. </w:t>
            </w:r>
          </w:p>
        </w:tc>
      </w:tr>
      <w:tr w:rsidR="00ED18B1" w:rsidRPr="00ED18B1" w14:paraId="4B3A5666" w14:textId="77777777" w:rsidTr="00ED18B1">
        <w:trPr>
          <w:trHeight w:val="22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A1AE2B5" w14:textId="77777777" w:rsidR="00ED18B1" w:rsidRPr="00ED18B1" w:rsidRDefault="00ED18B1" w:rsidP="00ED18B1">
            <w:pPr>
              <w:jc w:val="center"/>
              <w:rPr>
                <w:color w:val="000000"/>
              </w:rPr>
            </w:pPr>
            <w:r w:rsidRPr="00ED18B1">
              <w:rPr>
                <w:color w:val="000000"/>
              </w:rPr>
              <w:t>115</w:t>
            </w:r>
          </w:p>
        </w:tc>
        <w:tc>
          <w:tcPr>
            <w:tcW w:w="3772" w:type="dxa"/>
            <w:tcBorders>
              <w:top w:val="nil"/>
              <w:left w:val="nil"/>
              <w:bottom w:val="single" w:sz="4" w:space="0" w:color="auto"/>
              <w:right w:val="single" w:sz="4" w:space="0" w:color="auto"/>
            </w:tcBorders>
            <w:shd w:val="clear" w:color="000000" w:fill="FFFFFF"/>
            <w:vAlign w:val="center"/>
            <w:hideMark/>
          </w:tcPr>
          <w:p w14:paraId="24783A55" w14:textId="77777777" w:rsidR="00ED18B1" w:rsidRPr="00ED18B1" w:rsidRDefault="00ED18B1" w:rsidP="00ED18B1">
            <w:pPr>
              <w:jc w:val="center"/>
              <w:rPr>
                <w:color w:val="000000"/>
              </w:rPr>
            </w:pPr>
            <w:r w:rsidRPr="00ED18B1">
              <w:rPr>
                <w:color w:val="000000"/>
              </w:rPr>
              <w:t>Баллонный катетер для ЧТКА</w:t>
            </w:r>
          </w:p>
        </w:tc>
        <w:tc>
          <w:tcPr>
            <w:tcW w:w="1020" w:type="dxa"/>
            <w:tcBorders>
              <w:top w:val="nil"/>
              <w:left w:val="nil"/>
              <w:bottom w:val="single" w:sz="4" w:space="0" w:color="auto"/>
              <w:right w:val="single" w:sz="4" w:space="0" w:color="auto"/>
            </w:tcBorders>
            <w:shd w:val="clear" w:color="000000" w:fill="FFFFFF"/>
            <w:vAlign w:val="center"/>
            <w:hideMark/>
          </w:tcPr>
          <w:p w14:paraId="33629D08"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692F00B0" w14:textId="77777777" w:rsidR="00ED18B1" w:rsidRPr="00ED18B1" w:rsidRDefault="00ED18B1" w:rsidP="00ED18B1">
            <w:pPr>
              <w:jc w:val="center"/>
              <w:rPr>
                <w:color w:val="000000"/>
              </w:rPr>
            </w:pPr>
            <w:r w:rsidRPr="00ED18B1">
              <w:rPr>
                <w:color w:val="000000"/>
              </w:rPr>
              <w:t xml:space="preserve">Полукомплаенсный баллонный катетер для чрескожной транслюминальной коронарной ангиопластики с системой быстрой смены. Возможность быстрой смены обеспечивается коаксиальным двухпросветным дистальным шафтом. </w:t>
            </w:r>
            <w:r w:rsidRPr="00ED18B1">
              <w:rPr>
                <w:color w:val="000000"/>
              </w:rPr>
              <w:br/>
              <w:t xml:space="preserve">Рабочая длина: 145 см. Расстояние от дистального конца до порта быстрой смены: 250 мм. Наличие 1 или 2 рентгенконтрастных маркеров. Длина маркеров: 0,7 мм. Кроссинг профайл 0,021”-0,027” (в зависимости от диаметра баллона). Двухлепестковая укладка баллонов с диаметром 1,0-1,25 мм, и трехлепестковая укладная для баллонов с диаметром 1,5-4,0 мм. Проксимальный диаметр шафта 2,1F (Ø 1.0-2.0 мм) и 2,3F (Ø 2.25-4.0 мм). Дистальный диаметр шафта 2,2F (Ø 1.0-2.0 мм) и 2,6F (Ø 2.25-4.0 мм). Возможность применения Kissing Balloon Technique с использования гайд-катетера диаметром 5F. Покрытие баллона: гидрофильное. Материал баллона: запатентованный Pebax с уменьшение толщины и сохранением прочности баллона. Номинальное давление 6 атм. Расчетное давление разрыва 16 атм. (Ø 1.0-3.0 мм) и 14 атм. (Ø 3.25-4.0 мм). Варианты диаметров баллона: 1.0, 1.25, 1.5, 2.0, 2.25, 2.5, 2.75, 3.0, 3.25, 3.5, 3.75, 4.0 мм. Варианты длин баллона: 6, 10, 15, 20 мм. </w:t>
            </w:r>
          </w:p>
        </w:tc>
      </w:tr>
      <w:tr w:rsidR="00ED18B1" w:rsidRPr="00ED18B1" w14:paraId="19912C3D" w14:textId="77777777" w:rsidTr="00ED18B1">
        <w:trPr>
          <w:trHeight w:val="22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18116791" w14:textId="77777777" w:rsidR="00ED18B1" w:rsidRPr="00ED18B1" w:rsidRDefault="00ED18B1" w:rsidP="00ED18B1">
            <w:pPr>
              <w:jc w:val="center"/>
              <w:rPr>
                <w:color w:val="000000"/>
              </w:rPr>
            </w:pPr>
            <w:r w:rsidRPr="00ED18B1">
              <w:rPr>
                <w:color w:val="000000"/>
              </w:rPr>
              <w:t>116</w:t>
            </w:r>
          </w:p>
        </w:tc>
        <w:tc>
          <w:tcPr>
            <w:tcW w:w="3772" w:type="dxa"/>
            <w:tcBorders>
              <w:top w:val="nil"/>
              <w:left w:val="nil"/>
              <w:bottom w:val="single" w:sz="4" w:space="0" w:color="auto"/>
              <w:right w:val="single" w:sz="4" w:space="0" w:color="auto"/>
            </w:tcBorders>
            <w:shd w:val="clear" w:color="000000" w:fill="FFFFFF"/>
            <w:vAlign w:val="center"/>
            <w:hideMark/>
          </w:tcPr>
          <w:p w14:paraId="6EBED75A" w14:textId="77777777" w:rsidR="00ED18B1" w:rsidRPr="00ED18B1" w:rsidRDefault="00ED18B1" w:rsidP="00ED18B1">
            <w:pPr>
              <w:jc w:val="center"/>
              <w:rPr>
                <w:color w:val="000000"/>
              </w:rPr>
            </w:pPr>
            <w:r w:rsidRPr="00ED18B1">
              <w:rPr>
                <w:color w:val="000000"/>
              </w:rPr>
              <w:t>Интродьюсер для трансрадиального доступа</w:t>
            </w:r>
          </w:p>
        </w:tc>
        <w:tc>
          <w:tcPr>
            <w:tcW w:w="1020" w:type="dxa"/>
            <w:tcBorders>
              <w:top w:val="nil"/>
              <w:left w:val="nil"/>
              <w:bottom w:val="single" w:sz="4" w:space="0" w:color="auto"/>
              <w:right w:val="single" w:sz="4" w:space="0" w:color="auto"/>
            </w:tcBorders>
            <w:shd w:val="clear" w:color="000000" w:fill="FFFFFF"/>
            <w:vAlign w:val="center"/>
            <w:hideMark/>
          </w:tcPr>
          <w:p w14:paraId="2A5881F2"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07DEA45" w14:textId="77777777" w:rsidR="00ED18B1" w:rsidRPr="00ED18B1" w:rsidRDefault="00ED18B1" w:rsidP="00ED18B1">
            <w:pPr>
              <w:jc w:val="center"/>
              <w:rPr>
                <w:color w:val="000000"/>
              </w:rPr>
            </w:pPr>
            <w:r w:rsidRPr="00ED18B1">
              <w:rPr>
                <w:color w:val="000000"/>
              </w:rPr>
              <w:t>Интродьюсер для трансрадиального доступа, Возможность выбора диаметра 5, 6, 7 Fr. Наружный диаметр интродьюсеров: 5 Fr - 2,13 мм, 6 Fr - 2,46 мм, 7 Fr - 2,79 мм. Возможность выбора длины интродьюсеров длиной 10, 16 см.  Возможность выбора интродьюсеров с ренгенконтрастной меткой. Возможность выбора цветовой кодировки диаметра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Наличие интродьюсеров с гидрофильным покрытием.  Наличие интродьюсеров с иглой в комплекте.  Наличие возможности выбора комплекта интродьюсера с металлической иглой или иглой-катетером. Наличие выбора диаметра прямого, стального или пластикового мини проводника: 0,018", 0,021",0,025". Длина мини проводника 45, 80 см. Игла 18G длиной 64мм. Игла 20G длиной: 35, 51 мм (для мини проводника 0,025"), Игла 21G длиной 35 мм (для мини проводника 0,021"), игла 22G длиной: 25, 35 мм (для мини проводника 0,021").</w:t>
            </w:r>
          </w:p>
        </w:tc>
      </w:tr>
      <w:tr w:rsidR="00ED18B1" w:rsidRPr="00ED18B1" w14:paraId="004D3344" w14:textId="77777777" w:rsidTr="00ED18B1">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715AEB76" w14:textId="77777777" w:rsidR="00ED18B1" w:rsidRPr="00ED18B1" w:rsidRDefault="00ED18B1" w:rsidP="00ED18B1">
            <w:pPr>
              <w:jc w:val="center"/>
              <w:rPr>
                <w:color w:val="000000"/>
              </w:rPr>
            </w:pPr>
            <w:r w:rsidRPr="00ED18B1">
              <w:rPr>
                <w:color w:val="000000"/>
              </w:rPr>
              <w:t>117</w:t>
            </w:r>
          </w:p>
        </w:tc>
        <w:tc>
          <w:tcPr>
            <w:tcW w:w="3772" w:type="dxa"/>
            <w:tcBorders>
              <w:top w:val="nil"/>
              <w:left w:val="nil"/>
              <w:bottom w:val="single" w:sz="4" w:space="0" w:color="auto"/>
              <w:right w:val="single" w:sz="4" w:space="0" w:color="auto"/>
            </w:tcBorders>
            <w:shd w:val="clear" w:color="000000" w:fill="FFFFFF"/>
            <w:vAlign w:val="center"/>
            <w:hideMark/>
          </w:tcPr>
          <w:p w14:paraId="4807FCC3" w14:textId="77777777" w:rsidR="00ED18B1" w:rsidRPr="00ED18B1" w:rsidRDefault="00ED18B1" w:rsidP="00ED18B1">
            <w:pPr>
              <w:jc w:val="center"/>
              <w:rPr>
                <w:color w:val="000000"/>
              </w:rPr>
            </w:pPr>
            <w:r w:rsidRPr="00ED18B1">
              <w:rPr>
                <w:color w:val="000000"/>
              </w:rPr>
              <w:t>Проводниковый катетер</w:t>
            </w:r>
          </w:p>
        </w:tc>
        <w:tc>
          <w:tcPr>
            <w:tcW w:w="1020" w:type="dxa"/>
            <w:tcBorders>
              <w:top w:val="nil"/>
              <w:left w:val="nil"/>
              <w:bottom w:val="single" w:sz="4" w:space="0" w:color="auto"/>
              <w:right w:val="single" w:sz="4" w:space="0" w:color="auto"/>
            </w:tcBorders>
            <w:shd w:val="clear" w:color="000000" w:fill="FFFFFF"/>
            <w:vAlign w:val="center"/>
            <w:hideMark/>
          </w:tcPr>
          <w:p w14:paraId="75789815"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2E6F5644" w14:textId="77777777" w:rsidR="00ED18B1" w:rsidRPr="00ED18B1" w:rsidRDefault="00ED18B1" w:rsidP="00ED18B1">
            <w:pPr>
              <w:jc w:val="center"/>
              <w:rPr>
                <w:color w:val="000000"/>
              </w:rPr>
            </w:pPr>
            <w:r w:rsidRPr="00ED18B1">
              <w:rPr>
                <w:color w:val="000000"/>
              </w:rPr>
              <w:t>Армированный перекрестно расположенными сдвоенными волокнами нержавеющей стали, направляющий катетер со сверхгибкой дистальной частью длиной не менее 7 см. Мягкий атравматичный кончик с рентгеноконтрастной меткой. Наличие изгибов: 40°, многоцелевой, прямой. Наличие катетеров с наружным диаметром: 5F, 6F, 7F, 8F. Диаметр внутренний для катетеров 5F- не менее 0,053", 6F- не менее 0,064", 7F- не менее 0,073", 8F- не менее 0,086". Наличие длина 90, 100 см. 135 850</w:t>
            </w:r>
          </w:p>
        </w:tc>
      </w:tr>
      <w:tr w:rsidR="00ED18B1" w:rsidRPr="00ED18B1" w14:paraId="63056344" w14:textId="77777777" w:rsidTr="00ED18B1">
        <w:trPr>
          <w:trHeight w:val="78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2CB472E6" w14:textId="77777777" w:rsidR="00ED18B1" w:rsidRPr="00ED18B1" w:rsidRDefault="00ED18B1" w:rsidP="00ED18B1">
            <w:pPr>
              <w:jc w:val="center"/>
              <w:rPr>
                <w:color w:val="000000"/>
              </w:rPr>
            </w:pPr>
            <w:r w:rsidRPr="00ED18B1">
              <w:rPr>
                <w:color w:val="000000"/>
              </w:rPr>
              <w:lastRenderedPageBreak/>
              <w:t>118</w:t>
            </w:r>
          </w:p>
        </w:tc>
        <w:tc>
          <w:tcPr>
            <w:tcW w:w="3772" w:type="dxa"/>
            <w:tcBorders>
              <w:top w:val="nil"/>
              <w:left w:val="nil"/>
              <w:bottom w:val="single" w:sz="4" w:space="0" w:color="auto"/>
              <w:right w:val="single" w:sz="4" w:space="0" w:color="auto"/>
            </w:tcBorders>
            <w:shd w:val="clear" w:color="000000" w:fill="FFFFFF"/>
            <w:vAlign w:val="center"/>
            <w:hideMark/>
          </w:tcPr>
          <w:p w14:paraId="21A8A811" w14:textId="77777777" w:rsidR="00ED18B1" w:rsidRPr="00ED18B1" w:rsidRDefault="00ED18B1" w:rsidP="00ED18B1">
            <w:pPr>
              <w:jc w:val="center"/>
              <w:rPr>
                <w:color w:val="000000"/>
              </w:rPr>
            </w:pPr>
            <w:r w:rsidRPr="00ED18B1">
              <w:rPr>
                <w:color w:val="000000"/>
              </w:rPr>
              <w:t>Окклюдеры для закрытия дефектов межпредсердной перегородки, в комплекте с системой доставки</w:t>
            </w:r>
          </w:p>
        </w:tc>
        <w:tc>
          <w:tcPr>
            <w:tcW w:w="1020" w:type="dxa"/>
            <w:tcBorders>
              <w:top w:val="nil"/>
              <w:left w:val="nil"/>
              <w:bottom w:val="single" w:sz="4" w:space="0" w:color="auto"/>
              <w:right w:val="single" w:sz="4" w:space="0" w:color="auto"/>
            </w:tcBorders>
            <w:shd w:val="clear" w:color="000000" w:fill="FFFFFF"/>
            <w:vAlign w:val="center"/>
            <w:hideMark/>
          </w:tcPr>
          <w:p w14:paraId="5E44531D"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7E356F8D" w14:textId="77777777" w:rsidR="00ED18B1" w:rsidRPr="00ED18B1" w:rsidRDefault="00ED18B1" w:rsidP="00ED18B1">
            <w:pPr>
              <w:jc w:val="center"/>
              <w:rPr>
                <w:color w:val="000000"/>
              </w:rPr>
            </w:pPr>
            <w:r w:rsidRPr="00ED18B1">
              <w:rPr>
                <w:color w:val="000000"/>
              </w:rPr>
              <w:t>Окклюдер оснащен уникальной системой доставки с максимальным углом поворота 360 градусов и рукояткой для доставки нового типа для оптимизации размещения врача и контролируемого безопасного высвобождения окклюдера.</w:t>
            </w:r>
            <w:r w:rsidRPr="00ED18B1">
              <w:rPr>
                <w:color w:val="000000"/>
              </w:rPr>
              <w:br/>
              <w:t>•Окклюдер представляет собой заранее установленное изделие. Каждый окклюдер заранее присоединен к кабелю и устройству для загрузки в упаковке изделия.</w:t>
            </w:r>
            <w:r w:rsidRPr="00ED18B1">
              <w:rPr>
                <w:color w:val="000000"/>
              </w:rPr>
              <w:br/>
              <w:t>•Окклюдер представляет собой устройство с двумя самораскрывающимися дисками, изготовленное из нитиноловой проволочной сетки. На все структуры нанесено покрытие из нитрида титана по патентованной технологии.</w:t>
            </w:r>
            <w:r w:rsidRPr="00ED18B1">
              <w:rPr>
                <w:color w:val="000000"/>
              </w:rPr>
              <w:br/>
              <w:t>Преимущества продукта</w:t>
            </w:r>
            <w:r w:rsidRPr="00ED18B1">
              <w:rPr>
                <w:color w:val="000000"/>
              </w:rPr>
              <w:br/>
              <w:t>•Обеспечивает точное контролируемое размещение во время процедуры и минимизирует нежелательные колебания и натяжение имплантата.</w:t>
            </w:r>
            <w:r w:rsidRPr="00ED18B1">
              <w:rPr>
                <w:color w:val="000000"/>
              </w:rPr>
              <w:br/>
              <w:t>•Выполненные испытания выявили снижение высвобождения никеля на 93 % по сравнению с окклюдерами без покрытия, что также может ускорять эндотелиализацию.</w:t>
            </w:r>
            <w:r w:rsidRPr="00ED18B1">
              <w:rPr>
                <w:color w:val="000000"/>
              </w:rPr>
              <w:br/>
              <w:t>•В конструкции нового убран дистальный паз, что позволяет минимизировать расход материала и избежать тромбозных осложнений. Окклюдер для ДМПП представляет собой устройство с двумя самораскрывающимися дисками, соединенное перехватом для подгонки под размер ДМПП. Мембраны из ПЭТ надежно прикреплены к дискам и перехвату и обеспечивают платформу для роста ткани перегородки, повышая ее способность к смыканию.</w:t>
            </w:r>
            <w:r w:rsidRPr="00ED18B1">
              <w:rPr>
                <w:color w:val="000000"/>
              </w:rPr>
              <w:br/>
              <w:t>Характеристики окклюдера  для ДМПП (ASD)</w:t>
            </w:r>
            <w:r w:rsidRPr="00ED18B1">
              <w:rPr>
                <w:color w:val="000000"/>
              </w:rPr>
              <w:br/>
              <w:t>Диаметр перехвата (мм): 6,8,10,12,14,16,18,20,22,24,26,28,30,32</w:t>
            </w:r>
            <w:r w:rsidRPr="00ED18B1">
              <w:rPr>
                <w:color w:val="000000"/>
              </w:rPr>
              <w:br/>
              <w:t>Диаметр правого диска (мм): 14,16,18,22,24,26,28,30,32,34,36,38,40,42.</w:t>
            </w:r>
            <w:r w:rsidRPr="00ED18B1">
              <w:rPr>
                <w:color w:val="000000"/>
              </w:rPr>
              <w:br/>
              <w:t>Диаметр левого диска (мм):18,20,22,26,28,30,32,34,36,38,40,42,44,46.</w:t>
            </w:r>
            <w:r w:rsidRPr="00ED18B1">
              <w:rPr>
                <w:color w:val="000000"/>
              </w:rPr>
              <w:br/>
              <w:t>Длина перехвата (мм): 4.</w:t>
            </w:r>
            <w:r w:rsidRPr="00ED18B1">
              <w:rPr>
                <w:color w:val="000000"/>
              </w:rPr>
              <w:br/>
              <w:t>Интродьюсер типа SFA-f (рекомендуется для доставки окклюдеров для ДМПП/ООО)</w:t>
            </w:r>
            <w:r w:rsidRPr="00ED18B1">
              <w:rPr>
                <w:color w:val="000000"/>
              </w:rPr>
              <w:br/>
              <w:t>Внутренний диаметр оболочки (мм): 1.79, 2.13, 2.46, 2.79, 3.13, 3.46, 4.13, 4.79.</w:t>
            </w:r>
            <w:r w:rsidRPr="00ED18B1">
              <w:rPr>
                <w:color w:val="000000"/>
              </w:rPr>
              <w:br/>
              <w:t>Наружный диаметр оболочки (мм): 2.23, 2.57, 2.90, 3.23, 3.59, 3.94, 4.63, 5.29.</w:t>
            </w:r>
            <w:r w:rsidRPr="00ED18B1">
              <w:rPr>
                <w:color w:val="000000"/>
              </w:rPr>
              <w:br/>
              <w:t>Длина оболочки (мм):800.</w:t>
            </w:r>
          </w:p>
        </w:tc>
      </w:tr>
      <w:tr w:rsidR="00ED18B1" w:rsidRPr="00ED18B1" w14:paraId="23C97EF3" w14:textId="77777777" w:rsidTr="00ED18B1">
        <w:trPr>
          <w:trHeight w:val="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14:paraId="60BE0909" w14:textId="77777777" w:rsidR="00ED18B1" w:rsidRPr="00ED18B1" w:rsidRDefault="00ED18B1" w:rsidP="00ED18B1">
            <w:pPr>
              <w:jc w:val="center"/>
              <w:rPr>
                <w:color w:val="000000"/>
              </w:rPr>
            </w:pPr>
            <w:r w:rsidRPr="00ED18B1">
              <w:rPr>
                <w:color w:val="000000"/>
              </w:rPr>
              <w:t>119</w:t>
            </w:r>
          </w:p>
        </w:tc>
        <w:tc>
          <w:tcPr>
            <w:tcW w:w="3772" w:type="dxa"/>
            <w:tcBorders>
              <w:top w:val="nil"/>
              <w:left w:val="nil"/>
              <w:bottom w:val="single" w:sz="4" w:space="0" w:color="auto"/>
              <w:right w:val="single" w:sz="4" w:space="0" w:color="auto"/>
            </w:tcBorders>
            <w:shd w:val="clear" w:color="000000" w:fill="FFFFFF"/>
            <w:vAlign w:val="center"/>
            <w:hideMark/>
          </w:tcPr>
          <w:p w14:paraId="756D763B" w14:textId="77777777" w:rsidR="00ED18B1" w:rsidRPr="00ED18B1" w:rsidRDefault="00ED18B1" w:rsidP="00ED18B1">
            <w:pPr>
              <w:jc w:val="center"/>
              <w:rPr>
                <w:color w:val="000000"/>
              </w:rPr>
            </w:pPr>
            <w:r w:rsidRPr="00ED18B1">
              <w:rPr>
                <w:color w:val="000000"/>
              </w:rPr>
              <w:t xml:space="preserve">Проводник диагностический </w:t>
            </w:r>
          </w:p>
        </w:tc>
        <w:tc>
          <w:tcPr>
            <w:tcW w:w="1020" w:type="dxa"/>
            <w:tcBorders>
              <w:top w:val="nil"/>
              <w:left w:val="nil"/>
              <w:bottom w:val="single" w:sz="4" w:space="0" w:color="auto"/>
              <w:right w:val="single" w:sz="4" w:space="0" w:color="auto"/>
            </w:tcBorders>
            <w:shd w:val="clear" w:color="000000" w:fill="FFFFFF"/>
            <w:vAlign w:val="center"/>
            <w:hideMark/>
          </w:tcPr>
          <w:p w14:paraId="035DBF15" w14:textId="77777777" w:rsidR="00ED18B1" w:rsidRPr="00ED18B1" w:rsidRDefault="00ED18B1" w:rsidP="00ED18B1">
            <w:pPr>
              <w:jc w:val="center"/>
              <w:rPr>
                <w:color w:val="000000"/>
              </w:rPr>
            </w:pPr>
            <w:r w:rsidRPr="00ED18B1">
              <w:rPr>
                <w:color w:val="000000"/>
              </w:rPr>
              <w:t>шт</w:t>
            </w:r>
          </w:p>
        </w:tc>
        <w:tc>
          <w:tcPr>
            <w:tcW w:w="9269" w:type="dxa"/>
            <w:tcBorders>
              <w:top w:val="nil"/>
              <w:left w:val="nil"/>
              <w:bottom w:val="single" w:sz="4" w:space="0" w:color="auto"/>
              <w:right w:val="single" w:sz="4" w:space="0" w:color="auto"/>
            </w:tcBorders>
            <w:shd w:val="clear" w:color="000000" w:fill="FFFFFF"/>
            <w:vAlign w:val="center"/>
            <w:hideMark/>
          </w:tcPr>
          <w:p w14:paraId="3E782FAB" w14:textId="77777777" w:rsidR="00ED18B1" w:rsidRPr="00ED18B1" w:rsidRDefault="00ED18B1" w:rsidP="00ED18B1">
            <w:pPr>
              <w:jc w:val="center"/>
              <w:rPr>
                <w:color w:val="000000"/>
              </w:rPr>
            </w:pPr>
            <w:r w:rsidRPr="00ED18B1">
              <w:rPr>
                <w:color w:val="000000"/>
              </w:rPr>
              <w:t>Широкий спектр диаметров диагностических проводников:, 0,35" (0.89мм), 0,38´´ (0.97мм). Длина проводников не ме</w:t>
            </w:r>
            <w:r w:rsidRPr="00ED18B1">
              <w:rPr>
                <w:color w:val="000000"/>
                <w:sz w:val="18"/>
                <w:szCs w:val="18"/>
              </w:rPr>
              <w:t xml:space="preserve">нее 80, 120,150, 180 см не более 260 см. Конфигурации прямых проводников: Beтtson (длина подвижного сегмента 23см), Bentson Short Taper (длина подвижного сегмента 10см), Newton LT(длина подвижного сегмента 13.5см), Newton LLT (длина подвижного сегмента 18.5см), Newton LLLT (длина подвижного сегмента 23.5см), Различный радиус J – загиба – 1.5, 3, мм. Различная длина гибкой дистальной части. Наличие проводников с двумя рабочими кончиками: J – изогнутый/прямой. Конфигурации прямых проводников: прямой (длина подвижного сегмента 7см). Возможность выбора проводников  с фиксированным и нефиксированным внутренним стержнем. Трехкомпонентный дизайн проводника - стержень, гибкая лента и PTFE (политетрафторэтилен) покрытие по всей длине, нанесенное метом грунтовки и придающее проводнику зеленый цвет. Возможность выбора проводников различной жесткости. Порт для промывания с механизмом Luer Lock. Проводник упаковон в пластиковое кольцо. </w:t>
            </w:r>
            <w:r w:rsidRPr="00ED18B1">
              <w:rPr>
                <w:color w:val="000000"/>
                <w:sz w:val="18"/>
                <w:szCs w:val="18"/>
              </w:rPr>
              <w:lastRenderedPageBreak/>
              <w:t>Материал стержня проводника - нержавеющая сталь.</w:t>
            </w:r>
          </w:p>
        </w:tc>
      </w:tr>
    </w:tbl>
    <w:p w14:paraId="32CAE2B4" w14:textId="77777777"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14:paraId="2C67E24B" w14:textId="77777777" w:rsidR="00DB04DA" w:rsidRPr="00307A59" w:rsidRDefault="00DB04DA" w:rsidP="00DB04DA">
      <w:pPr>
        <w:jc w:val="right"/>
        <w:rPr>
          <w:bCs/>
          <w:i/>
        </w:rPr>
      </w:pPr>
      <w:r w:rsidRPr="00307A59">
        <w:rPr>
          <w:bCs/>
          <w:i/>
        </w:rPr>
        <w:lastRenderedPageBreak/>
        <w:t xml:space="preserve">Приложение </w:t>
      </w:r>
      <w:r>
        <w:rPr>
          <w:bCs/>
          <w:i/>
        </w:rPr>
        <w:t>3</w:t>
      </w:r>
    </w:p>
    <w:p w14:paraId="286114FD" w14:textId="77777777" w:rsidR="00DB04DA" w:rsidRDefault="00DB04DA" w:rsidP="00DB04DA">
      <w:pPr>
        <w:jc w:val="right"/>
        <w:rPr>
          <w:bCs/>
          <w:i/>
        </w:rPr>
      </w:pPr>
      <w:r w:rsidRPr="00307A59">
        <w:rPr>
          <w:bCs/>
          <w:i/>
        </w:rPr>
        <w:t>к Тендерной документации</w:t>
      </w:r>
    </w:p>
    <w:tbl>
      <w:tblPr>
        <w:tblW w:w="0" w:type="auto"/>
        <w:tblCellSpacing w:w="0" w:type="auto"/>
        <w:tblLook w:val="04A0" w:firstRow="1" w:lastRow="0" w:firstColumn="1" w:lastColumn="0" w:noHBand="0" w:noVBand="1"/>
      </w:tblPr>
      <w:tblGrid>
        <w:gridCol w:w="5689"/>
        <w:gridCol w:w="3978"/>
      </w:tblGrid>
      <w:tr w:rsidR="00DB04DA" w:rsidRPr="00C0511F"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Default="00DB04DA" w:rsidP="00DB04DA">
            <w:pPr>
              <w:jc w:val="center"/>
            </w:pPr>
            <w:r>
              <w:rPr>
                <w:color w:val="000000"/>
              </w:rPr>
              <w:t> </w:t>
            </w:r>
          </w:p>
        </w:tc>
        <w:tc>
          <w:tcPr>
            <w:tcW w:w="3978" w:type="dxa"/>
            <w:tcMar>
              <w:top w:w="15" w:type="dxa"/>
              <w:left w:w="15" w:type="dxa"/>
              <w:bottom w:w="15" w:type="dxa"/>
              <w:right w:w="15" w:type="dxa"/>
            </w:tcMar>
            <w:vAlign w:val="center"/>
          </w:tcPr>
          <w:p w14:paraId="36C4E4FE" w14:textId="77777777"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14:paraId="0CF7E4A3" w14:textId="77777777" w:rsidR="00B11819" w:rsidRPr="00B11819"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4"/>
          <w:szCs w:val="24"/>
        </w:rPr>
      </w:pPr>
      <w:r w:rsidRPr="00B11819">
        <w:rPr>
          <w:rFonts w:ascii="Times New Roman" w:hAnsi="Times New Roman" w:cs="Times New Roman"/>
          <w:b w:val="0"/>
          <w:bCs w:val="0"/>
          <w:color w:val="000000"/>
          <w:sz w:val="24"/>
          <w:szCs w:val="24"/>
        </w:rPr>
        <w:t>Заявка на участие в тендере</w:t>
      </w:r>
    </w:p>
    <w:p w14:paraId="1D0AFE23" w14:textId="0AFE9285"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___________________________________________________</w:t>
      </w:r>
      <w:r w:rsidRPr="00B11819">
        <w:rPr>
          <w:color w:val="000000"/>
        </w:rPr>
        <w:br/>
        <w:t>(наименование потенциального поставщика),</w:t>
      </w:r>
      <w:r w:rsidRPr="00B11819">
        <w:rPr>
          <w:color w:val="000000"/>
        </w:rPr>
        <w:br/>
        <w:t>рассмотрев объявление/ тендерную документацию по проведению тендера №</w:t>
      </w:r>
      <w:r w:rsidRPr="00B11819">
        <w:rPr>
          <w:color w:val="000000"/>
        </w:rPr>
        <w:br/>
        <w:t>__________________________________________________________________,</w:t>
      </w:r>
      <w:r w:rsidRPr="00B11819">
        <w:rPr>
          <w:color w:val="000000"/>
        </w:rPr>
        <w:br/>
        <w:t>(название тендера)</w:t>
      </w:r>
      <w:r w:rsidRPr="00B11819">
        <w:rPr>
          <w:color w:val="000000"/>
        </w:rPr>
        <w:br/>
        <w:t>получение которой настоящим удостоверяется (указывается, если получена</w:t>
      </w:r>
      <w:r w:rsidRPr="00B11819">
        <w:rPr>
          <w:color w:val="000000"/>
        </w:rPr>
        <w:br/>
        <w:t>тендерная документация), настоящей</w:t>
      </w:r>
      <w:r w:rsidRPr="00B11819">
        <w:rPr>
          <w:color w:val="000000"/>
        </w:rPr>
        <w:br/>
        <w:t>заявкой выражает согласие осуществить поставку лекарственных средств</w:t>
      </w:r>
      <w:r w:rsidRPr="00B11819">
        <w:rPr>
          <w:color w:val="000000"/>
        </w:rPr>
        <w:br/>
        <w:t>/медицинских изделий/фармацевтических услуг в соответствии с условиями</w:t>
      </w:r>
      <w:r w:rsidRPr="00B11819">
        <w:rPr>
          <w:color w:val="000000"/>
        </w:rPr>
        <w:br/>
        <w:t>объявления/тендерной документацией по следующим лотам:</w:t>
      </w:r>
      <w:r w:rsidRPr="00B11819">
        <w:rPr>
          <w:color w:val="000000"/>
        </w:rPr>
        <w:br/>
        <w:t>1) ________________ (номер лота) ____________________________________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2) __________________ (номер лота) 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в соответствии с условиями, правил организации и проведения закупа лекарственных</w:t>
      </w:r>
      <w:r w:rsidRPr="00B11819">
        <w:rPr>
          <w:color w:val="000000"/>
        </w:rPr>
        <w:br/>
        <w:t>средств, медицинских изделий и специализированных лечебных продуктов в рамках</w:t>
      </w:r>
      <w:r w:rsidRPr="00B11819">
        <w:rPr>
          <w:color w:val="000000"/>
        </w:rPr>
        <w:br/>
        <w:t>гарантированного объема бесплатной медицинской помощи, дополнительного объема</w:t>
      </w:r>
      <w:r w:rsidRPr="00B11819">
        <w:rPr>
          <w:color w:val="000000"/>
        </w:rPr>
        <w:br/>
        <w:t>медицинской помощи для лиц, содержащихся в следственных изоляторах</w:t>
      </w:r>
      <w:r w:rsidRPr="00B11819">
        <w:rPr>
          <w:color w:val="000000"/>
        </w:rPr>
        <w:br/>
        <w:t>и учреждениях уголовно-исполнительной (пенитенциарной) системы, за счет</w:t>
      </w:r>
      <w:r w:rsidRPr="00B11819">
        <w:rPr>
          <w:color w:val="000000"/>
        </w:rPr>
        <w:br/>
        <w:t>бюджетных средств и (или) в системе обязательного социального медицинского</w:t>
      </w:r>
      <w:r w:rsidRPr="00B11819">
        <w:rPr>
          <w:color w:val="000000"/>
        </w:rPr>
        <w:br/>
        <w:t>страхования, фармацевтических услуг (далее – Правила).</w:t>
      </w:r>
      <w:r w:rsidRPr="00B11819">
        <w:rPr>
          <w:color w:val="000000"/>
        </w:rPr>
        <w:br/>
        <w:t>Потенциальный поставщик подтверждает, что ознакомлен с условиями,</w:t>
      </w:r>
      <w:r w:rsidRPr="00B11819">
        <w:rPr>
          <w:color w:val="000000"/>
        </w:rPr>
        <w:br/>
        <w:t>предусмотренными Правилами, и осведомлен об ответственности за предоставление</w:t>
      </w:r>
      <w:r w:rsidRPr="00B11819">
        <w:rPr>
          <w:color w:val="000000"/>
        </w:rPr>
        <w:br/>
        <w:t>конкурсной комиссии недостоверных сведений о своей правомочности,</w:t>
      </w:r>
      <w:r w:rsidRPr="00B11819">
        <w:rPr>
          <w:color w:val="000000"/>
        </w:rPr>
        <w:br/>
        <w:t>квалификации, качественных и иных характеристиках поставки медицинской</w:t>
      </w:r>
      <w:r w:rsidRPr="00B11819">
        <w:rPr>
          <w:color w:val="000000"/>
        </w:rPr>
        <w:br/>
        <w:t>техники, а также иных ограничениях, предусмотренных действующим</w:t>
      </w:r>
      <w:r w:rsidRPr="00B11819">
        <w:rPr>
          <w:color w:val="000000"/>
        </w:rPr>
        <w:br/>
        <w:t>законодательством Республики Казахстан.</w:t>
      </w:r>
      <w:r w:rsidRPr="00B11819">
        <w:rPr>
          <w:color w:val="000000"/>
        </w:rPr>
        <w:br/>
        <w:t>Потенциальный поставщик подтверждает достоверность сведений в данной заявке</w:t>
      </w:r>
      <w:r w:rsidRPr="00B11819">
        <w:rPr>
          <w:color w:val="00000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B11819"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Количество листов</w:t>
            </w:r>
          </w:p>
        </w:tc>
      </w:tr>
      <w:tr w:rsidR="00B11819" w:rsidRPr="00B11819"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B11819" w:rsidRDefault="00B11819">
            <w:pPr>
              <w:rPr>
                <w:color w:val="000000"/>
                <w:sz w:val="24"/>
                <w:szCs w:val="24"/>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B11819" w:rsidRDefault="00B11819">
            <w:pPr>
              <w:rPr>
                <w:color w:val="000000"/>
                <w:sz w:val="24"/>
                <w:szCs w:val="24"/>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B11819" w:rsidRDefault="00B11819">
            <w:pPr>
              <w:rPr>
                <w:color w:val="000000"/>
                <w:sz w:val="24"/>
                <w:szCs w:val="24"/>
              </w:rPr>
            </w:pPr>
          </w:p>
          <w:p w14:paraId="6CA63D84" w14:textId="4F03211A" w:rsidR="00B11819" w:rsidRPr="00B11819" w:rsidRDefault="00B11819">
            <w:pPr>
              <w:rPr>
                <w:color w:val="000000"/>
                <w:sz w:val="24"/>
                <w:szCs w:val="24"/>
              </w:rPr>
            </w:pPr>
          </w:p>
        </w:tc>
      </w:tr>
    </w:tbl>
    <w:p w14:paraId="5C71A8EF" w14:textId="77777777"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      Настоящая заявка действует до подведения итогов тендера.</w:t>
      </w:r>
      <w:r w:rsidRPr="00B11819">
        <w:rPr>
          <w:color w:val="000000"/>
        </w:rPr>
        <w:br/>
        <w:t>Должность, Ф.И.О. (при его наличии) и подпись лица, имеющего полномочия</w:t>
      </w:r>
      <w:r w:rsidRPr="00B11819">
        <w:rPr>
          <w:color w:val="000000"/>
        </w:rPr>
        <w:br/>
        <w:t>подписать тендерную заявку от имени и по поручению</w:t>
      </w:r>
      <w:r w:rsidRPr="00B11819">
        <w:rPr>
          <w:color w:val="00000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10"/>
        <w:gridCol w:w="6570"/>
      </w:tblGrid>
      <w:tr w:rsidR="00B11819"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"___" _______ 20__г.</w:t>
            </w:r>
          </w:p>
        </w:tc>
      </w:tr>
    </w:tbl>
    <w:p w14:paraId="65B60C0F" w14:textId="77777777" w:rsidR="00DB04DA" w:rsidRPr="00C0511F" w:rsidRDefault="00DB04DA" w:rsidP="00DB04DA">
      <w:pPr>
        <w:jc w:val="right"/>
        <w:rPr>
          <w:bCs/>
          <w:i/>
          <w:sz w:val="24"/>
          <w:szCs w:val="24"/>
        </w:rPr>
      </w:pPr>
      <w:r w:rsidRPr="00C0511F">
        <w:rPr>
          <w:bCs/>
          <w:i/>
          <w:sz w:val="24"/>
          <w:szCs w:val="24"/>
        </w:rPr>
        <w:lastRenderedPageBreak/>
        <w:t>Приложение 4</w:t>
      </w:r>
    </w:p>
    <w:p w14:paraId="13F9912A" w14:textId="77777777" w:rsidR="00DB04DA" w:rsidRPr="00C0511F" w:rsidRDefault="00DB04DA" w:rsidP="00DB04DA">
      <w:pPr>
        <w:jc w:val="right"/>
        <w:rPr>
          <w:bCs/>
          <w:i/>
          <w:sz w:val="24"/>
          <w:szCs w:val="24"/>
        </w:rPr>
      </w:pPr>
      <w:r w:rsidRPr="00C0511F">
        <w:rPr>
          <w:bCs/>
          <w:i/>
          <w:sz w:val="24"/>
          <w:szCs w:val="24"/>
        </w:rPr>
        <w:t>к Тендерной документации</w:t>
      </w:r>
    </w:p>
    <w:p w14:paraId="6842B971" w14:textId="77777777" w:rsidR="00DB04DA" w:rsidRPr="00C0511F" w:rsidRDefault="00DB04DA" w:rsidP="00DB04DA">
      <w:pPr>
        <w:pStyle w:val="j15"/>
        <w:shd w:val="clear" w:color="auto" w:fill="FFFFFF"/>
        <w:spacing w:before="0" w:beforeAutospacing="0" w:after="0" w:afterAutospacing="0"/>
        <w:ind w:firstLine="6804"/>
        <w:jc w:val="right"/>
        <w:textAlignment w:val="baseline"/>
      </w:pPr>
    </w:p>
    <w:p w14:paraId="62D1254D" w14:textId="77777777"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14:paraId="0C90E17A"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D26CB61" w14:textId="77777777" w:rsidR="00DB04DA" w:rsidRPr="00C0511F" w:rsidRDefault="00DB04DA" w:rsidP="00DB04DA">
      <w:pPr>
        <w:jc w:val="center"/>
        <w:rPr>
          <w:sz w:val="24"/>
          <w:szCs w:val="24"/>
        </w:rPr>
      </w:pPr>
      <w:bookmarkStart w:id="12" w:name="_Hlk185863938"/>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C0511F" w:rsidRDefault="00DB04DA" w:rsidP="00DB04DA">
            <w:pPr>
              <w:spacing w:after="20"/>
              <w:ind w:left="20"/>
              <w:jc w:val="both"/>
              <w:rPr>
                <w:sz w:val="24"/>
                <w:szCs w:val="24"/>
              </w:rPr>
            </w:pPr>
            <w:r w:rsidRPr="00C0511F">
              <w:rPr>
                <w:color w:val="000000"/>
                <w:sz w:val="24"/>
                <w:szCs w:val="24"/>
              </w:rPr>
              <w:t>Оригинал, копия, нотариально засвидетельство-ванная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C0511F" w:rsidRDefault="00DB04DA" w:rsidP="00DB04DA">
            <w:pPr>
              <w:spacing w:after="20"/>
              <w:ind w:left="20"/>
              <w:jc w:val="both"/>
              <w:rPr>
                <w:sz w:val="24"/>
                <w:szCs w:val="24"/>
              </w:rPr>
            </w:pPr>
          </w:p>
          <w:p w14:paraId="29CCF409"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C0511F" w:rsidRDefault="00DB04DA" w:rsidP="00DB04DA">
            <w:pPr>
              <w:spacing w:after="20"/>
              <w:ind w:left="20"/>
              <w:jc w:val="both"/>
              <w:rPr>
                <w:sz w:val="24"/>
                <w:szCs w:val="24"/>
              </w:rPr>
            </w:pPr>
          </w:p>
          <w:p w14:paraId="3385BC46"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C0511F" w:rsidRDefault="00DB04DA" w:rsidP="00DB04DA">
            <w:pPr>
              <w:spacing w:after="20"/>
              <w:ind w:left="20"/>
              <w:jc w:val="both"/>
              <w:rPr>
                <w:sz w:val="24"/>
                <w:szCs w:val="24"/>
              </w:rPr>
            </w:pPr>
          </w:p>
          <w:p w14:paraId="5D5C7ED5"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C0511F" w:rsidRDefault="00DB04DA" w:rsidP="00DB04DA">
            <w:pPr>
              <w:spacing w:after="20"/>
              <w:ind w:left="20"/>
              <w:jc w:val="both"/>
              <w:rPr>
                <w:sz w:val="24"/>
                <w:szCs w:val="24"/>
              </w:rPr>
            </w:pPr>
          </w:p>
          <w:p w14:paraId="3997855E"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C0511F" w:rsidRDefault="00DB04DA" w:rsidP="00DB04DA">
            <w:pPr>
              <w:spacing w:after="20"/>
              <w:ind w:left="20"/>
              <w:jc w:val="both"/>
              <w:rPr>
                <w:sz w:val="24"/>
                <w:szCs w:val="24"/>
              </w:rPr>
            </w:pPr>
          </w:p>
          <w:p w14:paraId="438F9C3B"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C0511F" w:rsidRDefault="00DB04DA" w:rsidP="00DB04DA">
            <w:pPr>
              <w:spacing w:after="20"/>
              <w:ind w:left="20"/>
              <w:jc w:val="both"/>
              <w:rPr>
                <w:sz w:val="24"/>
                <w:szCs w:val="24"/>
              </w:rPr>
            </w:pPr>
          </w:p>
          <w:p w14:paraId="1D719788"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C0511F" w:rsidRDefault="00DB04DA" w:rsidP="00DB04DA">
            <w:pPr>
              <w:spacing w:after="20"/>
              <w:ind w:left="20"/>
              <w:jc w:val="both"/>
              <w:rPr>
                <w:sz w:val="24"/>
                <w:szCs w:val="24"/>
              </w:rPr>
            </w:pPr>
          </w:p>
          <w:p w14:paraId="035F7C92" w14:textId="77777777" w:rsidR="00DB04DA" w:rsidRPr="00C0511F" w:rsidRDefault="00DB04DA" w:rsidP="00DB04DA">
            <w:pPr>
              <w:spacing w:after="20"/>
              <w:ind w:left="20"/>
              <w:jc w:val="both"/>
              <w:rPr>
                <w:sz w:val="24"/>
                <w:szCs w:val="24"/>
              </w:rPr>
            </w:pPr>
          </w:p>
        </w:tc>
      </w:tr>
      <w:tr w:rsidR="00DB04DA" w:rsidRPr="00C0511F"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C0511F" w:rsidRDefault="00DB04DA" w:rsidP="00DB04DA">
            <w:pPr>
              <w:spacing w:after="20"/>
              <w:ind w:left="20"/>
              <w:jc w:val="both"/>
              <w:rPr>
                <w:sz w:val="24"/>
                <w:szCs w:val="24"/>
              </w:rPr>
            </w:pPr>
          </w:p>
          <w:p w14:paraId="603275EB"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C0511F" w:rsidRDefault="00DB04DA" w:rsidP="00DB04DA">
            <w:pPr>
              <w:spacing w:after="20"/>
              <w:ind w:left="20"/>
              <w:jc w:val="both"/>
              <w:rPr>
                <w:sz w:val="24"/>
                <w:szCs w:val="24"/>
              </w:rPr>
            </w:pPr>
          </w:p>
          <w:p w14:paraId="31F5E8F2"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C0511F" w:rsidRDefault="00DB04DA" w:rsidP="00DB04DA">
            <w:pPr>
              <w:spacing w:after="20"/>
              <w:ind w:left="20"/>
              <w:jc w:val="both"/>
              <w:rPr>
                <w:sz w:val="24"/>
                <w:szCs w:val="24"/>
              </w:rPr>
            </w:pPr>
          </w:p>
          <w:p w14:paraId="212F56E1"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C0511F" w:rsidRDefault="00DB04DA" w:rsidP="00DB04DA">
            <w:pPr>
              <w:spacing w:after="20"/>
              <w:ind w:left="20"/>
              <w:jc w:val="both"/>
              <w:rPr>
                <w:sz w:val="24"/>
                <w:szCs w:val="24"/>
              </w:rPr>
            </w:pPr>
          </w:p>
          <w:p w14:paraId="0B25E184"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C0511F" w:rsidRDefault="00DB04DA" w:rsidP="00DB04DA">
            <w:pPr>
              <w:spacing w:after="20"/>
              <w:ind w:left="20"/>
              <w:jc w:val="both"/>
              <w:rPr>
                <w:sz w:val="24"/>
                <w:szCs w:val="24"/>
              </w:rPr>
            </w:pPr>
          </w:p>
          <w:p w14:paraId="5F8ADFAF"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C0511F" w:rsidRDefault="00DB04DA" w:rsidP="00DB04DA">
            <w:pPr>
              <w:spacing w:after="20"/>
              <w:ind w:left="20"/>
              <w:jc w:val="both"/>
              <w:rPr>
                <w:sz w:val="24"/>
                <w:szCs w:val="24"/>
              </w:rPr>
            </w:pPr>
          </w:p>
          <w:p w14:paraId="3111AF14"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C0511F" w:rsidRDefault="00DB04DA" w:rsidP="00DB04DA">
            <w:pPr>
              <w:spacing w:after="20"/>
              <w:ind w:left="20"/>
              <w:jc w:val="both"/>
              <w:rPr>
                <w:sz w:val="24"/>
                <w:szCs w:val="24"/>
              </w:rPr>
            </w:pPr>
          </w:p>
          <w:p w14:paraId="6CBFC047" w14:textId="77777777" w:rsidR="00DB04DA" w:rsidRPr="00C0511F" w:rsidRDefault="00DB04DA" w:rsidP="00DB04DA">
            <w:pPr>
              <w:spacing w:after="20"/>
              <w:ind w:left="20"/>
              <w:jc w:val="both"/>
              <w:rPr>
                <w:sz w:val="24"/>
                <w:szCs w:val="24"/>
              </w:rPr>
            </w:pPr>
          </w:p>
        </w:tc>
      </w:tr>
      <w:bookmarkEnd w:id="12"/>
    </w:tbl>
    <w:p w14:paraId="23C57360" w14:textId="77777777" w:rsidR="00DB04DA" w:rsidRPr="00C0511F" w:rsidRDefault="00DB04DA" w:rsidP="00DB04DA">
      <w:pPr>
        <w:pStyle w:val="j13"/>
        <w:shd w:val="clear" w:color="auto" w:fill="FFFFFF"/>
        <w:spacing w:before="0" w:beforeAutospacing="0" w:after="0" w:afterAutospacing="0"/>
        <w:ind w:firstLine="403"/>
        <w:textAlignment w:val="baseline"/>
      </w:pPr>
    </w:p>
    <w:p w14:paraId="68E7EAE9"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42BDFF6" w14:textId="77777777"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14:paraId="423BA8C0" w14:textId="77777777" w:rsidR="00DB04DA" w:rsidRDefault="00DB04DA" w:rsidP="00DB04DA">
      <w:pPr>
        <w:pStyle w:val="j13"/>
        <w:shd w:val="clear" w:color="auto" w:fill="FFFFFF"/>
        <w:spacing w:before="0" w:beforeAutospacing="0" w:after="0" w:afterAutospacing="0"/>
        <w:ind w:firstLine="403"/>
        <w:textAlignment w:val="baseline"/>
      </w:pPr>
    </w:p>
    <w:p w14:paraId="05C59310" w14:textId="77777777" w:rsidR="00DB04DA" w:rsidRDefault="00DB04DA" w:rsidP="00DB04DA">
      <w:pPr>
        <w:pStyle w:val="j13"/>
        <w:shd w:val="clear" w:color="auto" w:fill="FFFFFF"/>
        <w:spacing w:before="0" w:beforeAutospacing="0" w:after="0" w:afterAutospacing="0"/>
        <w:ind w:firstLine="403"/>
        <w:textAlignment w:val="baseline"/>
      </w:pPr>
    </w:p>
    <w:p w14:paraId="07A780F7" w14:textId="77777777" w:rsidR="00DB04DA" w:rsidRPr="00B664AE" w:rsidRDefault="00DB04DA" w:rsidP="00DB04DA">
      <w:pPr>
        <w:pStyle w:val="j13"/>
        <w:shd w:val="clear" w:color="auto" w:fill="FFFFFF"/>
        <w:spacing w:before="0" w:beforeAutospacing="0" w:after="0" w:afterAutospacing="0"/>
        <w:ind w:firstLine="403"/>
        <w:textAlignment w:val="baseline"/>
      </w:pPr>
    </w:p>
    <w:p w14:paraId="400B4764" w14:textId="77777777" w:rsidR="00DB04DA" w:rsidRPr="00B664AE" w:rsidRDefault="00DB04DA" w:rsidP="00DB04DA">
      <w:pPr>
        <w:pStyle w:val="j13"/>
        <w:shd w:val="clear" w:color="auto" w:fill="FFFFFF"/>
        <w:spacing w:before="0" w:beforeAutospacing="0" w:after="0" w:afterAutospacing="0"/>
        <w:ind w:firstLine="403"/>
        <w:textAlignment w:val="baseline"/>
      </w:pPr>
    </w:p>
    <w:p w14:paraId="0BBEA1F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2B595ED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E99636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886BAB"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59770DC"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DD19DE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A4B6F5"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30BCCB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6BA52B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5031696"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2863A8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27F41AD"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7076962"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02629EC9"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C7231C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3EB7D73"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5C38886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FD6D42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F94CC9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A7A2F4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C73751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14:paraId="746051E4" w14:textId="77777777" w:rsidR="00DB04DA" w:rsidRPr="00ED2FCB" w:rsidRDefault="00DB04DA" w:rsidP="00DB04DA">
      <w:pPr>
        <w:jc w:val="right"/>
        <w:rPr>
          <w:bCs/>
          <w:i/>
          <w:sz w:val="22"/>
          <w:szCs w:val="22"/>
        </w:rPr>
      </w:pPr>
      <w:r w:rsidRPr="00ED2FCB">
        <w:rPr>
          <w:bCs/>
          <w:i/>
          <w:sz w:val="22"/>
          <w:szCs w:val="22"/>
        </w:rPr>
        <w:lastRenderedPageBreak/>
        <w:t>Приложение 5</w:t>
      </w:r>
    </w:p>
    <w:p w14:paraId="2E3283F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1125A6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Ценовое предложение потенциального поставщика</w:t>
      </w:r>
      <w:r w:rsidRPr="00B11819">
        <w:rPr>
          <w:color w:val="000000"/>
          <w:sz w:val="22"/>
          <w:szCs w:val="22"/>
        </w:rPr>
        <w:br/>
        <w:t>__________________________________________________________</w:t>
      </w:r>
      <w:r w:rsidRPr="00B11819">
        <w:rPr>
          <w:color w:val="000000"/>
          <w:sz w:val="22"/>
          <w:szCs w:val="22"/>
        </w:rPr>
        <w:br/>
        <w:t>(наименование потенциального поставщика)</w:t>
      </w:r>
      <w:r w:rsidRPr="00B11819">
        <w:rPr>
          <w:color w:val="000000"/>
          <w:sz w:val="22"/>
          <w:szCs w:val="22"/>
        </w:rPr>
        <w:br/>
        <w:t>на поставку лекарственного средства и (или) медицинского изделия</w:t>
      </w:r>
    </w:p>
    <w:p w14:paraId="6C757D0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8"/>
        <w:gridCol w:w="6493"/>
        <w:gridCol w:w="2547"/>
      </w:tblGrid>
      <w:tr w:rsidR="00B11819" w:rsidRPr="00B11819"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w:t>
            </w:r>
            <w:r w:rsidRPr="00B11819">
              <w:rPr>
                <w:color w:val="000000"/>
                <w:sz w:val="22"/>
                <w:szCs w:val="22"/>
              </w:rPr>
              <w:br/>
              <w:t>(для заполнения потенциальным поставщиком)</w:t>
            </w:r>
          </w:p>
        </w:tc>
      </w:tr>
      <w:tr w:rsidR="00B11819" w:rsidRPr="00B11819"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B11819" w:rsidRDefault="00B11819" w:rsidP="00B11819">
            <w:pPr>
              <w:pStyle w:val="af3"/>
              <w:shd w:val="clear" w:color="auto" w:fill="FFFFFF"/>
              <w:tabs>
                <w:tab w:val="center" w:pos="5041"/>
              </w:tabs>
              <w:spacing w:before="0" w:beforeAutospacing="0" w:after="0" w:afterAutospacing="0" w:line="285" w:lineRule="atLeast"/>
              <w:textAlignment w:val="baseline"/>
              <w:rPr>
                <w:color w:val="000000"/>
                <w:sz w:val="22"/>
                <w:szCs w:val="22"/>
              </w:rPr>
            </w:pPr>
            <w:r w:rsidRPr="00B11819">
              <w:rPr>
                <w:color w:val="000000"/>
                <w:sz w:val="22"/>
                <w:szCs w:val="22"/>
              </w:rPr>
              <w:t>Характеристика</w:t>
            </w:r>
            <w:r>
              <w:rPr>
                <w:color w:val="000000"/>
                <w:sz w:val="22"/>
                <w:szCs w:val="22"/>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w:t>
            </w:r>
          </w:p>
        </w:tc>
      </w:tr>
      <w:tr w:rsidR="00B11819" w:rsidRPr="00B11819"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p w14:paraId="3F142B7C" w14:textId="53E68EDA"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bl>
    <w:p w14:paraId="1E351E2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цена потенциального поставщика/цена с учетом наценки Единого дистрибьютора</w:t>
      </w:r>
      <w:r w:rsidRPr="00B11819">
        <w:rPr>
          <w:color w:val="000000"/>
          <w:sz w:val="22"/>
          <w:szCs w:val="22"/>
        </w:rPr>
        <w:br/>
        <w:t>Дата "___" ____________ 20___ г.</w:t>
      </w:r>
      <w:r w:rsidRPr="00B11819">
        <w:rPr>
          <w:color w:val="000000"/>
          <w:sz w:val="22"/>
          <w:szCs w:val="22"/>
        </w:rPr>
        <w:br/>
        <w:t>Должность, Ф.И.О. (при его наличии) _________________ ____________</w:t>
      </w:r>
      <w:r w:rsidRPr="00B11819">
        <w:rPr>
          <w:color w:val="000000"/>
          <w:sz w:val="22"/>
          <w:szCs w:val="22"/>
        </w:rPr>
        <w:br/>
        <w:t>Подпись _________</w:t>
      </w:r>
      <w:r w:rsidRPr="00B11819">
        <w:rPr>
          <w:color w:val="000000"/>
          <w:sz w:val="22"/>
          <w:szCs w:val="22"/>
        </w:rPr>
        <w:br/>
        <w:t>Печать (при наличии)</w:t>
      </w:r>
    </w:p>
    <w:p w14:paraId="6C045FDB" w14:textId="77777777" w:rsidR="00DB04DA" w:rsidRPr="00ED2FCB" w:rsidRDefault="00DB04DA" w:rsidP="00ED2FCB">
      <w:pPr>
        <w:rPr>
          <w:color w:val="000000"/>
          <w:sz w:val="24"/>
          <w:szCs w:val="24"/>
        </w:rPr>
      </w:pPr>
    </w:p>
    <w:p w14:paraId="699AEA98" w14:textId="77777777" w:rsidR="000278C8" w:rsidRDefault="000278C8" w:rsidP="00DB04DA">
      <w:pPr>
        <w:jc w:val="right"/>
        <w:rPr>
          <w:bCs/>
          <w:i/>
          <w:sz w:val="22"/>
          <w:szCs w:val="22"/>
        </w:rPr>
      </w:pPr>
    </w:p>
    <w:p w14:paraId="7EDE3AFB" w14:textId="60DBC17E" w:rsidR="00DB04DA" w:rsidRPr="00ED2FCB" w:rsidRDefault="00DB04DA" w:rsidP="00DB04DA">
      <w:pPr>
        <w:jc w:val="right"/>
        <w:rPr>
          <w:bCs/>
          <w:i/>
          <w:sz w:val="22"/>
          <w:szCs w:val="22"/>
        </w:rPr>
      </w:pPr>
      <w:r w:rsidRPr="00ED2FCB">
        <w:rPr>
          <w:bCs/>
          <w:i/>
          <w:sz w:val="22"/>
          <w:szCs w:val="22"/>
        </w:rPr>
        <w:t>Приложение 6</w:t>
      </w:r>
    </w:p>
    <w:p w14:paraId="2E89BB1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74DAA689" w14:textId="77777777" w:rsidR="00DB04DA" w:rsidRPr="00ED2FCB" w:rsidRDefault="00DB04DA" w:rsidP="00DB04DA">
      <w:pPr>
        <w:pStyle w:val="j13"/>
        <w:shd w:val="clear" w:color="auto" w:fill="FFFFFF"/>
        <w:spacing w:before="0" w:beforeAutospacing="0" w:after="0" w:afterAutospacing="0"/>
        <w:textAlignment w:val="baseline"/>
        <w:rPr>
          <w:sz w:val="22"/>
          <w:szCs w:val="22"/>
        </w:rPr>
      </w:pPr>
    </w:p>
    <w:p w14:paraId="6A9AF1BE" w14:textId="77777777" w:rsidR="0084137B" w:rsidRPr="0084137B" w:rsidRDefault="00ED2FCB" w:rsidP="0084137B">
      <w:pPr>
        <w:pStyle w:val="af3"/>
        <w:shd w:val="clear" w:color="auto" w:fill="FFFFFF"/>
        <w:spacing w:before="0" w:beforeAutospacing="0" w:after="360" w:afterAutospacing="0" w:line="285" w:lineRule="atLeast"/>
        <w:textAlignment w:val="baseline"/>
        <w:rPr>
          <w:color w:val="000000"/>
          <w:sz w:val="22"/>
          <w:szCs w:val="22"/>
        </w:rPr>
      </w:pPr>
      <w:r w:rsidRPr="00ED2FCB">
        <w:rPr>
          <w:color w:val="000000"/>
          <w:sz w:val="22"/>
          <w:szCs w:val="22"/>
        </w:rPr>
        <w:t> </w:t>
      </w:r>
      <w:r w:rsidR="0084137B" w:rsidRPr="0084137B">
        <w:rPr>
          <w:color w:val="000000"/>
          <w:sz w:val="22"/>
          <w:szCs w:val="22"/>
        </w:rPr>
        <w:t>Исх. № __________</w:t>
      </w:r>
      <w:r w:rsidR="0084137B" w:rsidRPr="0084137B">
        <w:rPr>
          <w:color w:val="000000"/>
          <w:sz w:val="22"/>
          <w:szCs w:val="22"/>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84137B"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84137B" w:rsidRDefault="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84137B" w:rsidRDefault="0084137B">
            <w:pPr>
              <w:jc w:val="center"/>
              <w:rPr>
                <w:color w:val="000000"/>
                <w:sz w:val="22"/>
                <w:szCs w:val="22"/>
              </w:rPr>
            </w:pPr>
            <w:bookmarkStart w:id="13" w:name="z1441"/>
            <w:bookmarkEnd w:id="13"/>
            <w:r w:rsidRPr="0084137B">
              <w:rPr>
                <w:color w:val="000000"/>
                <w:sz w:val="22"/>
                <w:szCs w:val="22"/>
              </w:rPr>
              <w:t>Кому:</w:t>
            </w:r>
            <w:r w:rsidRPr="0084137B">
              <w:rPr>
                <w:color w:val="000000"/>
                <w:sz w:val="22"/>
                <w:szCs w:val="22"/>
              </w:rPr>
              <w:br/>
              <w:t>________________________</w:t>
            </w:r>
            <w:r w:rsidRPr="0084137B">
              <w:rPr>
                <w:color w:val="000000"/>
                <w:sz w:val="22"/>
                <w:szCs w:val="22"/>
              </w:rPr>
              <w:br/>
              <w:t>________________________</w:t>
            </w:r>
            <w:r w:rsidRPr="0084137B">
              <w:rPr>
                <w:color w:val="000000"/>
                <w:sz w:val="22"/>
                <w:szCs w:val="22"/>
              </w:rPr>
              <w:br/>
              <w:t>(наименование и реквизиты</w:t>
            </w:r>
            <w:r w:rsidRPr="0084137B">
              <w:rPr>
                <w:color w:val="000000"/>
                <w:sz w:val="22"/>
                <w:szCs w:val="22"/>
              </w:rPr>
              <w:br/>
              <w:t>организатора закупа, заказчика)</w:t>
            </w:r>
          </w:p>
        </w:tc>
      </w:tr>
    </w:tbl>
    <w:p w14:paraId="6B0D6B81" w14:textId="77777777" w:rsidR="0084137B" w:rsidRPr="0084137B"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Банковская гарантия (вид обеспечения тендерной заявки)</w:t>
      </w:r>
      <w:r w:rsidRPr="0084137B">
        <w:rPr>
          <w:rFonts w:ascii="Times New Roman" w:hAnsi="Times New Roman" w:cs="Times New Roman"/>
          <w:b w:val="0"/>
          <w:bCs w:val="0"/>
          <w:color w:val="000000"/>
          <w:sz w:val="22"/>
          <w:szCs w:val="22"/>
        </w:rPr>
        <w:br/>
        <w:t>Наименование банка (филиала банка)</w:t>
      </w:r>
      <w:r w:rsidRPr="0084137B">
        <w:rPr>
          <w:rFonts w:ascii="Times New Roman" w:hAnsi="Times New Roman" w:cs="Times New Roman"/>
          <w:b w:val="0"/>
          <w:bCs w:val="0"/>
          <w:color w:val="000000"/>
          <w:sz w:val="22"/>
          <w:szCs w:val="22"/>
        </w:rPr>
        <w:br/>
        <w:t>____________________________________________________________</w:t>
      </w:r>
      <w:r w:rsidRPr="0084137B">
        <w:rPr>
          <w:rFonts w:ascii="Times New Roman" w:hAnsi="Times New Roman" w:cs="Times New Roman"/>
          <w:b w:val="0"/>
          <w:bCs w:val="0"/>
          <w:color w:val="000000"/>
          <w:sz w:val="22"/>
          <w:szCs w:val="22"/>
        </w:rPr>
        <w:br/>
        <w:t>(наименование, БИН и другие реквизиты банка)</w:t>
      </w:r>
      <w:r w:rsidRPr="0084137B">
        <w:rPr>
          <w:rFonts w:ascii="Times New Roman" w:hAnsi="Times New Roman" w:cs="Times New Roman"/>
          <w:b w:val="0"/>
          <w:bCs w:val="0"/>
          <w:color w:val="000000"/>
          <w:sz w:val="22"/>
          <w:szCs w:val="22"/>
        </w:rPr>
        <w:br/>
        <w:t>Гарантийное обеспечение № ____________________</w:t>
      </w:r>
    </w:p>
    <w:p w14:paraId="7CE22B38" w14:textId="77777777" w:rsidR="0084137B" w:rsidRPr="0084137B" w:rsidRDefault="0084137B" w:rsidP="0084137B">
      <w:pPr>
        <w:pStyle w:val="af3"/>
        <w:shd w:val="clear" w:color="auto" w:fill="FFFFFF"/>
        <w:spacing w:before="0" w:beforeAutospacing="0" w:after="360" w:afterAutospacing="0" w:line="285" w:lineRule="atLeast"/>
        <w:textAlignment w:val="baseline"/>
        <w:rPr>
          <w:color w:val="000000"/>
          <w:sz w:val="22"/>
          <w:szCs w:val="22"/>
        </w:rPr>
      </w:pPr>
      <w:r w:rsidRPr="0084137B">
        <w:rPr>
          <w:color w:val="000000"/>
          <w:sz w:val="22"/>
          <w:szCs w:val="22"/>
        </w:rPr>
        <w:t>      "__" _____ 20__ года</w:t>
      </w:r>
      <w:r w:rsidRPr="0084137B">
        <w:rPr>
          <w:color w:val="000000"/>
          <w:sz w:val="22"/>
          <w:szCs w:val="22"/>
        </w:rPr>
        <w:br/>
        <w:t>Банк (филиал банка) ______________________________________________</w:t>
      </w:r>
      <w:r w:rsidRPr="0084137B">
        <w:rPr>
          <w:color w:val="000000"/>
          <w:sz w:val="22"/>
          <w:szCs w:val="22"/>
        </w:rPr>
        <w:br/>
        <w:t>(наименование) (далее – Банк)</w:t>
      </w:r>
      <w:r w:rsidRPr="0084137B">
        <w:rPr>
          <w:color w:val="000000"/>
          <w:sz w:val="22"/>
          <w:szCs w:val="22"/>
        </w:rPr>
        <w:br/>
        <w:t>проинформирован, что ____________________________________________</w:t>
      </w:r>
      <w:r w:rsidRPr="0084137B">
        <w:rPr>
          <w:color w:val="000000"/>
          <w:sz w:val="22"/>
          <w:szCs w:val="22"/>
        </w:rPr>
        <w:br/>
        <w:t>(наименование)</w:t>
      </w:r>
      <w:r w:rsidRPr="0084137B">
        <w:rPr>
          <w:color w:val="000000"/>
          <w:sz w:val="22"/>
          <w:szCs w:val="22"/>
        </w:rPr>
        <w:br/>
        <w:t>в дальнейшем "Потенциальный поставщик", принимает участие в тендере,</w:t>
      </w:r>
      <w:r w:rsidRPr="0084137B">
        <w:rPr>
          <w:color w:val="000000"/>
          <w:sz w:val="22"/>
          <w:szCs w:val="22"/>
        </w:rPr>
        <w:br/>
        <w:t>объявленном _____________________________________________________,</w:t>
      </w:r>
      <w:r w:rsidRPr="0084137B">
        <w:rPr>
          <w:color w:val="000000"/>
          <w:sz w:val="22"/>
          <w:szCs w:val="22"/>
        </w:rPr>
        <w:br/>
        <w:t>(наименование заказчика/организатора закупа)</w:t>
      </w:r>
      <w:r w:rsidRPr="0084137B">
        <w:rPr>
          <w:color w:val="000000"/>
          <w:sz w:val="22"/>
          <w:szCs w:val="22"/>
        </w:rPr>
        <w:br/>
        <w:t>_________________________________________________________________</w:t>
      </w:r>
      <w:r w:rsidRPr="0084137B">
        <w:rPr>
          <w:color w:val="000000"/>
          <w:sz w:val="22"/>
          <w:szCs w:val="22"/>
        </w:rPr>
        <w:br/>
        <w:t>(дата, месяц, год объявления)</w:t>
      </w:r>
      <w:r w:rsidRPr="0084137B">
        <w:rPr>
          <w:color w:val="000000"/>
          <w:sz w:val="22"/>
          <w:szCs w:val="22"/>
        </w:rPr>
        <w:br/>
        <w:t>и готов осуществить оказание услуги (наименование услуги)/ поставку</w:t>
      </w:r>
      <w:r w:rsidRPr="0084137B">
        <w:rPr>
          <w:color w:val="000000"/>
          <w:sz w:val="22"/>
          <w:szCs w:val="22"/>
        </w:rPr>
        <w:br/>
        <w:t>(наименование и объем товара)</w:t>
      </w:r>
      <w:r w:rsidRPr="0084137B">
        <w:rPr>
          <w:color w:val="000000"/>
          <w:sz w:val="22"/>
          <w:szCs w:val="22"/>
        </w:rPr>
        <w:br/>
        <w:t>на общую сумму __________________________________ (прописью) тенге,</w:t>
      </w:r>
      <w:r w:rsidRPr="0084137B">
        <w:rPr>
          <w:color w:val="000000"/>
          <w:sz w:val="22"/>
          <w:szCs w:val="22"/>
        </w:rPr>
        <w:br/>
        <w:t>из них (при участии в закупе по нескольким лотам):</w:t>
      </w:r>
      <w:r w:rsidRPr="0084137B">
        <w:rPr>
          <w:color w:val="000000"/>
          <w:sz w:val="22"/>
          <w:szCs w:val="22"/>
        </w:rPr>
        <w:br/>
        <w:t>1) по лоту № _____ (номер в объявлении) – в размере __________________</w:t>
      </w:r>
      <w:r w:rsidRPr="0084137B">
        <w:rPr>
          <w:color w:val="000000"/>
          <w:sz w:val="22"/>
          <w:szCs w:val="22"/>
        </w:rPr>
        <w:br/>
        <w:t>(сумма в цифрах и прописью) тенге;</w:t>
      </w:r>
      <w:r w:rsidRPr="0084137B">
        <w:rPr>
          <w:color w:val="000000"/>
          <w:sz w:val="22"/>
          <w:szCs w:val="22"/>
        </w:rPr>
        <w:br/>
        <w:t>2)...</w:t>
      </w:r>
      <w:r w:rsidRPr="0084137B">
        <w:rPr>
          <w:color w:val="000000"/>
          <w:sz w:val="22"/>
          <w:szCs w:val="22"/>
        </w:rPr>
        <w:br/>
        <w:t>В связи с этим Банк _______________________________________________</w:t>
      </w:r>
      <w:r w:rsidRPr="0084137B">
        <w:rPr>
          <w:color w:val="000000"/>
          <w:sz w:val="22"/>
          <w:szCs w:val="22"/>
        </w:rPr>
        <w:br/>
        <w:t>(наименование банка)</w:t>
      </w:r>
      <w:r w:rsidRPr="0084137B">
        <w:rPr>
          <w:color w:val="000000"/>
          <w:sz w:val="22"/>
          <w:szCs w:val="22"/>
        </w:rPr>
        <w:br/>
        <w:t>берет на себя безотзывное обязательство выплатить заказчику/организатору закупа</w:t>
      </w:r>
      <w:r w:rsidRPr="0084137B">
        <w:rPr>
          <w:color w:val="000000"/>
          <w:sz w:val="22"/>
          <w:szCs w:val="22"/>
        </w:rPr>
        <w:br/>
        <w:t>по первому требованию, включая сумму гарантийного обеспечения в размере 1 (один)</w:t>
      </w:r>
      <w:r w:rsidRPr="0084137B">
        <w:rPr>
          <w:color w:val="000000"/>
          <w:sz w:val="22"/>
          <w:szCs w:val="22"/>
        </w:rPr>
        <w:br/>
        <w:t>процента равную ______________ (сумма в цифрах и прописью) по лоту № ____</w:t>
      </w:r>
      <w:r w:rsidRPr="0084137B">
        <w:rPr>
          <w:color w:val="000000"/>
          <w:sz w:val="22"/>
          <w:szCs w:val="22"/>
        </w:rPr>
        <w:br/>
        <w:t>на сумму ___________________________________________________________</w:t>
      </w:r>
      <w:r w:rsidRPr="0084137B">
        <w:rPr>
          <w:color w:val="000000"/>
          <w:sz w:val="22"/>
          <w:szCs w:val="22"/>
        </w:rPr>
        <w:br/>
        <w:t>(сумма в цифрах и прописью) тенге, лоту № _____ на сумму________________</w:t>
      </w:r>
      <w:r w:rsidRPr="0084137B">
        <w:rPr>
          <w:color w:val="000000"/>
          <w:sz w:val="22"/>
          <w:szCs w:val="22"/>
        </w:rPr>
        <w:br/>
        <w:t>(сумма в цифрах и прописью) тенге, по получении требования на оплату</w:t>
      </w:r>
      <w:r w:rsidRPr="0084137B">
        <w:rPr>
          <w:color w:val="000000"/>
          <w:sz w:val="22"/>
          <w:szCs w:val="22"/>
        </w:rPr>
        <w:br/>
        <w:t>по основаниям, предусмотренным правилами организации и проведения закупа</w:t>
      </w:r>
      <w:r w:rsidRPr="0084137B">
        <w:rPr>
          <w:color w:val="000000"/>
          <w:sz w:val="22"/>
          <w:szCs w:val="22"/>
        </w:rPr>
        <w:br/>
        <w:t>лекарственных средств, медицинских изделий и специализированных лечебных</w:t>
      </w:r>
      <w:r w:rsidRPr="0084137B">
        <w:rPr>
          <w:color w:val="000000"/>
          <w:sz w:val="22"/>
          <w:szCs w:val="22"/>
        </w:rPr>
        <w:br/>
        <w:t>продуктов в рамках гарантированного объема бесплатной медицинской помощи,</w:t>
      </w:r>
      <w:r w:rsidRPr="0084137B">
        <w:rPr>
          <w:color w:val="000000"/>
          <w:sz w:val="22"/>
          <w:szCs w:val="22"/>
        </w:rPr>
        <w:br/>
        <w:t>дополнительного объема медицинской помощи для лиц, содержащихся</w:t>
      </w:r>
      <w:r w:rsidRPr="0084137B">
        <w:rPr>
          <w:color w:val="000000"/>
          <w:sz w:val="22"/>
          <w:szCs w:val="22"/>
        </w:rPr>
        <w:br/>
        <w:t>в следственных изоляторах и учреждениях уголовно-исполнительной</w:t>
      </w:r>
      <w:r w:rsidRPr="0084137B">
        <w:rPr>
          <w:color w:val="000000"/>
          <w:sz w:val="22"/>
          <w:szCs w:val="22"/>
        </w:rPr>
        <w:br/>
        <w:t>(пенитенциарной) системы, за счет бюджетных средств и (или) в системе</w:t>
      </w:r>
      <w:r w:rsidRPr="0084137B">
        <w:rPr>
          <w:color w:val="000000"/>
          <w:sz w:val="22"/>
          <w:szCs w:val="22"/>
        </w:rPr>
        <w:br/>
      </w:r>
      <w:r w:rsidRPr="0084137B">
        <w:rPr>
          <w:color w:val="000000"/>
          <w:sz w:val="22"/>
          <w:szCs w:val="22"/>
        </w:rPr>
        <w:lastRenderedPageBreak/>
        <w:t>обязательного социального медицинского страхования, фармацевтических услуг</w:t>
      </w:r>
      <w:r w:rsidRPr="0084137B">
        <w:rPr>
          <w:color w:val="000000"/>
          <w:sz w:val="22"/>
          <w:szCs w:val="22"/>
        </w:rPr>
        <w:br/>
        <w:t>(далее – Правила).</w:t>
      </w:r>
      <w:r w:rsidRPr="0084137B">
        <w:rPr>
          <w:color w:val="000000"/>
          <w:sz w:val="22"/>
          <w:szCs w:val="22"/>
        </w:rPr>
        <w:br/>
        <w:t>Данная гарантия вступает в силу с момента вскрытия тендерной заявки</w:t>
      </w:r>
      <w:r w:rsidRPr="0084137B">
        <w:rPr>
          <w:color w:val="000000"/>
          <w:sz w:val="22"/>
          <w:szCs w:val="22"/>
        </w:rPr>
        <w:br/>
        <w:t>Потенциального поставщика и действует до принятия по ней решения по существу</w:t>
      </w:r>
      <w:r w:rsidRPr="0084137B">
        <w:rPr>
          <w:color w:val="000000"/>
          <w:sz w:val="22"/>
          <w:szCs w:val="22"/>
        </w:rPr>
        <w:br/>
        <w:t>в соответствии с Правилами, а при признании Потенциального поставщика</w:t>
      </w:r>
      <w:r w:rsidRPr="0084137B">
        <w:rPr>
          <w:color w:val="000000"/>
          <w:sz w:val="22"/>
          <w:szCs w:val="22"/>
        </w:rPr>
        <w:br/>
        <w:t>победителем закупа – до представления им соответствующего гарантийного</w:t>
      </w:r>
      <w:r w:rsidRPr="0084137B">
        <w:rPr>
          <w:color w:val="000000"/>
          <w:sz w:val="22"/>
          <w:szCs w:val="22"/>
        </w:rPr>
        <w:br/>
        <w:t>обеспечения по заключенному договору.</w:t>
      </w:r>
      <w:r w:rsidRPr="0084137B">
        <w:rPr>
          <w:color w:val="000000"/>
          <w:sz w:val="22"/>
          <w:szCs w:val="22"/>
        </w:rPr>
        <w:br/>
        <w:t>Должность, Ф.И.О. (при его наличии) ______________________________________</w:t>
      </w:r>
      <w:r w:rsidRPr="0084137B">
        <w:rPr>
          <w:color w:val="000000"/>
          <w:sz w:val="22"/>
          <w:szCs w:val="22"/>
        </w:rPr>
        <w:br/>
        <w:t>Печать Банка</w:t>
      </w:r>
    </w:p>
    <w:p w14:paraId="4B4DED6D" w14:textId="0BA11130" w:rsidR="00DB04DA" w:rsidRPr="00ED2FCB" w:rsidRDefault="00DB04DA" w:rsidP="0084137B">
      <w:pPr>
        <w:pStyle w:val="af3"/>
        <w:shd w:val="clear" w:color="auto" w:fill="FFFFFF"/>
        <w:spacing w:before="0" w:beforeAutospacing="0" w:after="0" w:afterAutospacing="0" w:line="285" w:lineRule="atLeast"/>
        <w:textAlignment w:val="baseline"/>
        <w:rPr>
          <w:color w:val="000000"/>
          <w:sz w:val="22"/>
          <w:szCs w:val="22"/>
        </w:rPr>
      </w:pPr>
    </w:p>
    <w:p w14:paraId="079A39FB" w14:textId="77777777"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14:paraId="42AEFB52" w14:textId="77777777"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14:paraId="4DEC47EA" w14:textId="77777777" w:rsidR="00ED2FCB" w:rsidRDefault="00ED2FCB" w:rsidP="00ED2FCB">
      <w:pPr>
        <w:pStyle w:val="j15"/>
        <w:shd w:val="clear" w:color="auto" w:fill="FFFFFF"/>
        <w:spacing w:before="0" w:beforeAutospacing="0" w:after="0" w:afterAutospacing="0"/>
        <w:ind w:firstLine="6237"/>
        <w:jc w:val="right"/>
        <w:textAlignment w:val="baseline"/>
      </w:pPr>
    </w:p>
    <w:p w14:paraId="7C8FAEA6" w14:textId="77777777" w:rsidR="00ED2FCB" w:rsidRDefault="00ED2FCB" w:rsidP="00ED2FCB">
      <w:pPr>
        <w:pStyle w:val="j15"/>
        <w:shd w:val="clear" w:color="auto" w:fill="FFFFFF"/>
        <w:spacing w:before="0" w:beforeAutospacing="0" w:after="0" w:afterAutospacing="0"/>
        <w:ind w:firstLine="6237"/>
        <w:jc w:val="right"/>
        <w:textAlignment w:val="baseline"/>
      </w:pPr>
    </w:p>
    <w:p w14:paraId="2F2C23EC" w14:textId="77777777" w:rsidR="00ED2FCB" w:rsidRDefault="00ED2FCB" w:rsidP="00ED2FCB">
      <w:pPr>
        <w:pStyle w:val="j15"/>
        <w:shd w:val="clear" w:color="auto" w:fill="FFFFFF"/>
        <w:spacing w:before="0" w:beforeAutospacing="0" w:after="0" w:afterAutospacing="0"/>
        <w:ind w:firstLine="6237"/>
        <w:jc w:val="right"/>
        <w:textAlignment w:val="baseline"/>
      </w:pPr>
    </w:p>
    <w:p w14:paraId="4B6AD3E6" w14:textId="77777777" w:rsidR="00ED2FCB" w:rsidRDefault="00ED2FCB" w:rsidP="00ED2FCB">
      <w:pPr>
        <w:pStyle w:val="j15"/>
        <w:shd w:val="clear" w:color="auto" w:fill="FFFFFF"/>
        <w:spacing w:before="0" w:beforeAutospacing="0" w:after="0" w:afterAutospacing="0"/>
        <w:ind w:firstLine="6237"/>
        <w:jc w:val="right"/>
        <w:textAlignment w:val="baseline"/>
      </w:pPr>
    </w:p>
    <w:p w14:paraId="5C4FFD1D" w14:textId="77777777" w:rsidR="00ED2FCB" w:rsidRDefault="00ED2FCB" w:rsidP="00ED2FCB">
      <w:pPr>
        <w:pStyle w:val="j15"/>
        <w:shd w:val="clear" w:color="auto" w:fill="FFFFFF"/>
        <w:spacing w:before="0" w:beforeAutospacing="0" w:after="0" w:afterAutospacing="0"/>
        <w:ind w:firstLine="6237"/>
        <w:jc w:val="right"/>
        <w:textAlignment w:val="baseline"/>
      </w:pPr>
    </w:p>
    <w:p w14:paraId="03AE2438" w14:textId="77777777" w:rsidR="00ED2FCB" w:rsidRDefault="00ED2FCB" w:rsidP="00ED2FCB">
      <w:pPr>
        <w:pStyle w:val="j15"/>
        <w:shd w:val="clear" w:color="auto" w:fill="FFFFFF"/>
        <w:spacing w:before="0" w:beforeAutospacing="0" w:after="0" w:afterAutospacing="0"/>
        <w:ind w:firstLine="6237"/>
        <w:jc w:val="right"/>
        <w:textAlignment w:val="baseline"/>
      </w:pPr>
    </w:p>
    <w:p w14:paraId="4AB03449" w14:textId="77777777" w:rsidR="00ED2FCB" w:rsidRDefault="00ED2FCB" w:rsidP="00ED2FCB">
      <w:pPr>
        <w:pStyle w:val="j15"/>
        <w:shd w:val="clear" w:color="auto" w:fill="FFFFFF"/>
        <w:spacing w:before="0" w:beforeAutospacing="0" w:after="0" w:afterAutospacing="0"/>
        <w:ind w:firstLine="6237"/>
        <w:jc w:val="right"/>
        <w:textAlignment w:val="baseline"/>
      </w:pPr>
    </w:p>
    <w:p w14:paraId="64D2BA58" w14:textId="77777777" w:rsidR="00ED2FCB" w:rsidRDefault="00ED2FCB" w:rsidP="00ED2FCB">
      <w:pPr>
        <w:pStyle w:val="j15"/>
        <w:shd w:val="clear" w:color="auto" w:fill="FFFFFF"/>
        <w:spacing w:before="0" w:beforeAutospacing="0" w:after="0" w:afterAutospacing="0"/>
        <w:ind w:firstLine="6237"/>
        <w:jc w:val="right"/>
        <w:textAlignment w:val="baseline"/>
      </w:pPr>
    </w:p>
    <w:p w14:paraId="0343BC68" w14:textId="77777777" w:rsidR="00ED2FCB" w:rsidRDefault="00ED2FCB" w:rsidP="00ED2FCB">
      <w:pPr>
        <w:pStyle w:val="j15"/>
        <w:shd w:val="clear" w:color="auto" w:fill="FFFFFF"/>
        <w:spacing w:before="0" w:beforeAutospacing="0" w:after="0" w:afterAutospacing="0"/>
        <w:ind w:firstLine="6237"/>
        <w:jc w:val="right"/>
        <w:textAlignment w:val="baseline"/>
      </w:pPr>
    </w:p>
    <w:p w14:paraId="589F8D9D" w14:textId="77777777" w:rsidR="00ED2FCB" w:rsidRDefault="00ED2FCB" w:rsidP="00ED2FCB">
      <w:pPr>
        <w:pStyle w:val="j15"/>
        <w:shd w:val="clear" w:color="auto" w:fill="FFFFFF"/>
        <w:spacing w:before="0" w:beforeAutospacing="0" w:after="0" w:afterAutospacing="0"/>
        <w:ind w:firstLine="6237"/>
        <w:jc w:val="right"/>
        <w:textAlignment w:val="baseline"/>
      </w:pPr>
    </w:p>
    <w:p w14:paraId="7C08A3D7" w14:textId="77777777" w:rsidR="00ED2FCB" w:rsidRDefault="00ED2FCB" w:rsidP="00ED2FCB">
      <w:pPr>
        <w:pStyle w:val="j15"/>
        <w:shd w:val="clear" w:color="auto" w:fill="FFFFFF"/>
        <w:spacing w:before="0" w:beforeAutospacing="0" w:after="0" w:afterAutospacing="0"/>
        <w:ind w:firstLine="6237"/>
        <w:jc w:val="right"/>
        <w:textAlignment w:val="baseline"/>
      </w:pPr>
    </w:p>
    <w:p w14:paraId="72825DD9" w14:textId="77777777" w:rsidR="00ED2FCB" w:rsidRDefault="00ED2FCB" w:rsidP="00ED2FCB">
      <w:pPr>
        <w:pStyle w:val="j15"/>
        <w:shd w:val="clear" w:color="auto" w:fill="FFFFFF"/>
        <w:spacing w:before="0" w:beforeAutospacing="0" w:after="0" w:afterAutospacing="0"/>
        <w:ind w:firstLine="6237"/>
        <w:jc w:val="right"/>
        <w:textAlignment w:val="baseline"/>
      </w:pPr>
    </w:p>
    <w:p w14:paraId="0E5739A8" w14:textId="77777777" w:rsidR="00ED2FCB" w:rsidRDefault="00ED2FCB" w:rsidP="00ED2FCB">
      <w:pPr>
        <w:pStyle w:val="j15"/>
        <w:shd w:val="clear" w:color="auto" w:fill="FFFFFF"/>
        <w:spacing w:before="0" w:beforeAutospacing="0" w:after="0" w:afterAutospacing="0"/>
        <w:ind w:firstLine="6237"/>
        <w:jc w:val="right"/>
        <w:textAlignment w:val="baseline"/>
      </w:pPr>
    </w:p>
    <w:p w14:paraId="434BA431" w14:textId="77777777" w:rsidR="00ED2FCB" w:rsidRDefault="00ED2FCB" w:rsidP="00ED2FCB">
      <w:pPr>
        <w:pStyle w:val="j15"/>
        <w:shd w:val="clear" w:color="auto" w:fill="FFFFFF"/>
        <w:spacing w:before="0" w:beforeAutospacing="0" w:after="0" w:afterAutospacing="0"/>
        <w:ind w:firstLine="6237"/>
        <w:jc w:val="right"/>
        <w:textAlignment w:val="baseline"/>
      </w:pPr>
    </w:p>
    <w:p w14:paraId="47E6D48D" w14:textId="77777777" w:rsidR="00ED2FCB" w:rsidRDefault="00ED2FCB" w:rsidP="00ED2FCB">
      <w:pPr>
        <w:pStyle w:val="j15"/>
        <w:shd w:val="clear" w:color="auto" w:fill="FFFFFF"/>
        <w:spacing w:before="0" w:beforeAutospacing="0" w:after="0" w:afterAutospacing="0"/>
        <w:ind w:firstLine="6237"/>
        <w:jc w:val="right"/>
        <w:textAlignment w:val="baseline"/>
      </w:pPr>
    </w:p>
    <w:p w14:paraId="7D74FC83" w14:textId="77777777" w:rsidR="00ED2FCB" w:rsidRDefault="00ED2FCB" w:rsidP="00ED2FCB">
      <w:pPr>
        <w:pStyle w:val="j15"/>
        <w:shd w:val="clear" w:color="auto" w:fill="FFFFFF"/>
        <w:spacing w:before="0" w:beforeAutospacing="0" w:after="0" w:afterAutospacing="0"/>
        <w:ind w:firstLine="6237"/>
        <w:jc w:val="right"/>
        <w:textAlignment w:val="baseline"/>
      </w:pPr>
    </w:p>
    <w:p w14:paraId="0C081EE3" w14:textId="77777777" w:rsidR="00ED2FCB" w:rsidRDefault="00ED2FCB" w:rsidP="00ED2FCB">
      <w:pPr>
        <w:pStyle w:val="j15"/>
        <w:shd w:val="clear" w:color="auto" w:fill="FFFFFF"/>
        <w:spacing w:before="0" w:beforeAutospacing="0" w:after="0" w:afterAutospacing="0"/>
        <w:ind w:firstLine="6237"/>
        <w:jc w:val="right"/>
        <w:textAlignment w:val="baseline"/>
      </w:pPr>
    </w:p>
    <w:p w14:paraId="2E959028" w14:textId="77777777" w:rsidR="00ED2FCB" w:rsidRDefault="00ED2FCB" w:rsidP="00ED2FCB">
      <w:pPr>
        <w:pStyle w:val="j15"/>
        <w:shd w:val="clear" w:color="auto" w:fill="FFFFFF"/>
        <w:spacing w:before="0" w:beforeAutospacing="0" w:after="0" w:afterAutospacing="0"/>
        <w:ind w:firstLine="6237"/>
        <w:jc w:val="right"/>
        <w:textAlignment w:val="baseline"/>
      </w:pPr>
    </w:p>
    <w:p w14:paraId="3AC81005" w14:textId="77777777" w:rsidR="00ED2FCB" w:rsidRDefault="00ED2FCB" w:rsidP="00ED2FCB">
      <w:pPr>
        <w:pStyle w:val="j15"/>
        <w:shd w:val="clear" w:color="auto" w:fill="FFFFFF"/>
        <w:spacing w:before="0" w:beforeAutospacing="0" w:after="0" w:afterAutospacing="0"/>
        <w:ind w:firstLine="6237"/>
        <w:jc w:val="right"/>
        <w:textAlignment w:val="baseline"/>
      </w:pPr>
    </w:p>
    <w:p w14:paraId="281B6037" w14:textId="77777777" w:rsidR="00ED2FCB" w:rsidRDefault="00ED2FCB" w:rsidP="00ED2FCB">
      <w:pPr>
        <w:pStyle w:val="j15"/>
        <w:shd w:val="clear" w:color="auto" w:fill="FFFFFF"/>
        <w:spacing w:before="0" w:beforeAutospacing="0" w:after="0" w:afterAutospacing="0"/>
        <w:ind w:firstLine="6237"/>
        <w:jc w:val="right"/>
        <w:textAlignment w:val="baseline"/>
      </w:pPr>
    </w:p>
    <w:p w14:paraId="3D46F400" w14:textId="77777777" w:rsidR="00ED2FCB" w:rsidRDefault="00ED2FCB" w:rsidP="00ED2FCB">
      <w:pPr>
        <w:pStyle w:val="j15"/>
        <w:shd w:val="clear" w:color="auto" w:fill="FFFFFF"/>
        <w:spacing w:before="0" w:beforeAutospacing="0" w:after="0" w:afterAutospacing="0"/>
        <w:ind w:firstLine="6237"/>
        <w:jc w:val="right"/>
        <w:textAlignment w:val="baseline"/>
      </w:pPr>
    </w:p>
    <w:p w14:paraId="660B6B8E" w14:textId="77777777" w:rsidR="00ED2FCB" w:rsidRDefault="00ED2FCB" w:rsidP="00ED2FCB">
      <w:pPr>
        <w:pStyle w:val="j15"/>
        <w:shd w:val="clear" w:color="auto" w:fill="FFFFFF"/>
        <w:spacing w:before="0" w:beforeAutospacing="0" w:after="0" w:afterAutospacing="0"/>
        <w:ind w:firstLine="6237"/>
        <w:jc w:val="right"/>
        <w:textAlignment w:val="baseline"/>
      </w:pPr>
    </w:p>
    <w:p w14:paraId="5F2A1255" w14:textId="77777777" w:rsidR="00ED2FCB" w:rsidRDefault="00ED2FCB" w:rsidP="00ED2FCB">
      <w:pPr>
        <w:pStyle w:val="j15"/>
        <w:shd w:val="clear" w:color="auto" w:fill="FFFFFF"/>
        <w:spacing w:before="0" w:beforeAutospacing="0" w:after="0" w:afterAutospacing="0"/>
        <w:ind w:firstLine="6237"/>
        <w:jc w:val="right"/>
        <w:textAlignment w:val="baseline"/>
      </w:pPr>
    </w:p>
    <w:p w14:paraId="6C0E285C" w14:textId="77777777" w:rsidR="00ED2FCB" w:rsidRDefault="00ED2FCB" w:rsidP="00ED2FCB">
      <w:pPr>
        <w:pStyle w:val="j15"/>
        <w:shd w:val="clear" w:color="auto" w:fill="FFFFFF"/>
        <w:spacing w:before="0" w:beforeAutospacing="0" w:after="0" w:afterAutospacing="0"/>
        <w:ind w:firstLine="6237"/>
        <w:jc w:val="right"/>
        <w:textAlignment w:val="baseline"/>
      </w:pPr>
    </w:p>
    <w:p w14:paraId="762F3752" w14:textId="77777777" w:rsidR="00ED2FCB" w:rsidRDefault="00ED2FCB" w:rsidP="00ED2FCB">
      <w:pPr>
        <w:pStyle w:val="j15"/>
        <w:shd w:val="clear" w:color="auto" w:fill="FFFFFF"/>
        <w:spacing w:before="0" w:beforeAutospacing="0" w:after="0" w:afterAutospacing="0"/>
        <w:ind w:firstLine="6237"/>
        <w:jc w:val="right"/>
        <w:textAlignment w:val="baseline"/>
      </w:pPr>
    </w:p>
    <w:p w14:paraId="0C6A4632" w14:textId="77777777" w:rsidR="00ED2FCB" w:rsidRDefault="00ED2FCB" w:rsidP="00ED2FCB">
      <w:pPr>
        <w:pStyle w:val="j15"/>
        <w:shd w:val="clear" w:color="auto" w:fill="FFFFFF"/>
        <w:spacing w:before="0" w:beforeAutospacing="0" w:after="0" w:afterAutospacing="0"/>
        <w:ind w:firstLine="6237"/>
        <w:jc w:val="right"/>
        <w:textAlignment w:val="baseline"/>
      </w:pPr>
    </w:p>
    <w:p w14:paraId="641393F3" w14:textId="77777777" w:rsidR="00ED2FCB" w:rsidRDefault="00ED2FCB" w:rsidP="00ED2FCB">
      <w:pPr>
        <w:pStyle w:val="j15"/>
        <w:shd w:val="clear" w:color="auto" w:fill="FFFFFF"/>
        <w:spacing w:before="0" w:beforeAutospacing="0" w:after="0" w:afterAutospacing="0"/>
        <w:ind w:firstLine="6237"/>
        <w:jc w:val="right"/>
        <w:textAlignment w:val="baseline"/>
      </w:pPr>
    </w:p>
    <w:p w14:paraId="5E1FBC6C" w14:textId="77777777" w:rsidR="00ED2FCB" w:rsidRDefault="00ED2FCB" w:rsidP="00ED2FCB">
      <w:pPr>
        <w:pStyle w:val="j15"/>
        <w:shd w:val="clear" w:color="auto" w:fill="FFFFFF"/>
        <w:spacing w:before="0" w:beforeAutospacing="0" w:after="0" w:afterAutospacing="0"/>
        <w:ind w:firstLine="6237"/>
        <w:jc w:val="right"/>
        <w:textAlignment w:val="baseline"/>
      </w:pPr>
    </w:p>
    <w:p w14:paraId="028C71B3" w14:textId="77777777" w:rsidR="00ED2FCB" w:rsidRDefault="00ED2FCB" w:rsidP="00ED2FCB">
      <w:pPr>
        <w:pStyle w:val="j15"/>
        <w:shd w:val="clear" w:color="auto" w:fill="FFFFFF"/>
        <w:spacing w:before="0" w:beforeAutospacing="0" w:after="0" w:afterAutospacing="0"/>
        <w:ind w:firstLine="6237"/>
        <w:jc w:val="right"/>
        <w:textAlignment w:val="baseline"/>
      </w:pPr>
    </w:p>
    <w:p w14:paraId="60F29A2C" w14:textId="61E90D94" w:rsidR="00ED2FCB" w:rsidRDefault="00ED2FCB" w:rsidP="00ED2FCB">
      <w:pPr>
        <w:pStyle w:val="j15"/>
        <w:shd w:val="clear" w:color="auto" w:fill="FFFFFF"/>
        <w:spacing w:before="0" w:beforeAutospacing="0" w:after="0" w:afterAutospacing="0"/>
        <w:ind w:firstLine="6237"/>
        <w:jc w:val="right"/>
        <w:textAlignment w:val="baseline"/>
      </w:pPr>
    </w:p>
    <w:p w14:paraId="44BAD223" w14:textId="4E1C6DB8" w:rsidR="0084137B" w:rsidRDefault="0084137B" w:rsidP="00ED2FCB">
      <w:pPr>
        <w:pStyle w:val="j15"/>
        <w:shd w:val="clear" w:color="auto" w:fill="FFFFFF"/>
        <w:spacing w:before="0" w:beforeAutospacing="0" w:after="0" w:afterAutospacing="0"/>
        <w:ind w:firstLine="6237"/>
        <w:jc w:val="right"/>
        <w:textAlignment w:val="baseline"/>
      </w:pPr>
    </w:p>
    <w:p w14:paraId="33A9FFFD" w14:textId="1BCE6614" w:rsidR="0084137B" w:rsidRDefault="0084137B" w:rsidP="00ED2FCB">
      <w:pPr>
        <w:pStyle w:val="j15"/>
        <w:shd w:val="clear" w:color="auto" w:fill="FFFFFF"/>
        <w:spacing w:before="0" w:beforeAutospacing="0" w:after="0" w:afterAutospacing="0"/>
        <w:ind w:firstLine="6237"/>
        <w:jc w:val="right"/>
        <w:textAlignment w:val="baseline"/>
      </w:pPr>
    </w:p>
    <w:p w14:paraId="582EC696" w14:textId="1585409C" w:rsidR="0084137B" w:rsidRDefault="0084137B" w:rsidP="00ED2FCB">
      <w:pPr>
        <w:pStyle w:val="j15"/>
        <w:shd w:val="clear" w:color="auto" w:fill="FFFFFF"/>
        <w:spacing w:before="0" w:beforeAutospacing="0" w:after="0" w:afterAutospacing="0"/>
        <w:ind w:firstLine="6237"/>
        <w:jc w:val="right"/>
        <w:textAlignment w:val="baseline"/>
      </w:pPr>
    </w:p>
    <w:p w14:paraId="340C6B87" w14:textId="5B85DF20" w:rsidR="0084137B" w:rsidRDefault="0084137B" w:rsidP="00ED2FCB">
      <w:pPr>
        <w:pStyle w:val="j15"/>
        <w:shd w:val="clear" w:color="auto" w:fill="FFFFFF"/>
        <w:spacing w:before="0" w:beforeAutospacing="0" w:after="0" w:afterAutospacing="0"/>
        <w:ind w:firstLine="6237"/>
        <w:jc w:val="right"/>
        <w:textAlignment w:val="baseline"/>
      </w:pPr>
    </w:p>
    <w:p w14:paraId="39CDBA99" w14:textId="1AD19C99" w:rsidR="0084137B" w:rsidRDefault="0084137B" w:rsidP="00ED2FCB">
      <w:pPr>
        <w:pStyle w:val="j15"/>
        <w:shd w:val="clear" w:color="auto" w:fill="FFFFFF"/>
        <w:spacing w:before="0" w:beforeAutospacing="0" w:after="0" w:afterAutospacing="0"/>
        <w:ind w:firstLine="6237"/>
        <w:jc w:val="right"/>
        <w:textAlignment w:val="baseline"/>
      </w:pPr>
    </w:p>
    <w:p w14:paraId="76716123" w14:textId="77777777" w:rsidR="00FC7031" w:rsidRPr="00FC7031" w:rsidRDefault="00FC7031" w:rsidP="00ED2FCB">
      <w:pPr>
        <w:pStyle w:val="j15"/>
        <w:shd w:val="clear" w:color="auto" w:fill="FFFFFF"/>
        <w:spacing w:before="0" w:beforeAutospacing="0" w:after="0" w:afterAutospacing="0"/>
        <w:ind w:firstLine="6237"/>
        <w:jc w:val="right"/>
        <w:textAlignment w:val="baseline"/>
        <w:rPr>
          <w:lang w:val="kk-KZ"/>
        </w:rPr>
      </w:pPr>
    </w:p>
    <w:p w14:paraId="5006C6D9" w14:textId="2F074EFF" w:rsidR="0084137B" w:rsidRDefault="0084137B" w:rsidP="00ED2FCB">
      <w:pPr>
        <w:pStyle w:val="j15"/>
        <w:shd w:val="clear" w:color="auto" w:fill="FFFFFF"/>
        <w:spacing w:before="0" w:beforeAutospacing="0" w:after="0" w:afterAutospacing="0"/>
        <w:ind w:firstLine="6237"/>
        <w:jc w:val="right"/>
        <w:textAlignment w:val="baseline"/>
      </w:pPr>
    </w:p>
    <w:p w14:paraId="466E5026" w14:textId="11058E89" w:rsidR="0084137B" w:rsidRDefault="0084137B" w:rsidP="00ED2FCB">
      <w:pPr>
        <w:pStyle w:val="j15"/>
        <w:shd w:val="clear" w:color="auto" w:fill="FFFFFF"/>
        <w:spacing w:before="0" w:beforeAutospacing="0" w:after="0" w:afterAutospacing="0"/>
        <w:ind w:firstLine="6237"/>
        <w:jc w:val="right"/>
        <w:textAlignment w:val="baseline"/>
      </w:pPr>
    </w:p>
    <w:p w14:paraId="1D39D13F" w14:textId="77777777" w:rsidR="0084137B" w:rsidRPr="00B664AE" w:rsidRDefault="0084137B" w:rsidP="00ED2FCB">
      <w:pPr>
        <w:pStyle w:val="j15"/>
        <w:shd w:val="clear" w:color="auto" w:fill="FFFFFF"/>
        <w:spacing w:before="0" w:beforeAutospacing="0" w:after="0" w:afterAutospacing="0"/>
        <w:ind w:firstLine="6237"/>
        <w:jc w:val="right"/>
        <w:textAlignment w:val="baseline"/>
      </w:pPr>
    </w:p>
    <w:p w14:paraId="56116207" w14:textId="77777777" w:rsidR="00DB04DA" w:rsidRPr="00936C0E" w:rsidRDefault="00DB04DA" w:rsidP="00DB04DA">
      <w:pPr>
        <w:jc w:val="right"/>
        <w:rPr>
          <w:bCs/>
          <w:i/>
          <w:sz w:val="24"/>
          <w:szCs w:val="24"/>
        </w:rPr>
      </w:pPr>
      <w:bookmarkStart w:id="14" w:name="_Hlk185864339"/>
      <w:r w:rsidRPr="00936C0E">
        <w:rPr>
          <w:bCs/>
          <w:i/>
          <w:sz w:val="24"/>
          <w:szCs w:val="24"/>
        </w:rPr>
        <w:lastRenderedPageBreak/>
        <w:t xml:space="preserve">Приложение </w:t>
      </w:r>
      <w:r>
        <w:rPr>
          <w:bCs/>
          <w:i/>
          <w:sz w:val="24"/>
          <w:szCs w:val="24"/>
        </w:rPr>
        <w:t>7</w:t>
      </w:r>
    </w:p>
    <w:p w14:paraId="73EA816E" w14:textId="77777777" w:rsidR="00DB04DA" w:rsidRPr="00936C0E" w:rsidRDefault="00DB04DA" w:rsidP="00DB04DA">
      <w:pPr>
        <w:jc w:val="right"/>
        <w:rPr>
          <w:bCs/>
          <w:i/>
          <w:sz w:val="24"/>
          <w:szCs w:val="24"/>
        </w:rPr>
      </w:pPr>
      <w:r w:rsidRPr="00936C0E">
        <w:rPr>
          <w:bCs/>
          <w:i/>
          <w:sz w:val="24"/>
          <w:szCs w:val="24"/>
        </w:rPr>
        <w:t>к Тендерной документации</w:t>
      </w:r>
    </w:p>
    <w:bookmarkEnd w:id="14"/>
    <w:p w14:paraId="06743F77" w14:textId="77777777" w:rsidR="00DB04DA" w:rsidRDefault="00DB04DA" w:rsidP="00DB04DA">
      <w:pPr>
        <w:tabs>
          <w:tab w:val="left" w:pos="7530"/>
        </w:tabs>
        <w:jc w:val="right"/>
        <w:rPr>
          <w:sz w:val="24"/>
          <w:szCs w:val="24"/>
        </w:rPr>
      </w:pPr>
    </w:p>
    <w:p w14:paraId="34B37E4A" w14:textId="77777777" w:rsidR="00DB04DA" w:rsidRDefault="00DB04DA" w:rsidP="00DB04DA">
      <w:pPr>
        <w:tabs>
          <w:tab w:val="left" w:pos="7530"/>
        </w:tabs>
        <w:jc w:val="right"/>
        <w:rPr>
          <w:sz w:val="24"/>
          <w:szCs w:val="24"/>
        </w:rPr>
      </w:pPr>
    </w:p>
    <w:p w14:paraId="6500B05A" w14:textId="77777777"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14:paraId="667A53DF" w14:textId="77777777" w:rsidR="00DB04DA" w:rsidRDefault="00DB04DA" w:rsidP="00DB04DA">
      <w:pPr>
        <w:rPr>
          <w:b/>
          <w:color w:val="000000"/>
          <w:sz w:val="24"/>
          <w:szCs w:val="24"/>
        </w:rPr>
      </w:pPr>
    </w:p>
    <w:p w14:paraId="7DF0706B" w14:textId="2DDB8B4E" w:rsidR="00DB04DA" w:rsidRPr="0084137B" w:rsidRDefault="00DB04DA" w:rsidP="0084137B">
      <w:pPr>
        <w:jc w:val="both"/>
        <w:rPr>
          <w:color w:val="000000"/>
          <w:sz w:val="22"/>
          <w:szCs w:val="22"/>
        </w:rPr>
      </w:pPr>
      <w:r>
        <w:rPr>
          <w:rFonts w:eastAsia="Arial Unicode MS"/>
          <w:sz w:val="24"/>
          <w:szCs w:val="24"/>
        </w:rPr>
        <w:t>г</w:t>
      </w:r>
      <w:r w:rsidRPr="0084137B">
        <w:rPr>
          <w:color w:val="000000"/>
          <w:sz w:val="22"/>
          <w:szCs w:val="22"/>
        </w:rPr>
        <w:t xml:space="preserve">. Алматы                                                                                          «___» __________ </w:t>
      </w:r>
      <w:r w:rsidR="0016246A">
        <w:rPr>
          <w:color w:val="000000"/>
          <w:sz w:val="22"/>
          <w:szCs w:val="22"/>
        </w:rPr>
        <w:t>2025</w:t>
      </w:r>
      <w:r w:rsidRPr="0084137B">
        <w:rPr>
          <w:color w:val="000000"/>
          <w:sz w:val="22"/>
          <w:szCs w:val="22"/>
        </w:rPr>
        <w:t xml:space="preserve"> г.</w:t>
      </w:r>
    </w:p>
    <w:p w14:paraId="0C15B3FB" w14:textId="77777777" w:rsidR="00DB04DA" w:rsidRPr="0084137B" w:rsidRDefault="00DB04DA" w:rsidP="0084137B">
      <w:pPr>
        <w:rPr>
          <w:color w:val="000000"/>
          <w:sz w:val="22"/>
          <w:szCs w:val="22"/>
        </w:rPr>
      </w:pPr>
    </w:p>
    <w:p w14:paraId="6534E76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bookmarkStart w:id="15" w:name="z348"/>
      <w:r w:rsidRPr="0084137B">
        <w:rPr>
          <w:color w:val="000000"/>
          <w:sz w:val="22"/>
          <w:szCs w:val="22"/>
        </w:rPr>
        <w:t>      ____________________________________________________________________</w:t>
      </w:r>
      <w:r w:rsidRPr="0084137B">
        <w:rPr>
          <w:color w:val="000000"/>
          <w:sz w:val="22"/>
          <w:szCs w:val="22"/>
        </w:rPr>
        <w:br/>
        <w:t>(полное наименование заказчика),</w:t>
      </w:r>
      <w:r w:rsidRPr="0084137B">
        <w:rPr>
          <w:color w:val="000000"/>
          <w:sz w:val="22"/>
          <w:szCs w:val="22"/>
        </w:rPr>
        <w:br/>
        <w:t>именуемый в дальнейшем "Заказчик",</w:t>
      </w:r>
      <w:r w:rsidRPr="0084137B">
        <w:rPr>
          <w:color w:val="000000"/>
          <w:sz w:val="22"/>
          <w:szCs w:val="22"/>
        </w:rPr>
        <w:br/>
        <w:t>в лице ______________________________________________________________,</w:t>
      </w:r>
      <w:r w:rsidRPr="0084137B">
        <w:rPr>
          <w:color w:val="000000"/>
          <w:sz w:val="22"/>
          <w:szCs w:val="22"/>
        </w:rPr>
        <w:br/>
        <w:t>должность, фамилия, имя, отчество (при его наличии)</w:t>
      </w:r>
      <w:r w:rsidRPr="0084137B">
        <w:rPr>
          <w:color w:val="000000"/>
          <w:sz w:val="22"/>
          <w:szCs w:val="22"/>
        </w:rPr>
        <w:br/>
        <w:t>уполномоченного лица с одной стороны,</w:t>
      </w:r>
      <w:r w:rsidRPr="0084137B">
        <w:rPr>
          <w:color w:val="000000"/>
          <w:sz w:val="22"/>
          <w:szCs w:val="22"/>
        </w:rPr>
        <w:br/>
        <w:t>и ___________________________________________________________________</w:t>
      </w:r>
      <w:r w:rsidRPr="0084137B">
        <w:rPr>
          <w:color w:val="000000"/>
          <w:sz w:val="22"/>
          <w:szCs w:val="22"/>
        </w:rPr>
        <w:br/>
        <w:t>(полное наименование поставщика – победителя тендера)</w:t>
      </w:r>
      <w:r w:rsidRPr="0084137B">
        <w:rPr>
          <w:color w:val="000000"/>
          <w:sz w:val="22"/>
          <w:szCs w:val="22"/>
        </w:rPr>
        <w:br/>
        <w:t>_____________________________________________________________________,</w:t>
      </w:r>
      <w:r w:rsidRPr="0084137B">
        <w:rPr>
          <w:color w:val="000000"/>
          <w:sz w:val="22"/>
          <w:szCs w:val="22"/>
        </w:rPr>
        <w:br/>
        <w:t>именуемый в дальнейшем "Поставщик",</w:t>
      </w:r>
      <w:r w:rsidRPr="0084137B">
        <w:rPr>
          <w:color w:val="000000"/>
          <w:sz w:val="22"/>
          <w:szCs w:val="22"/>
        </w:rPr>
        <w:br/>
        <w:t>в лице _______________________________________________________________,</w:t>
      </w:r>
      <w:r w:rsidRPr="0084137B">
        <w:rPr>
          <w:color w:val="000000"/>
          <w:sz w:val="22"/>
          <w:szCs w:val="22"/>
        </w:rPr>
        <w:br/>
        <w:t>должность, фамилия, имя, отчество (при его наличии) уполномоченного лица,</w:t>
      </w:r>
      <w:r w:rsidRPr="0084137B">
        <w:rPr>
          <w:color w:val="000000"/>
          <w:sz w:val="22"/>
          <w:szCs w:val="22"/>
        </w:rPr>
        <w:br/>
        <w:t>действующего на основании __________, (устава, положения) с другой стороны,</w:t>
      </w:r>
      <w:r w:rsidRPr="0084137B">
        <w:rPr>
          <w:color w:val="000000"/>
          <w:sz w:val="22"/>
          <w:szCs w:val="22"/>
        </w:rPr>
        <w:br/>
        <w:t>на основании правил организации и проведения закупа лекарственных средств,</w:t>
      </w:r>
      <w:r w:rsidRPr="0084137B">
        <w:rPr>
          <w:color w:val="000000"/>
          <w:sz w:val="22"/>
          <w:szCs w:val="22"/>
        </w:rPr>
        <w:br/>
        <w:t>медицинских изделий и специализированных лечебных продуктов в рамках</w:t>
      </w:r>
      <w:r w:rsidRPr="0084137B">
        <w:rPr>
          <w:color w:val="000000"/>
          <w:sz w:val="22"/>
          <w:szCs w:val="22"/>
        </w:rPr>
        <w:br/>
        <w:t>гарантированного объема бесплатной медицинской помощи, дополнительного</w:t>
      </w:r>
      <w:r w:rsidRPr="0084137B">
        <w:rPr>
          <w:color w:val="000000"/>
          <w:sz w:val="22"/>
          <w:szCs w:val="22"/>
        </w:rPr>
        <w:br/>
        <w:t>объема медицинской помощи для лиц, содержащихся в следственных изоляторах</w:t>
      </w:r>
      <w:r w:rsidRPr="0084137B">
        <w:rPr>
          <w:color w:val="000000"/>
          <w:sz w:val="22"/>
          <w:szCs w:val="22"/>
        </w:rPr>
        <w:br/>
        <w:t>и учреждениях уголовно-исполнительной (пенитенциарной) системы, за счет</w:t>
      </w:r>
      <w:r w:rsidRPr="0084137B">
        <w:rPr>
          <w:color w:val="000000"/>
          <w:sz w:val="22"/>
          <w:szCs w:val="22"/>
        </w:rPr>
        <w:br/>
        <w:t>бюджетных средств и (или) в системе обязательного социального медицинского</w:t>
      </w:r>
      <w:r w:rsidRPr="0084137B">
        <w:rPr>
          <w:color w:val="000000"/>
          <w:sz w:val="22"/>
          <w:szCs w:val="22"/>
        </w:rPr>
        <w:br/>
        <w:t>страхования, фармацевтических услуг (далее – Правила), и протокола об итогах</w:t>
      </w:r>
      <w:r w:rsidRPr="0084137B">
        <w:rPr>
          <w:color w:val="000000"/>
          <w:sz w:val="22"/>
          <w:szCs w:val="22"/>
        </w:rPr>
        <w:br/>
        <w:t>закупа способом ______________________________________________________</w:t>
      </w:r>
      <w:r w:rsidRPr="0084137B">
        <w:rPr>
          <w:color w:val="000000"/>
          <w:sz w:val="22"/>
          <w:szCs w:val="22"/>
        </w:rPr>
        <w:br/>
        <w:t>(указать способ) по закупу (указать предмет закупа)</w:t>
      </w:r>
      <w:r w:rsidRPr="0084137B">
        <w:rPr>
          <w:color w:val="000000"/>
          <w:sz w:val="22"/>
          <w:szCs w:val="22"/>
        </w:rPr>
        <w:br/>
        <w:t>№ _______ от "___" __________ _____ года, заключили настоящий Договор закупа</w:t>
      </w:r>
      <w:r w:rsidRPr="0084137B">
        <w:rPr>
          <w:color w:val="000000"/>
          <w:sz w:val="22"/>
          <w:szCs w:val="22"/>
        </w:rPr>
        <w:br/>
        <w:t>лекарственных средств и (или) медицинских изделий (далее – Договор) и пришли</w:t>
      </w:r>
      <w:r w:rsidRPr="0084137B">
        <w:rPr>
          <w:color w:val="000000"/>
          <w:sz w:val="22"/>
          <w:szCs w:val="22"/>
        </w:rPr>
        <w:br/>
        <w:t>к соглашению о нижеследующем:</w:t>
      </w:r>
    </w:p>
    <w:p w14:paraId="399D308E"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1. Термины, применяемые в Договоре</w:t>
      </w:r>
    </w:p>
    <w:p w14:paraId="5E5C99E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 данном Договоре нижеперечисленные понятия будут иметь следующее толкование:</w:t>
      </w:r>
    </w:p>
    <w:p w14:paraId="2188A5A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w:t>
      </w:r>
      <w:r w:rsidRPr="0084137B">
        <w:rPr>
          <w:color w:val="000000"/>
          <w:sz w:val="22"/>
          <w:szCs w:val="22"/>
        </w:rPr>
        <w:lastRenderedPageBreak/>
        <w:t>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2. Предмет Договора</w:t>
      </w:r>
    </w:p>
    <w:p w14:paraId="52230B0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настоящий Договор;</w:t>
      </w:r>
    </w:p>
    <w:p w14:paraId="78D3F0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перечень закупаемых товаров;</w:t>
      </w:r>
    </w:p>
    <w:p w14:paraId="75C7ED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техническая спецификация;</w:t>
      </w:r>
    </w:p>
    <w:p w14:paraId="11E3129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3. Цена Договора и оплата</w:t>
      </w:r>
    </w:p>
    <w:p w14:paraId="5E06B54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Цена Договора (для ГУ указать наименование товаров согласно бюджетной программы/специфики) составляет ______________________________________</w:t>
      </w:r>
      <w:r w:rsidRPr="0084137B">
        <w:rPr>
          <w:color w:val="000000"/>
          <w:sz w:val="22"/>
          <w:szCs w:val="22"/>
        </w:rPr>
        <w:br/>
        <w:t>тенге (указать сумму цифрами и прописью)</w:t>
      </w:r>
      <w:r w:rsidRPr="0084137B">
        <w:rPr>
          <w:color w:val="000000"/>
          <w:sz w:val="22"/>
          <w:szCs w:val="22"/>
        </w:rPr>
        <w:br/>
        <w:t>и соответствует цене, указанной Поставщиком в его тендерной заявке.</w:t>
      </w:r>
    </w:p>
    <w:p w14:paraId="4265E30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Оплата Поставщику за поставленные товары производиться на следующих условиях:</w:t>
      </w:r>
    </w:p>
    <w:p w14:paraId="59C342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Форма оплаты _____________ (перечисление, за наличный расчет, аккредитив и иные платежи)</w:t>
      </w:r>
    </w:p>
    <w:p w14:paraId="32E5D8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Сроки выплат ____ (пример: % после приемки товара в пункте назначения или предоплата, или иное).</w:t>
      </w:r>
    </w:p>
    <w:p w14:paraId="36A361A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Необходимые документы, предшествующие оплате:</w:t>
      </w:r>
    </w:p>
    <w:p w14:paraId="34E5668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счет-фактура, накладная, акт приемки-передачи;</w:t>
      </w:r>
    </w:p>
    <w:p w14:paraId="649A98F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4. Условия поставки и приемки товара</w:t>
      </w:r>
    </w:p>
    <w:p w14:paraId="4D0B48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5. Особенности поставки и приемки медицинской техники</w:t>
      </w:r>
    </w:p>
    <w:p w14:paraId="560CF6A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15. В рамках данного Договора Поставщик должен предоставить услуги, указанные в тендерной документации.</w:t>
      </w:r>
    </w:p>
    <w:p w14:paraId="631F00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16. Цены на сопутствующие услуги включены в цену Договора.</w:t>
      </w:r>
    </w:p>
    <w:p w14:paraId="37547F7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18. Поставщик, при прекращении производства им запасных частей, должен:</w:t>
      </w:r>
    </w:p>
    <w:p w14:paraId="26C89B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790B98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19. Поставщик гарантирует, что товары, поставленные в рамках Договора:</w:t>
      </w:r>
    </w:p>
    <w:p w14:paraId="0B9806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w:t>
      </w:r>
      <w:r w:rsidRPr="0084137B">
        <w:rPr>
          <w:color w:val="000000"/>
          <w:sz w:val="22"/>
          <w:szCs w:val="22"/>
        </w:rPr>
        <w:lastRenderedPageBreak/>
        <w:t>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6. Ответственность Сторон</w:t>
      </w:r>
    </w:p>
    <w:p w14:paraId="16E91D5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w:t>
      </w:r>
      <w:r w:rsidRPr="0084137B">
        <w:rPr>
          <w:color w:val="000000"/>
          <w:sz w:val="22"/>
          <w:szCs w:val="22"/>
        </w:rPr>
        <w:lastRenderedPageBreak/>
        <w:t>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7. Конфиденциальность</w:t>
      </w:r>
    </w:p>
    <w:p w14:paraId="16C92D1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во время раскрытия находилась в публичном доступе;</w:t>
      </w:r>
    </w:p>
    <w:p w14:paraId="3148240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8. Заключительные положения</w:t>
      </w:r>
    </w:p>
    <w:p w14:paraId="48303B9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3"/>
        <w:gridCol w:w="6797"/>
      </w:tblGrid>
      <w:tr w:rsidR="0084137B" w:rsidRPr="0084137B"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Заказчик: ______________________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Телефон, e-mail</w:t>
            </w:r>
            <w:r w:rsidRPr="0084137B">
              <w:rPr>
                <w:color w:val="000000"/>
                <w:sz w:val="22"/>
                <w:szCs w:val="22"/>
              </w:rPr>
              <w:br/>
              <w:t>Должность 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Поставщик: 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Телефон, e-mail</w:t>
            </w:r>
            <w:r w:rsidRPr="0084137B">
              <w:rPr>
                <w:color w:val="000000"/>
                <w:sz w:val="22"/>
                <w:szCs w:val="22"/>
              </w:rPr>
              <w:br/>
              <w:t>Должность _____________________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r>
    </w:tbl>
    <w:p w14:paraId="4DB92313" w14:textId="77777777" w:rsidR="0084137B" w:rsidRPr="0084137B" w:rsidRDefault="0084137B" w:rsidP="0084137B">
      <w:pPr>
        <w:rPr>
          <w:color w:val="000000"/>
          <w:sz w:val="22"/>
          <w:szCs w:val="22"/>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84137B"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84137B" w:rsidRDefault="0084137B" w:rsidP="0084137B">
            <w:pPr>
              <w:jc w:val="center"/>
              <w:rPr>
                <w:color w:val="000000"/>
                <w:sz w:val="22"/>
                <w:szCs w:val="22"/>
              </w:rPr>
            </w:pPr>
            <w:bookmarkStart w:id="16" w:name="z1538"/>
            <w:bookmarkEnd w:id="16"/>
            <w:r w:rsidRPr="0084137B">
              <w:rPr>
                <w:color w:val="000000"/>
                <w:sz w:val="22"/>
                <w:szCs w:val="22"/>
              </w:rPr>
              <w:t>Приложение</w:t>
            </w:r>
            <w:r w:rsidRPr="0084137B">
              <w:rPr>
                <w:color w:val="000000"/>
                <w:sz w:val="22"/>
                <w:szCs w:val="22"/>
              </w:rPr>
              <w:br/>
              <w:t>к Типовому договору закупа</w:t>
            </w:r>
            <w:r w:rsidRPr="0084137B">
              <w:rPr>
                <w:color w:val="000000"/>
                <w:sz w:val="22"/>
                <w:szCs w:val="22"/>
              </w:rPr>
              <w:br/>
              <w:t>(между заказчиком и поставщиком)</w:t>
            </w:r>
          </w:p>
        </w:tc>
      </w:tr>
      <w:tr w:rsidR="0084137B" w:rsidRPr="0084137B"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84137B" w:rsidRDefault="0084137B" w:rsidP="0084137B">
            <w:pPr>
              <w:jc w:val="center"/>
              <w:rPr>
                <w:color w:val="000000"/>
                <w:sz w:val="22"/>
                <w:szCs w:val="22"/>
              </w:rPr>
            </w:pPr>
            <w:bookmarkStart w:id="17" w:name="z1539"/>
            <w:bookmarkEnd w:id="17"/>
            <w:r w:rsidRPr="0084137B">
              <w:rPr>
                <w:color w:val="000000"/>
                <w:sz w:val="22"/>
                <w:szCs w:val="22"/>
              </w:rPr>
              <w:t>Форма</w:t>
            </w:r>
          </w:p>
        </w:tc>
      </w:tr>
    </w:tbl>
    <w:p w14:paraId="1D291983"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Антикоррупционные требования</w:t>
      </w:r>
    </w:p>
    <w:p w14:paraId="4CC470F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w:t>
      </w:r>
      <w:r w:rsidRPr="0084137B">
        <w:rPr>
          <w:color w:val="000000"/>
          <w:sz w:val="22"/>
          <w:szCs w:val="22"/>
        </w:rPr>
        <w:lastRenderedPageBreak/>
        <w:t>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4" w:anchor="z114" w:history="1">
        <w:r w:rsidRPr="0084137B">
          <w:rPr>
            <w:color w:val="000000"/>
            <w:sz w:val="22"/>
            <w:szCs w:val="22"/>
          </w:rPr>
          <w:t>пунктом 1</w:t>
        </w:r>
      </w:hyperlink>
      <w:r w:rsidRPr="0084137B">
        <w:rPr>
          <w:color w:val="000000"/>
          <w:sz w:val="22"/>
          <w:szCs w:val="22"/>
        </w:rPr>
        <w:t> статьи 24 Закона Республики Казахстан "О противодействии коррупции".</w:t>
      </w:r>
    </w:p>
    <w:p w14:paraId="1A64AE2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5"/>
    <w:p w14:paraId="73A4BFE2" w14:textId="75CAB1B7" w:rsidR="00120DEF" w:rsidRDefault="00120DEF" w:rsidP="0084137B"/>
    <w:p w14:paraId="7C10B017" w14:textId="274050E0" w:rsidR="003F061F" w:rsidRDefault="003F061F" w:rsidP="0084137B"/>
    <w:p w14:paraId="696B7837" w14:textId="5AEFC3D3" w:rsidR="003F061F" w:rsidRDefault="003F061F" w:rsidP="0084137B"/>
    <w:p w14:paraId="3B385A6E" w14:textId="7BF2138F" w:rsidR="003F061F" w:rsidRDefault="003F061F" w:rsidP="0084137B"/>
    <w:p w14:paraId="10E560D8" w14:textId="4AC0F6BD" w:rsidR="003F061F" w:rsidRDefault="003F061F" w:rsidP="0084137B"/>
    <w:p w14:paraId="67C69A4F" w14:textId="491AA6E2" w:rsidR="003F061F" w:rsidRDefault="003F061F" w:rsidP="0084137B"/>
    <w:p w14:paraId="1E81124E" w14:textId="58A80AE2" w:rsidR="003F061F" w:rsidRDefault="003F061F" w:rsidP="0084137B"/>
    <w:p w14:paraId="41B6640E" w14:textId="0D2952C4" w:rsidR="003F061F" w:rsidRDefault="003F061F" w:rsidP="0084137B"/>
    <w:p w14:paraId="0558EF57" w14:textId="3FE290AE" w:rsidR="003F061F" w:rsidRDefault="003F061F" w:rsidP="0084137B"/>
    <w:p w14:paraId="71D54643" w14:textId="1DF57D7D" w:rsidR="003F061F" w:rsidRDefault="003F061F" w:rsidP="0084137B"/>
    <w:p w14:paraId="6DDBF5B4" w14:textId="2A6DFDAB" w:rsidR="003F061F" w:rsidRDefault="003F061F" w:rsidP="0084137B"/>
    <w:p w14:paraId="489AB8E2" w14:textId="72B38AFE" w:rsidR="003F061F" w:rsidRDefault="003F061F" w:rsidP="0084137B"/>
    <w:sectPr w:rsidR="003F061F" w:rsidSect="00FC7031">
      <w:footerReference w:type="even" r:id="rId25"/>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C96D" w14:textId="77777777" w:rsidR="00C776BD" w:rsidRDefault="00C776BD">
      <w:r>
        <w:separator/>
      </w:r>
    </w:p>
  </w:endnote>
  <w:endnote w:type="continuationSeparator" w:id="0">
    <w:p w14:paraId="4F4B6799" w14:textId="77777777" w:rsidR="00C776BD" w:rsidRDefault="00C7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C03A" w14:textId="77777777" w:rsidR="00C776BD" w:rsidRDefault="00C776BD">
    <w:pPr>
      <w:pStyle w:val="af"/>
      <w:jc w:val="right"/>
    </w:pPr>
  </w:p>
  <w:p w14:paraId="521C425E" w14:textId="77777777" w:rsidR="00C776BD" w:rsidRDefault="00C776B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B49" w14:textId="77777777" w:rsidR="00C776BD" w:rsidRDefault="00C776B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C776BD" w:rsidRDefault="00C776BD"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9F60" w14:textId="77777777" w:rsidR="00C776BD" w:rsidRDefault="00C776BD"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E5A" w14:textId="77777777" w:rsidR="00C776BD" w:rsidRDefault="00C776BD">
      <w:r>
        <w:separator/>
      </w:r>
    </w:p>
  </w:footnote>
  <w:footnote w:type="continuationSeparator" w:id="0">
    <w:p w14:paraId="12D18286" w14:textId="77777777" w:rsidR="00C776BD" w:rsidRDefault="00C77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E57A" w14:textId="77777777" w:rsidR="00C776BD" w:rsidRDefault="00C776BD">
    <w:pPr>
      <w:pStyle w:val="af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88C0183"/>
    <w:multiLevelType w:val="hybridMultilevel"/>
    <w:tmpl w:val="C83AD280"/>
    <w:lvl w:ilvl="0" w:tplc="6A129F10">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5"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6"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3"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6"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1"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708C059E"/>
    <w:multiLevelType w:val="hybridMultilevel"/>
    <w:tmpl w:val="C26AE170"/>
    <w:lvl w:ilvl="0" w:tplc="3A08B772">
      <w:start w:val="6"/>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4"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6659EA"/>
    <w:multiLevelType w:val="hybridMultilevel"/>
    <w:tmpl w:val="964ED44C"/>
    <w:lvl w:ilvl="0" w:tplc="FB3A9174">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8"/>
  </w:num>
  <w:num w:numId="2">
    <w:abstractNumId w:val="18"/>
  </w:num>
  <w:num w:numId="3">
    <w:abstractNumId w:val="33"/>
  </w:num>
  <w:num w:numId="4">
    <w:abstractNumId w:val="16"/>
  </w:num>
  <w:num w:numId="5">
    <w:abstractNumId w:val="21"/>
  </w:num>
  <w:num w:numId="6">
    <w:abstractNumId w:val="28"/>
  </w:num>
  <w:num w:numId="7">
    <w:abstractNumId w:val="30"/>
  </w:num>
  <w:num w:numId="8">
    <w:abstractNumId w:val="17"/>
  </w:num>
  <w:num w:numId="9">
    <w:abstractNumId w:val="23"/>
  </w:num>
  <w:num w:numId="10">
    <w:abstractNumId w:val="4"/>
  </w:num>
  <w:num w:numId="11">
    <w:abstractNumId w:val="7"/>
  </w:num>
  <w:num w:numId="12">
    <w:abstractNumId w:val="15"/>
  </w:num>
  <w:num w:numId="13">
    <w:abstractNumId w:val="34"/>
  </w:num>
  <w:num w:numId="14">
    <w:abstractNumId w:val="31"/>
  </w:num>
  <w:num w:numId="15">
    <w:abstractNumId w:val="9"/>
  </w:num>
  <w:num w:numId="16">
    <w:abstractNumId w:val="19"/>
  </w:num>
  <w:num w:numId="17">
    <w:abstractNumId w:val="26"/>
  </w:num>
  <w:num w:numId="18">
    <w:abstractNumId w:val="0"/>
  </w:num>
  <w:num w:numId="19">
    <w:abstractNumId w:val="20"/>
  </w:num>
  <w:num w:numId="20">
    <w:abstractNumId w:val="11"/>
  </w:num>
  <w:num w:numId="21">
    <w:abstractNumId w:val="14"/>
  </w:num>
  <w:num w:numId="22">
    <w:abstractNumId w:val="29"/>
  </w:num>
  <w:num w:numId="23">
    <w:abstractNumId w:val="37"/>
  </w:num>
  <w:num w:numId="24">
    <w:abstractNumId w:val="6"/>
  </w:num>
  <w:num w:numId="25">
    <w:abstractNumId w:val="35"/>
  </w:num>
  <w:num w:numId="26">
    <w:abstractNumId w:val="27"/>
  </w:num>
  <w:num w:numId="27">
    <w:abstractNumId w:val="8"/>
  </w:num>
  <w:num w:numId="28">
    <w:abstractNumId w:val="32"/>
  </w:num>
  <w:num w:numId="29">
    <w:abstractNumId w:val="10"/>
  </w:num>
  <w:num w:numId="30">
    <w:abstractNumId w:val="25"/>
  </w:num>
  <w:num w:numId="31">
    <w:abstractNumId w:val="24"/>
  </w:num>
  <w:num w:numId="32">
    <w:abstractNumId w:val="5"/>
  </w:num>
  <w:num w:numId="33">
    <w:abstractNumId w:val="22"/>
  </w:num>
  <w:num w:numId="34">
    <w:abstractNumId w:val="13"/>
  </w:num>
  <w:num w:numId="35">
    <w:abstractNumId w:val="12"/>
  </w:num>
  <w:num w:numId="36">
    <w:abstractNumId w:val="36"/>
  </w:num>
  <w:num w:numId="3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934"/>
    <w:rsid w:val="00002355"/>
    <w:rsid w:val="0000244A"/>
    <w:rsid w:val="0000700C"/>
    <w:rsid w:val="0000749D"/>
    <w:rsid w:val="00021446"/>
    <w:rsid w:val="0002517C"/>
    <w:rsid w:val="000278C8"/>
    <w:rsid w:val="000427EC"/>
    <w:rsid w:val="00046A16"/>
    <w:rsid w:val="0005796E"/>
    <w:rsid w:val="00060A90"/>
    <w:rsid w:val="00066C9F"/>
    <w:rsid w:val="000B133E"/>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6246A"/>
    <w:rsid w:val="00187A26"/>
    <w:rsid w:val="00191723"/>
    <w:rsid w:val="00191BD0"/>
    <w:rsid w:val="00193FA9"/>
    <w:rsid w:val="001951D8"/>
    <w:rsid w:val="001A0539"/>
    <w:rsid w:val="001A2B2B"/>
    <w:rsid w:val="001A420E"/>
    <w:rsid w:val="001A4C7A"/>
    <w:rsid w:val="001B00C4"/>
    <w:rsid w:val="001B4CDA"/>
    <w:rsid w:val="001B7168"/>
    <w:rsid w:val="001C1A4F"/>
    <w:rsid w:val="001C27C5"/>
    <w:rsid w:val="001D1EF2"/>
    <w:rsid w:val="001D2B6C"/>
    <w:rsid w:val="001D5B15"/>
    <w:rsid w:val="001E68D0"/>
    <w:rsid w:val="001F125E"/>
    <w:rsid w:val="001F4866"/>
    <w:rsid w:val="00205527"/>
    <w:rsid w:val="0020784F"/>
    <w:rsid w:val="00214661"/>
    <w:rsid w:val="00225FB8"/>
    <w:rsid w:val="00235BB3"/>
    <w:rsid w:val="00243C60"/>
    <w:rsid w:val="002472BD"/>
    <w:rsid w:val="002619D9"/>
    <w:rsid w:val="002668F1"/>
    <w:rsid w:val="0027038A"/>
    <w:rsid w:val="00271ED2"/>
    <w:rsid w:val="00272675"/>
    <w:rsid w:val="0027380E"/>
    <w:rsid w:val="00273ABC"/>
    <w:rsid w:val="002816E1"/>
    <w:rsid w:val="00284AB4"/>
    <w:rsid w:val="002A17C0"/>
    <w:rsid w:val="002B71BA"/>
    <w:rsid w:val="002C00EF"/>
    <w:rsid w:val="002C1A95"/>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36493"/>
    <w:rsid w:val="00340BA3"/>
    <w:rsid w:val="00353081"/>
    <w:rsid w:val="003626B0"/>
    <w:rsid w:val="00365BC6"/>
    <w:rsid w:val="00376309"/>
    <w:rsid w:val="00381848"/>
    <w:rsid w:val="003A4F1E"/>
    <w:rsid w:val="003B0538"/>
    <w:rsid w:val="003B07CD"/>
    <w:rsid w:val="003B1661"/>
    <w:rsid w:val="003C1BC3"/>
    <w:rsid w:val="003C6CA6"/>
    <w:rsid w:val="003D263A"/>
    <w:rsid w:val="003D3546"/>
    <w:rsid w:val="003D6035"/>
    <w:rsid w:val="003E77B3"/>
    <w:rsid w:val="003F061F"/>
    <w:rsid w:val="004009A9"/>
    <w:rsid w:val="0040286B"/>
    <w:rsid w:val="0041283C"/>
    <w:rsid w:val="004216D9"/>
    <w:rsid w:val="0043071F"/>
    <w:rsid w:val="0043510A"/>
    <w:rsid w:val="00440781"/>
    <w:rsid w:val="004556FE"/>
    <w:rsid w:val="00460FAE"/>
    <w:rsid w:val="00467699"/>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77CED"/>
    <w:rsid w:val="005813B7"/>
    <w:rsid w:val="00583C87"/>
    <w:rsid w:val="00587E11"/>
    <w:rsid w:val="005A1491"/>
    <w:rsid w:val="005A666A"/>
    <w:rsid w:val="005A6EAD"/>
    <w:rsid w:val="005B03B7"/>
    <w:rsid w:val="005B2FF6"/>
    <w:rsid w:val="005B4600"/>
    <w:rsid w:val="005C4BBB"/>
    <w:rsid w:val="005C6987"/>
    <w:rsid w:val="005C6D82"/>
    <w:rsid w:val="005D0117"/>
    <w:rsid w:val="005D3B08"/>
    <w:rsid w:val="005E2ADA"/>
    <w:rsid w:val="005E71B3"/>
    <w:rsid w:val="005F4A05"/>
    <w:rsid w:val="005F4EE7"/>
    <w:rsid w:val="005F75D2"/>
    <w:rsid w:val="0060017C"/>
    <w:rsid w:val="006042B7"/>
    <w:rsid w:val="00630A67"/>
    <w:rsid w:val="0063377A"/>
    <w:rsid w:val="00633D04"/>
    <w:rsid w:val="006409F3"/>
    <w:rsid w:val="006578DD"/>
    <w:rsid w:val="00663F06"/>
    <w:rsid w:val="00675FCA"/>
    <w:rsid w:val="00682F99"/>
    <w:rsid w:val="006914D2"/>
    <w:rsid w:val="00695E2E"/>
    <w:rsid w:val="00696C46"/>
    <w:rsid w:val="006A29EA"/>
    <w:rsid w:val="006A56CC"/>
    <w:rsid w:val="006A6D55"/>
    <w:rsid w:val="006C009E"/>
    <w:rsid w:val="006C19CD"/>
    <w:rsid w:val="006C238D"/>
    <w:rsid w:val="006C77CF"/>
    <w:rsid w:val="006D16E0"/>
    <w:rsid w:val="006D25D8"/>
    <w:rsid w:val="006D6713"/>
    <w:rsid w:val="006E2309"/>
    <w:rsid w:val="006E7C64"/>
    <w:rsid w:val="006F7D79"/>
    <w:rsid w:val="00701FCA"/>
    <w:rsid w:val="00703786"/>
    <w:rsid w:val="007263C5"/>
    <w:rsid w:val="00733140"/>
    <w:rsid w:val="0074269E"/>
    <w:rsid w:val="0075319B"/>
    <w:rsid w:val="00761B9D"/>
    <w:rsid w:val="00773D5F"/>
    <w:rsid w:val="00776568"/>
    <w:rsid w:val="007808BD"/>
    <w:rsid w:val="00782D0A"/>
    <w:rsid w:val="00787DE7"/>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137B"/>
    <w:rsid w:val="00842995"/>
    <w:rsid w:val="008432E5"/>
    <w:rsid w:val="008463DC"/>
    <w:rsid w:val="00847D2A"/>
    <w:rsid w:val="008503DE"/>
    <w:rsid w:val="008504D9"/>
    <w:rsid w:val="00852D44"/>
    <w:rsid w:val="00856A9A"/>
    <w:rsid w:val="008629D6"/>
    <w:rsid w:val="008632D2"/>
    <w:rsid w:val="00872D68"/>
    <w:rsid w:val="00876086"/>
    <w:rsid w:val="00877AEA"/>
    <w:rsid w:val="00884EBE"/>
    <w:rsid w:val="008859EB"/>
    <w:rsid w:val="00893B0F"/>
    <w:rsid w:val="00896789"/>
    <w:rsid w:val="008A1519"/>
    <w:rsid w:val="008A37B4"/>
    <w:rsid w:val="008A4497"/>
    <w:rsid w:val="008B15F7"/>
    <w:rsid w:val="008C53F9"/>
    <w:rsid w:val="008D47C5"/>
    <w:rsid w:val="008D63B2"/>
    <w:rsid w:val="008E2C71"/>
    <w:rsid w:val="008E4499"/>
    <w:rsid w:val="008F0CC0"/>
    <w:rsid w:val="008F2998"/>
    <w:rsid w:val="008F4724"/>
    <w:rsid w:val="008F4C46"/>
    <w:rsid w:val="008F74B1"/>
    <w:rsid w:val="0090168C"/>
    <w:rsid w:val="009053AB"/>
    <w:rsid w:val="0091121E"/>
    <w:rsid w:val="00922A1A"/>
    <w:rsid w:val="0092728E"/>
    <w:rsid w:val="00942476"/>
    <w:rsid w:val="009446B2"/>
    <w:rsid w:val="0094513B"/>
    <w:rsid w:val="0094545E"/>
    <w:rsid w:val="009473D2"/>
    <w:rsid w:val="0095296D"/>
    <w:rsid w:val="009538E1"/>
    <w:rsid w:val="00961037"/>
    <w:rsid w:val="00982B25"/>
    <w:rsid w:val="0098769A"/>
    <w:rsid w:val="009A7642"/>
    <w:rsid w:val="009B06BE"/>
    <w:rsid w:val="009B4E29"/>
    <w:rsid w:val="009B657C"/>
    <w:rsid w:val="009D1171"/>
    <w:rsid w:val="009D41BF"/>
    <w:rsid w:val="009D5E79"/>
    <w:rsid w:val="009D7597"/>
    <w:rsid w:val="009E6B61"/>
    <w:rsid w:val="009E731F"/>
    <w:rsid w:val="009F2AE7"/>
    <w:rsid w:val="009F4FCA"/>
    <w:rsid w:val="00A01E20"/>
    <w:rsid w:val="00A05036"/>
    <w:rsid w:val="00A111A4"/>
    <w:rsid w:val="00A1471C"/>
    <w:rsid w:val="00A160CA"/>
    <w:rsid w:val="00A17567"/>
    <w:rsid w:val="00A57881"/>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3AC"/>
    <w:rsid w:val="00B10A7B"/>
    <w:rsid w:val="00B11819"/>
    <w:rsid w:val="00B21EA0"/>
    <w:rsid w:val="00B23E23"/>
    <w:rsid w:val="00B33F5D"/>
    <w:rsid w:val="00B34CD9"/>
    <w:rsid w:val="00B4637E"/>
    <w:rsid w:val="00B51B30"/>
    <w:rsid w:val="00B61CF8"/>
    <w:rsid w:val="00B763FA"/>
    <w:rsid w:val="00B877E8"/>
    <w:rsid w:val="00B87807"/>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7134A"/>
    <w:rsid w:val="00C776BD"/>
    <w:rsid w:val="00C87D5D"/>
    <w:rsid w:val="00C9447D"/>
    <w:rsid w:val="00CA077D"/>
    <w:rsid w:val="00CB75AF"/>
    <w:rsid w:val="00CB7EF2"/>
    <w:rsid w:val="00CC6A67"/>
    <w:rsid w:val="00CD71BB"/>
    <w:rsid w:val="00CF2C46"/>
    <w:rsid w:val="00CF79ED"/>
    <w:rsid w:val="00D02464"/>
    <w:rsid w:val="00D04B6F"/>
    <w:rsid w:val="00D12603"/>
    <w:rsid w:val="00D138E7"/>
    <w:rsid w:val="00D304DE"/>
    <w:rsid w:val="00D3214B"/>
    <w:rsid w:val="00D33BE7"/>
    <w:rsid w:val="00D36B6E"/>
    <w:rsid w:val="00D4214E"/>
    <w:rsid w:val="00D67CFB"/>
    <w:rsid w:val="00D73D91"/>
    <w:rsid w:val="00D77546"/>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365A9"/>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D18B1"/>
    <w:rsid w:val="00ED2FCB"/>
    <w:rsid w:val="00ED46DB"/>
    <w:rsid w:val="00ED780E"/>
    <w:rsid w:val="00F0670B"/>
    <w:rsid w:val="00F07BA3"/>
    <w:rsid w:val="00F141FB"/>
    <w:rsid w:val="00F168CF"/>
    <w:rsid w:val="00F22F3F"/>
    <w:rsid w:val="00F47DC4"/>
    <w:rsid w:val="00F6352A"/>
    <w:rsid w:val="00F64BFE"/>
    <w:rsid w:val="00F7623F"/>
    <w:rsid w:val="00FA1952"/>
    <w:rsid w:val="00FA6E03"/>
    <w:rsid w:val="00FC1515"/>
    <w:rsid w:val="00FC56A4"/>
    <w:rsid w:val="00FC68FF"/>
    <w:rsid w:val="00FC7031"/>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9A46B1FC-8E2A-4AA6-A50B-888EF7D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uiPriority w:val="9"/>
    <w:qFormat/>
    <w:rsid w:val="008629D6"/>
    <w:pPr>
      <w:keepNext/>
      <w:jc w:val="center"/>
      <w:outlineLvl w:val="1"/>
    </w:pPr>
    <w:rPr>
      <w:b/>
      <w:snapToGrid w:val="0"/>
      <w:sz w:val="28"/>
    </w:rPr>
  </w:style>
  <w:style w:type="paragraph" w:styleId="3">
    <w:name w:val="heading 3"/>
    <w:basedOn w:val="a0"/>
    <w:next w:val="a0"/>
    <w:link w:val="30"/>
    <w:uiPriority w:val="9"/>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uiPriority w:val="9"/>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4"/>
    <w:uiPriority w:val="99"/>
    <w:qFormat/>
    <w:rsid w:val="008629D6"/>
    <w:pPr>
      <w:spacing w:before="100" w:beforeAutospacing="1" w:after="100" w:afterAutospacing="1"/>
    </w:pPr>
    <w:rPr>
      <w:sz w:val="24"/>
      <w:szCs w:val="24"/>
    </w:rPr>
  </w:style>
  <w:style w:type="character" w:customStyle="1" w:styleId="af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styleId="afd">
    <w:name w:val="Subtle Emphasis"/>
    <w:basedOn w:val="a1"/>
    <w:uiPriority w:val="19"/>
    <w:qFormat/>
    <w:rsid w:val="00982B25"/>
    <w:rPr>
      <w:i/>
      <w:iCs/>
      <w:color w:val="404040" w:themeColor="text1" w:themeTint="BF"/>
    </w:rPr>
  </w:style>
  <w:style w:type="character" w:styleId="afe">
    <w:name w:val="Emphasis"/>
    <w:basedOn w:val="a1"/>
    <w:uiPriority w:val="20"/>
    <w:qFormat/>
    <w:rsid w:val="00A01E20"/>
    <w:rPr>
      <w:i/>
      <w:iCs/>
    </w:rPr>
  </w:style>
  <w:style w:type="paragraph" w:styleId="aff">
    <w:name w:val="Title"/>
    <w:basedOn w:val="a0"/>
    <w:next w:val="a0"/>
    <w:link w:val="aff0"/>
    <w:uiPriority w:val="10"/>
    <w:qFormat/>
    <w:rsid w:val="000074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Заголовок Знак"/>
    <w:basedOn w:val="a1"/>
    <w:link w:val="aff"/>
    <w:uiPriority w:val="10"/>
    <w:rsid w:val="0000749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ezkurwreuab5ozgtqnkl">
    <w:name w:val="ezkurwreuab5ozgtqnkl"/>
    <w:basedOn w:val="a1"/>
    <w:rsid w:val="003F061F"/>
  </w:style>
  <w:style w:type="character" w:styleId="aff1">
    <w:name w:val="FollowedHyperlink"/>
    <w:basedOn w:val="a1"/>
    <w:uiPriority w:val="99"/>
    <w:semiHidden/>
    <w:unhideWhenUsed/>
    <w:rsid w:val="00ED18B1"/>
    <w:rPr>
      <w:color w:val="954F72"/>
      <w:u w:val="single"/>
    </w:rPr>
  </w:style>
  <w:style w:type="paragraph" w:customStyle="1" w:styleId="msonormal0">
    <w:name w:val="msonormal"/>
    <w:basedOn w:val="a0"/>
    <w:rsid w:val="00ED18B1"/>
    <w:pPr>
      <w:spacing w:before="100" w:beforeAutospacing="1" w:after="100" w:afterAutospacing="1"/>
    </w:pPr>
    <w:rPr>
      <w:sz w:val="24"/>
      <w:szCs w:val="24"/>
    </w:rPr>
  </w:style>
  <w:style w:type="paragraph" w:customStyle="1" w:styleId="font1">
    <w:name w:val="font1"/>
    <w:basedOn w:val="a0"/>
    <w:rsid w:val="00ED18B1"/>
    <w:pPr>
      <w:spacing w:before="100" w:beforeAutospacing="1" w:after="100" w:afterAutospacing="1"/>
    </w:pPr>
    <w:rPr>
      <w:rFonts w:ascii="Calibri" w:hAnsi="Calibri" w:cs="Calibri"/>
      <w:color w:val="000000"/>
      <w:sz w:val="22"/>
      <w:szCs w:val="22"/>
    </w:rPr>
  </w:style>
  <w:style w:type="paragraph" w:customStyle="1" w:styleId="font5">
    <w:name w:val="font5"/>
    <w:basedOn w:val="a0"/>
    <w:rsid w:val="00ED18B1"/>
    <w:pPr>
      <w:spacing w:before="100" w:beforeAutospacing="1" w:after="100" w:afterAutospacing="1"/>
    </w:pPr>
    <w:rPr>
      <w:color w:val="000000"/>
      <w:sz w:val="22"/>
      <w:szCs w:val="22"/>
    </w:rPr>
  </w:style>
  <w:style w:type="paragraph" w:customStyle="1" w:styleId="font6">
    <w:name w:val="font6"/>
    <w:basedOn w:val="a0"/>
    <w:rsid w:val="00ED18B1"/>
    <w:pPr>
      <w:spacing w:before="100" w:beforeAutospacing="1" w:after="100" w:afterAutospacing="1"/>
    </w:pPr>
    <w:rPr>
      <w:color w:val="000000"/>
      <w:sz w:val="22"/>
      <w:szCs w:val="22"/>
    </w:rPr>
  </w:style>
  <w:style w:type="paragraph" w:customStyle="1" w:styleId="font7">
    <w:name w:val="font7"/>
    <w:basedOn w:val="a0"/>
    <w:rsid w:val="00ED18B1"/>
    <w:pPr>
      <w:spacing w:before="100" w:beforeAutospacing="1" w:after="100" w:afterAutospacing="1"/>
    </w:pPr>
    <w:rPr>
      <w:color w:val="333333"/>
      <w:sz w:val="22"/>
      <w:szCs w:val="22"/>
    </w:rPr>
  </w:style>
  <w:style w:type="paragraph" w:customStyle="1" w:styleId="font8">
    <w:name w:val="font8"/>
    <w:basedOn w:val="a0"/>
    <w:rsid w:val="00ED18B1"/>
    <w:pPr>
      <w:spacing w:before="100" w:beforeAutospacing="1" w:after="100" w:afterAutospacing="1"/>
    </w:pPr>
    <w:rPr>
      <w:b/>
      <w:bCs/>
      <w:color w:val="000000"/>
      <w:sz w:val="22"/>
      <w:szCs w:val="22"/>
    </w:rPr>
  </w:style>
  <w:style w:type="paragraph" w:customStyle="1" w:styleId="font9">
    <w:name w:val="font9"/>
    <w:basedOn w:val="a0"/>
    <w:rsid w:val="00ED18B1"/>
    <w:pPr>
      <w:spacing w:before="100" w:beforeAutospacing="1" w:after="100" w:afterAutospacing="1"/>
    </w:pPr>
    <w:rPr>
      <w:b/>
      <w:bCs/>
      <w:color w:val="000000"/>
      <w:sz w:val="22"/>
      <w:szCs w:val="22"/>
    </w:rPr>
  </w:style>
  <w:style w:type="paragraph" w:customStyle="1" w:styleId="font10">
    <w:name w:val="font10"/>
    <w:basedOn w:val="a0"/>
    <w:rsid w:val="00ED18B1"/>
    <w:pPr>
      <w:spacing w:before="100" w:beforeAutospacing="1" w:after="100" w:afterAutospacing="1"/>
    </w:pPr>
    <w:rPr>
      <w:b/>
      <w:bCs/>
      <w:color w:val="000000"/>
      <w:sz w:val="28"/>
      <w:szCs w:val="28"/>
    </w:rPr>
  </w:style>
  <w:style w:type="paragraph" w:customStyle="1" w:styleId="xl64">
    <w:name w:val="xl64"/>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5">
    <w:name w:val="xl65"/>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6">
    <w:name w:val="xl6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70">
    <w:name w:val="xl7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3">
    <w:name w:val="xl73"/>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5">
    <w:name w:val="xl75"/>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6">
    <w:name w:val="xl7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78">
    <w:name w:val="xl7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9">
    <w:name w:val="xl7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0">
    <w:name w:val="xl8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1">
    <w:name w:val="xl8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47650247">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56515182">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78353911">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67857582">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30003273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adilet.zan.kz/rus/docs/H16EV000046" TargetMode="External"/><Relationship Id="rId7" Type="http://schemas.openxmlformats.org/officeDocument/2006/relationships/endnotes" Target="end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Z140000020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3886" TargetMode="External"/><Relationship Id="rId24" Type="http://schemas.openxmlformats.org/officeDocument/2006/relationships/hyperlink" Target="https://adilet.zan.kz/rus/docs/Z1500000410" TargetMode="External"/><Relationship Id="rId5" Type="http://schemas.openxmlformats.org/officeDocument/2006/relationships/webSettings" Target="webSettings.xml"/><Relationship Id="rId15" Type="http://schemas.openxmlformats.org/officeDocument/2006/relationships/hyperlink" Target="https://adilet.zan.kz/rus/docs/V200002147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dilet.zan.kz/rus/docs/V2100024253" TargetMode="External"/><Relationship Id="rId19" Type="http://schemas.openxmlformats.org/officeDocument/2006/relationships/hyperlink" Target="https://adilet.zan.kz/rus/docs/V2100022175" TargetMode="External"/><Relationship Id="rId4" Type="http://schemas.openxmlformats.org/officeDocument/2006/relationships/settings" Target="setting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E174-3E18-44C4-9154-589B695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2842</TotalTime>
  <Pages>114</Pages>
  <Words>39353</Words>
  <Characters>224316</Characters>
  <Application>Microsoft Office Word</Application>
  <DocSecurity>0</DocSecurity>
  <Lines>1869</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281</cp:revision>
  <cp:lastPrinted>2024-12-27T09:32:00Z</cp:lastPrinted>
  <dcterms:created xsi:type="dcterms:W3CDTF">2020-01-09T04:48:00Z</dcterms:created>
  <dcterms:modified xsi:type="dcterms:W3CDTF">2024-12-27T09:56:00Z</dcterms:modified>
</cp:coreProperties>
</file>